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996265" w14:textId="77777777" w:rsidR="00C16584" w:rsidRDefault="00C16584" w:rsidP="000219B3">
      <w:pPr>
        <w:rPr>
          <w:rFonts w:ascii="Arial" w:hAnsi="Arial" w:cs="Arial"/>
          <w:b/>
          <w:sz w:val="22"/>
          <w:szCs w:val="22"/>
        </w:rPr>
      </w:pPr>
    </w:p>
    <w:p w14:paraId="0260BB19" w14:textId="77777777" w:rsidR="00C16584" w:rsidRDefault="00C16584" w:rsidP="00254774">
      <w:pPr>
        <w:jc w:val="right"/>
        <w:rPr>
          <w:rFonts w:ascii="Arial" w:hAnsi="Arial" w:cs="Arial"/>
          <w:b/>
          <w:sz w:val="22"/>
          <w:szCs w:val="22"/>
        </w:rPr>
      </w:pPr>
    </w:p>
    <w:p w14:paraId="53F671F7" w14:textId="77777777" w:rsidR="008C4068" w:rsidRPr="003A3296" w:rsidRDefault="00855104" w:rsidP="00254774">
      <w:pPr>
        <w:jc w:val="right"/>
        <w:rPr>
          <w:rFonts w:ascii="Arial" w:hAnsi="Arial" w:cs="Arial"/>
          <w:b/>
          <w:sz w:val="22"/>
          <w:szCs w:val="22"/>
        </w:rPr>
      </w:pPr>
      <w:r w:rsidRPr="003A3296">
        <w:rPr>
          <w:rFonts w:ascii="Arial" w:hAnsi="Arial" w:cs="Arial"/>
          <w:b/>
          <w:sz w:val="22"/>
          <w:szCs w:val="22"/>
        </w:rPr>
        <w:t>Załącznik nr 1 do S</w:t>
      </w:r>
      <w:r w:rsidR="008C4068" w:rsidRPr="003A3296">
        <w:rPr>
          <w:rFonts w:ascii="Arial" w:hAnsi="Arial" w:cs="Arial"/>
          <w:b/>
          <w:sz w:val="22"/>
          <w:szCs w:val="22"/>
        </w:rPr>
        <w:t>WZ</w:t>
      </w:r>
    </w:p>
    <w:p w14:paraId="307F004D" w14:textId="77777777" w:rsidR="008C4068" w:rsidRPr="003A3296" w:rsidRDefault="008C4068">
      <w:pPr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00FF99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6"/>
        <w:gridCol w:w="4568"/>
      </w:tblGrid>
      <w:tr w:rsidR="008C4068" w:rsidRPr="003A3296" w14:paraId="4B60CCA6" w14:textId="77777777" w:rsidTr="00A445B2">
        <w:tc>
          <w:tcPr>
            <w:tcW w:w="4536" w:type="dxa"/>
            <w:shd w:val="clear" w:color="auto" w:fill="00FF99"/>
          </w:tcPr>
          <w:p w14:paraId="133B6636" w14:textId="77777777" w:rsidR="008C4068" w:rsidRPr="003A3296" w:rsidRDefault="008C4068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14:paraId="68CCF018" w14:textId="77777777" w:rsidR="008C4068" w:rsidRPr="003A3296" w:rsidRDefault="008C4068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  <w:p w14:paraId="1923B7B1" w14:textId="77777777" w:rsidR="008C4068" w:rsidRPr="003A3296" w:rsidRDefault="008C4068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  <w:p w14:paraId="0A4AB528" w14:textId="77777777" w:rsidR="008C4068" w:rsidRPr="003A3296" w:rsidRDefault="008C4068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  <w:p w14:paraId="6F146751" w14:textId="77777777" w:rsidR="008D613D" w:rsidRPr="003A3296" w:rsidRDefault="008D613D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68" w:type="dxa"/>
            <w:shd w:val="clear" w:color="auto" w:fill="00FF99"/>
            <w:vAlign w:val="center"/>
          </w:tcPr>
          <w:p w14:paraId="7CCC7992" w14:textId="77777777" w:rsidR="008C4068" w:rsidRPr="003A3296" w:rsidRDefault="008C4068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A3296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FORMULARZ OFERTOWY</w:t>
            </w:r>
          </w:p>
        </w:tc>
      </w:tr>
    </w:tbl>
    <w:p w14:paraId="5B97EAD3" w14:textId="77777777" w:rsidR="008C4068" w:rsidRPr="003A3296" w:rsidRDefault="008C4068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21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6663"/>
        <w:gridCol w:w="1984"/>
      </w:tblGrid>
      <w:tr w:rsidR="00515F2E" w:rsidRPr="003A3296" w14:paraId="72FE179E" w14:textId="77777777" w:rsidTr="00A445B2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93FFD3"/>
          </w:tcPr>
          <w:p w14:paraId="6E18776B" w14:textId="77777777" w:rsidR="00515F2E" w:rsidRPr="003A3296" w:rsidRDefault="00515F2E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A3296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66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93FFD3"/>
          </w:tcPr>
          <w:p w14:paraId="3BAA2AC0" w14:textId="38C1F812" w:rsidR="00515F2E" w:rsidRPr="003A3296" w:rsidRDefault="00515F2E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A3296">
              <w:rPr>
                <w:rFonts w:ascii="Arial" w:hAnsi="Arial" w:cs="Arial"/>
                <w:sz w:val="22"/>
                <w:szCs w:val="22"/>
              </w:rPr>
              <w:t>Nazwa i adres Wykonawcy/Wykonawców składających wspólną ofertę</w:t>
            </w:r>
            <w:r w:rsidR="00CB4D9C">
              <w:rPr>
                <w:rFonts w:ascii="Arial" w:hAnsi="Arial" w:cs="Arial"/>
                <w:sz w:val="22"/>
                <w:szCs w:val="22"/>
              </w:rPr>
              <w:t xml:space="preserve"> wraz z podanym numerem NIP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93FFD3"/>
          </w:tcPr>
          <w:p w14:paraId="0A36CA5D" w14:textId="77777777" w:rsidR="00515F2E" w:rsidRPr="003A3296" w:rsidRDefault="00515F2E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A3296">
              <w:rPr>
                <w:rFonts w:ascii="Arial" w:hAnsi="Arial" w:cs="Arial"/>
                <w:sz w:val="22"/>
                <w:szCs w:val="22"/>
              </w:rPr>
              <w:t>Czy wykonawca jest małym lub średnim przedsiębiorcą? (wpisać TAK lub NIE)</w:t>
            </w:r>
          </w:p>
        </w:tc>
      </w:tr>
      <w:tr w:rsidR="00515F2E" w:rsidRPr="003A3296" w14:paraId="421E200E" w14:textId="77777777" w:rsidTr="00A63CE0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DCED54" w14:textId="77777777" w:rsidR="00515F2E" w:rsidRPr="003A3296" w:rsidRDefault="00515F2E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3" w:type="dxa"/>
            <w:tcBorders>
              <w:left w:val="single" w:sz="1" w:space="0" w:color="000000"/>
              <w:bottom w:val="single" w:sz="1" w:space="0" w:color="000000"/>
            </w:tcBorders>
          </w:tcPr>
          <w:p w14:paraId="6E897CC4" w14:textId="77777777" w:rsidR="00515F2E" w:rsidRPr="003A3296" w:rsidRDefault="00515F2E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14:paraId="2B844F75" w14:textId="77777777" w:rsidR="008D613D" w:rsidRPr="003A3296" w:rsidRDefault="008D613D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DE916D8" w14:textId="77777777" w:rsidR="00515F2E" w:rsidRPr="003A3296" w:rsidRDefault="00515F2E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60D43" w:rsidRPr="003A3296" w14:paraId="3D44A0EE" w14:textId="77777777" w:rsidTr="00A63CE0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C08CC9" w14:textId="77777777" w:rsidR="00860D43" w:rsidRPr="003A3296" w:rsidRDefault="00860D43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14:paraId="2DE5AA60" w14:textId="77777777" w:rsidR="00860D43" w:rsidRPr="003A3296" w:rsidRDefault="00860D43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3" w:type="dxa"/>
            <w:tcBorders>
              <w:left w:val="single" w:sz="1" w:space="0" w:color="000000"/>
              <w:bottom w:val="single" w:sz="1" w:space="0" w:color="000000"/>
            </w:tcBorders>
          </w:tcPr>
          <w:p w14:paraId="5EC5F6EC" w14:textId="77777777" w:rsidR="00860D43" w:rsidRPr="003A3296" w:rsidRDefault="00860D43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B9E919A" w14:textId="77777777" w:rsidR="00860D43" w:rsidRPr="003A3296" w:rsidRDefault="00860D43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CDE982A" w14:textId="77777777" w:rsidR="008C4068" w:rsidRPr="003A3296" w:rsidRDefault="008C4068">
      <w:pPr>
        <w:rPr>
          <w:rFonts w:ascii="Arial" w:hAnsi="Arial" w:cs="Arial"/>
          <w:sz w:val="22"/>
          <w:szCs w:val="22"/>
        </w:rPr>
      </w:pPr>
    </w:p>
    <w:p w14:paraId="52804498" w14:textId="77777777" w:rsidR="008C4068" w:rsidRPr="003A3296" w:rsidRDefault="008C4068">
      <w:pPr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>Przedstawiciel Wykonawcy uprawniony do kontaktów</w:t>
      </w:r>
    </w:p>
    <w:tbl>
      <w:tblPr>
        <w:tblW w:w="910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779"/>
        <w:gridCol w:w="6325"/>
      </w:tblGrid>
      <w:tr w:rsidR="008C4068" w:rsidRPr="003A3296" w14:paraId="6C8B22C8" w14:textId="77777777" w:rsidTr="00D96D79">
        <w:tc>
          <w:tcPr>
            <w:tcW w:w="27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DD4640C" w14:textId="77777777" w:rsidR="008C4068" w:rsidRPr="003A3296" w:rsidRDefault="008C4068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A3296">
              <w:rPr>
                <w:rFonts w:ascii="Arial" w:hAnsi="Arial" w:cs="Arial"/>
                <w:sz w:val="22"/>
                <w:szCs w:val="22"/>
              </w:rPr>
              <w:t>Imię i nazwisko</w:t>
            </w:r>
          </w:p>
        </w:tc>
        <w:tc>
          <w:tcPr>
            <w:tcW w:w="63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80ED841" w14:textId="77777777" w:rsidR="008C4068" w:rsidRPr="003A3296" w:rsidRDefault="008C4068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C4068" w:rsidRPr="003A3296" w14:paraId="06C546F2" w14:textId="77777777" w:rsidTr="00D96D79">
        <w:tc>
          <w:tcPr>
            <w:tcW w:w="2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0C24586" w14:textId="77777777" w:rsidR="008C4068" w:rsidRPr="003A3296" w:rsidRDefault="008C4068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A3296">
              <w:rPr>
                <w:rFonts w:ascii="Arial" w:hAnsi="Arial" w:cs="Arial"/>
                <w:sz w:val="22"/>
                <w:szCs w:val="22"/>
              </w:rPr>
              <w:t>Adres</w:t>
            </w:r>
          </w:p>
        </w:tc>
        <w:tc>
          <w:tcPr>
            <w:tcW w:w="63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7F1EAB1" w14:textId="77777777" w:rsidR="008C4068" w:rsidRPr="003A3296" w:rsidRDefault="008C4068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C4068" w:rsidRPr="003A3296" w14:paraId="132A8CB4" w14:textId="77777777" w:rsidTr="00D96D79">
        <w:tc>
          <w:tcPr>
            <w:tcW w:w="2779" w:type="dxa"/>
            <w:tcBorders>
              <w:left w:val="single" w:sz="1" w:space="0" w:color="000000"/>
              <w:bottom w:val="single" w:sz="2" w:space="0" w:color="000000"/>
            </w:tcBorders>
            <w:shd w:val="clear" w:color="auto" w:fill="auto"/>
          </w:tcPr>
          <w:p w14:paraId="593F5FB2" w14:textId="77777777" w:rsidR="008C4068" w:rsidRPr="003A3296" w:rsidRDefault="008C4068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A3296">
              <w:rPr>
                <w:rFonts w:ascii="Arial" w:hAnsi="Arial" w:cs="Arial"/>
                <w:sz w:val="22"/>
                <w:szCs w:val="22"/>
              </w:rPr>
              <w:t>Telefon</w:t>
            </w:r>
          </w:p>
        </w:tc>
        <w:tc>
          <w:tcPr>
            <w:tcW w:w="6325" w:type="dxa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14:paraId="6F4708D3" w14:textId="77777777" w:rsidR="008C4068" w:rsidRPr="003A3296" w:rsidRDefault="008C4068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C4068" w:rsidRPr="003A3296" w14:paraId="4964CF95" w14:textId="77777777" w:rsidTr="00D96D79">
        <w:tc>
          <w:tcPr>
            <w:tcW w:w="277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2648737" w14:textId="77777777" w:rsidR="008C4068" w:rsidRPr="003A3296" w:rsidRDefault="00860D43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A3296">
              <w:rPr>
                <w:rFonts w:ascii="Arial" w:hAnsi="Arial" w:cs="Arial"/>
                <w:sz w:val="22"/>
                <w:szCs w:val="22"/>
              </w:rPr>
              <w:t>E-mail</w:t>
            </w:r>
          </w:p>
        </w:tc>
        <w:tc>
          <w:tcPr>
            <w:tcW w:w="632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5A4412A" w14:textId="77777777" w:rsidR="008C4068" w:rsidRPr="003A3296" w:rsidRDefault="008C4068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19B3" w:rsidRPr="003A3296" w14:paraId="717CD4AE" w14:textId="77777777" w:rsidTr="00D96D79">
        <w:tc>
          <w:tcPr>
            <w:tcW w:w="277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61DF82A7" w14:textId="31CA1029" w:rsidR="000219B3" w:rsidRPr="003A3296" w:rsidRDefault="000219B3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NIP</w:t>
            </w:r>
          </w:p>
        </w:tc>
        <w:tc>
          <w:tcPr>
            <w:tcW w:w="632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56A4206D" w14:textId="77777777" w:rsidR="000219B3" w:rsidRPr="003A3296" w:rsidRDefault="000219B3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37C8B" w:rsidRPr="003A3296" w14:paraId="2B99FAB5" w14:textId="77777777" w:rsidTr="00D96D79">
        <w:tc>
          <w:tcPr>
            <w:tcW w:w="277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EC3BF2B" w14:textId="77777777" w:rsidR="004907E9" w:rsidRDefault="00237C8B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Nr konta bankowego </w:t>
            </w:r>
          </w:p>
          <w:p w14:paraId="72976F37" w14:textId="51899132" w:rsidR="00237C8B" w:rsidRDefault="00D96D79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D96D79">
              <w:rPr>
                <w:rFonts w:ascii="Arial" w:hAnsi="Arial" w:cs="Arial"/>
                <w:sz w:val="22"/>
                <w:szCs w:val="22"/>
              </w:rPr>
              <w:t>(do płatności  w przypadku ewentualnego podpisania umowy)</w:t>
            </w:r>
          </w:p>
        </w:tc>
        <w:tc>
          <w:tcPr>
            <w:tcW w:w="632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69274DC" w14:textId="77777777" w:rsidR="00237C8B" w:rsidRPr="003A3296" w:rsidRDefault="00237C8B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B7C737A" w14:textId="77777777" w:rsidR="008C4068" w:rsidRPr="003A3296" w:rsidRDefault="008C4068">
      <w:pPr>
        <w:rPr>
          <w:rFonts w:ascii="Arial" w:hAnsi="Arial" w:cs="Arial"/>
          <w:sz w:val="22"/>
          <w:szCs w:val="22"/>
        </w:rPr>
      </w:pPr>
    </w:p>
    <w:p w14:paraId="3066DBD3" w14:textId="654332B8" w:rsidR="008C4068" w:rsidRDefault="008C4068">
      <w:pPr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 xml:space="preserve">dla </w:t>
      </w:r>
    </w:p>
    <w:p w14:paraId="5DFD9F86" w14:textId="77777777" w:rsidR="000455EB" w:rsidRPr="003A3296" w:rsidRDefault="000455EB">
      <w:pPr>
        <w:rPr>
          <w:rFonts w:ascii="Arial" w:hAnsi="Arial" w:cs="Arial"/>
          <w:sz w:val="22"/>
          <w:szCs w:val="22"/>
        </w:rPr>
      </w:pPr>
    </w:p>
    <w:sdt>
      <w:sdtPr>
        <w:rPr>
          <w:rFonts w:ascii="Arial" w:hAnsi="Arial" w:cs="Arial"/>
          <w:b/>
          <w:sz w:val="22"/>
          <w:szCs w:val="22"/>
        </w:rPr>
        <w:alias w:val="Nazwa Zamawiającego"/>
        <w:tag w:val="Nazwa Zamawiającego"/>
        <w:id w:val="1241600342"/>
        <w:placeholder>
          <w:docPart w:val="DefaultPlaceholder_1081868574"/>
        </w:placeholder>
        <w15:color w:val="00FF00"/>
      </w:sdtPr>
      <w:sdtContent>
        <w:p w14:paraId="750BF295" w14:textId="77777777" w:rsidR="008C4068" w:rsidRPr="00F451E6" w:rsidRDefault="008C4068" w:rsidP="000375A8">
          <w:pPr>
            <w:ind w:firstLine="4678"/>
            <w:jc w:val="right"/>
            <w:rPr>
              <w:rFonts w:ascii="Arial" w:hAnsi="Arial" w:cs="Arial"/>
              <w:b/>
              <w:sz w:val="22"/>
              <w:szCs w:val="22"/>
            </w:rPr>
          </w:pPr>
          <w:r w:rsidRPr="00F451E6">
            <w:rPr>
              <w:rFonts w:ascii="Arial" w:hAnsi="Arial" w:cs="Arial"/>
              <w:b/>
              <w:sz w:val="22"/>
              <w:szCs w:val="22"/>
            </w:rPr>
            <w:t xml:space="preserve">Gminy </w:t>
          </w:r>
          <w:r w:rsidR="00F451E6" w:rsidRPr="00F451E6">
            <w:rPr>
              <w:rFonts w:ascii="Arial" w:hAnsi="Arial" w:cs="Arial"/>
              <w:b/>
              <w:sz w:val="22"/>
              <w:szCs w:val="22"/>
            </w:rPr>
            <w:t>Morąg</w:t>
          </w:r>
        </w:p>
        <w:p w14:paraId="66664286" w14:textId="77777777" w:rsidR="008C4068" w:rsidRPr="00F451E6" w:rsidRDefault="008C4068" w:rsidP="000375A8">
          <w:pPr>
            <w:ind w:firstLine="4678"/>
            <w:jc w:val="right"/>
            <w:rPr>
              <w:rFonts w:ascii="Arial" w:hAnsi="Arial" w:cs="Arial"/>
              <w:b/>
              <w:sz w:val="22"/>
              <w:szCs w:val="22"/>
            </w:rPr>
          </w:pPr>
          <w:r w:rsidRPr="00F451E6">
            <w:rPr>
              <w:rFonts w:ascii="Arial" w:hAnsi="Arial" w:cs="Arial"/>
              <w:b/>
              <w:sz w:val="22"/>
              <w:szCs w:val="22"/>
            </w:rPr>
            <w:t xml:space="preserve">ul. </w:t>
          </w:r>
          <w:r w:rsidR="00F451E6" w:rsidRPr="00F451E6">
            <w:rPr>
              <w:rFonts w:ascii="Arial" w:hAnsi="Arial" w:cs="Arial"/>
              <w:b/>
              <w:sz w:val="22"/>
              <w:szCs w:val="22"/>
            </w:rPr>
            <w:t>11 Listopada 9</w:t>
          </w:r>
        </w:p>
        <w:p w14:paraId="7C130D61" w14:textId="77777777" w:rsidR="008C4068" w:rsidRPr="00F451E6" w:rsidRDefault="00F451E6" w:rsidP="000375A8">
          <w:pPr>
            <w:ind w:firstLine="4678"/>
            <w:jc w:val="right"/>
            <w:rPr>
              <w:rFonts w:ascii="Arial" w:hAnsi="Arial" w:cs="Arial"/>
              <w:b/>
              <w:sz w:val="22"/>
              <w:szCs w:val="22"/>
            </w:rPr>
          </w:pPr>
          <w:r w:rsidRPr="00F451E6">
            <w:rPr>
              <w:rFonts w:ascii="Arial" w:hAnsi="Arial" w:cs="Arial"/>
              <w:b/>
              <w:sz w:val="22"/>
              <w:szCs w:val="22"/>
            </w:rPr>
            <w:t>14-300 Morąg</w:t>
          </w:r>
        </w:p>
      </w:sdtContent>
    </w:sdt>
    <w:p w14:paraId="01F5485D" w14:textId="77777777" w:rsidR="008C4068" w:rsidRPr="003A3296" w:rsidRDefault="008C4068">
      <w:pPr>
        <w:rPr>
          <w:rFonts w:ascii="Arial" w:hAnsi="Arial" w:cs="Arial"/>
          <w:sz w:val="22"/>
          <w:szCs w:val="22"/>
        </w:rPr>
      </w:pPr>
    </w:p>
    <w:p w14:paraId="39E5D0A8" w14:textId="58697BE2" w:rsidR="00B137C4" w:rsidRPr="003A3296" w:rsidRDefault="00F1570D" w:rsidP="00CD0328">
      <w:pPr>
        <w:autoSpaceDE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  <w:lang w:bidi="pl-PL"/>
        </w:rPr>
        <w:t>W</w:t>
      </w:r>
      <w:r w:rsidR="00427324" w:rsidRPr="00427324">
        <w:rPr>
          <w:rFonts w:ascii="Arial" w:hAnsi="Arial" w:cs="Arial"/>
          <w:sz w:val="22"/>
          <w:szCs w:val="22"/>
          <w:lang w:bidi="pl-PL"/>
        </w:rPr>
        <w:t xml:space="preserve"> odpowiedzi na ogłoszenie o udzielenie zamówienia publicznego prowadzonego zgodnie z art.275 ust.1 ustawy </w:t>
      </w:r>
      <w:proofErr w:type="spellStart"/>
      <w:r w:rsidR="00427324" w:rsidRPr="00427324">
        <w:rPr>
          <w:rFonts w:ascii="Arial" w:hAnsi="Arial" w:cs="Arial"/>
          <w:sz w:val="22"/>
          <w:szCs w:val="22"/>
          <w:lang w:bidi="pl-PL"/>
        </w:rPr>
        <w:t>Pzp</w:t>
      </w:r>
      <w:proofErr w:type="spellEnd"/>
      <w:r w:rsidR="00427324" w:rsidRPr="00427324">
        <w:rPr>
          <w:rFonts w:ascii="Arial" w:hAnsi="Arial" w:cs="Arial"/>
          <w:sz w:val="22"/>
          <w:szCs w:val="22"/>
          <w:lang w:bidi="pl-PL"/>
        </w:rPr>
        <w:t xml:space="preserve"> w trybie podstawowym pn</w:t>
      </w:r>
      <w:r w:rsidR="002C2819" w:rsidRPr="003A3296">
        <w:rPr>
          <w:rFonts w:ascii="Arial" w:hAnsi="Arial" w:cs="Arial"/>
          <w:sz w:val="22"/>
          <w:szCs w:val="22"/>
        </w:rPr>
        <w:t xml:space="preserve">.: </w:t>
      </w:r>
      <w:sdt>
        <w:sdtPr>
          <w:rPr>
            <w:rFonts w:ascii="Arial" w:hAnsi="Arial" w:cs="Arial"/>
            <w:sz w:val="22"/>
            <w:szCs w:val="22"/>
          </w:rPr>
          <w:alias w:val="Nazwa zadania"/>
          <w:tag w:val="Nazwa zadania"/>
          <w:id w:val="-1467040173"/>
          <w:lock w:val="sdtLocked"/>
          <w:placeholder>
            <w:docPart w:val="DefaultPlaceholder_1081868574"/>
          </w:placeholder>
          <w15:color w:val="00FF00"/>
        </w:sdtPr>
        <w:sdtEndPr>
          <w:rPr>
            <w:b/>
          </w:rPr>
        </w:sdtEndPr>
        <w:sdtContent>
          <w:r w:rsidR="00F451E6">
            <w:rPr>
              <w:rFonts w:ascii="Arial" w:hAnsi="Arial" w:cs="Arial"/>
              <w:b/>
              <w:sz w:val="22"/>
              <w:szCs w:val="22"/>
            </w:rPr>
            <w:t xml:space="preserve"> </w:t>
          </w:r>
          <w:r w:rsidR="00E54067" w:rsidRPr="00E54067">
            <w:rPr>
              <w:rFonts w:ascii="Arial" w:hAnsi="Arial" w:cs="Arial"/>
              <w:b/>
              <w:sz w:val="22"/>
              <w:szCs w:val="22"/>
            </w:rPr>
            <w:t>Budowa ulicy Bursztynowej od ulicy Szmaragdowej do Tęczowej w obrębie Bramka</w:t>
          </w:r>
          <w:r w:rsidR="00E54067">
            <w:rPr>
              <w:rFonts w:ascii="Arial" w:hAnsi="Arial" w:cs="Arial"/>
              <w:b/>
              <w:sz w:val="22"/>
              <w:szCs w:val="22"/>
            </w:rPr>
            <w:t xml:space="preserve"> </w:t>
          </w:r>
          <w:r w:rsidR="00E54067" w:rsidRPr="00E54067">
            <w:rPr>
              <w:rFonts w:ascii="Arial" w:hAnsi="Arial" w:cs="Arial"/>
              <w:b/>
              <w:sz w:val="22"/>
              <w:szCs w:val="22"/>
            </w:rPr>
            <w:t>i Kruszewnia - Gmina Morąg</w:t>
          </w:r>
        </w:sdtContent>
      </w:sdt>
      <w:r w:rsidR="0087249B" w:rsidRPr="003A3296">
        <w:rPr>
          <w:rFonts w:ascii="Arial" w:hAnsi="Arial" w:cs="Arial"/>
          <w:b/>
          <w:sz w:val="22"/>
          <w:szCs w:val="22"/>
        </w:rPr>
        <w:t xml:space="preserve"> </w:t>
      </w:r>
      <w:r w:rsidR="00D833D7" w:rsidRPr="003A3296">
        <w:rPr>
          <w:rFonts w:ascii="Arial" w:hAnsi="Arial" w:cs="Arial"/>
          <w:sz w:val="22"/>
          <w:szCs w:val="22"/>
        </w:rPr>
        <w:t>oferuję(</w:t>
      </w:r>
      <w:r w:rsidR="00161088" w:rsidRPr="003A3296">
        <w:rPr>
          <w:rFonts w:ascii="Arial" w:hAnsi="Arial" w:cs="Arial"/>
          <w:sz w:val="22"/>
          <w:szCs w:val="22"/>
        </w:rPr>
        <w:t>my</w:t>
      </w:r>
      <w:r w:rsidR="00D833D7" w:rsidRPr="003A3296">
        <w:rPr>
          <w:rFonts w:ascii="Arial" w:hAnsi="Arial" w:cs="Arial"/>
          <w:sz w:val="22"/>
          <w:szCs w:val="22"/>
        </w:rPr>
        <w:t>)</w:t>
      </w:r>
      <w:r w:rsidR="00161088" w:rsidRPr="003A3296">
        <w:rPr>
          <w:rFonts w:ascii="Arial" w:hAnsi="Arial" w:cs="Arial"/>
          <w:sz w:val="22"/>
          <w:szCs w:val="22"/>
        </w:rPr>
        <w:t xml:space="preserve"> wyk</w:t>
      </w:r>
      <w:r w:rsidR="009C23E7" w:rsidRPr="003A3296">
        <w:rPr>
          <w:rFonts w:ascii="Arial" w:hAnsi="Arial" w:cs="Arial"/>
          <w:sz w:val="22"/>
          <w:szCs w:val="22"/>
        </w:rPr>
        <w:t>onanie przedmiotu zamówienia za </w:t>
      </w:r>
      <w:r w:rsidR="00161088" w:rsidRPr="003A3296">
        <w:rPr>
          <w:rFonts w:ascii="Arial" w:hAnsi="Arial" w:cs="Arial"/>
          <w:sz w:val="22"/>
          <w:szCs w:val="22"/>
        </w:rPr>
        <w:t>cenę</w:t>
      </w:r>
      <w:r>
        <w:rPr>
          <w:rFonts w:ascii="Arial" w:hAnsi="Arial" w:cs="Arial"/>
          <w:sz w:val="22"/>
          <w:szCs w:val="22"/>
        </w:rPr>
        <w:t xml:space="preserve"> ryczałtową</w:t>
      </w:r>
      <w:r w:rsidR="008C4068" w:rsidRPr="003A3296">
        <w:rPr>
          <w:rFonts w:ascii="Arial" w:hAnsi="Arial" w:cs="Arial"/>
          <w:sz w:val="22"/>
          <w:szCs w:val="22"/>
        </w:rPr>
        <w:t>:</w:t>
      </w:r>
    </w:p>
    <w:p w14:paraId="6C1C7A9C" w14:textId="2FDAB6FC" w:rsidR="00A8571B" w:rsidRPr="003A3296" w:rsidRDefault="00A8571B" w:rsidP="008D613D">
      <w:pPr>
        <w:autoSpaceDE w:val="0"/>
        <w:spacing w:after="120"/>
        <w:jc w:val="both"/>
        <w:rPr>
          <w:rFonts w:ascii="Arial" w:hAnsi="Arial" w:cs="Arial"/>
          <w:b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7"/>
        <w:gridCol w:w="3025"/>
        <w:gridCol w:w="3020"/>
      </w:tblGrid>
      <w:tr w:rsidR="00A63CE0" w:rsidRPr="003A3296" w14:paraId="05380D16" w14:textId="77777777" w:rsidTr="00672946">
        <w:trPr>
          <w:trHeight w:val="256"/>
        </w:trPr>
        <w:tc>
          <w:tcPr>
            <w:tcW w:w="3070" w:type="dxa"/>
            <w:shd w:val="clear" w:color="auto" w:fill="FBCADA"/>
          </w:tcPr>
          <w:p w14:paraId="1B9892CF" w14:textId="77777777" w:rsidR="00A63CE0" w:rsidRPr="003A3296" w:rsidRDefault="00A63CE0" w:rsidP="00A63CE0">
            <w:pPr>
              <w:ind w:right="-143"/>
              <w:rPr>
                <w:rFonts w:ascii="Arial" w:hAnsi="Arial" w:cs="Arial"/>
                <w:b/>
                <w:sz w:val="22"/>
                <w:szCs w:val="22"/>
              </w:rPr>
            </w:pPr>
            <w:r w:rsidRPr="003A3296">
              <w:rPr>
                <w:rFonts w:ascii="Arial" w:hAnsi="Arial" w:cs="Arial"/>
                <w:b/>
                <w:sz w:val="22"/>
                <w:szCs w:val="22"/>
              </w:rPr>
              <w:t>Cena netto (w zł)</w:t>
            </w:r>
          </w:p>
        </w:tc>
        <w:tc>
          <w:tcPr>
            <w:tcW w:w="3071" w:type="dxa"/>
            <w:shd w:val="clear" w:color="auto" w:fill="FBCADA"/>
          </w:tcPr>
          <w:p w14:paraId="4744C479" w14:textId="77777777" w:rsidR="00A63CE0" w:rsidRPr="003A3296" w:rsidRDefault="00A63CE0" w:rsidP="00A63CE0">
            <w:pPr>
              <w:ind w:right="-143"/>
              <w:rPr>
                <w:rFonts w:ascii="Arial" w:hAnsi="Arial" w:cs="Arial"/>
                <w:b/>
                <w:sz w:val="22"/>
                <w:szCs w:val="22"/>
              </w:rPr>
            </w:pPr>
            <w:r w:rsidRPr="003A3296">
              <w:rPr>
                <w:rFonts w:ascii="Arial" w:hAnsi="Arial" w:cs="Arial"/>
                <w:b/>
                <w:sz w:val="22"/>
                <w:szCs w:val="22"/>
              </w:rPr>
              <w:t>Wartość VAT (w zł)</w:t>
            </w:r>
          </w:p>
        </w:tc>
        <w:tc>
          <w:tcPr>
            <w:tcW w:w="3071" w:type="dxa"/>
            <w:shd w:val="clear" w:color="auto" w:fill="FBCADA"/>
          </w:tcPr>
          <w:p w14:paraId="3432356B" w14:textId="77777777" w:rsidR="00A63CE0" w:rsidRPr="003A3296" w:rsidRDefault="00A63CE0" w:rsidP="00A63CE0">
            <w:pPr>
              <w:ind w:right="-143"/>
              <w:rPr>
                <w:rFonts w:ascii="Arial" w:hAnsi="Arial" w:cs="Arial"/>
                <w:b/>
                <w:sz w:val="22"/>
                <w:szCs w:val="22"/>
              </w:rPr>
            </w:pPr>
            <w:r w:rsidRPr="003A3296">
              <w:rPr>
                <w:rFonts w:ascii="Arial" w:hAnsi="Arial" w:cs="Arial"/>
                <w:b/>
                <w:sz w:val="22"/>
                <w:szCs w:val="22"/>
              </w:rPr>
              <w:t>Cena brutto (w zł)</w:t>
            </w:r>
          </w:p>
        </w:tc>
      </w:tr>
      <w:tr w:rsidR="00A63CE0" w:rsidRPr="003A3296" w14:paraId="09899F00" w14:textId="77777777" w:rsidTr="00A63CE0">
        <w:trPr>
          <w:trHeight w:val="633"/>
        </w:trPr>
        <w:tc>
          <w:tcPr>
            <w:tcW w:w="3070" w:type="dxa"/>
            <w:shd w:val="clear" w:color="auto" w:fill="auto"/>
          </w:tcPr>
          <w:p w14:paraId="525AB5D8" w14:textId="77777777" w:rsidR="00A63CE0" w:rsidRPr="003A3296" w:rsidRDefault="00A63CE0" w:rsidP="00A63CE0">
            <w:pPr>
              <w:ind w:right="-143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</w:tcPr>
          <w:p w14:paraId="7CFF09CA" w14:textId="77777777" w:rsidR="00A63CE0" w:rsidRPr="003A3296" w:rsidRDefault="00A63CE0" w:rsidP="00A63CE0">
            <w:pPr>
              <w:ind w:right="-143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</w:tcPr>
          <w:p w14:paraId="5F2780EB" w14:textId="77777777" w:rsidR="00A63CE0" w:rsidRPr="003A3296" w:rsidRDefault="00A63CE0" w:rsidP="00A63CE0">
            <w:pPr>
              <w:ind w:right="-143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4988B03A" w14:textId="77777777" w:rsidR="00237C97" w:rsidRDefault="00C16584" w:rsidP="00035E83">
      <w:pPr>
        <w:ind w:right="-143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 xml:space="preserve"> </w:t>
      </w:r>
    </w:p>
    <w:p w14:paraId="0AF28A28" w14:textId="79C9B098" w:rsidR="003F4D11" w:rsidRPr="003A3296" w:rsidRDefault="00A8571B" w:rsidP="00035E83">
      <w:pPr>
        <w:ind w:right="-143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>(</w:t>
      </w:r>
      <w:r w:rsidR="00A63CE0" w:rsidRPr="003A3296">
        <w:rPr>
          <w:rFonts w:ascii="Arial" w:hAnsi="Arial" w:cs="Arial"/>
          <w:sz w:val="22"/>
          <w:szCs w:val="22"/>
        </w:rPr>
        <w:t xml:space="preserve">cena brutto </w:t>
      </w:r>
      <w:r w:rsidRPr="003A3296">
        <w:rPr>
          <w:rFonts w:ascii="Arial" w:hAnsi="Arial" w:cs="Arial"/>
          <w:sz w:val="22"/>
          <w:szCs w:val="22"/>
        </w:rPr>
        <w:t>słownie:</w:t>
      </w:r>
      <w:r w:rsidR="001D4CC8">
        <w:rPr>
          <w:rFonts w:ascii="Arial" w:hAnsi="Arial" w:cs="Arial"/>
          <w:sz w:val="22"/>
          <w:szCs w:val="22"/>
        </w:rPr>
        <w:t xml:space="preserve"> </w:t>
      </w:r>
      <w:r w:rsidRPr="003A3296">
        <w:rPr>
          <w:rFonts w:ascii="Arial" w:hAnsi="Arial" w:cs="Arial"/>
          <w:sz w:val="22"/>
          <w:szCs w:val="22"/>
        </w:rPr>
        <w:t>..........................................</w:t>
      </w:r>
      <w:r w:rsidR="001D4CC8">
        <w:rPr>
          <w:rFonts w:ascii="Arial" w:hAnsi="Arial" w:cs="Arial"/>
          <w:sz w:val="22"/>
          <w:szCs w:val="22"/>
        </w:rPr>
        <w:t>..................................................................</w:t>
      </w:r>
      <w:r w:rsidR="008D613D" w:rsidRPr="003A3296">
        <w:rPr>
          <w:rFonts w:ascii="Arial" w:hAnsi="Arial" w:cs="Arial"/>
          <w:sz w:val="22"/>
          <w:szCs w:val="22"/>
        </w:rPr>
        <w:t xml:space="preserve"> </w:t>
      </w:r>
      <w:r w:rsidRPr="003A3296">
        <w:rPr>
          <w:rFonts w:ascii="Arial" w:hAnsi="Arial" w:cs="Arial"/>
          <w:sz w:val="22"/>
          <w:szCs w:val="22"/>
        </w:rPr>
        <w:t>zł)</w:t>
      </w:r>
    </w:p>
    <w:p w14:paraId="4630D6B0" w14:textId="5AA8F813" w:rsidR="00937411" w:rsidRDefault="00937411" w:rsidP="00A8571B">
      <w:pPr>
        <w:ind w:right="-143"/>
        <w:rPr>
          <w:rFonts w:ascii="Arial" w:hAnsi="Arial" w:cs="Arial"/>
          <w:b/>
          <w:sz w:val="22"/>
          <w:szCs w:val="22"/>
          <w:lang w:bidi="hi-IN"/>
        </w:rPr>
      </w:pPr>
    </w:p>
    <w:p w14:paraId="21A6C091" w14:textId="77777777" w:rsidR="00BB646C" w:rsidRDefault="00BB646C" w:rsidP="00A8571B">
      <w:pPr>
        <w:ind w:right="-143"/>
        <w:rPr>
          <w:rFonts w:ascii="Arial" w:hAnsi="Arial" w:cs="Arial"/>
          <w:b/>
          <w:sz w:val="22"/>
          <w:szCs w:val="22"/>
          <w:lang w:bidi="hi-IN"/>
        </w:rPr>
      </w:pPr>
    </w:p>
    <w:p w14:paraId="30857722" w14:textId="0B380F26" w:rsidR="00237C8B" w:rsidRDefault="00237C8B" w:rsidP="00A8571B">
      <w:pPr>
        <w:ind w:right="-143"/>
        <w:rPr>
          <w:rFonts w:ascii="Arial" w:hAnsi="Arial" w:cs="Arial"/>
          <w:b/>
          <w:sz w:val="22"/>
          <w:szCs w:val="22"/>
          <w:lang w:bidi="hi-IN"/>
        </w:rPr>
      </w:pPr>
    </w:p>
    <w:p w14:paraId="7C8F0570" w14:textId="77777777" w:rsidR="00237C8B" w:rsidRDefault="00237C8B" w:rsidP="00A8571B">
      <w:pPr>
        <w:ind w:right="-143"/>
        <w:rPr>
          <w:rFonts w:ascii="Arial" w:hAnsi="Arial" w:cs="Arial"/>
          <w:b/>
          <w:sz w:val="22"/>
          <w:szCs w:val="22"/>
          <w:lang w:bidi="hi-IN"/>
        </w:rPr>
      </w:pPr>
    </w:p>
    <w:p w14:paraId="5AEB5E0C" w14:textId="77777777" w:rsidR="00881050" w:rsidRPr="00881050" w:rsidRDefault="00A8571B" w:rsidP="000219B3">
      <w:pPr>
        <w:numPr>
          <w:ilvl w:val="0"/>
          <w:numId w:val="19"/>
        </w:numPr>
        <w:spacing w:line="360" w:lineRule="auto"/>
        <w:ind w:left="284" w:hanging="284"/>
        <w:jc w:val="both"/>
        <w:rPr>
          <w:rFonts w:ascii="Arial" w:hAnsi="Arial" w:cs="Arial"/>
          <w:color w:val="FF0000"/>
          <w:sz w:val="22"/>
          <w:szCs w:val="22"/>
        </w:rPr>
      </w:pPr>
      <w:r w:rsidRPr="003A3296">
        <w:rPr>
          <w:rFonts w:ascii="Arial" w:hAnsi="Arial" w:cs="Arial"/>
          <w:color w:val="000000"/>
          <w:sz w:val="22"/>
          <w:szCs w:val="22"/>
        </w:rPr>
        <w:t xml:space="preserve">Oferuję(my) </w:t>
      </w:r>
      <w:r w:rsidRPr="003A3296">
        <w:rPr>
          <w:rFonts w:ascii="Arial" w:hAnsi="Arial" w:cs="Arial"/>
          <w:b/>
          <w:color w:val="000000"/>
          <w:sz w:val="22"/>
          <w:szCs w:val="22"/>
        </w:rPr>
        <w:t>termin wykonania</w:t>
      </w:r>
      <w:r w:rsidRPr="003A3296">
        <w:rPr>
          <w:rFonts w:ascii="Arial" w:hAnsi="Arial" w:cs="Arial"/>
          <w:color w:val="000000"/>
          <w:sz w:val="22"/>
          <w:szCs w:val="22"/>
        </w:rPr>
        <w:t xml:space="preserve"> przedmiotu zamówienia:</w:t>
      </w:r>
    </w:p>
    <w:p w14:paraId="23AFF68C" w14:textId="1672ABDB" w:rsidR="003E3138" w:rsidRPr="000219B3" w:rsidRDefault="00A8571B" w:rsidP="00881050">
      <w:pPr>
        <w:spacing w:line="360" w:lineRule="auto"/>
        <w:ind w:left="284"/>
        <w:jc w:val="both"/>
        <w:rPr>
          <w:rFonts w:ascii="Arial" w:hAnsi="Arial" w:cs="Arial"/>
          <w:color w:val="FF0000"/>
          <w:sz w:val="22"/>
          <w:szCs w:val="22"/>
        </w:rPr>
      </w:pPr>
      <w:bookmarkStart w:id="0" w:name="_Hlk157075718"/>
      <w:r w:rsidRPr="003A3296">
        <w:rPr>
          <w:rFonts w:ascii="Arial" w:hAnsi="Arial" w:cs="Arial"/>
          <w:color w:val="000000"/>
          <w:sz w:val="22"/>
          <w:szCs w:val="22"/>
        </w:rPr>
        <w:t xml:space="preserve"> </w:t>
      </w:r>
      <w:sdt>
        <w:sdtPr>
          <w:rPr>
            <w:rFonts w:ascii="Arial" w:hAnsi="Arial" w:cs="Arial"/>
            <w:b/>
            <w:sz w:val="22"/>
            <w:szCs w:val="22"/>
          </w:rPr>
          <w:alias w:val="Termin zadania częściowego I"/>
          <w:tag w:val="Termin zadania częściowego I"/>
          <w:id w:val="983428285"/>
          <w:lock w:val="sdtLocked"/>
          <w:placeholder>
            <w:docPart w:val="DefaultPlaceholder_1081868574"/>
          </w:placeholder>
          <w15:color w:val="00FF00"/>
        </w:sdtPr>
        <w:sdtContent>
          <w:r w:rsidR="00B61B2F" w:rsidRPr="00B24B49">
            <w:rPr>
              <w:rFonts w:ascii="Arial" w:hAnsi="Arial" w:cs="Arial"/>
              <w:b/>
              <w:color w:val="5B9BD5" w:themeColor="accent1"/>
              <w:sz w:val="22"/>
              <w:szCs w:val="22"/>
            </w:rPr>
            <w:t xml:space="preserve">w terminie </w:t>
          </w:r>
          <w:r w:rsidR="00D56579">
            <w:rPr>
              <w:rFonts w:ascii="Arial" w:hAnsi="Arial" w:cs="Arial"/>
              <w:b/>
              <w:color w:val="5B9BD5" w:themeColor="accent1"/>
              <w:sz w:val="22"/>
              <w:szCs w:val="22"/>
            </w:rPr>
            <w:t>11</w:t>
          </w:r>
          <w:r w:rsidR="00B61B2F" w:rsidRPr="00B24B49">
            <w:rPr>
              <w:rFonts w:ascii="Arial" w:hAnsi="Arial" w:cs="Arial"/>
              <w:b/>
              <w:color w:val="5B9BD5" w:themeColor="accent1"/>
              <w:sz w:val="22"/>
              <w:szCs w:val="22"/>
            </w:rPr>
            <w:t xml:space="preserve"> </w:t>
          </w:r>
          <w:r w:rsidR="00662A40" w:rsidRPr="00B24B49">
            <w:rPr>
              <w:rFonts w:ascii="Arial" w:hAnsi="Arial" w:cs="Arial"/>
              <w:b/>
              <w:color w:val="5B9BD5" w:themeColor="accent1"/>
              <w:sz w:val="22"/>
              <w:szCs w:val="22"/>
            </w:rPr>
            <w:t>miesięcy</w:t>
          </w:r>
          <w:r w:rsidR="00B61B2F" w:rsidRPr="00B24B49">
            <w:rPr>
              <w:rFonts w:ascii="Arial" w:hAnsi="Arial" w:cs="Arial"/>
              <w:b/>
              <w:color w:val="5B9BD5" w:themeColor="accent1"/>
              <w:sz w:val="22"/>
              <w:szCs w:val="22"/>
            </w:rPr>
            <w:t xml:space="preserve"> od dnia podpisania umowy</w:t>
          </w:r>
        </w:sdtContent>
      </w:sdt>
    </w:p>
    <w:bookmarkEnd w:id="0"/>
    <w:p w14:paraId="16DB2722" w14:textId="286F31DF" w:rsidR="000219B3" w:rsidRPr="003A3296" w:rsidRDefault="000219B3" w:rsidP="00881050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C5DE779" w14:textId="2F6A0503" w:rsidR="00F521B4" w:rsidRPr="00D56579" w:rsidRDefault="008E3A2B" w:rsidP="00D56579">
      <w:pPr>
        <w:numPr>
          <w:ilvl w:val="0"/>
          <w:numId w:val="19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color w:val="000000"/>
          <w:sz w:val="22"/>
          <w:szCs w:val="22"/>
        </w:rPr>
        <w:t>Oferuję(my)</w:t>
      </w:r>
      <w:r w:rsidR="00A8571B" w:rsidRPr="003A3296">
        <w:rPr>
          <w:rFonts w:ascii="Arial" w:hAnsi="Arial" w:cs="Arial"/>
          <w:b/>
          <w:bCs/>
          <w:sz w:val="22"/>
          <w:szCs w:val="22"/>
          <w:lang w:eastAsia="pl-PL"/>
        </w:rPr>
        <w:t xml:space="preserve"> okres gwarancji i rękojmi (</w:t>
      </w:r>
      <w:r w:rsidR="00A8571B" w:rsidRPr="003A3296">
        <w:rPr>
          <w:rFonts w:ascii="Arial" w:hAnsi="Arial" w:cs="Arial"/>
          <w:b/>
          <w:sz w:val="22"/>
          <w:szCs w:val="22"/>
        </w:rPr>
        <w:t xml:space="preserve">minimum </w:t>
      </w:r>
      <w:r w:rsidR="00216CF6">
        <w:rPr>
          <w:rFonts w:ascii="Arial" w:hAnsi="Arial" w:cs="Arial"/>
          <w:b/>
          <w:sz w:val="22"/>
          <w:szCs w:val="22"/>
        </w:rPr>
        <w:t>36</w:t>
      </w:r>
      <w:r w:rsidR="00A8571B" w:rsidRPr="003A3296">
        <w:rPr>
          <w:rFonts w:ascii="Arial" w:hAnsi="Arial" w:cs="Arial"/>
          <w:b/>
          <w:sz w:val="22"/>
          <w:szCs w:val="22"/>
        </w:rPr>
        <w:t xml:space="preserve"> </w:t>
      </w:r>
      <w:r w:rsidR="00F451E6">
        <w:rPr>
          <w:rFonts w:ascii="Arial" w:hAnsi="Arial" w:cs="Arial"/>
          <w:b/>
          <w:sz w:val="22"/>
          <w:szCs w:val="22"/>
        </w:rPr>
        <w:t>miesi</w:t>
      </w:r>
      <w:r w:rsidR="001605C0">
        <w:rPr>
          <w:rFonts w:ascii="Arial" w:hAnsi="Arial" w:cs="Arial"/>
          <w:b/>
          <w:sz w:val="22"/>
          <w:szCs w:val="22"/>
        </w:rPr>
        <w:t>ą</w:t>
      </w:r>
      <w:r w:rsidR="00F451E6">
        <w:rPr>
          <w:rFonts w:ascii="Arial" w:hAnsi="Arial" w:cs="Arial"/>
          <w:b/>
          <w:sz w:val="22"/>
          <w:szCs w:val="22"/>
        </w:rPr>
        <w:t>c</w:t>
      </w:r>
      <w:r w:rsidR="001605C0">
        <w:rPr>
          <w:rFonts w:ascii="Arial" w:hAnsi="Arial" w:cs="Arial"/>
          <w:b/>
          <w:sz w:val="22"/>
          <w:szCs w:val="22"/>
        </w:rPr>
        <w:t>e</w:t>
      </w:r>
      <w:r w:rsidR="00F451E6">
        <w:rPr>
          <w:rFonts w:ascii="Arial" w:hAnsi="Arial" w:cs="Arial"/>
          <w:b/>
          <w:sz w:val="22"/>
          <w:szCs w:val="22"/>
        </w:rPr>
        <w:t xml:space="preserve">, maksimum </w:t>
      </w:r>
      <w:r w:rsidR="00EB68EF">
        <w:rPr>
          <w:rFonts w:ascii="Arial" w:hAnsi="Arial" w:cs="Arial"/>
          <w:b/>
          <w:sz w:val="22"/>
          <w:szCs w:val="22"/>
        </w:rPr>
        <w:t>72</w:t>
      </w:r>
      <w:r w:rsidR="00A8571B" w:rsidRPr="003A3296">
        <w:rPr>
          <w:rFonts w:ascii="Arial" w:hAnsi="Arial" w:cs="Arial"/>
          <w:b/>
          <w:sz w:val="22"/>
          <w:szCs w:val="22"/>
        </w:rPr>
        <w:t xml:space="preserve"> miesi</w:t>
      </w:r>
      <w:r w:rsidR="00724421">
        <w:rPr>
          <w:rFonts w:ascii="Arial" w:hAnsi="Arial" w:cs="Arial"/>
          <w:b/>
          <w:sz w:val="22"/>
          <w:szCs w:val="22"/>
        </w:rPr>
        <w:t>ą</w:t>
      </w:r>
      <w:r w:rsidR="00216CF6">
        <w:rPr>
          <w:rFonts w:ascii="Arial" w:hAnsi="Arial" w:cs="Arial"/>
          <w:b/>
          <w:sz w:val="22"/>
          <w:szCs w:val="22"/>
        </w:rPr>
        <w:t>c</w:t>
      </w:r>
      <w:r w:rsidR="00724421">
        <w:rPr>
          <w:rFonts w:ascii="Arial" w:hAnsi="Arial" w:cs="Arial"/>
          <w:b/>
          <w:sz w:val="22"/>
          <w:szCs w:val="22"/>
        </w:rPr>
        <w:t>e</w:t>
      </w:r>
      <w:r w:rsidR="00A8571B" w:rsidRPr="003A3296">
        <w:rPr>
          <w:rFonts w:ascii="Arial" w:hAnsi="Arial" w:cs="Arial"/>
          <w:b/>
          <w:bCs/>
          <w:sz w:val="22"/>
          <w:szCs w:val="22"/>
          <w:lang w:eastAsia="pl-PL"/>
        </w:rPr>
        <w:t xml:space="preserve">): </w:t>
      </w:r>
      <w:r w:rsidR="00A8571B" w:rsidRPr="00D56579">
        <w:rPr>
          <w:rFonts w:ascii="Arial" w:hAnsi="Arial" w:cs="Arial"/>
          <w:b/>
          <w:bCs/>
          <w:sz w:val="22"/>
          <w:szCs w:val="22"/>
          <w:lang w:eastAsia="pl-PL"/>
        </w:rPr>
        <w:t>………………</w:t>
      </w:r>
      <w:r w:rsidR="000219B3" w:rsidRPr="00D56579">
        <w:rPr>
          <w:rFonts w:ascii="Arial" w:hAnsi="Arial" w:cs="Arial"/>
          <w:b/>
          <w:bCs/>
          <w:sz w:val="22"/>
          <w:szCs w:val="22"/>
          <w:lang w:eastAsia="pl-PL"/>
        </w:rPr>
        <w:t>……</w:t>
      </w:r>
      <w:r w:rsidR="00EB0FEB" w:rsidRPr="00D56579">
        <w:rPr>
          <w:rFonts w:ascii="Arial" w:hAnsi="Arial" w:cs="Arial"/>
          <w:b/>
          <w:bCs/>
          <w:sz w:val="22"/>
          <w:szCs w:val="22"/>
          <w:lang w:eastAsia="pl-PL"/>
        </w:rPr>
        <w:t>….</w:t>
      </w:r>
      <w:r w:rsidR="000219B3" w:rsidRPr="00D56579">
        <w:rPr>
          <w:rFonts w:ascii="Arial" w:hAnsi="Arial" w:cs="Arial"/>
          <w:b/>
          <w:bCs/>
          <w:sz w:val="22"/>
          <w:szCs w:val="22"/>
          <w:lang w:eastAsia="pl-PL"/>
        </w:rPr>
        <w:t>.</w:t>
      </w:r>
      <w:r w:rsidR="00A8571B" w:rsidRPr="00D56579">
        <w:rPr>
          <w:rFonts w:ascii="Arial" w:hAnsi="Arial" w:cs="Arial"/>
          <w:b/>
          <w:bCs/>
          <w:sz w:val="22"/>
          <w:szCs w:val="22"/>
          <w:lang w:eastAsia="pl-PL"/>
        </w:rPr>
        <w:t xml:space="preserve"> miesięcy</w:t>
      </w:r>
      <w:r w:rsidR="001605C0" w:rsidRPr="00D56579">
        <w:rPr>
          <w:rFonts w:ascii="Arial" w:hAnsi="Arial" w:cs="Arial"/>
          <w:b/>
          <w:bCs/>
          <w:sz w:val="22"/>
          <w:szCs w:val="22"/>
          <w:lang w:eastAsia="pl-PL"/>
        </w:rPr>
        <w:t>/miesiące</w:t>
      </w:r>
      <w:r w:rsidR="00A8571B" w:rsidRPr="00D56579">
        <w:rPr>
          <w:rFonts w:ascii="Arial" w:hAnsi="Arial" w:cs="Arial"/>
          <w:bCs/>
          <w:sz w:val="22"/>
          <w:szCs w:val="22"/>
          <w:lang w:eastAsia="pl-PL"/>
        </w:rPr>
        <w:t xml:space="preserve"> </w:t>
      </w:r>
      <w:r w:rsidR="00A5065F" w:rsidRPr="00D56579">
        <w:rPr>
          <w:rFonts w:ascii="Arial" w:hAnsi="Arial" w:cs="Arial"/>
          <w:bCs/>
          <w:sz w:val="22"/>
          <w:szCs w:val="22"/>
          <w:lang w:eastAsia="pl-PL"/>
        </w:rPr>
        <w:t xml:space="preserve">licząc od dnia odbioru końcowego przedmiotu </w:t>
      </w:r>
    </w:p>
    <w:p w14:paraId="4D32A8C6" w14:textId="77777777" w:rsidR="00F521B4" w:rsidRPr="00033D6C" w:rsidRDefault="00F521B4" w:rsidP="00F521B4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3D4BCB59" w14:textId="77777777" w:rsidR="00FA0624" w:rsidRPr="003A3296" w:rsidRDefault="00164A0C" w:rsidP="00FA062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>4</w:t>
      </w:r>
      <w:r w:rsidR="005E18C0" w:rsidRPr="003A3296">
        <w:rPr>
          <w:rFonts w:ascii="Arial" w:hAnsi="Arial" w:cs="Arial"/>
          <w:sz w:val="22"/>
          <w:szCs w:val="22"/>
        </w:rPr>
        <w:t xml:space="preserve">. </w:t>
      </w:r>
      <w:r w:rsidR="008C4068" w:rsidRPr="003A3296">
        <w:rPr>
          <w:rFonts w:ascii="Arial" w:hAnsi="Arial" w:cs="Arial"/>
          <w:sz w:val="22"/>
          <w:szCs w:val="22"/>
        </w:rPr>
        <w:t>Oświadcza</w:t>
      </w:r>
      <w:r w:rsidR="00D833D7" w:rsidRPr="003A3296">
        <w:rPr>
          <w:rFonts w:ascii="Arial" w:hAnsi="Arial" w:cs="Arial"/>
          <w:sz w:val="22"/>
          <w:szCs w:val="22"/>
        </w:rPr>
        <w:t>m(</w:t>
      </w:r>
      <w:r w:rsidR="008C4068" w:rsidRPr="003A3296">
        <w:rPr>
          <w:rFonts w:ascii="Arial" w:hAnsi="Arial" w:cs="Arial"/>
          <w:sz w:val="22"/>
          <w:szCs w:val="22"/>
        </w:rPr>
        <w:t>y</w:t>
      </w:r>
      <w:r w:rsidR="00D833D7" w:rsidRPr="003A3296">
        <w:rPr>
          <w:rFonts w:ascii="Arial" w:hAnsi="Arial" w:cs="Arial"/>
          <w:sz w:val="22"/>
          <w:szCs w:val="22"/>
        </w:rPr>
        <w:t>)</w:t>
      </w:r>
      <w:r w:rsidR="008C4068" w:rsidRPr="003A3296">
        <w:rPr>
          <w:rFonts w:ascii="Arial" w:hAnsi="Arial" w:cs="Arial"/>
          <w:sz w:val="22"/>
          <w:szCs w:val="22"/>
        </w:rPr>
        <w:t>, że</w:t>
      </w:r>
      <w:r w:rsidR="00FA0624" w:rsidRPr="003A3296">
        <w:rPr>
          <w:rFonts w:ascii="Arial" w:hAnsi="Arial" w:cs="Arial"/>
          <w:sz w:val="22"/>
          <w:szCs w:val="22"/>
        </w:rPr>
        <w:t>:</w:t>
      </w:r>
    </w:p>
    <w:p w14:paraId="1FC4E4D5" w14:textId="412A133B" w:rsidR="00FA0624" w:rsidRPr="003A3296" w:rsidRDefault="00FA0624" w:rsidP="0087249B">
      <w:pPr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>Załączony do specyfikacji warunków zamówienia wzór</w:t>
      </w:r>
      <w:r w:rsidR="00801C98">
        <w:rPr>
          <w:rFonts w:ascii="Arial" w:hAnsi="Arial" w:cs="Arial"/>
          <w:sz w:val="22"/>
          <w:szCs w:val="22"/>
        </w:rPr>
        <w:t>/projekt</w:t>
      </w:r>
      <w:r w:rsidRPr="003A3296">
        <w:rPr>
          <w:rFonts w:ascii="Arial" w:hAnsi="Arial" w:cs="Arial"/>
          <w:sz w:val="22"/>
          <w:szCs w:val="22"/>
        </w:rPr>
        <w:t xml:space="preserve"> umowy – załącznik nr 4, jest </w:t>
      </w:r>
      <w:r w:rsidR="00D833D7" w:rsidRPr="003A3296">
        <w:rPr>
          <w:rFonts w:ascii="Arial" w:hAnsi="Arial" w:cs="Arial"/>
          <w:sz w:val="22"/>
          <w:szCs w:val="22"/>
        </w:rPr>
        <w:t>przeze mnie (</w:t>
      </w:r>
      <w:r w:rsidRPr="003A3296">
        <w:rPr>
          <w:rFonts w:ascii="Arial" w:hAnsi="Arial" w:cs="Arial"/>
          <w:sz w:val="22"/>
          <w:szCs w:val="22"/>
        </w:rPr>
        <w:t>przez nas</w:t>
      </w:r>
      <w:r w:rsidR="00D833D7" w:rsidRPr="003A3296">
        <w:rPr>
          <w:rFonts w:ascii="Arial" w:hAnsi="Arial" w:cs="Arial"/>
          <w:sz w:val="22"/>
          <w:szCs w:val="22"/>
        </w:rPr>
        <w:t>) zaakceptowany i zobowiązuję(</w:t>
      </w:r>
      <w:proofErr w:type="spellStart"/>
      <w:r w:rsidR="00D833D7" w:rsidRPr="003A3296">
        <w:rPr>
          <w:rFonts w:ascii="Arial" w:hAnsi="Arial" w:cs="Arial"/>
          <w:sz w:val="22"/>
          <w:szCs w:val="22"/>
        </w:rPr>
        <w:t>e</w:t>
      </w:r>
      <w:r w:rsidRPr="003A3296">
        <w:rPr>
          <w:rFonts w:ascii="Arial" w:hAnsi="Arial" w:cs="Arial"/>
          <w:sz w:val="22"/>
          <w:szCs w:val="22"/>
        </w:rPr>
        <w:t>my</w:t>
      </w:r>
      <w:proofErr w:type="spellEnd"/>
      <w:r w:rsidR="00D833D7" w:rsidRPr="003A3296">
        <w:rPr>
          <w:rFonts w:ascii="Arial" w:hAnsi="Arial" w:cs="Arial"/>
          <w:sz w:val="22"/>
          <w:szCs w:val="22"/>
        </w:rPr>
        <w:t>)</w:t>
      </w:r>
      <w:r w:rsidRPr="003A3296">
        <w:rPr>
          <w:rFonts w:ascii="Arial" w:hAnsi="Arial" w:cs="Arial"/>
          <w:sz w:val="22"/>
          <w:szCs w:val="22"/>
        </w:rPr>
        <w:t xml:space="preserve"> się w przypadku wybrania </w:t>
      </w:r>
      <w:r w:rsidR="00D833D7" w:rsidRPr="003A3296">
        <w:rPr>
          <w:rFonts w:ascii="Arial" w:hAnsi="Arial" w:cs="Arial"/>
          <w:sz w:val="22"/>
          <w:szCs w:val="22"/>
        </w:rPr>
        <w:t>mojej (</w:t>
      </w:r>
      <w:r w:rsidRPr="003A3296">
        <w:rPr>
          <w:rFonts w:ascii="Arial" w:hAnsi="Arial" w:cs="Arial"/>
          <w:sz w:val="22"/>
          <w:szCs w:val="22"/>
        </w:rPr>
        <w:t>naszej</w:t>
      </w:r>
      <w:r w:rsidR="00D833D7" w:rsidRPr="003A3296">
        <w:rPr>
          <w:rFonts w:ascii="Arial" w:hAnsi="Arial" w:cs="Arial"/>
          <w:sz w:val="22"/>
          <w:szCs w:val="22"/>
        </w:rPr>
        <w:t>)</w:t>
      </w:r>
      <w:r w:rsidRPr="003A3296">
        <w:rPr>
          <w:rFonts w:ascii="Arial" w:hAnsi="Arial" w:cs="Arial"/>
          <w:sz w:val="22"/>
          <w:szCs w:val="22"/>
        </w:rPr>
        <w:t xml:space="preserve"> oferty do zawarcia umowy na określonych w nim warunkach, w miejscu i terminie wyznaczonym przez Zamawiającego,</w:t>
      </w:r>
    </w:p>
    <w:p w14:paraId="5F8B8E80" w14:textId="2A49D153" w:rsidR="00FA0624" w:rsidRPr="003A3296" w:rsidRDefault="00FA0624" w:rsidP="0087249B">
      <w:pPr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>Uważam</w:t>
      </w:r>
      <w:r w:rsidR="00D833D7" w:rsidRPr="003A3296">
        <w:rPr>
          <w:rFonts w:ascii="Arial" w:hAnsi="Arial" w:cs="Arial"/>
          <w:sz w:val="22"/>
          <w:szCs w:val="22"/>
        </w:rPr>
        <w:t>(</w:t>
      </w:r>
      <w:r w:rsidRPr="003A3296">
        <w:rPr>
          <w:rFonts w:ascii="Arial" w:hAnsi="Arial" w:cs="Arial"/>
          <w:sz w:val="22"/>
          <w:szCs w:val="22"/>
        </w:rPr>
        <w:t>y</w:t>
      </w:r>
      <w:r w:rsidR="00D833D7" w:rsidRPr="003A3296">
        <w:rPr>
          <w:rFonts w:ascii="Arial" w:hAnsi="Arial" w:cs="Arial"/>
          <w:sz w:val="22"/>
          <w:szCs w:val="22"/>
        </w:rPr>
        <w:t>)</w:t>
      </w:r>
      <w:r w:rsidRPr="003A3296">
        <w:rPr>
          <w:rFonts w:ascii="Arial" w:hAnsi="Arial" w:cs="Arial"/>
          <w:sz w:val="22"/>
          <w:szCs w:val="22"/>
        </w:rPr>
        <w:t xml:space="preserve"> się za związany</w:t>
      </w:r>
      <w:r w:rsidR="00D833D7" w:rsidRPr="003A3296">
        <w:rPr>
          <w:rFonts w:ascii="Arial" w:hAnsi="Arial" w:cs="Arial"/>
          <w:sz w:val="22"/>
          <w:szCs w:val="22"/>
        </w:rPr>
        <w:t>(</w:t>
      </w:r>
      <w:proofErr w:type="spellStart"/>
      <w:r w:rsidRPr="003A3296">
        <w:rPr>
          <w:rFonts w:ascii="Arial" w:hAnsi="Arial" w:cs="Arial"/>
          <w:sz w:val="22"/>
          <w:szCs w:val="22"/>
        </w:rPr>
        <w:t>ch</w:t>
      </w:r>
      <w:proofErr w:type="spellEnd"/>
      <w:r w:rsidR="00D833D7" w:rsidRPr="003A3296">
        <w:rPr>
          <w:rFonts w:ascii="Arial" w:hAnsi="Arial" w:cs="Arial"/>
          <w:sz w:val="22"/>
          <w:szCs w:val="22"/>
        </w:rPr>
        <w:t>)</w:t>
      </w:r>
      <w:r w:rsidRPr="003A3296">
        <w:rPr>
          <w:rFonts w:ascii="Arial" w:hAnsi="Arial" w:cs="Arial"/>
          <w:sz w:val="22"/>
          <w:szCs w:val="22"/>
        </w:rPr>
        <w:t xml:space="preserve"> niniejszą ofertą </w:t>
      </w:r>
      <w:sdt>
        <w:sdtPr>
          <w:rPr>
            <w:rFonts w:ascii="Arial" w:hAnsi="Arial" w:cs="Arial"/>
            <w:sz w:val="22"/>
            <w:szCs w:val="22"/>
          </w:rPr>
          <w:alias w:val="Termin związania ofertą"/>
          <w:tag w:val="Termin związania ofertą"/>
          <w:id w:val="1228424058"/>
          <w:lock w:val="sdtLocked"/>
          <w:placeholder>
            <w:docPart w:val="DefaultPlaceholder_1081868574"/>
          </w:placeholder>
          <w15:color w:val="00FF00"/>
        </w:sdtPr>
        <w:sdtContent>
          <w:r w:rsidR="00BA1D06">
            <w:rPr>
              <w:rFonts w:ascii="Arial" w:hAnsi="Arial" w:cs="Arial"/>
              <w:sz w:val="22"/>
              <w:szCs w:val="22"/>
            </w:rPr>
            <w:t>zgodnie z art.</w:t>
          </w:r>
          <w:r w:rsidR="000219B3">
            <w:rPr>
              <w:rFonts w:ascii="Arial" w:hAnsi="Arial" w:cs="Arial"/>
              <w:sz w:val="22"/>
              <w:szCs w:val="22"/>
            </w:rPr>
            <w:t xml:space="preserve"> </w:t>
          </w:r>
          <w:r w:rsidR="00BA1D06">
            <w:rPr>
              <w:rFonts w:ascii="Arial" w:hAnsi="Arial" w:cs="Arial"/>
              <w:sz w:val="22"/>
              <w:szCs w:val="22"/>
            </w:rPr>
            <w:t xml:space="preserve">307 ustawy </w:t>
          </w:r>
          <w:proofErr w:type="spellStart"/>
          <w:r w:rsidR="00BA1D06">
            <w:rPr>
              <w:rFonts w:ascii="Arial" w:hAnsi="Arial" w:cs="Arial"/>
              <w:sz w:val="22"/>
              <w:szCs w:val="22"/>
            </w:rPr>
            <w:t>Pzp</w:t>
          </w:r>
          <w:proofErr w:type="spellEnd"/>
        </w:sdtContent>
      </w:sdt>
    </w:p>
    <w:p w14:paraId="07E6BD83" w14:textId="77777777" w:rsidR="00EC08DC" w:rsidRPr="003A3296" w:rsidRDefault="00EC08DC" w:rsidP="004E5BD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A010B7A" w14:textId="77777777" w:rsidR="00A8571B" w:rsidRPr="003A3296" w:rsidRDefault="00A8571B" w:rsidP="00C907D5">
      <w:pPr>
        <w:pStyle w:val="NormalnyWeb"/>
        <w:numPr>
          <w:ilvl w:val="0"/>
          <w:numId w:val="28"/>
        </w:numPr>
        <w:spacing w:before="0" w:beforeAutospacing="0" w:after="0" w:afterAutospacing="0"/>
        <w:ind w:left="284" w:hanging="284"/>
        <w:rPr>
          <w:rFonts w:ascii="Arial" w:hAnsi="Arial" w:cs="Arial"/>
          <w:sz w:val="22"/>
          <w:szCs w:val="22"/>
        </w:rPr>
      </w:pPr>
      <w:r w:rsidRPr="003A3296">
        <w:rPr>
          <w:rStyle w:val="Pogrubienie"/>
          <w:rFonts w:ascii="Arial" w:hAnsi="Arial" w:cs="Arial"/>
          <w:sz w:val="22"/>
          <w:szCs w:val="22"/>
        </w:rPr>
        <w:t>Podwykonawcy</w:t>
      </w:r>
    </w:p>
    <w:p w14:paraId="55222CB3" w14:textId="300022F2" w:rsidR="00A8571B" w:rsidRPr="003A3296" w:rsidRDefault="00A8571B" w:rsidP="00C907D5">
      <w:pPr>
        <w:pStyle w:val="NormalnyWeb"/>
        <w:numPr>
          <w:ilvl w:val="0"/>
          <w:numId w:val="14"/>
        </w:numPr>
        <w:spacing w:before="120" w:beforeAutospacing="0" w:after="120" w:afterAutospacing="0"/>
        <w:ind w:left="714" w:hanging="357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>Zamierzam(y) powierzyć podwykonawcom następujące części zamówienia</w:t>
      </w:r>
      <w:r w:rsidR="00DE4118">
        <w:rPr>
          <w:rFonts w:ascii="Arial" w:hAnsi="Arial" w:cs="Arial"/>
          <w:sz w:val="22"/>
          <w:szCs w:val="22"/>
        </w:rPr>
        <w:t xml:space="preserve"> </w:t>
      </w:r>
      <w:r w:rsidR="00DE4118" w:rsidRPr="00DE4118">
        <w:rPr>
          <w:rFonts w:ascii="Arial" w:hAnsi="Arial" w:cs="Arial"/>
          <w:i/>
          <w:iCs/>
          <w:sz w:val="22"/>
          <w:szCs w:val="22"/>
        </w:rPr>
        <w:t>(jeżeli dotyczy)</w:t>
      </w:r>
      <w:r w:rsidR="001B56A8">
        <w:rPr>
          <w:rFonts w:ascii="Arial" w:hAnsi="Arial" w:cs="Arial"/>
          <w:i/>
          <w:iCs/>
          <w:sz w:val="22"/>
          <w:szCs w:val="22"/>
        </w:rPr>
        <w:t>*</w:t>
      </w:r>
      <w:r w:rsidRPr="00DE4118">
        <w:rPr>
          <w:rFonts w:ascii="Arial" w:hAnsi="Arial" w:cs="Arial"/>
          <w:i/>
          <w:iCs/>
          <w:sz w:val="22"/>
          <w:szCs w:val="22"/>
        </w:rPr>
        <w:t>:</w:t>
      </w:r>
    </w:p>
    <w:tbl>
      <w:tblPr>
        <w:tblW w:w="4927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921"/>
        <w:gridCol w:w="4592"/>
        <w:gridCol w:w="2411"/>
      </w:tblGrid>
      <w:tr w:rsidR="005E2803" w:rsidRPr="003A3296" w14:paraId="6A9F7413" w14:textId="77777777" w:rsidTr="00A445B2">
        <w:trPr>
          <w:tblCellSpacing w:w="0" w:type="dxa"/>
        </w:trPr>
        <w:tc>
          <w:tcPr>
            <w:tcW w:w="19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3FFD3"/>
            <w:vAlign w:val="center"/>
          </w:tcPr>
          <w:p w14:paraId="5E62CE06" w14:textId="77777777" w:rsidR="005E2803" w:rsidRDefault="005E2803" w:rsidP="005C511A">
            <w:pPr>
              <w:rPr>
                <w:rFonts w:ascii="Arial" w:hAnsi="Arial" w:cs="Arial"/>
                <w:sz w:val="22"/>
                <w:szCs w:val="22"/>
              </w:rPr>
            </w:pPr>
            <w:r w:rsidRPr="003A3296">
              <w:rPr>
                <w:rFonts w:ascii="Arial" w:hAnsi="Arial" w:cs="Arial"/>
                <w:sz w:val="22"/>
                <w:szCs w:val="22"/>
              </w:rPr>
              <w:t xml:space="preserve">Nazwa </w:t>
            </w:r>
            <w:r>
              <w:rPr>
                <w:rFonts w:ascii="Arial" w:hAnsi="Arial" w:cs="Arial"/>
                <w:sz w:val="22"/>
                <w:szCs w:val="22"/>
              </w:rPr>
              <w:t xml:space="preserve">i adres </w:t>
            </w:r>
            <w:r w:rsidRPr="003A3296">
              <w:rPr>
                <w:rFonts w:ascii="Arial" w:hAnsi="Arial" w:cs="Arial"/>
                <w:sz w:val="22"/>
                <w:szCs w:val="22"/>
              </w:rPr>
              <w:t>firmy podwykonawcy</w:t>
            </w:r>
            <w:r>
              <w:rPr>
                <w:rFonts w:ascii="Arial" w:hAnsi="Arial" w:cs="Arial"/>
                <w:sz w:val="22"/>
                <w:szCs w:val="22"/>
              </w:rPr>
              <w:t xml:space="preserve"> oraz              </w:t>
            </w:r>
            <w:r w:rsidRPr="00746D18">
              <w:rPr>
                <w:rFonts w:ascii="Arial" w:hAnsi="Arial" w:cs="Arial"/>
                <w:sz w:val="22"/>
                <w:szCs w:val="22"/>
              </w:rPr>
              <w:t>NIP/ PESEL/ KRS/</w:t>
            </w:r>
            <w:proofErr w:type="spellStart"/>
            <w:r w:rsidRPr="00746D18">
              <w:rPr>
                <w:rFonts w:ascii="Arial" w:hAnsi="Arial" w:cs="Arial"/>
                <w:sz w:val="22"/>
                <w:szCs w:val="22"/>
              </w:rPr>
              <w:t>CEiDG</w:t>
            </w:r>
            <w:proofErr w:type="spellEnd"/>
            <w:r w:rsidRPr="00746D1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B199FA7" w14:textId="44304EDE" w:rsidR="005E2803" w:rsidRPr="003A3296" w:rsidRDefault="005E2803" w:rsidP="005C511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(o ile jest znana)</w:t>
            </w:r>
          </w:p>
        </w:tc>
        <w:tc>
          <w:tcPr>
            <w:tcW w:w="45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3FFD3"/>
            <w:vAlign w:val="center"/>
          </w:tcPr>
          <w:p w14:paraId="410E8E3A" w14:textId="77777777" w:rsidR="005E2803" w:rsidRPr="003A3296" w:rsidRDefault="005E2803" w:rsidP="005C511A">
            <w:pPr>
              <w:rPr>
                <w:rFonts w:ascii="Arial" w:hAnsi="Arial" w:cs="Arial"/>
                <w:sz w:val="22"/>
                <w:szCs w:val="22"/>
              </w:rPr>
            </w:pPr>
            <w:r w:rsidRPr="003A3296">
              <w:rPr>
                <w:rFonts w:ascii="Arial" w:hAnsi="Arial" w:cs="Arial"/>
                <w:sz w:val="22"/>
                <w:szCs w:val="22"/>
              </w:rPr>
              <w:t>Opis części zamówienia, które zostaną powierzone podwykonawcy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3FFD3"/>
          </w:tcPr>
          <w:p w14:paraId="3EB1038E" w14:textId="77777777" w:rsidR="005E2803" w:rsidRPr="0005562C" w:rsidRDefault="005E2803" w:rsidP="0005562C">
            <w:pPr>
              <w:suppressAutoHyphens w:val="0"/>
              <w:rPr>
                <w:rFonts w:ascii="Arial" w:hAnsi="Arial" w:cs="Arial"/>
                <w:sz w:val="22"/>
                <w:szCs w:val="22"/>
                <w:lang w:bidi="pl-PL"/>
              </w:rPr>
            </w:pPr>
            <w:r w:rsidRPr="0005562C">
              <w:rPr>
                <w:rFonts w:ascii="Arial" w:hAnsi="Arial" w:cs="Arial"/>
                <w:sz w:val="22"/>
                <w:szCs w:val="22"/>
                <w:lang w:bidi="pl-PL"/>
              </w:rPr>
              <w:t>% wartości</w:t>
            </w:r>
          </w:p>
          <w:p w14:paraId="27E22D0A" w14:textId="77777777" w:rsidR="005E2803" w:rsidRPr="000278B8" w:rsidRDefault="005E2803" w:rsidP="0005562C">
            <w:pPr>
              <w:suppressAutoHyphens w:val="0"/>
              <w:rPr>
                <w:rFonts w:ascii="Arial" w:hAnsi="Arial" w:cs="Arial"/>
                <w:i/>
                <w:iCs/>
                <w:sz w:val="22"/>
                <w:szCs w:val="22"/>
                <w:lang w:bidi="pl-PL"/>
              </w:rPr>
            </w:pPr>
            <w:r w:rsidRPr="0005562C">
              <w:rPr>
                <w:rFonts w:ascii="Arial" w:hAnsi="Arial" w:cs="Arial"/>
                <w:sz w:val="22"/>
                <w:szCs w:val="22"/>
                <w:lang w:bidi="pl-PL"/>
              </w:rPr>
              <w:t xml:space="preserve">części zamówienia, której wykonanie zostanie powierzone podwykonawcom </w:t>
            </w:r>
            <w:r w:rsidRPr="000278B8">
              <w:rPr>
                <w:rFonts w:ascii="Arial" w:hAnsi="Arial" w:cs="Arial"/>
                <w:i/>
                <w:iCs/>
                <w:sz w:val="22"/>
                <w:szCs w:val="22"/>
                <w:lang w:bidi="pl-PL"/>
              </w:rPr>
              <w:t>(kolumna fakultatywna - Wykonawca nie</w:t>
            </w:r>
          </w:p>
          <w:p w14:paraId="2AE692EE" w14:textId="77777777" w:rsidR="005E2803" w:rsidRPr="003A3296" w:rsidRDefault="005E2803" w:rsidP="0005562C">
            <w:p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0278B8">
              <w:rPr>
                <w:rFonts w:ascii="Arial" w:hAnsi="Arial" w:cs="Arial"/>
                <w:i/>
                <w:iCs/>
                <w:sz w:val="22"/>
                <w:szCs w:val="22"/>
                <w:lang w:bidi="pl-PL"/>
              </w:rPr>
              <w:t>musi jej wypełniać)</w:t>
            </w:r>
          </w:p>
        </w:tc>
      </w:tr>
      <w:tr w:rsidR="005E2803" w:rsidRPr="003A3296" w14:paraId="0C8C3D56" w14:textId="77777777" w:rsidTr="005E2803">
        <w:trPr>
          <w:trHeight w:val="1674"/>
          <w:tblCellSpacing w:w="0" w:type="dxa"/>
        </w:trPr>
        <w:tc>
          <w:tcPr>
            <w:tcW w:w="19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234DEEA" w14:textId="77777777" w:rsidR="005E2803" w:rsidRPr="003A3296" w:rsidRDefault="005E2803" w:rsidP="005C51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1585A99" w14:textId="77777777" w:rsidR="005E2803" w:rsidRPr="003A3296" w:rsidRDefault="005E2803" w:rsidP="00A63CE0">
            <w:pPr>
              <w:pStyle w:val="NormalnyWeb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7121A6A" w14:textId="77777777" w:rsidR="005E2803" w:rsidRPr="003A3296" w:rsidRDefault="005E2803" w:rsidP="00A63CE0">
            <w:pPr>
              <w:pStyle w:val="NormalnyWeb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C833E0B" w14:textId="65D5C3CB" w:rsidR="00DE4118" w:rsidRPr="00DE4118" w:rsidRDefault="00DE4118" w:rsidP="006C438C">
      <w:pPr>
        <w:pStyle w:val="ListParagraph1"/>
        <w:tabs>
          <w:tab w:val="left" w:pos="142"/>
        </w:tabs>
        <w:spacing w:line="276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DE4118">
        <w:rPr>
          <w:rFonts w:ascii="Arial" w:hAnsi="Arial" w:cs="Arial"/>
          <w:i/>
          <w:iCs/>
          <w:sz w:val="18"/>
          <w:szCs w:val="18"/>
        </w:rPr>
        <w:t>W przypadku braku skreślenia i niewypełnienia oraz jeśli z treści innych dokumentów dołączonych do oferty nie będzie wynikało nic innego, Zamawiający uzna, że Wykonawca zamierza zrealizować zamówienie siłami własnymi.</w:t>
      </w:r>
    </w:p>
    <w:p w14:paraId="2DBA0430" w14:textId="77777777" w:rsidR="00791BCB" w:rsidRPr="007D3165" w:rsidRDefault="00791BCB" w:rsidP="007D3165">
      <w:pPr>
        <w:pStyle w:val="ListParagraph1"/>
        <w:tabs>
          <w:tab w:val="left" w:pos="142"/>
        </w:tabs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7F58D887" w14:textId="16015E7A" w:rsidR="00205E59" w:rsidRPr="007D3165" w:rsidRDefault="00C907D5" w:rsidP="007D3165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>- Oświadczam, że wypełniłem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postepowaniu.</w:t>
      </w:r>
    </w:p>
    <w:p w14:paraId="208350E1" w14:textId="77777777" w:rsidR="00205E59" w:rsidRDefault="00205E59" w:rsidP="0087249B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A5FCD27" w14:textId="68C28254" w:rsidR="00C907D5" w:rsidRPr="003A3296" w:rsidRDefault="00C907D5" w:rsidP="0087249B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b/>
          <w:sz w:val="22"/>
          <w:szCs w:val="22"/>
        </w:rPr>
        <w:t>Uwaga:</w:t>
      </w:r>
      <w:r w:rsidRPr="003A3296">
        <w:rPr>
          <w:rFonts w:ascii="Arial" w:hAnsi="Arial" w:cs="Arial"/>
          <w:sz w:val="22"/>
          <w:szCs w:val="22"/>
        </w:rPr>
        <w:t xml:space="preserve"> W </w:t>
      </w:r>
      <w:r w:rsidR="00E66F15" w:rsidRPr="003A3296">
        <w:rPr>
          <w:rFonts w:ascii="Arial" w:hAnsi="Arial" w:cs="Arial"/>
          <w:sz w:val="22"/>
          <w:szCs w:val="22"/>
        </w:rPr>
        <w:t>przypadku,</w:t>
      </w:r>
      <w:r w:rsidRPr="003A3296">
        <w:rPr>
          <w:rFonts w:ascii="Arial" w:hAnsi="Arial" w:cs="Arial"/>
          <w:sz w:val="22"/>
          <w:szCs w:val="22"/>
        </w:rPr>
        <w:t xml:space="preserve"> gdy Wykonawca nie przekazuje danych osobowych innych niż bezpośrednio jego dotyczących lub zachodzi wyłączenie stosowania obowiązku </w:t>
      </w:r>
      <w:r w:rsidRPr="003A3296">
        <w:rPr>
          <w:rFonts w:ascii="Arial" w:hAnsi="Arial" w:cs="Arial"/>
          <w:sz w:val="22"/>
          <w:szCs w:val="22"/>
        </w:rPr>
        <w:lastRenderedPageBreak/>
        <w:t>informacyjnego, stosownie do art. 13 ust. 4 lub art. 14. Ust. 5 RODO oświadczenia Wykonawca nie składa.</w:t>
      </w:r>
    </w:p>
    <w:p w14:paraId="684E1CD8" w14:textId="77777777" w:rsidR="00C907D5" w:rsidRPr="003A3296" w:rsidRDefault="00C907D5" w:rsidP="00C907D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9D0AD23" w14:textId="3B3B6D9D" w:rsidR="000278B8" w:rsidRPr="00205E59" w:rsidRDefault="00FA0624" w:rsidP="00033D6C">
      <w:pPr>
        <w:numPr>
          <w:ilvl w:val="0"/>
          <w:numId w:val="28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>Pozostałe oświadczenia:</w:t>
      </w:r>
    </w:p>
    <w:p w14:paraId="27769E1C" w14:textId="77777777" w:rsidR="00F1570D" w:rsidRPr="00F1570D" w:rsidRDefault="00F1570D" w:rsidP="003F70EF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Oświadczam(y), że </w:t>
      </w:r>
      <w:r w:rsidRPr="00F1570D">
        <w:rPr>
          <w:rFonts w:ascii="Arial" w:hAnsi="Arial" w:cs="Arial"/>
          <w:sz w:val="22"/>
          <w:szCs w:val="22"/>
        </w:rPr>
        <w:t>zapoznałem(liśmy) się z ogłoszeniem o zamówieniu, SWZ oraz wyjaśnieniami i zmianami SWZ przekazanymi przez Zamawiającego i uznajemy się za związanych określonymi w nich postanowieniami i zasadami postępowania oraz zdobyłem(liśmy) konieczne informacje po</w:t>
      </w:r>
      <w:r>
        <w:rPr>
          <w:rFonts w:ascii="Arial" w:hAnsi="Arial" w:cs="Arial"/>
          <w:sz w:val="22"/>
          <w:szCs w:val="22"/>
        </w:rPr>
        <w:t xml:space="preserve">trzebne do właściwego wykonania </w:t>
      </w:r>
      <w:r w:rsidRPr="00F1570D">
        <w:rPr>
          <w:rFonts w:ascii="Arial" w:hAnsi="Arial" w:cs="Arial"/>
          <w:sz w:val="22"/>
          <w:szCs w:val="22"/>
        </w:rPr>
        <w:t>zamówienia,</w:t>
      </w:r>
    </w:p>
    <w:p w14:paraId="0C9C6C52" w14:textId="4A225D4F" w:rsidR="00F1570D" w:rsidRPr="00F1570D" w:rsidRDefault="00F1570D" w:rsidP="003F70EF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Oświadczam(y), że </w:t>
      </w:r>
      <w:r w:rsidRPr="00F1570D">
        <w:rPr>
          <w:rFonts w:ascii="Arial" w:hAnsi="Arial" w:cs="Arial"/>
          <w:sz w:val="22"/>
          <w:szCs w:val="22"/>
        </w:rPr>
        <w:t xml:space="preserve">nie wykonywałem (liśmy) żadnych czynności związanych z przygotowaniem niniejszego postępowania o udzielenie zamówienia publicznego, </w:t>
      </w:r>
      <w:r w:rsidR="005B706A">
        <w:rPr>
          <w:rFonts w:ascii="Arial" w:hAnsi="Arial" w:cs="Arial"/>
          <w:sz w:val="22"/>
          <w:szCs w:val="22"/>
        </w:rPr>
        <w:t xml:space="preserve">             </w:t>
      </w:r>
      <w:r w:rsidRPr="00F1570D">
        <w:rPr>
          <w:rFonts w:ascii="Arial" w:hAnsi="Arial" w:cs="Arial"/>
          <w:sz w:val="22"/>
          <w:szCs w:val="22"/>
        </w:rPr>
        <w:t>a w celu sporządzenia oferty nie posługiwałem(liśmy) się osobami uczestniczącymi w dokonaniu tych czynności,</w:t>
      </w:r>
    </w:p>
    <w:p w14:paraId="67F43897" w14:textId="77777777" w:rsidR="00FA0624" w:rsidRPr="00F1570D" w:rsidRDefault="00F1570D" w:rsidP="003F70EF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Oświadczam(y), że </w:t>
      </w:r>
      <w:r w:rsidRPr="00F1570D">
        <w:rPr>
          <w:rFonts w:ascii="Arial" w:hAnsi="Arial" w:cs="Arial"/>
          <w:sz w:val="22"/>
          <w:szCs w:val="22"/>
        </w:rPr>
        <w:t>akceptuję(</w:t>
      </w:r>
      <w:proofErr w:type="spellStart"/>
      <w:r w:rsidRPr="00F1570D">
        <w:rPr>
          <w:rFonts w:ascii="Arial" w:hAnsi="Arial" w:cs="Arial"/>
          <w:sz w:val="22"/>
          <w:szCs w:val="22"/>
        </w:rPr>
        <w:t>emy</w:t>
      </w:r>
      <w:proofErr w:type="spellEnd"/>
      <w:r w:rsidRPr="00F1570D">
        <w:rPr>
          <w:rFonts w:ascii="Arial" w:hAnsi="Arial" w:cs="Arial"/>
          <w:sz w:val="22"/>
          <w:szCs w:val="22"/>
        </w:rPr>
        <w:t>) wa</w:t>
      </w:r>
      <w:r>
        <w:rPr>
          <w:rFonts w:ascii="Arial" w:hAnsi="Arial" w:cs="Arial"/>
          <w:sz w:val="22"/>
          <w:szCs w:val="22"/>
        </w:rPr>
        <w:t xml:space="preserve">runki płatności określone przez </w:t>
      </w:r>
      <w:r w:rsidRPr="00F1570D">
        <w:rPr>
          <w:rFonts w:ascii="Arial" w:hAnsi="Arial" w:cs="Arial"/>
          <w:sz w:val="22"/>
          <w:szCs w:val="22"/>
        </w:rPr>
        <w:t>Zamawiającego w SWZ.</w:t>
      </w:r>
    </w:p>
    <w:p w14:paraId="1F2BD88B" w14:textId="77777777" w:rsidR="00CC1355" w:rsidRPr="003A3296" w:rsidRDefault="008C1936" w:rsidP="003F70EF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>Oświadczam</w:t>
      </w:r>
      <w:r w:rsidR="00D833D7" w:rsidRPr="003A3296">
        <w:rPr>
          <w:rFonts w:ascii="Arial" w:hAnsi="Arial" w:cs="Arial"/>
          <w:sz w:val="22"/>
          <w:szCs w:val="22"/>
        </w:rPr>
        <w:t>(</w:t>
      </w:r>
      <w:r w:rsidRPr="003A3296">
        <w:rPr>
          <w:rFonts w:ascii="Arial" w:hAnsi="Arial" w:cs="Arial"/>
          <w:sz w:val="22"/>
          <w:szCs w:val="22"/>
        </w:rPr>
        <w:t>y</w:t>
      </w:r>
      <w:r w:rsidR="00D833D7" w:rsidRPr="003A3296">
        <w:rPr>
          <w:rFonts w:ascii="Arial" w:hAnsi="Arial" w:cs="Arial"/>
          <w:sz w:val="22"/>
          <w:szCs w:val="22"/>
        </w:rPr>
        <w:t>)</w:t>
      </w:r>
      <w:r w:rsidRPr="003A3296">
        <w:rPr>
          <w:rFonts w:ascii="Arial" w:hAnsi="Arial" w:cs="Arial"/>
          <w:sz w:val="22"/>
          <w:szCs w:val="22"/>
        </w:rPr>
        <w:t xml:space="preserve">, że nie </w:t>
      </w:r>
      <w:r w:rsidR="00CC1355" w:rsidRPr="003A3296">
        <w:rPr>
          <w:rFonts w:ascii="Arial" w:hAnsi="Arial" w:cs="Arial"/>
          <w:sz w:val="22"/>
          <w:szCs w:val="22"/>
        </w:rPr>
        <w:t>uczestnicz</w:t>
      </w:r>
      <w:r w:rsidR="00D833D7" w:rsidRPr="003A3296">
        <w:rPr>
          <w:rFonts w:ascii="Arial" w:hAnsi="Arial" w:cs="Arial"/>
          <w:sz w:val="22"/>
          <w:szCs w:val="22"/>
        </w:rPr>
        <w:t>ę(</w:t>
      </w:r>
      <w:proofErr w:type="spellStart"/>
      <w:r w:rsidR="00CC1355" w:rsidRPr="003A3296">
        <w:rPr>
          <w:rFonts w:ascii="Arial" w:hAnsi="Arial" w:cs="Arial"/>
          <w:sz w:val="22"/>
          <w:szCs w:val="22"/>
        </w:rPr>
        <w:t>ymy</w:t>
      </w:r>
      <w:proofErr w:type="spellEnd"/>
      <w:r w:rsidR="00D833D7" w:rsidRPr="003A3296">
        <w:rPr>
          <w:rFonts w:ascii="Arial" w:hAnsi="Arial" w:cs="Arial"/>
          <w:sz w:val="22"/>
          <w:szCs w:val="22"/>
        </w:rPr>
        <w:t>)</w:t>
      </w:r>
      <w:r w:rsidR="00CC1355" w:rsidRPr="003A3296">
        <w:rPr>
          <w:rFonts w:ascii="Arial" w:hAnsi="Arial" w:cs="Arial"/>
          <w:sz w:val="22"/>
          <w:szCs w:val="22"/>
        </w:rPr>
        <w:t xml:space="preserve"> w jakiejkolwiek innej ofercie dotyczącej tego samego zamówienia.</w:t>
      </w:r>
    </w:p>
    <w:p w14:paraId="701EFE3F" w14:textId="6D1FD127" w:rsidR="00CC1355" w:rsidRDefault="00CC1355" w:rsidP="003F70EF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>Oświadczam</w:t>
      </w:r>
      <w:r w:rsidR="00D833D7" w:rsidRPr="003A3296">
        <w:rPr>
          <w:rFonts w:ascii="Arial" w:hAnsi="Arial" w:cs="Arial"/>
          <w:sz w:val="22"/>
          <w:szCs w:val="22"/>
        </w:rPr>
        <w:t>(</w:t>
      </w:r>
      <w:r w:rsidRPr="003A3296">
        <w:rPr>
          <w:rFonts w:ascii="Arial" w:hAnsi="Arial" w:cs="Arial"/>
          <w:sz w:val="22"/>
          <w:szCs w:val="22"/>
        </w:rPr>
        <w:t>y</w:t>
      </w:r>
      <w:r w:rsidR="00D833D7" w:rsidRPr="003A3296">
        <w:rPr>
          <w:rFonts w:ascii="Arial" w:hAnsi="Arial" w:cs="Arial"/>
          <w:sz w:val="22"/>
          <w:szCs w:val="22"/>
        </w:rPr>
        <w:t>)</w:t>
      </w:r>
      <w:r w:rsidRPr="003A3296">
        <w:rPr>
          <w:rFonts w:ascii="Arial" w:hAnsi="Arial" w:cs="Arial"/>
          <w:sz w:val="22"/>
          <w:szCs w:val="22"/>
        </w:rPr>
        <w:t xml:space="preserve">, że w przypadku wyboru </w:t>
      </w:r>
      <w:r w:rsidR="00D833D7" w:rsidRPr="003A3296">
        <w:rPr>
          <w:rFonts w:ascii="Arial" w:hAnsi="Arial" w:cs="Arial"/>
          <w:sz w:val="22"/>
          <w:szCs w:val="22"/>
        </w:rPr>
        <w:t>mojej (</w:t>
      </w:r>
      <w:r w:rsidRPr="003A3296">
        <w:rPr>
          <w:rFonts w:ascii="Arial" w:hAnsi="Arial" w:cs="Arial"/>
          <w:sz w:val="22"/>
          <w:szCs w:val="22"/>
        </w:rPr>
        <w:t>nas</w:t>
      </w:r>
      <w:r w:rsidR="00CC2496" w:rsidRPr="003A3296">
        <w:rPr>
          <w:rFonts w:ascii="Arial" w:hAnsi="Arial" w:cs="Arial"/>
          <w:sz w:val="22"/>
          <w:szCs w:val="22"/>
        </w:rPr>
        <w:t>zej</w:t>
      </w:r>
      <w:r w:rsidR="00D833D7" w:rsidRPr="003A3296">
        <w:rPr>
          <w:rFonts w:ascii="Arial" w:hAnsi="Arial" w:cs="Arial"/>
          <w:sz w:val="22"/>
          <w:szCs w:val="22"/>
        </w:rPr>
        <w:t>) oferty zobowiązuję(</w:t>
      </w:r>
      <w:proofErr w:type="spellStart"/>
      <w:r w:rsidR="00D833D7" w:rsidRPr="003A3296">
        <w:rPr>
          <w:rFonts w:ascii="Arial" w:hAnsi="Arial" w:cs="Arial"/>
          <w:sz w:val="22"/>
          <w:szCs w:val="22"/>
        </w:rPr>
        <w:t>e</w:t>
      </w:r>
      <w:r w:rsidR="00CC2496" w:rsidRPr="003A3296">
        <w:rPr>
          <w:rFonts w:ascii="Arial" w:hAnsi="Arial" w:cs="Arial"/>
          <w:sz w:val="22"/>
          <w:szCs w:val="22"/>
        </w:rPr>
        <w:t>my</w:t>
      </w:r>
      <w:proofErr w:type="spellEnd"/>
      <w:r w:rsidR="00D833D7" w:rsidRPr="003A3296">
        <w:rPr>
          <w:rFonts w:ascii="Arial" w:hAnsi="Arial" w:cs="Arial"/>
          <w:sz w:val="22"/>
          <w:szCs w:val="22"/>
        </w:rPr>
        <w:t>)</w:t>
      </w:r>
      <w:r w:rsidR="00CC2496" w:rsidRPr="003A3296">
        <w:rPr>
          <w:rFonts w:ascii="Arial" w:hAnsi="Arial" w:cs="Arial"/>
          <w:sz w:val="22"/>
          <w:szCs w:val="22"/>
        </w:rPr>
        <w:t xml:space="preserve"> się do </w:t>
      </w:r>
      <w:r w:rsidRPr="003A3296">
        <w:rPr>
          <w:rFonts w:ascii="Arial" w:hAnsi="Arial" w:cs="Arial"/>
          <w:sz w:val="22"/>
          <w:szCs w:val="22"/>
        </w:rPr>
        <w:t xml:space="preserve">wniesienia zabezpieczenia należytego wykonania umowy w wysokości </w:t>
      </w:r>
      <w:sdt>
        <w:sdtPr>
          <w:rPr>
            <w:rFonts w:ascii="Arial" w:hAnsi="Arial" w:cs="Arial"/>
            <w:sz w:val="22"/>
            <w:szCs w:val="22"/>
          </w:rPr>
          <w:alias w:val="Zabezpieczenie"/>
          <w:tag w:val="Zabezpieczenie"/>
          <w:id w:val="1582943688"/>
          <w:placeholder>
            <w:docPart w:val="DefaultPlaceholder_-1854013440"/>
          </w:placeholder>
          <w15:color w:val="00FF00"/>
        </w:sdtPr>
        <w:sdtEndPr>
          <w:rPr>
            <w:b/>
            <w:bCs/>
          </w:rPr>
        </w:sdtEndPr>
        <w:sdtContent>
          <w:r w:rsidR="00860D43" w:rsidRPr="005B706A">
            <w:rPr>
              <w:rFonts w:ascii="Arial" w:hAnsi="Arial" w:cs="Arial"/>
              <w:b/>
              <w:bCs/>
              <w:sz w:val="22"/>
              <w:szCs w:val="22"/>
            </w:rPr>
            <w:t>5</w:t>
          </w:r>
          <w:r w:rsidRPr="005B706A">
            <w:rPr>
              <w:rFonts w:ascii="Arial" w:hAnsi="Arial" w:cs="Arial"/>
              <w:b/>
              <w:bCs/>
              <w:sz w:val="22"/>
              <w:szCs w:val="22"/>
            </w:rPr>
            <w:t>,00 %</w:t>
          </w:r>
        </w:sdtContent>
      </w:sdt>
      <w:r w:rsidRPr="003A3296">
        <w:rPr>
          <w:rFonts w:ascii="Arial" w:hAnsi="Arial" w:cs="Arial"/>
          <w:sz w:val="22"/>
          <w:szCs w:val="22"/>
        </w:rPr>
        <w:t xml:space="preserve"> zaoferowanej ceny brutto.</w:t>
      </w:r>
    </w:p>
    <w:p w14:paraId="6EAB0F8E" w14:textId="04D0F32B" w:rsidR="005A266C" w:rsidRDefault="0094050E" w:rsidP="005A266C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 w:rsidRPr="005A266C">
        <w:rPr>
          <w:rFonts w:ascii="Arial" w:hAnsi="Arial" w:cs="Arial"/>
          <w:sz w:val="22"/>
          <w:szCs w:val="22"/>
        </w:rPr>
        <w:t>Oświadczam</w:t>
      </w:r>
      <w:r w:rsidR="005A266C" w:rsidRPr="005A266C">
        <w:rPr>
          <w:rFonts w:ascii="Arial" w:hAnsi="Arial" w:cs="Arial"/>
          <w:sz w:val="22"/>
          <w:szCs w:val="22"/>
        </w:rPr>
        <w:t>(y), że nie podlegamy wykluczeniu z postępowania na podstawie art. 7 ust. 1 ustawy z dnia 13 kwietnia 2022 r. o szczególnych rozwiązaniach w zakresie przeciwdziałania wspieraniu agresji na Ukrainę oraz służących ochronie bezpieczeństwa narodowego (Dz. U. z 2022r. poz. 835).</w:t>
      </w:r>
    </w:p>
    <w:p w14:paraId="2029ED1B" w14:textId="43DE3449" w:rsidR="00FB21D5" w:rsidRPr="00FB21D5" w:rsidRDefault="00FB21D5" w:rsidP="00FB21D5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Oświadczamy, że s</w:t>
      </w:r>
      <w:r w:rsidRPr="00FB21D5">
        <w:rPr>
          <w:rFonts w:ascii="Arial" w:hAnsi="Arial" w:cs="Arial"/>
          <w:sz w:val="22"/>
          <w:szCs w:val="22"/>
        </w:rPr>
        <w:t xml:space="preserve">posób wypłaty wynagrodzenia i jego powiązanie z warunkami wypłaty dofinansowania z Rządowego Funduszu </w:t>
      </w:r>
      <w:r w:rsidR="008801F1">
        <w:rPr>
          <w:rFonts w:ascii="Arial" w:hAnsi="Arial" w:cs="Arial"/>
          <w:sz w:val="22"/>
          <w:szCs w:val="22"/>
        </w:rPr>
        <w:t xml:space="preserve">Rozwoju Dróg </w:t>
      </w:r>
      <w:r w:rsidRPr="00FB21D5">
        <w:rPr>
          <w:rFonts w:ascii="Arial" w:hAnsi="Arial" w:cs="Arial"/>
          <w:sz w:val="22"/>
          <w:szCs w:val="22"/>
        </w:rPr>
        <w:t>zostały przez nas zaakceptowane i nie wnosimy wobec nich sprzeciwu.</w:t>
      </w:r>
    </w:p>
    <w:p w14:paraId="700CA81A" w14:textId="77777777" w:rsidR="001F3EDB" w:rsidRPr="003A3296" w:rsidRDefault="001F3EDB" w:rsidP="008C1936">
      <w:pPr>
        <w:spacing w:line="360" w:lineRule="auto"/>
        <w:rPr>
          <w:rFonts w:ascii="Arial" w:hAnsi="Arial" w:cs="Arial"/>
          <w:sz w:val="22"/>
          <w:szCs w:val="22"/>
        </w:rPr>
      </w:pPr>
    </w:p>
    <w:p w14:paraId="3099D8F8" w14:textId="1BBD7F73" w:rsidR="00C16584" w:rsidRPr="005A266C" w:rsidRDefault="00C16584" w:rsidP="00033D6C">
      <w:pPr>
        <w:pStyle w:val="Akapitzlist"/>
        <w:widowControl w:val="0"/>
        <w:numPr>
          <w:ilvl w:val="0"/>
          <w:numId w:val="28"/>
        </w:numPr>
        <w:tabs>
          <w:tab w:val="left" w:pos="426"/>
        </w:tabs>
        <w:suppressAutoHyphens w:val="0"/>
        <w:autoSpaceDE w:val="0"/>
        <w:autoSpaceDN w:val="0"/>
        <w:ind w:hanging="1080"/>
        <w:contextualSpacing w:val="0"/>
        <w:jc w:val="both"/>
        <w:rPr>
          <w:sz w:val="20"/>
        </w:rPr>
      </w:pPr>
      <w:r w:rsidRPr="005A266C">
        <w:rPr>
          <w:rFonts w:ascii="Arial" w:hAnsi="Arial" w:cs="Arial"/>
          <w:sz w:val="22"/>
          <w:szCs w:val="22"/>
        </w:rPr>
        <w:t>Oświadczam(y), że Wykonawca, którego reprezentuję(</w:t>
      </w:r>
      <w:proofErr w:type="spellStart"/>
      <w:r w:rsidRPr="005A266C">
        <w:rPr>
          <w:rFonts w:ascii="Arial" w:hAnsi="Arial" w:cs="Arial"/>
          <w:sz w:val="22"/>
          <w:szCs w:val="22"/>
        </w:rPr>
        <w:t>emy</w:t>
      </w:r>
      <w:proofErr w:type="spellEnd"/>
      <w:r w:rsidRPr="005A266C">
        <w:rPr>
          <w:rFonts w:ascii="Arial" w:hAnsi="Arial" w:cs="Arial"/>
          <w:sz w:val="22"/>
          <w:szCs w:val="22"/>
        </w:rPr>
        <w:t>) jest:</w:t>
      </w:r>
    </w:p>
    <w:p w14:paraId="1D8D7053" w14:textId="469EA645" w:rsidR="005B4F22" w:rsidRDefault="00C16584" w:rsidP="007B3BD5">
      <w:pPr>
        <w:spacing w:before="1"/>
        <w:ind w:left="998"/>
        <w:jc w:val="both"/>
        <w:rPr>
          <w:rFonts w:ascii="Arial" w:hAnsi="Arial" w:cs="Arial"/>
          <w:sz w:val="22"/>
          <w:szCs w:val="22"/>
        </w:rPr>
      </w:pPr>
      <w:r w:rsidRPr="00BA6DB8">
        <w:rPr>
          <w:rFonts w:ascii="Arial" w:hAnsi="Arial" w:cs="Arial"/>
          <w:b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8D855E" wp14:editId="284238D2">
                <wp:simplePos x="0" y="0"/>
                <wp:positionH relativeFrom="page">
                  <wp:posOffset>890270</wp:posOffset>
                </wp:positionH>
                <wp:positionV relativeFrom="paragraph">
                  <wp:posOffset>13335</wp:posOffset>
                </wp:positionV>
                <wp:extent cx="120650" cy="120650"/>
                <wp:effectExtent l="13970" t="6985" r="8255" b="5715"/>
                <wp:wrapNone/>
                <wp:docPr id="38" name="Prostokąt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41A17BC3" id="Prostokąt 38" o:spid="_x0000_s1026" style="position:absolute;margin-left:70.1pt;margin-top:1.05pt;width:9.5pt;height:9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" filled="f" strokeweight=".72pt">
                <w10:wrap anchorx="page"/>
              </v:rect>
            </w:pict>
          </mc:Fallback>
        </mc:AlternateContent>
      </w:r>
      <w:r w:rsidRPr="00BA6DB8">
        <w:rPr>
          <w:rFonts w:ascii="Arial" w:hAnsi="Arial" w:cs="Arial"/>
          <w:b/>
          <w:sz w:val="22"/>
          <w:szCs w:val="22"/>
        </w:rPr>
        <w:t>mikro przedsiębiorcą</w:t>
      </w:r>
      <w:r w:rsidRPr="00BA6DB8">
        <w:rPr>
          <w:rFonts w:ascii="Arial" w:hAnsi="Arial" w:cs="Arial"/>
          <w:sz w:val="22"/>
          <w:szCs w:val="22"/>
        </w:rPr>
        <w:t xml:space="preserve"> (podmiot nie będący żadnym z poniższych)</w:t>
      </w:r>
    </w:p>
    <w:p w14:paraId="61E46EBD" w14:textId="77777777" w:rsidR="005B4F22" w:rsidRPr="00BA6DB8" w:rsidRDefault="005B4F22" w:rsidP="003F70EF">
      <w:pPr>
        <w:spacing w:before="1"/>
        <w:ind w:left="998"/>
        <w:jc w:val="both"/>
        <w:rPr>
          <w:rFonts w:ascii="Arial" w:hAnsi="Arial" w:cs="Arial"/>
          <w:sz w:val="22"/>
          <w:szCs w:val="22"/>
        </w:rPr>
      </w:pPr>
    </w:p>
    <w:p w14:paraId="55154DE7" w14:textId="4F5D8B58" w:rsidR="001B56A8" w:rsidRPr="00BA6DB8" w:rsidRDefault="00C16584" w:rsidP="007B3BD5">
      <w:pPr>
        <w:pStyle w:val="Tekstpodstawowy"/>
        <w:spacing w:before="100"/>
        <w:ind w:left="993" w:right="325" w:firstLine="14"/>
        <w:jc w:val="both"/>
        <w:rPr>
          <w:rFonts w:ascii="Arial" w:hAnsi="Arial" w:cs="Arial"/>
          <w:sz w:val="22"/>
          <w:szCs w:val="22"/>
        </w:rPr>
      </w:pPr>
      <w:r w:rsidRPr="00BA6DB8">
        <w:rPr>
          <w:rFonts w:ascii="Arial" w:hAnsi="Arial" w:cs="Arial"/>
          <w:b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8AA9AF" wp14:editId="559C466F">
                <wp:simplePos x="0" y="0"/>
                <wp:positionH relativeFrom="page">
                  <wp:posOffset>890270</wp:posOffset>
                </wp:positionH>
                <wp:positionV relativeFrom="paragraph">
                  <wp:posOffset>76200</wp:posOffset>
                </wp:positionV>
                <wp:extent cx="120650" cy="120650"/>
                <wp:effectExtent l="13970" t="8890" r="8255" b="13335"/>
                <wp:wrapNone/>
                <wp:docPr id="37" name="Prostokąt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70B6C546" id="Prostokąt 37" o:spid="_x0000_s1026" style="position:absolute;margin-left:70.1pt;margin-top:6pt;width:9.5pt;height:9.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" filled="f" strokeweight=".72pt">
                <w10:wrap anchorx="page"/>
              </v:rect>
            </w:pict>
          </mc:Fallback>
        </mc:AlternateContent>
      </w:r>
      <w:r w:rsidRPr="00BA6DB8">
        <w:rPr>
          <w:rFonts w:ascii="Arial" w:hAnsi="Arial" w:cs="Arial"/>
          <w:b/>
          <w:sz w:val="22"/>
          <w:szCs w:val="22"/>
        </w:rPr>
        <w:t>małym przedsiębiorcą</w:t>
      </w:r>
      <w:r w:rsidRPr="00BA6DB8">
        <w:rPr>
          <w:rFonts w:ascii="Arial" w:hAnsi="Arial" w:cs="Arial"/>
          <w:sz w:val="22"/>
          <w:szCs w:val="22"/>
        </w:rPr>
        <w:t xml:space="preserve"> (małe przedsiębiorstwo definiuje się jako przedsiębiorstwo, które zatrudnia mniej niż 50 pracowników i którego roczny obrót lub roczna suma bilansowa nie przekracza 10 milionów EUR)</w:t>
      </w:r>
    </w:p>
    <w:p w14:paraId="12AA81C6" w14:textId="77777777" w:rsidR="00BA6DB8" w:rsidRPr="00BA6DB8" w:rsidRDefault="00BA6DB8" w:rsidP="003F70EF">
      <w:pPr>
        <w:pStyle w:val="Tekstpodstawowy"/>
        <w:spacing w:before="74"/>
        <w:ind w:left="993" w:right="325" w:firstLine="34"/>
        <w:jc w:val="both"/>
        <w:rPr>
          <w:rFonts w:ascii="Arial" w:hAnsi="Arial" w:cs="Arial"/>
          <w:sz w:val="22"/>
          <w:szCs w:val="22"/>
        </w:rPr>
      </w:pPr>
      <w:r w:rsidRPr="00BA6DB8">
        <w:rPr>
          <w:rFonts w:ascii="Arial" w:hAnsi="Arial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7470270" wp14:editId="2A357508">
                <wp:simplePos x="0" y="0"/>
                <wp:positionH relativeFrom="page">
                  <wp:posOffset>890270</wp:posOffset>
                </wp:positionH>
                <wp:positionV relativeFrom="paragraph">
                  <wp:posOffset>59690</wp:posOffset>
                </wp:positionV>
                <wp:extent cx="120650" cy="120650"/>
                <wp:effectExtent l="13970" t="5715" r="8255" b="6985"/>
                <wp:wrapNone/>
                <wp:docPr id="40" name="Prostokąt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49D44101" id="Prostokąt 40" o:spid="_x0000_s1026" style="position:absolute;margin-left:70.1pt;margin-top:4.7pt;width:9.5pt;height:9.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" filled="f" strokeweight=".72pt">
                <w10:wrap anchorx="page"/>
              </v:rect>
            </w:pict>
          </mc:Fallback>
        </mc:AlternateContent>
      </w:r>
      <w:r w:rsidRPr="00BA6DB8">
        <w:rPr>
          <w:rFonts w:ascii="Arial" w:hAnsi="Arial" w:cs="Arial"/>
          <w:b/>
          <w:sz w:val="22"/>
          <w:szCs w:val="22"/>
        </w:rPr>
        <w:t xml:space="preserve">średnim przedsiębiorcą </w:t>
      </w:r>
      <w:r w:rsidRPr="00BA6DB8">
        <w:rPr>
          <w:rFonts w:ascii="Arial" w:hAnsi="Arial" w:cs="Arial"/>
          <w:sz w:val="22"/>
          <w:szCs w:val="22"/>
        </w:rPr>
        <w:t>(średnie przedsiębiorstwo definiuje się jako przedsiębiorstwo, które zatrudnia mniej</w:t>
      </w:r>
      <w:r w:rsidRPr="00BA6DB8">
        <w:rPr>
          <w:rFonts w:ascii="Arial" w:hAnsi="Arial" w:cs="Arial"/>
          <w:spacing w:val="-7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niż</w:t>
      </w:r>
      <w:r w:rsidRPr="00BA6DB8">
        <w:rPr>
          <w:rFonts w:ascii="Arial" w:hAnsi="Arial" w:cs="Arial"/>
          <w:spacing w:val="-6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250</w:t>
      </w:r>
      <w:r w:rsidRPr="00BA6DB8">
        <w:rPr>
          <w:rFonts w:ascii="Arial" w:hAnsi="Arial" w:cs="Arial"/>
          <w:spacing w:val="-4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pracowników</w:t>
      </w:r>
      <w:r w:rsidRPr="00BA6DB8">
        <w:rPr>
          <w:rFonts w:ascii="Arial" w:hAnsi="Arial" w:cs="Arial"/>
          <w:spacing w:val="-5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i</w:t>
      </w:r>
      <w:r w:rsidRPr="00BA6DB8">
        <w:rPr>
          <w:rFonts w:ascii="Arial" w:hAnsi="Arial" w:cs="Arial"/>
          <w:spacing w:val="-7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którego</w:t>
      </w:r>
      <w:r w:rsidRPr="00BA6DB8">
        <w:rPr>
          <w:rFonts w:ascii="Arial" w:hAnsi="Arial" w:cs="Arial"/>
          <w:spacing w:val="-4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roczny</w:t>
      </w:r>
      <w:r w:rsidRPr="00BA6DB8">
        <w:rPr>
          <w:rFonts w:ascii="Arial" w:hAnsi="Arial" w:cs="Arial"/>
          <w:spacing w:val="-6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obrót</w:t>
      </w:r>
      <w:r w:rsidRPr="00BA6DB8">
        <w:rPr>
          <w:rFonts w:ascii="Arial" w:hAnsi="Arial" w:cs="Arial"/>
          <w:spacing w:val="-7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nie</w:t>
      </w:r>
      <w:r w:rsidRPr="00BA6DB8">
        <w:rPr>
          <w:rFonts w:ascii="Arial" w:hAnsi="Arial" w:cs="Arial"/>
          <w:spacing w:val="-6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przekracza</w:t>
      </w:r>
      <w:r w:rsidRPr="00BA6DB8">
        <w:rPr>
          <w:rFonts w:ascii="Arial" w:hAnsi="Arial" w:cs="Arial"/>
          <w:spacing w:val="-5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50</w:t>
      </w:r>
      <w:r w:rsidRPr="00BA6DB8">
        <w:rPr>
          <w:rFonts w:ascii="Arial" w:hAnsi="Arial" w:cs="Arial"/>
          <w:spacing w:val="-6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milionów</w:t>
      </w:r>
      <w:r w:rsidRPr="00BA6DB8">
        <w:rPr>
          <w:rFonts w:ascii="Arial" w:hAnsi="Arial" w:cs="Arial"/>
          <w:spacing w:val="-7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lub roczna suma bilansowa nie przekracza 43 milionów</w:t>
      </w:r>
      <w:r w:rsidRPr="00BA6DB8">
        <w:rPr>
          <w:rFonts w:ascii="Arial" w:hAnsi="Arial" w:cs="Arial"/>
          <w:spacing w:val="1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EUR)</w:t>
      </w:r>
    </w:p>
    <w:p w14:paraId="32413B95" w14:textId="77777777" w:rsidR="00BA6DB8" w:rsidRDefault="00BA6DB8" w:rsidP="003F70EF">
      <w:pPr>
        <w:pStyle w:val="Nagwek3"/>
        <w:ind w:left="998"/>
        <w:jc w:val="both"/>
        <w:rPr>
          <w:rFonts w:ascii="Arial" w:hAnsi="Arial" w:cs="Arial"/>
          <w:sz w:val="22"/>
          <w:szCs w:val="22"/>
        </w:rPr>
      </w:pPr>
      <w:r w:rsidRPr="00BA6DB8">
        <w:rPr>
          <w:rFonts w:ascii="Arial" w:hAnsi="Arial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FD76E6C" wp14:editId="66B4201D">
                <wp:simplePos x="0" y="0"/>
                <wp:positionH relativeFrom="page">
                  <wp:posOffset>890270</wp:posOffset>
                </wp:positionH>
                <wp:positionV relativeFrom="paragraph">
                  <wp:posOffset>12065</wp:posOffset>
                </wp:positionV>
                <wp:extent cx="120650" cy="120650"/>
                <wp:effectExtent l="13970" t="13335" r="8255" b="8890"/>
                <wp:wrapNone/>
                <wp:docPr id="39" name="Prostokąt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7821C1B0" id="Prostokąt 39" o:spid="_x0000_s1026" style="position:absolute;margin-left:70.1pt;margin-top:.95pt;width:9.5pt;height:9.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" filled="f" strokeweight=".72pt">
                <w10:wrap anchorx="page"/>
              </v:rect>
            </w:pict>
          </mc:Fallback>
        </mc:AlternateContent>
      </w:r>
      <w:r w:rsidRPr="00BA6DB8">
        <w:rPr>
          <w:rFonts w:ascii="Arial" w:hAnsi="Arial" w:cs="Arial"/>
          <w:sz w:val="22"/>
          <w:szCs w:val="22"/>
        </w:rPr>
        <w:t xml:space="preserve">           dużym przedsiębiorstwem</w:t>
      </w:r>
    </w:p>
    <w:p w14:paraId="5781D775" w14:textId="77777777" w:rsidR="00BD17EB" w:rsidRPr="00BD17EB" w:rsidRDefault="00BD17EB" w:rsidP="00BD17EB"/>
    <w:p w14:paraId="3A93B7CD" w14:textId="5B99188F" w:rsidR="00BD17EB" w:rsidRDefault="00BD17EB" w:rsidP="00BD17EB">
      <w:pPr>
        <w:pStyle w:val="Nagwek3"/>
        <w:rPr>
          <w:rFonts w:ascii="Arial" w:hAnsi="Arial" w:cs="Arial"/>
          <w:sz w:val="22"/>
          <w:szCs w:val="22"/>
        </w:rPr>
      </w:pPr>
      <w:r w:rsidRPr="00BA6DB8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FFF0E5C" wp14:editId="06D6C5ED">
                <wp:simplePos x="0" y="0"/>
                <wp:positionH relativeFrom="page">
                  <wp:posOffset>890270</wp:posOffset>
                </wp:positionH>
                <wp:positionV relativeFrom="paragraph">
                  <wp:posOffset>12065</wp:posOffset>
                </wp:positionV>
                <wp:extent cx="120650" cy="120650"/>
                <wp:effectExtent l="13970" t="13335" r="8255" b="889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55182122" id="Prostokąt 1" o:spid="_x0000_s1026" style="position:absolute;margin-left:70.1pt;margin-top:.95pt;width:9.5pt;height:9.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" filled="f" strokeweight=".72pt">
                <w10:wrap anchorx="page"/>
              </v:rect>
            </w:pict>
          </mc:Fallback>
        </mc:AlternateContent>
      </w:r>
      <w:r w:rsidRPr="00BA6DB8">
        <w:t xml:space="preserve">  </w:t>
      </w:r>
      <w:r>
        <w:t xml:space="preserve">              </w:t>
      </w:r>
      <w:r>
        <w:rPr>
          <w:rFonts w:ascii="Arial" w:hAnsi="Arial" w:cs="Arial"/>
          <w:sz w:val="22"/>
          <w:szCs w:val="22"/>
        </w:rPr>
        <w:t>jednoosobową działalność</w:t>
      </w:r>
      <w:r w:rsidRPr="00BD17EB">
        <w:rPr>
          <w:rFonts w:ascii="Arial" w:hAnsi="Arial" w:cs="Arial"/>
          <w:sz w:val="22"/>
          <w:szCs w:val="22"/>
        </w:rPr>
        <w:t xml:space="preserve"> gospodarczą</w:t>
      </w:r>
    </w:p>
    <w:p w14:paraId="1B500722" w14:textId="77777777" w:rsidR="00BD17EB" w:rsidRPr="00BD17EB" w:rsidRDefault="00BD17EB" w:rsidP="00BD17EB"/>
    <w:p w14:paraId="7460DAC5" w14:textId="366A32FF" w:rsidR="00BD17EB" w:rsidRDefault="00BD17EB" w:rsidP="00BD17EB">
      <w:pPr>
        <w:pStyle w:val="Nagwek3"/>
        <w:rPr>
          <w:rFonts w:ascii="Arial" w:hAnsi="Arial" w:cs="Arial"/>
          <w:sz w:val="22"/>
          <w:szCs w:val="22"/>
        </w:rPr>
      </w:pPr>
      <w:r w:rsidRPr="00BA6DB8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2B5B7EB" wp14:editId="505D920E">
                <wp:simplePos x="0" y="0"/>
                <wp:positionH relativeFrom="page">
                  <wp:posOffset>890270</wp:posOffset>
                </wp:positionH>
                <wp:positionV relativeFrom="paragraph">
                  <wp:posOffset>12065</wp:posOffset>
                </wp:positionV>
                <wp:extent cx="120650" cy="120650"/>
                <wp:effectExtent l="13970" t="13335" r="8255" b="889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33F1E301" id="Prostokąt 2" o:spid="_x0000_s1026" style="position:absolute;margin-left:70.1pt;margin-top:.95pt;width:9.5pt;height:9.5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" filled="f" strokeweight=".72pt">
                <w10:wrap anchorx="page"/>
              </v:rect>
            </w:pict>
          </mc:Fallback>
        </mc:AlternateContent>
      </w:r>
      <w:r w:rsidRPr="00BA6DB8">
        <w:t xml:space="preserve">  </w:t>
      </w:r>
      <w:r>
        <w:t xml:space="preserve">              </w:t>
      </w:r>
      <w:r w:rsidR="00D47A71">
        <w:rPr>
          <w:rFonts w:ascii="Arial" w:hAnsi="Arial" w:cs="Arial"/>
          <w:sz w:val="22"/>
          <w:szCs w:val="22"/>
        </w:rPr>
        <w:t>osobą</w:t>
      </w:r>
      <w:r w:rsidRPr="00BD17EB">
        <w:rPr>
          <w:rFonts w:ascii="Arial" w:hAnsi="Arial" w:cs="Arial"/>
          <w:sz w:val="22"/>
          <w:szCs w:val="22"/>
        </w:rPr>
        <w:t xml:space="preserve"> fizyczną nieprowadzącą działalności gospodarczej</w:t>
      </w:r>
    </w:p>
    <w:p w14:paraId="79AA1F77" w14:textId="77777777" w:rsidR="00BD17EB" w:rsidRDefault="00BD17EB" w:rsidP="00BD17EB"/>
    <w:p w14:paraId="0E8606C1" w14:textId="5DAA04FB" w:rsidR="00BD17EB" w:rsidRPr="00BD17EB" w:rsidRDefault="00BD17EB" w:rsidP="00E33EEC">
      <w:pPr>
        <w:pStyle w:val="Nagwek3"/>
      </w:pPr>
      <w:r w:rsidRPr="00BA6DB8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FFC236E" wp14:editId="36E81604">
                <wp:simplePos x="0" y="0"/>
                <wp:positionH relativeFrom="page">
                  <wp:posOffset>890270</wp:posOffset>
                </wp:positionH>
                <wp:positionV relativeFrom="paragraph">
                  <wp:posOffset>12065</wp:posOffset>
                </wp:positionV>
                <wp:extent cx="120650" cy="120650"/>
                <wp:effectExtent l="13970" t="13335" r="8255" b="889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4E0D89B3" id="Prostokąt 3" o:spid="_x0000_s1026" style="position:absolute;margin-left:70.1pt;margin-top:.95pt;width:9.5pt;height:9.5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" filled="f" strokeweight=".72pt">
                <w10:wrap anchorx="page"/>
              </v:rect>
            </w:pict>
          </mc:Fallback>
        </mc:AlternateContent>
      </w:r>
      <w:r w:rsidRPr="00BA6DB8">
        <w:t xml:space="preserve">  </w:t>
      </w:r>
      <w:r>
        <w:t xml:space="preserve">              </w:t>
      </w:r>
      <w:r>
        <w:rPr>
          <w:rFonts w:ascii="Arial" w:hAnsi="Arial" w:cs="Arial"/>
          <w:sz w:val="22"/>
          <w:szCs w:val="22"/>
        </w:rPr>
        <w:t>inny rodzaj</w:t>
      </w:r>
    </w:p>
    <w:p w14:paraId="0B9794E1" w14:textId="77777777" w:rsidR="00BA6DB8" w:rsidRPr="00C16584" w:rsidRDefault="00BA6DB8" w:rsidP="00BA6DB8">
      <w:pPr>
        <w:pStyle w:val="Tekstpodstawowy"/>
        <w:spacing w:before="100"/>
        <w:ind w:right="325"/>
        <w:jc w:val="both"/>
        <w:rPr>
          <w:rFonts w:ascii="Arial" w:hAnsi="Arial" w:cs="Arial"/>
          <w:sz w:val="22"/>
          <w:szCs w:val="22"/>
        </w:rPr>
      </w:pPr>
    </w:p>
    <w:p w14:paraId="513735BB" w14:textId="71E8F0E1" w:rsidR="008275E3" w:rsidRDefault="008275E3" w:rsidP="00033D6C">
      <w:pPr>
        <w:numPr>
          <w:ilvl w:val="0"/>
          <w:numId w:val="28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  <w:lang w:bidi="pl-PL"/>
        </w:rPr>
      </w:pPr>
      <w:r w:rsidRPr="008275E3">
        <w:rPr>
          <w:rFonts w:ascii="Arial" w:hAnsi="Arial" w:cs="Arial"/>
          <w:sz w:val="22"/>
          <w:szCs w:val="22"/>
          <w:lang w:bidi="pl-PL"/>
        </w:rPr>
        <w:t>Oświadczam(y), że oferta nie zawiera/ zawiera (</w:t>
      </w:r>
      <w:r w:rsidRPr="008275E3">
        <w:rPr>
          <w:rFonts w:ascii="Arial" w:hAnsi="Arial" w:cs="Arial"/>
          <w:b/>
          <w:i/>
          <w:sz w:val="22"/>
          <w:szCs w:val="22"/>
          <w:lang w:bidi="pl-PL"/>
        </w:rPr>
        <w:t>niepotrzebne skreślić</w:t>
      </w:r>
      <w:r w:rsidRPr="008275E3">
        <w:rPr>
          <w:rFonts w:ascii="Arial" w:hAnsi="Arial" w:cs="Arial"/>
          <w:sz w:val="22"/>
          <w:szCs w:val="22"/>
          <w:lang w:bidi="pl-PL"/>
        </w:rPr>
        <w:t xml:space="preserve">) informacji stanowiących tajemnicę przedsiębiorstwa w rozumieniu przepisów o zwalczaniu </w:t>
      </w:r>
      <w:r w:rsidRPr="008275E3">
        <w:rPr>
          <w:rFonts w:ascii="Arial" w:hAnsi="Arial" w:cs="Arial"/>
          <w:sz w:val="22"/>
          <w:szCs w:val="22"/>
          <w:lang w:bidi="pl-PL"/>
        </w:rPr>
        <w:lastRenderedPageBreak/>
        <w:t>nieuczciwej konkurencji. Informacje takie zawarte są w następujących dokumentach: .................................................................................</w:t>
      </w:r>
    </w:p>
    <w:p w14:paraId="36E2ADB6" w14:textId="77777777" w:rsidR="00205E59" w:rsidRPr="008275E3" w:rsidRDefault="00205E59" w:rsidP="00205E59">
      <w:pPr>
        <w:spacing w:line="360" w:lineRule="auto"/>
        <w:jc w:val="both"/>
        <w:rPr>
          <w:rFonts w:ascii="Arial" w:hAnsi="Arial" w:cs="Arial"/>
          <w:sz w:val="22"/>
          <w:szCs w:val="22"/>
          <w:lang w:bidi="pl-PL"/>
        </w:rPr>
      </w:pPr>
    </w:p>
    <w:p w14:paraId="2ACC9FB5" w14:textId="1EEABD07" w:rsidR="000278B8" w:rsidRDefault="008275E3" w:rsidP="00033D6C">
      <w:pPr>
        <w:numPr>
          <w:ilvl w:val="0"/>
          <w:numId w:val="28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  <w:lang w:bidi="pl-PL"/>
        </w:rPr>
      </w:pPr>
      <w:r w:rsidRPr="008275E3">
        <w:rPr>
          <w:rFonts w:ascii="Arial" w:hAnsi="Arial" w:cs="Arial"/>
          <w:sz w:val="22"/>
          <w:szCs w:val="22"/>
          <w:lang w:bidi="pl-PL"/>
        </w:rPr>
        <w:t>Oświadczam(y) że wypełniłem (</w:t>
      </w:r>
      <w:proofErr w:type="spellStart"/>
      <w:r w:rsidRPr="008275E3">
        <w:rPr>
          <w:rFonts w:ascii="Arial" w:hAnsi="Arial" w:cs="Arial"/>
          <w:sz w:val="22"/>
          <w:szCs w:val="22"/>
          <w:lang w:bidi="pl-PL"/>
        </w:rPr>
        <w:t>śmy</w:t>
      </w:r>
      <w:proofErr w:type="spellEnd"/>
      <w:r w:rsidRPr="008275E3">
        <w:rPr>
          <w:rFonts w:ascii="Arial" w:hAnsi="Arial" w:cs="Arial"/>
          <w:sz w:val="22"/>
          <w:szCs w:val="22"/>
          <w:lang w:bidi="pl-PL"/>
        </w:rPr>
        <w:t>) obowiązki informacyjne przewidziane w art. 13 lub art. 14 RODO</w:t>
      </w:r>
      <w:r w:rsidR="00E66F15">
        <w:rPr>
          <w:rFonts w:ascii="Arial" w:hAnsi="Arial" w:cs="Arial"/>
          <w:sz w:val="22"/>
          <w:szCs w:val="22"/>
          <w:lang w:bidi="pl-PL"/>
        </w:rPr>
        <w:t xml:space="preserve"> </w:t>
      </w:r>
      <w:r w:rsidRPr="008275E3">
        <w:rPr>
          <w:rFonts w:ascii="Arial" w:hAnsi="Arial" w:cs="Arial"/>
          <w:sz w:val="22"/>
          <w:szCs w:val="22"/>
          <w:lang w:bidi="pl-PL"/>
        </w:rPr>
        <w:t>wobec osób fizycznych, od których dane osobowe bezpośrednio lub pośrednio pozyskałem celu ubiegania się o udzielenie zamówienia publicznego w niniejszym postępowaniu</w:t>
      </w:r>
      <w:r w:rsidR="005B706A">
        <w:rPr>
          <w:rFonts w:ascii="Arial" w:hAnsi="Arial" w:cs="Arial"/>
          <w:sz w:val="22"/>
          <w:szCs w:val="22"/>
          <w:lang w:bidi="pl-PL"/>
        </w:rPr>
        <w:t>.</w:t>
      </w:r>
    </w:p>
    <w:p w14:paraId="2E626520" w14:textId="77777777" w:rsidR="00205E59" w:rsidRPr="00205E59" w:rsidRDefault="00205E59" w:rsidP="00205E59">
      <w:pPr>
        <w:spacing w:line="360" w:lineRule="auto"/>
        <w:ind w:left="284"/>
        <w:jc w:val="both"/>
        <w:rPr>
          <w:rFonts w:ascii="Arial" w:hAnsi="Arial" w:cs="Arial"/>
          <w:sz w:val="22"/>
          <w:szCs w:val="22"/>
          <w:lang w:bidi="pl-PL"/>
        </w:rPr>
      </w:pPr>
    </w:p>
    <w:p w14:paraId="3D41CBC9" w14:textId="2F836135" w:rsidR="008275E3" w:rsidRPr="000219B3" w:rsidRDefault="008275E3" w:rsidP="00033D6C">
      <w:pPr>
        <w:numPr>
          <w:ilvl w:val="0"/>
          <w:numId w:val="28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  <w:lang w:bidi="pl-PL"/>
        </w:rPr>
      </w:pPr>
      <w:r w:rsidRPr="008275E3">
        <w:rPr>
          <w:rFonts w:ascii="Arial" w:hAnsi="Arial" w:cs="Arial"/>
          <w:b/>
          <w:sz w:val="22"/>
          <w:szCs w:val="22"/>
          <w:lang w:bidi="pl-PL"/>
        </w:rPr>
        <w:t xml:space="preserve">OSOBĄ UPRAWNIONĄ DO KONTAKTU </w:t>
      </w:r>
      <w:r w:rsidRPr="008275E3">
        <w:rPr>
          <w:rFonts w:ascii="Arial" w:hAnsi="Arial" w:cs="Arial"/>
          <w:sz w:val="22"/>
          <w:szCs w:val="22"/>
          <w:lang w:bidi="pl-PL"/>
        </w:rPr>
        <w:t xml:space="preserve">w sprawie postępowania jest: </w:t>
      </w:r>
      <w:r w:rsidR="000219B3">
        <w:rPr>
          <w:rFonts w:ascii="Arial" w:hAnsi="Arial" w:cs="Arial"/>
          <w:sz w:val="22"/>
          <w:szCs w:val="22"/>
          <w:lang w:bidi="pl-PL"/>
        </w:rPr>
        <w:t xml:space="preserve">                           </w:t>
      </w:r>
      <w:r w:rsidRPr="008275E3">
        <w:rPr>
          <w:rFonts w:ascii="Arial" w:hAnsi="Arial" w:cs="Arial"/>
          <w:sz w:val="22"/>
          <w:szCs w:val="22"/>
          <w:lang w:bidi="pl-PL"/>
        </w:rPr>
        <w:t>Imię i nazwisko: ……………………………………………………</w:t>
      </w:r>
    </w:p>
    <w:p w14:paraId="2033A20F" w14:textId="77777777" w:rsidR="008275E3" w:rsidRPr="008275E3" w:rsidRDefault="008275E3" w:rsidP="008275E3">
      <w:pPr>
        <w:spacing w:line="360" w:lineRule="auto"/>
        <w:rPr>
          <w:rFonts w:ascii="Arial" w:hAnsi="Arial" w:cs="Arial"/>
          <w:sz w:val="22"/>
          <w:szCs w:val="22"/>
          <w:lang w:bidi="pl-PL"/>
        </w:rPr>
      </w:pPr>
      <w:r w:rsidRPr="008275E3">
        <w:rPr>
          <w:rFonts w:ascii="Arial" w:hAnsi="Arial" w:cs="Arial"/>
          <w:sz w:val="22"/>
          <w:szCs w:val="22"/>
          <w:lang w:bidi="pl-PL"/>
        </w:rPr>
        <w:t xml:space="preserve">e-mail: …………………………………, </w:t>
      </w:r>
      <w:r>
        <w:rPr>
          <w:rFonts w:ascii="Arial" w:hAnsi="Arial" w:cs="Arial"/>
          <w:sz w:val="22"/>
          <w:szCs w:val="22"/>
          <w:lang w:bidi="pl-PL"/>
        </w:rPr>
        <w:t>tel. ………………………</w:t>
      </w:r>
    </w:p>
    <w:p w14:paraId="77DCCA39" w14:textId="77777777" w:rsidR="008275E3" w:rsidRDefault="008275E3" w:rsidP="008275E3">
      <w:pPr>
        <w:spacing w:line="360" w:lineRule="auto"/>
        <w:rPr>
          <w:rFonts w:ascii="Arial" w:hAnsi="Arial" w:cs="Arial"/>
          <w:i/>
          <w:sz w:val="22"/>
          <w:szCs w:val="22"/>
          <w:lang w:bidi="pl-PL"/>
        </w:rPr>
      </w:pPr>
      <w:r w:rsidRPr="008275E3">
        <w:rPr>
          <w:rFonts w:ascii="Arial" w:hAnsi="Arial" w:cs="Arial"/>
          <w:i/>
          <w:sz w:val="22"/>
          <w:szCs w:val="22"/>
          <w:lang w:bidi="pl-PL"/>
        </w:rPr>
        <w:t>(wykonawca do komunikacji może użyć wyłącznie adresu poczty elektronicznej wskazanego powyżej lub adresu</w:t>
      </w:r>
      <w:r>
        <w:rPr>
          <w:rFonts w:ascii="Arial" w:hAnsi="Arial" w:cs="Arial"/>
          <w:i/>
          <w:sz w:val="22"/>
          <w:szCs w:val="22"/>
          <w:lang w:bidi="pl-PL"/>
        </w:rPr>
        <w:t xml:space="preserve"> </w:t>
      </w:r>
      <w:r w:rsidRPr="008275E3">
        <w:rPr>
          <w:rFonts w:ascii="Arial" w:hAnsi="Arial" w:cs="Arial"/>
          <w:i/>
          <w:sz w:val="22"/>
          <w:szCs w:val="22"/>
          <w:lang w:bidi="pl-PL"/>
        </w:rPr>
        <w:t>wskazanego</w:t>
      </w:r>
      <w:r>
        <w:rPr>
          <w:rFonts w:ascii="Arial" w:hAnsi="Arial" w:cs="Arial"/>
          <w:i/>
          <w:sz w:val="22"/>
          <w:szCs w:val="22"/>
          <w:lang w:bidi="pl-PL"/>
        </w:rPr>
        <w:t xml:space="preserve"> w profilu wykonawcy na Portalu)</w:t>
      </w:r>
    </w:p>
    <w:p w14:paraId="6C46F66C" w14:textId="77777777" w:rsidR="008275E3" w:rsidRDefault="008275E3" w:rsidP="008275E3">
      <w:pPr>
        <w:widowControl w:val="0"/>
        <w:tabs>
          <w:tab w:val="left" w:pos="719"/>
        </w:tabs>
        <w:suppressAutoHyphens w:val="0"/>
        <w:autoSpaceDE w:val="0"/>
        <w:autoSpaceDN w:val="0"/>
        <w:spacing w:before="61"/>
        <w:rPr>
          <w:rFonts w:ascii="Arial" w:hAnsi="Arial" w:cs="Arial"/>
          <w:i/>
          <w:sz w:val="22"/>
          <w:szCs w:val="22"/>
          <w:lang w:bidi="pl-PL"/>
        </w:rPr>
      </w:pPr>
    </w:p>
    <w:p w14:paraId="7968880A" w14:textId="77777777" w:rsidR="008275E3" w:rsidRPr="008275E3" w:rsidRDefault="008275E3" w:rsidP="00033D6C">
      <w:pPr>
        <w:pStyle w:val="Akapitzlist"/>
        <w:widowControl w:val="0"/>
        <w:numPr>
          <w:ilvl w:val="0"/>
          <w:numId w:val="28"/>
        </w:numPr>
        <w:tabs>
          <w:tab w:val="left" w:pos="719"/>
        </w:tabs>
        <w:suppressAutoHyphens w:val="0"/>
        <w:autoSpaceDE w:val="0"/>
        <w:autoSpaceDN w:val="0"/>
        <w:spacing w:before="61"/>
        <w:ind w:left="426" w:hanging="426"/>
        <w:rPr>
          <w:rFonts w:ascii="Arial" w:eastAsia="Cambria" w:hAnsi="Arial" w:cs="Arial"/>
          <w:sz w:val="22"/>
          <w:szCs w:val="22"/>
          <w:lang w:eastAsia="pl-PL" w:bidi="pl-PL"/>
        </w:rPr>
      </w:pP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 xml:space="preserve">Stosownie do art. 225 ust. 2 ustawy </w:t>
      </w:r>
      <w:proofErr w:type="spellStart"/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Pzp</w:t>
      </w:r>
      <w:proofErr w:type="spellEnd"/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 xml:space="preserve"> oświadczam, że wybór naszej</w:t>
      </w:r>
      <w:r w:rsidRPr="008275E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oferty:</w:t>
      </w:r>
    </w:p>
    <w:p w14:paraId="3A37DCBF" w14:textId="77777777" w:rsidR="008275E3" w:rsidRDefault="008275E3" w:rsidP="008275E3">
      <w:pPr>
        <w:widowControl w:val="0"/>
        <w:suppressAutoHyphens w:val="0"/>
        <w:autoSpaceDE w:val="0"/>
        <w:autoSpaceDN w:val="0"/>
        <w:spacing w:before="59"/>
        <w:ind w:left="1142" w:right="318" w:hanging="58"/>
        <w:rPr>
          <w:rFonts w:ascii="Arial" w:eastAsia="Cambria" w:hAnsi="Arial" w:cs="Arial"/>
          <w:sz w:val="22"/>
          <w:szCs w:val="22"/>
          <w:lang w:eastAsia="pl-PL" w:bidi="pl-PL"/>
        </w:rPr>
      </w:pPr>
      <w:r w:rsidRPr="008275E3">
        <w:rPr>
          <w:rFonts w:ascii="Arial" w:eastAsia="Cambria" w:hAnsi="Arial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740F48B" wp14:editId="01F24394">
                <wp:simplePos x="0" y="0"/>
                <wp:positionH relativeFrom="page">
                  <wp:posOffset>881380</wp:posOffset>
                </wp:positionH>
                <wp:positionV relativeFrom="paragraph">
                  <wp:posOffset>49530</wp:posOffset>
                </wp:positionV>
                <wp:extent cx="120650" cy="120650"/>
                <wp:effectExtent l="5080" t="12700" r="7620" b="9525"/>
                <wp:wrapNone/>
                <wp:docPr id="42" name="Prostokąt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753D4580" id="Prostokąt 42" o:spid="_x0000_s1026" style="position:absolute;margin-left:69.4pt;margin-top:3.9pt;width:9.5pt;height:9.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" filled="f" strokeweight=".72pt">
                <w10:wrap anchorx="page"/>
              </v:rect>
            </w:pict>
          </mc:Fallback>
        </mc:AlternateContent>
      </w:r>
      <w:r w:rsidRPr="008275E3">
        <w:rPr>
          <w:rFonts w:ascii="Arial" w:eastAsia="Cambria" w:hAnsi="Arial" w:cs="Arial"/>
          <w:b/>
          <w:sz w:val="22"/>
          <w:szCs w:val="22"/>
          <w:lang w:eastAsia="pl-PL" w:bidi="pl-PL"/>
        </w:rPr>
        <w:t>nie</w:t>
      </w:r>
      <w:r w:rsidRPr="008275E3">
        <w:rPr>
          <w:rFonts w:ascii="Arial" w:eastAsia="Cambria" w:hAnsi="Arial" w:cs="Arial"/>
          <w:b/>
          <w:spacing w:val="-1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b/>
          <w:sz w:val="22"/>
          <w:szCs w:val="22"/>
          <w:lang w:eastAsia="pl-PL" w:bidi="pl-PL"/>
        </w:rPr>
        <w:t>będzie</w:t>
      </w:r>
      <w:r w:rsidRPr="008275E3">
        <w:rPr>
          <w:rFonts w:ascii="Arial" w:eastAsia="Cambria" w:hAnsi="Arial" w:cs="Arial"/>
          <w:b/>
          <w:spacing w:val="-1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prowadził</w:t>
      </w:r>
      <w:r w:rsidRPr="008275E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do</w:t>
      </w:r>
      <w:r w:rsidRPr="008275E3">
        <w:rPr>
          <w:rFonts w:ascii="Arial" w:eastAsia="Cambria" w:hAnsi="Arial" w:cs="Arial"/>
          <w:spacing w:val="-1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powstania</w:t>
      </w:r>
      <w:r w:rsidRPr="008275E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u</w:t>
      </w:r>
      <w:r w:rsidRPr="008275E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Zamawiającego</w:t>
      </w:r>
      <w:r w:rsidRPr="008275E3">
        <w:rPr>
          <w:rFonts w:ascii="Arial" w:eastAsia="Cambria" w:hAnsi="Arial" w:cs="Arial"/>
          <w:spacing w:val="-1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obowiązku</w:t>
      </w:r>
      <w:r w:rsidRPr="008275E3">
        <w:rPr>
          <w:rFonts w:ascii="Arial" w:eastAsia="Cambria" w:hAnsi="Arial" w:cs="Arial"/>
          <w:spacing w:val="-1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podatkowego</w:t>
      </w:r>
      <w:r w:rsidRPr="008275E3">
        <w:rPr>
          <w:rFonts w:ascii="Arial" w:eastAsia="Cambria" w:hAnsi="Arial" w:cs="Arial"/>
          <w:spacing w:val="-1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zgodnie</w:t>
      </w:r>
      <w:r w:rsidRPr="008275E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z</w:t>
      </w:r>
      <w:r w:rsidRPr="008275E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przepisami</w:t>
      </w:r>
      <w:r w:rsidRPr="008275E3">
        <w:rPr>
          <w:rFonts w:ascii="Arial" w:eastAsia="Cambria" w:hAnsi="Arial" w:cs="Arial"/>
          <w:spacing w:val="-9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 xml:space="preserve">ustawy z dnia 11 marca 2004 r. o podatku od towarów i usług (tekst jednolity Dz.U. z 2020 r., poz. 106 ze zm.), </w:t>
      </w:r>
    </w:p>
    <w:p w14:paraId="0C1C61A2" w14:textId="6BA44BC3" w:rsidR="008275E3" w:rsidRPr="008275E3" w:rsidRDefault="008275E3" w:rsidP="008275E3">
      <w:pPr>
        <w:widowControl w:val="0"/>
        <w:suppressAutoHyphens w:val="0"/>
        <w:autoSpaceDE w:val="0"/>
        <w:autoSpaceDN w:val="0"/>
        <w:spacing w:before="59"/>
        <w:ind w:left="1142" w:right="318" w:hanging="58"/>
        <w:rPr>
          <w:rFonts w:ascii="Arial" w:eastAsia="Cambria" w:hAnsi="Arial" w:cs="Arial"/>
          <w:sz w:val="22"/>
          <w:szCs w:val="22"/>
          <w:lang w:eastAsia="pl-PL" w:bidi="pl-PL"/>
        </w:rPr>
      </w:pPr>
      <w:r w:rsidRPr="008275E3">
        <w:rPr>
          <w:rFonts w:ascii="Arial" w:eastAsia="Cambria" w:hAnsi="Arial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6173864" wp14:editId="03DB33F1">
                <wp:simplePos x="0" y="0"/>
                <wp:positionH relativeFrom="margin">
                  <wp:align>left</wp:align>
                </wp:positionH>
                <wp:positionV relativeFrom="paragraph">
                  <wp:posOffset>58503</wp:posOffset>
                </wp:positionV>
                <wp:extent cx="120650" cy="120650"/>
                <wp:effectExtent l="0" t="0" r="12700" b="12700"/>
                <wp:wrapNone/>
                <wp:docPr id="41" name="Prostokąt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3376C315" id="Prostokąt 41" o:spid="_x0000_s1026" style="position:absolute;margin-left:0;margin-top:4.6pt;width:9.5pt;height:9.5pt;z-index:2516664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" filled="f" strokeweight=".72pt">
                <w10:wrap anchorx="margin"/>
              </v:rect>
            </w:pict>
          </mc:Fallback>
        </mc:AlternateContent>
      </w:r>
      <w:r w:rsidRPr="008275E3">
        <w:rPr>
          <w:rFonts w:ascii="Arial" w:eastAsia="Cambria" w:hAnsi="Arial" w:cs="Arial"/>
          <w:b/>
          <w:sz w:val="22"/>
          <w:szCs w:val="22"/>
          <w:lang w:eastAsia="pl-PL" w:bidi="pl-PL"/>
        </w:rPr>
        <w:t xml:space="preserve">będzie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prowadził do powstania u Zamawiającego obowiązku podatkowego zgodnie z przepisami ustawy z dnia 11 marca 2004 r. o podatku od towarów i usług (tekst jednolity Dz.U. z 2020 r., poz. 106 ze zm.), w związku z powyższym</w:t>
      </w:r>
      <w:r w:rsidRPr="008275E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wskazujemy:</w:t>
      </w:r>
    </w:p>
    <w:p w14:paraId="37DA39F3" w14:textId="77777777" w:rsidR="008275E3" w:rsidRPr="008275E3" w:rsidRDefault="008275E3" w:rsidP="008275E3">
      <w:pPr>
        <w:widowControl w:val="0"/>
        <w:numPr>
          <w:ilvl w:val="0"/>
          <w:numId w:val="31"/>
        </w:numPr>
        <w:tabs>
          <w:tab w:val="left" w:pos="1522"/>
          <w:tab w:val="left" w:leader="dot" w:pos="10079"/>
        </w:tabs>
        <w:suppressAutoHyphens w:val="0"/>
        <w:autoSpaceDE w:val="0"/>
        <w:autoSpaceDN w:val="0"/>
        <w:spacing w:before="1"/>
        <w:ind w:right="332"/>
        <w:rPr>
          <w:rFonts w:ascii="Arial" w:eastAsia="Cambria" w:hAnsi="Arial" w:cs="Arial"/>
          <w:sz w:val="22"/>
          <w:szCs w:val="22"/>
          <w:lang w:eastAsia="pl-PL" w:bidi="pl-PL"/>
        </w:rPr>
      </w:pP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nazwy (rodzaju) towaru lub usługi, których dostawa lub świadczenie będą prowadziły do powstania obowiązku</w:t>
      </w:r>
      <w:r w:rsidRPr="008275E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>
        <w:rPr>
          <w:rFonts w:ascii="Arial" w:eastAsia="Cambria" w:hAnsi="Arial" w:cs="Arial"/>
          <w:sz w:val="22"/>
          <w:szCs w:val="22"/>
          <w:lang w:eastAsia="pl-PL" w:bidi="pl-PL"/>
        </w:rPr>
        <w:t>podatkowego:</w:t>
      </w:r>
      <w:r>
        <w:rPr>
          <w:rFonts w:ascii="Arial" w:eastAsia="Cambria" w:hAnsi="Arial" w:cs="Arial"/>
          <w:sz w:val="22"/>
          <w:szCs w:val="22"/>
          <w:lang w:eastAsia="pl-PL" w:bidi="pl-PL"/>
        </w:rPr>
        <w:tab/>
      </w:r>
    </w:p>
    <w:p w14:paraId="274BDD05" w14:textId="421EED24" w:rsidR="00341E39" w:rsidRPr="00D96D79" w:rsidRDefault="008275E3" w:rsidP="00341E39">
      <w:pPr>
        <w:widowControl w:val="0"/>
        <w:numPr>
          <w:ilvl w:val="0"/>
          <w:numId w:val="31"/>
        </w:numPr>
        <w:tabs>
          <w:tab w:val="left" w:pos="1522"/>
        </w:tabs>
        <w:suppressAutoHyphens w:val="0"/>
        <w:autoSpaceDE w:val="0"/>
        <w:autoSpaceDN w:val="0"/>
        <w:spacing w:line="234" w:lineRule="exact"/>
        <w:rPr>
          <w:rFonts w:ascii="Arial" w:eastAsia="Cambria" w:hAnsi="Arial" w:cs="Arial"/>
          <w:sz w:val="22"/>
          <w:szCs w:val="22"/>
          <w:lang w:eastAsia="pl-PL" w:bidi="pl-PL"/>
        </w:rPr>
      </w:pPr>
      <w:r>
        <w:rPr>
          <w:rFonts w:ascii="Arial" w:eastAsia="Cambria" w:hAnsi="Arial" w:cs="Arial"/>
          <w:sz w:val="22"/>
          <w:szCs w:val="22"/>
          <w:lang w:eastAsia="pl-PL" w:bidi="pl-PL"/>
        </w:rPr>
        <w:t xml:space="preserve">wartość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towaru lub usługi objętego obowiązkiem podatkowym zamawiającego, bez</w:t>
      </w:r>
      <w:r w:rsidRPr="008275E3">
        <w:rPr>
          <w:rFonts w:ascii="Arial" w:eastAsia="Cambria" w:hAnsi="Arial" w:cs="Arial"/>
          <w:spacing w:val="4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kwoty podatku:</w:t>
      </w:r>
      <w:r>
        <w:rPr>
          <w:rFonts w:ascii="Arial" w:eastAsia="Cambria" w:hAnsi="Arial" w:cs="Arial"/>
          <w:sz w:val="22"/>
          <w:szCs w:val="22"/>
          <w:lang w:eastAsia="pl-PL" w:bidi="pl-PL"/>
        </w:rPr>
        <w:t xml:space="preserve"> …………………………………………..</w:t>
      </w:r>
    </w:p>
    <w:p w14:paraId="2F89A69D" w14:textId="77777777" w:rsidR="00341E39" w:rsidRDefault="00341E39" w:rsidP="00341E39">
      <w:pPr>
        <w:widowControl w:val="0"/>
        <w:tabs>
          <w:tab w:val="left" w:pos="1522"/>
        </w:tabs>
        <w:suppressAutoHyphens w:val="0"/>
        <w:autoSpaceDE w:val="0"/>
        <w:autoSpaceDN w:val="0"/>
        <w:spacing w:line="234" w:lineRule="exact"/>
        <w:rPr>
          <w:rFonts w:ascii="Arial" w:eastAsia="Cambria" w:hAnsi="Arial" w:cs="Arial"/>
          <w:sz w:val="22"/>
          <w:szCs w:val="22"/>
          <w:lang w:eastAsia="pl-PL" w:bidi="pl-PL"/>
        </w:rPr>
      </w:pPr>
    </w:p>
    <w:p w14:paraId="69DDDB40" w14:textId="7EA3F6DD" w:rsidR="007264AC" w:rsidRPr="00341E39" w:rsidRDefault="008275E3" w:rsidP="00341E39">
      <w:pPr>
        <w:pStyle w:val="Akapitzlist"/>
        <w:numPr>
          <w:ilvl w:val="0"/>
          <w:numId w:val="31"/>
        </w:numPr>
        <w:spacing w:line="360" w:lineRule="auto"/>
        <w:rPr>
          <w:rFonts w:ascii="Arial" w:hAnsi="Arial" w:cs="Arial"/>
          <w:sz w:val="22"/>
          <w:szCs w:val="22"/>
        </w:rPr>
      </w:pP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stawkę</w:t>
      </w:r>
      <w:r w:rsidRPr="008275E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podatku</w:t>
      </w:r>
      <w:r w:rsidRPr="008275E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od</w:t>
      </w:r>
      <w:r w:rsidRPr="008275E3">
        <w:rPr>
          <w:rFonts w:ascii="Arial" w:eastAsia="Cambria" w:hAnsi="Arial" w:cs="Arial"/>
          <w:spacing w:val="-4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towarów</w:t>
      </w:r>
      <w:r w:rsidRPr="008275E3">
        <w:rPr>
          <w:rFonts w:ascii="Arial" w:eastAsia="Cambria" w:hAnsi="Arial" w:cs="Arial"/>
          <w:spacing w:val="-4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i</w:t>
      </w:r>
      <w:r w:rsidRPr="008275E3">
        <w:rPr>
          <w:rFonts w:ascii="Arial" w:eastAsia="Cambria" w:hAnsi="Arial" w:cs="Arial"/>
          <w:spacing w:val="-6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usług,</w:t>
      </w:r>
      <w:r w:rsidRPr="008275E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która</w:t>
      </w:r>
      <w:r w:rsidRPr="008275E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będzie</w:t>
      </w:r>
      <w:r w:rsidRPr="008275E3">
        <w:rPr>
          <w:rFonts w:ascii="Arial" w:eastAsia="Cambria" w:hAnsi="Arial" w:cs="Arial"/>
          <w:spacing w:val="-4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miała</w:t>
      </w:r>
      <w:r w:rsidRPr="008275E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zastosowanie:</w:t>
      </w:r>
      <w:r w:rsidRPr="008275E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………………………………………………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0"/>
        <w:gridCol w:w="2987"/>
        <w:gridCol w:w="2985"/>
      </w:tblGrid>
      <w:tr w:rsidR="00A8571B" w:rsidRPr="003A3296" w14:paraId="75F519B5" w14:textId="77777777" w:rsidTr="007D2BE6">
        <w:trPr>
          <w:trHeight w:val="600"/>
          <w:tblCellSpacing w:w="0" w:type="dxa"/>
        </w:trPr>
        <w:tc>
          <w:tcPr>
            <w:tcW w:w="1709" w:type="pct"/>
            <w:vAlign w:val="center"/>
          </w:tcPr>
          <w:p w14:paraId="7F310D33" w14:textId="77777777" w:rsidR="00A8571B" w:rsidRPr="003A3296" w:rsidRDefault="00A8571B" w:rsidP="005C511A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256E769" w14:textId="77777777" w:rsidR="00A8571B" w:rsidRPr="003A3296" w:rsidRDefault="00A8571B" w:rsidP="00C72E64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46" w:type="pct"/>
            <w:vAlign w:val="center"/>
          </w:tcPr>
          <w:p w14:paraId="5AF845F0" w14:textId="67E6B6EB" w:rsidR="00A8571B" w:rsidRPr="003A3296" w:rsidRDefault="00A8571B" w:rsidP="005C511A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46" w:type="pct"/>
            <w:vAlign w:val="center"/>
          </w:tcPr>
          <w:p w14:paraId="019FFB22" w14:textId="77777777" w:rsidR="008029AE" w:rsidRDefault="008029AE" w:rsidP="008029AE">
            <w:pPr>
              <w:pStyle w:val="NormalnyWeb"/>
              <w:rPr>
                <w:rFonts w:ascii="Arial" w:hAnsi="Arial" w:cs="Arial"/>
                <w:sz w:val="22"/>
                <w:szCs w:val="22"/>
              </w:rPr>
            </w:pPr>
          </w:p>
          <w:p w14:paraId="717203E4" w14:textId="77777777" w:rsidR="008275E3" w:rsidRPr="008275E3" w:rsidRDefault="008275E3" w:rsidP="008275E3">
            <w:pPr>
              <w:pStyle w:val="NormalnyWeb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__________________</w:t>
            </w:r>
          </w:p>
          <w:p w14:paraId="3E0C390A" w14:textId="77777777" w:rsidR="00A8571B" w:rsidRPr="008275E3" w:rsidRDefault="008275E3" w:rsidP="008275E3">
            <w:pPr>
              <w:pStyle w:val="NormalnyWeb"/>
              <w:jc w:val="center"/>
              <w:rPr>
                <w:rFonts w:ascii="Arial" w:hAnsi="Arial" w:cs="Arial"/>
                <w:i/>
                <w:sz w:val="18"/>
                <w:szCs w:val="22"/>
              </w:rPr>
            </w:pPr>
            <w:r w:rsidRPr="008275E3">
              <w:rPr>
                <w:rFonts w:ascii="Arial" w:hAnsi="Arial" w:cs="Arial"/>
                <w:i/>
                <w:sz w:val="18"/>
                <w:szCs w:val="22"/>
              </w:rPr>
              <w:t>- kwalifikowany podpis elektroniczny / p</w:t>
            </w:r>
            <w:r>
              <w:rPr>
                <w:rFonts w:ascii="Arial" w:hAnsi="Arial" w:cs="Arial"/>
                <w:i/>
                <w:sz w:val="18"/>
                <w:szCs w:val="22"/>
              </w:rPr>
              <w:t xml:space="preserve">odpis zaufany / podpis osobisty </w:t>
            </w:r>
            <w:r w:rsidRPr="008275E3">
              <w:rPr>
                <w:rFonts w:ascii="Arial" w:hAnsi="Arial" w:cs="Arial"/>
                <w:i/>
                <w:sz w:val="18"/>
                <w:szCs w:val="22"/>
              </w:rPr>
              <w:t>Wykonawcy lub osoby upoważnionej</w:t>
            </w:r>
          </w:p>
        </w:tc>
      </w:tr>
    </w:tbl>
    <w:p w14:paraId="25754A7B" w14:textId="77777777" w:rsidR="007D2BE6" w:rsidRPr="003A3296" w:rsidRDefault="007D2BE6" w:rsidP="008C1936">
      <w:pPr>
        <w:spacing w:line="360" w:lineRule="auto"/>
        <w:rPr>
          <w:rFonts w:ascii="Arial" w:hAnsi="Arial" w:cs="Arial"/>
          <w:sz w:val="22"/>
          <w:szCs w:val="22"/>
        </w:rPr>
      </w:pPr>
    </w:p>
    <w:p w14:paraId="03046AFF" w14:textId="0DB141CA" w:rsidR="00621BF2" w:rsidRDefault="001B56A8" w:rsidP="001B56A8">
      <w:pPr>
        <w:pStyle w:val="Standardowy1"/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  <w:r w:rsidRPr="001B56A8">
        <w:rPr>
          <w:rFonts w:ascii="Arial" w:hAnsi="Arial" w:cs="Arial"/>
          <w:sz w:val="22"/>
          <w:szCs w:val="22"/>
        </w:rPr>
        <w:t>*</w:t>
      </w:r>
      <w:r>
        <w:rPr>
          <w:rFonts w:ascii="Arial" w:hAnsi="Arial" w:cs="Arial"/>
          <w:sz w:val="22"/>
          <w:szCs w:val="22"/>
        </w:rPr>
        <w:t xml:space="preserve"> (</w:t>
      </w:r>
      <w:r w:rsidRPr="001B56A8">
        <w:rPr>
          <w:rFonts w:ascii="Arial" w:hAnsi="Arial" w:cs="Arial"/>
          <w:sz w:val="22"/>
          <w:szCs w:val="22"/>
        </w:rPr>
        <w:t>Wykreślić jeżeli nie dotyczy lub wypełnić jeżeli dotyczy</w:t>
      </w:r>
      <w:r>
        <w:rPr>
          <w:rFonts w:ascii="Arial" w:hAnsi="Arial" w:cs="Arial"/>
          <w:sz w:val="22"/>
          <w:szCs w:val="22"/>
        </w:rPr>
        <w:t>)</w:t>
      </w:r>
      <w:r w:rsidRPr="001B56A8">
        <w:rPr>
          <w:rFonts w:ascii="Arial" w:hAnsi="Arial" w:cs="Arial"/>
          <w:sz w:val="22"/>
          <w:szCs w:val="22"/>
        </w:rPr>
        <w:t>.</w:t>
      </w:r>
    </w:p>
    <w:p w14:paraId="22A949EF" w14:textId="77777777" w:rsidR="001B56A8" w:rsidRPr="001B56A8" w:rsidRDefault="001B56A8" w:rsidP="001B56A8">
      <w:pPr>
        <w:rPr>
          <w:lang w:bidi="hi-IN"/>
        </w:rPr>
      </w:pPr>
    </w:p>
    <w:p w14:paraId="535BC694" w14:textId="77777777" w:rsidR="00DB48E2" w:rsidRDefault="00621BF2" w:rsidP="00621BF2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621BF2">
        <w:rPr>
          <w:rFonts w:ascii="Arial" w:hAnsi="Arial" w:cs="Arial"/>
          <w:b/>
          <w:i/>
          <w:iCs/>
          <w:color w:val="D41051"/>
          <w:szCs w:val="20"/>
        </w:rPr>
        <w:t xml:space="preserve">Dokument należy wypełnić i podpisać kwalifikowanym podpisem elektronicznym lub podpisem zaufanym lub podpisem osobistym. </w:t>
      </w:r>
    </w:p>
    <w:p w14:paraId="5B89593B" w14:textId="5216E4FE" w:rsidR="00621BF2" w:rsidRPr="00621BF2" w:rsidRDefault="00621BF2" w:rsidP="00621BF2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621BF2">
        <w:rPr>
          <w:rFonts w:ascii="Arial" w:hAnsi="Arial" w:cs="Arial"/>
          <w:b/>
          <w:i/>
          <w:iCs/>
          <w:color w:val="D41051"/>
          <w:szCs w:val="20"/>
        </w:rPr>
        <w:t>Zamawiający zaleca zapisanie dokumentu w formacie PDF.</w:t>
      </w:r>
    </w:p>
    <w:p w14:paraId="3F3106CD" w14:textId="77777777" w:rsidR="007D2BE6" w:rsidRDefault="007D2BE6" w:rsidP="008C1936">
      <w:pPr>
        <w:spacing w:line="360" w:lineRule="auto"/>
        <w:rPr>
          <w:rFonts w:ascii="Arial" w:hAnsi="Arial" w:cs="Arial"/>
          <w:sz w:val="22"/>
          <w:szCs w:val="22"/>
        </w:rPr>
      </w:pPr>
    </w:p>
    <w:p w14:paraId="56DEB333" w14:textId="77777777" w:rsidR="00A219A2" w:rsidRPr="003A3296" w:rsidRDefault="00A219A2" w:rsidP="008C1936">
      <w:pPr>
        <w:spacing w:line="360" w:lineRule="auto"/>
        <w:rPr>
          <w:rFonts w:ascii="Arial" w:hAnsi="Arial" w:cs="Arial"/>
          <w:sz w:val="22"/>
          <w:szCs w:val="22"/>
        </w:rPr>
      </w:pPr>
    </w:p>
    <w:sectPr w:rsidR="00A219A2" w:rsidRPr="003A3296" w:rsidSect="00F418D3">
      <w:headerReference w:type="default" r:id="rId8"/>
      <w:footerReference w:type="default" r:id="rId9"/>
      <w:pgSz w:w="11906" w:h="16838"/>
      <w:pgMar w:top="-993" w:right="1417" w:bottom="426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FC5A92" w14:textId="77777777" w:rsidR="00F418D3" w:rsidRDefault="00F418D3" w:rsidP="00603B3D">
      <w:r>
        <w:separator/>
      </w:r>
    </w:p>
  </w:endnote>
  <w:endnote w:type="continuationSeparator" w:id="0">
    <w:p w14:paraId="639D3BA3" w14:textId="77777777" w:rsidR="00F418D3" w:rsidRDefault="00F418D3" w:rsidP="00603B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-Regular">
    <w:altName w:val="Malgun Gothic Semilight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F2FBE" w14:textId="029FDE1E" w:rsidR="00E31BCA" w:rsidRPr="00E66F15" w:rsidRDefault="00E31BCA">
    <w:pPr>
      <w:pStyle w:val="Stopka"/>
      <w:jc w:val="right"/>
      <w:rPr>
        <w:rFonts w:ascii="Arial" w:hAnsi="Arial" w:cs="Arial"/>
        <w:sz w:val="22"/>
        <w:szCs w:val="18"/>
      </w:rPr>
    </w:pPr>
    <w:r w:rsidRPr="00E66F15">
      <w:rPr>
        <w:rFonts w:ascii="Arial" w:hAnsi="Arial" w:cs="Arial"/>
        <w:sz w:val="22"/>
        <w:szCs w:val="18"/>
      </w:rPr>
      <w:fldChar w:fldCharType="begin"/>
    </w:r>
    <w:r w:rsidRPr="00E66F15">
      <w:rPr>
        <w:rFonts w:ascii="Arial" w:hAnsi="Arial" w:cs="Arial"/>
        <w:sz w:val="22"/>
        <w:szCs w:val="18"/>
      </w:rPr>
      <w:instrText>PAGE   \* MERGEFORMAT</w:instrText>
    </w:r>
    <w:r w:rsidRPr="00E66F15">
      <w:rPr>
        <w:rFonts w:ascii="Arial" w:hAnsi="Arial" w:cs="Arial"/>
        <w:sz w:val="22"/>
        <w:szCs w:val="18"/>
      </w:rPr>
      <w:fldChar w:fldCharType="separate"/>
    </w:r>
    <w:r w:rsidR="004534B5">
      <w:rPr>
        <w:rFonts w:ascii="Arial" w:hAnsi="Arial" w:cs="Arial"/>
        <w:noProof/>
        <w:sz w:val="22"/>
        <w:szCs w:val="18"/>
      </w:rPr>
      <w:t>2</w:t>
    </w:r>
    <w:r w:rsidRPr="00E66F15">
      <w:rPr>
        <w:rFonts w:ascii="Arial" w:hAnsi="Arial" w:cs="Arial"/>
        <w:sz w:val="22"/>
        <w:szCs w:val="18"/>
      </w:rPr>
      <w:fldChar w:fldCharType="end"/>
    </w:r>
  </w:p>
  <w:p w14:paraId="09677454" w14:textId="48E4EE09" w:rsidR="00763A1E" w:rsidRDefault="00216CF6">
    <w:pPr>
      <w:pStyle w:val="Stopka"/>
    </w:pPr>
    <w:r>
      <w:rPr>
        <w:noProof/>
      </w:rPr>
      <w:drawing>
        <wp:anchor distT="0" distB="0" distL="114300" distR="114300" simplePos="0" relativeHeight="251661312" behindDoc="0" locked="0" layoutInCell="1" allowOverlap="1" wp14:anchorId="14362BA7" wp14:editId="0D2A1794">
          <wp:simplePos x="0" y="0"/>
          <wp:positionH relativeFrom="margin">
            <wp:posOffset>-76200</wp:posOffset>
          </wp:positionH>
          <wp:positionV relativeFrom="margin">
            <wp:posOffset>9265285</wp:posOffset>
          </wp:positionV>
          <wp:extent cx="1156062" cy="359348"/>
          <wp:effectExtent l="0" t="0" r="6350" b="3175"/>
          <wp:wrapSquare wrapText="bothSides"/>
          <wp:docPr id="33" name="Obraz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645" t="22258" r="16253" b="29382"/>
                  <a:stretch/>
                </pic:blipFill>
                <pic:spPr bwMode="auto">
                  <a:xfrm>
                    <a:off x="0" y="0"/>
                    <a:ext cx="1156062" cy="35934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14:paraId="60E667FF" w14:textId="16229CC5" w:rsidR="002340A8" w:rsidRDefault="002340A8"/>
  <w:p w14:paraId="0230854C" w14:textId="6770E469" w:rsidR="002340A8" w:rsidRDefault="002340A8"/>
  <w:p w14:paraId="1A76580E" w14:textId="77777777" w:rsidR="002340A8" w:rsidRDefault="002340A8"/>
  <w:p w14:paraId="491CC158" w14:textId="77777777" w:rsidR="002340A8" w:rsidRDefault="002340A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83EC89" w14:textId="77777777" w:rsidR="00F418D3" w:rsidRDefault="00F418D3" w:rsidP="00603B3D">
      <w:r>
        <w:separator/>
      </w:r>
    </w:p>
  </w:footnote>
  <w:footnote w:type="continuationSeparator" w:id="0">
    <w:p w14:paraId="74129208" w14:textId="77777777" w:rsidR="00F418D3" w:rsidRDefault="00F418D3" w:rsidP="00603B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2"/>
        <w:szCs w:val="22"/>
      </w:rPr>
      <w:alias w:val="Znak"/>
      <w:tag w:val=""/>
      <w:id w:val="1535155837"/>
      <w:placeholder>
        <w:docPart w:val="C622D6461F6846FE905890E5861B34DA"/>
      </w:placeholder>
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<w15:color w:val="00FF00"/>
      <w:text/>
    </w:sdtPr>
    <w:sdtContent>
      <w:p w14:paraId="7551768A" w14:textId="54B7C657" w:rsidR="0014045C" w:rsidRPr="000219B3" w:rsidRDefault="004534B5" w:rsidP="0014045C">
        <w:pPr>
          <w:tabs>
            <w:tab w:val="left" w:pos="338"/>
          </w:tabs>
          <w:ind w:left="82"/>
          <w:rPr>
            <w:rFonts w:ascii="Arial" w:hAnsi="Arial" w:cs="Arial"/>
            <w:sz w:val="22"/>
            <w:szCs w:val="22"/>
          </w:rPr>
        </w:pPr>
        <w:r>
          <w:rPr>
            <w:rFonts w:ascii="Arial" w:hAnsi="Arial" w:cs="Arial"/>
            <w:sz w:val="22"/>
            <w:szCs w:val="22"/>
          </w:rPr>
          <w:t>KI.271.</w:t>
        </w:r>
        <w:r w:rsidR="00D56579">
          <w:rPr>
            <w:rFonts w:ascii="Arial" w:hAnsi="Arial" w:cs="Arial"/>
            <w:sz w:val="22"/>
            <w:szCs w:val="22"/>
          </w:rPr>
          <w:t>5</w:t>
        </w:r>
        <w:r>
          <w:rPr>
            <w:rFonts w:ascii="Arial" w:hAnsi="Arial" w:cs="Arial"/>
            <w:sz w:val="22"/>
            <w:szCs w:val="22"/>
          </w:rPr>
          <w:t>.202</w:t>
        </w:r>
        <w:r w:rsidR="00216CF6">
          <w:rPr>
            <w:rFonts w:ascii="Arial" w:hAnsi="Arial" w:cs="Arial"/>
            <w:sz w:val="22"/>
            <w:szCs w:val="22"/>
          </w:rPr>
          <w:t>4</w:t>
        </w:r>
        <w:r w:rsidR="000219B3" w:rsidRPr="000219B3">
          <w:rPr>
            <w:rFonts w:ascii="Arial" w:hAnsi="Arial" w:cs="Arial"/>
            <w:sz w:val="22"/>
            <w:szCs w:val="22"/>
          </w:rPr>
          <w:t>.DL</w:t>
        </w:r>
      </w:p>
    </w:sdtContent>
  </w:sdt>
  <w:p w14:paraId="513D751B" w14:textId="57730316" w:rsidR="00B35C86" w:rsidRDefault="00B35C86">
    <w:pPr>
      <w:pStyle w:val="Nagwek"/>
    </w:pPr>
  </w:p>
  <w:p w14:paraId="3DC27915" w14:textId="77777777" w:rsidR="002340A8" w:rsidRDefault="002340A8"/>
  <w:p w14:paraId="68ABE029" w14:textId="77777777" w:rsidR="002340A8" w:rsidRDefault="002340A8"/>
  <w:p w14:paraId="24C37451" w14:textId="77777777" w:rsidR="002340A8" w:rsidRDefault="002340A8"/>
  <w:p w14:paraId="7951FEB8" w14:textId="77777777" w:rsidR="002340A8" w:rsidRDefault="002340A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706DBF"/>
    <w:multiLevelType w:val="hybridMultilevel"/>
    <w:tmpl w:val="176AADE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71862F5"/>
    <w:multiLevelType w:val="hybridMultilevel"/>
    <w:tmpl w:val="052CD778"/>
    <w:lvl w:ilvl="0" w:tplc="BCE4EB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EC7233"/>
    <w:multiLevelType w:val="multilevel"/>
    <w:tmpl w:val="DB88A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A8F0A51"/>
    <w:multiLevelType w:val="hybridMultilevel"/>
    <w:tmpl w:val="6EE6F1C4"/>
    <w:name w:val="WW8Num22"/>
    <w:lvl w:ilvl="0" w:tplc="769A4FF0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8D2644"/>
    <w:multiLevelType w:val="hybridMultilevel"/>
    <w:tmpl w:val="9DA8D1E2"/>
    <w:lvl w:ilvl="0" w:tplc="E66C594E">
      <w:start w:val="5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C337A9E"/>
    <w:multiLevelType w:val="hybridMultilevel"/>
    <w:tmpl w:val="E5628F46"/>
    <w:lvl w:ilvl="0" w:tplc="DDB618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F858A8"/>
    <w:multiLevelType w:val="hybridMultilevel"/>
    <w:tmpl w:val="3AFADC4E"/>
    <w:lvl w:ilvl="0" w:tplc="66E2763C">
      <w:start w:val="1"/>
      <w:numFmt w:val="lowerLetter"/>
      <w:lvlText w:val="%1)"/>
      <w:lvlJc w:val="left"/>
      <w:pPr>
        <w:ind w:left="1069" w:hanging="360"/>
      </w:pPr>
      <w:rPr>
        <w:rFonts w:eastAsia="Wingdings-Regular" w:cs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21F456B8"/>
    <w:multiLevelType w:val="hybridMultilevel"/>
    <w:tmpl w:val="00C0327C"/>
    <w:lvl w:ilvl="0" w:tplc="2B90BFFC">
      <w:start w:val="1"/>
      <w:numFmt w:val="lowerLetter"/>
      <w:lvlText w:val="%1)"/>
      <w:lvlJc w:val="left"/>
      <w:pPr>
        <w:ind w:left="1522" w:hanging="358"/>
      </w:pPr>
      <w:rPr>
        <w:rFonts w:ascii="Arial" w:eastAsia="Cambria" w:hAnsi="Arial" w:cs="Arial" w:hint="default"/>
        <w:spacing w:val="-2"/>
        <w:w w:val="99"/>
        <w:sz w:val="22"/>
        <w:szCs w:val="18"/>
        <w:lang w:val="pl-PL" w:eastAsia="pl-PL" w:bidi="pl-PL"/>
      </w:rPr>
    </w:lvl>
    <w:lvl w:ilvl="1" w:tplc="1344844C">
      <w:numFmt w:val="bullet"/>
      <w:lvlText w:val="•"/>
      <w:lvlJc w:val="left"/>
      <w:pPr>
        <w:ind w:left="2422" w:hanging="358"/>
      </w:pPr>
      <w:rPr>
        <w:rFonts w:hint="default"/>
        <w:lang w:val="pl-PL" w:eastAsia="pl-PL" w:bidi="pl-PL"/>
      </w:rPr>
    </w:lvl>
    <w:lvl w:ilvl="2" w:tplc="C2BAF774">
      <w:numFmt w:val="bullet"/>
      <w:lvlText w:val="•"/>
      <w:lvlJc w:val="left"/>
      <w:pPr>
        <w:ind w:left="3325" w:hanging="358"/>
      </w:pPr>
      <w:rPr>
        <w:rFonts w:hint="default"/>
        <w:lang w:val="pl-PL" w:eastAsia="pl-PL" w:bidi="pl-PL"/>
      </w:rPr>
    </w:lvl>
    <w:lvl w:ilvl="3" w:tplc="A3B60DCE">
      <w:numFmt w:val="bullet"/>
      <w:lvlText w:val="•"/>
      <w:lvlJc w:val="left"/>
      <w:pPr>
        <w:ind w:left="4227" w:hanging="358"/>
      </w:pPr>
      <w:rPr>
        <w:rFonts w:hint="default"/>
        <w:lang w:val="pl-PL" w:eastAsia="pl-PL" w:bidi="pl-PL"/>
      </w:rPr>
    </w:lvl>
    <w:lvl w:ilvl="4" w:tplc="16BA64F6">
      <w:numFmt w:val="bullet"/>
      <w:lvlText w:val="•"/>
      <w:lvlJc w:val="left"/>
      <w:pPr>
        <w:ind w:left="5130" w:hanging="358"/>
      </w:pPr>
      <w:rPr>
        <w:rFonts w:hint="default"/>
        <w:lang w:val="pl-PL" w:eastAsia="pl-PL" w:bidi="pl-PL"/>
      </w:rPr>
    </w:lvl>
    <w:lvl w:ilvl="5" w:tplc="CC068E2A">
      <w:numFmt w:val="bullet"/>
      <w:lvlText w:val="•"/>
      <w:lvlJc w:val="left"/>
      <w:pPr>
        <w:ind w:left="6033" w:hanging="358"/>
      </w:pPr>
      <w:rPr>
        <w:rFonts w:hint="default"/>
        <w:lang w:val="pl-PL" w:eastAsia="pl-PL" w:bidi="pl-PL"/>
      </w:rPr>
    </w:lvl>
    <w:lvl w:ilvl="6" w:tplc="52700F2A">
      <w:numFmt w:val="bullet"/>
      <w:lvlText w:val="•"/>
      <w:lvlJc w:val="left"/>
      <w:pPr>
        <w:ind w:left="6935" w:hanging="358"/>
      </w:pPr>
      <w:rPr>
        <w:rFonts w:hint="default"/>
        <w:lang w:val="pl-PL" w:eastAsia="pl-PL" w:bidi="pl-PL"/>
      </w:rPr>
    </w:lvl>
    <w:lvl w:ilvl="7" w:tplc="020612DC">
      <w:numFmt w:val="bullet"/>
      <w:lvlText w:val="•"/>
      <w:lvlJc w:val="left"/>
      <w:pPr>
        <w:ind w:left="7838" w:hanging="358"/>
      </w:pPr>
      <w:rPr>
        <w:rFonts w:hint="default"/>
        <w:lang w:val="pl-PL" w:eastAsia="pl-PL" w:bidi="pl-PL"/>
      </w:rPr>
    </w:lvl>
    <w:lvl w:ilvl="8" w:tplc="D394878C">
      <w:numFmt w:val="bullet"/>
      <w:lvlText w:val="•"/>
      <w:lvlJc w:val="left"/>
      <w:pPr>
        <w:ind w:left="8741" w:hanging="358"/>
      </w:pPr>
      <w:rPr>
        <w:rFonts w:hint="default"/>
        <w:lang w:val="pl-PL" w:eastAsia="pl-PL" w:bidi="pl-PL"/>
      </w:rPr>
    </w:lvl>
  </w:abstractNum>
  <w:abstractNum w:abstractNumId="11" w15:restartNumberingAfterBreak="0">
    <w:nsid w:val="27202156"/>
    <w:multiLevelType w:val="hybridMultilevel"/>
    <w:tmpl w:val="0C3A7206"/>
    <w:lvl w:ilvl="0" w:tplc="7818BA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721D4A"/>
    <w:multiLevelType w:val="hybridMultilevel"/>
    <w:tmpl w:val="AEE070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D2644E"/>
    <w:multiLevelType w:val="hybridMultilevel"/>
    <w:tmpl w:val="B6042F42"/>
    <w:lvl w:ilvl="0" w:tplc="12780A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3C45A1"/>
    <w:multiLevelType w:val="hybridMultilevel"/>
    <w:tmpl w:val="3AFADC4E"/>
    <w:lvl w:ilvl="0" w:tplc="66E2763C">
      <w:start w:val="1"/>
      <w:numFmt w:val="lowerLetter"/>
      <w:lvlText w:val="%1)"/>
      <w:lvlJc w:val="left"/>
      <w:pPr>
        <w:ind w:left="1069" w:hanging="360"/>
      </w:pPr>
      <w:rPr>
        <w:rFonts w:eastAsia="Wingdings-Regular" w:cs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 w15:restartNumberingAfterBreak="0">
    <w:nsid w:val="3082308F"/>
    <w:multiLevelType w:val="hybridMultilevel"/>
    <w:tmpl w:val="2EF024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B01D54"/>
    <w:multiLevelType w:val="hybridMultilevel"/>
    <w:tmpl w:val="D52CB2F0"/>
    <w:lvl w:ilvl="0" w:tplc="E252EE6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40373E77"/>
    <w:multiLevelType w:val="hybridMultilevel"/>
    <w:tmpl w:val="C8F04408"/>
    <w:lvl w:ilvl="0" w:tplc="628CF64A">
      <w:start w:val="1"/>
      <w:numFmt w:val="decimal"/>
      <w:lvlText w:val="%1."/>
      <w:lvlJc w:val="left"/>
      <w:pPr>
        <w:ind w:left="720" w:hanging="361"/>
      </w:pPr>
      <w:rPr>
        <w:rFonts w:ascii="Arial" w:eastAsia="Cambria" w:hAnsi="Arial" w:cs="Arial" w:hint="default"/>
        <w:w w:val="99"/>
        <w:sz w:val="22"/>
        <w:szCs w:val="20"/>
        <w:lang w:val="pl-PL" w:eastAsia="pl-PL" w:bidi="pl-PL"/>
      </w:rPr>
    </w:lvl>
    <w:lvl w:ilvl="1" w:tplc="0F22CDFA">
      <w:start w:val="1"/>
      <w:numFmt w:val="decimal"/>
      <w:lvlText w:val="%2)"/>
      <w:lvlJc w:val="left"/>
      <w:pPr>
        <w:ind w:left="1080" w:hanging="363"/>
      </w:pPr>
      <w:rPr>
        <w:rFonts w:ascii="Cambria" w:eastAsia="Cambria" w:hAnsi="Cambria" w:cs="Cambria" w:hint="default"/>
        <w:w w:val="99"/>
        <w:sz w:val="20"/>
        <w:szCs w:val="20"/>
        <w:lang w:val="pl-PL" w:eastAsia="pl-PL" w:bidi="pl-PL"/>
      </w:rPr>
    </w:lvl>
    <w:lvl w:ilvl="2" w:tplc="7BFAA176">
      <w:numFmt w:val="bullet"/>
      <w:lvlText w:val="•"/>
      <w:lvlJc w:val="left"/>
      <w:pPr>
        <w:ind w:left="2131" w:hanging="363"/>
      </w:pPr>
      <w:rPr>
        <w:rFonts w:hint="default"/>
        <w:lang w:val="pl-PL" w:eastAsia="pl-PL" w:bidi="pl-PL"/>
      </w:rPr>
    </w:lvl>
    <w:lvl w:ilvl="3" w:tplc="A208833E">
      <w:numFmt w:val="bullet"/>
      <w:lvlText w:val="•"/>
      <w:lvlJc w:val="left"/>
      <w:pPr>
        <w:ind w:left="3183" w:hanging="363"/>
      </w:pPr>
      <w:rPr>
        <w:rFonts w:hint="default"/>
        <w:lang w:val="pl-PL" w:eastAsia="pl-PL" w:bidi="pl-PL"/>
      </w:rPr>
    </w:lvl>
    <w:lvl w:ilvl="4" w:tplc="8196BB4A">
      <w:numFmt w:val="bullet"/>
      <w:lvlText w:val="•"/>
      <w:lvlJc w:val="left"/>
      <w:pPr>
        <w:ind w:left="4235" w:hanging="363"/>
      </w:pPr>
      <w:rPr>
        <w:rFonts w:hint="default"/>
        <w:lang w:val="pl-PL" w:eastAsia="pl-PL" w:bidi="pl-PL"/>
      </w:rPr>
    </w:lvl>
    <w:lvl w:ilvl="5" w:tplc="8B6ACF90">
      <w:numFmt w:val="bullet"/>
      <w:lvlText w:val="•"/>
      <w:lvlJc w:val="left"/>
      <w:pPr>
        <w:ind w:left="5287" w:hanging="363"/>
      </w:pPr>
      <w:rPr>
        <w:rFonts w:hint="default"/>
        <w:lang w:val="pl-PL" w:eastAsia="pl-PL" w:bidi="pl-PL"/>
      </w:rPr>
    </w:lvl>
    <w:lvl w:ilvl="6" w:tplc="4CCA7748">
      <w:numFmt w:val="bullet"/>
      <w:lvlText w:val="•"/>
      <w:lvlJc w:val="left"/>
      <w:pPr>
        <w:ind w:left="6339" w:hanging="363"/>
      </w:pPr>
      <w:rPr>
        <w:rFonts w:hint="default"/>
        <w:lang w:val="pl-PL" w:eastAsia="pl-PL" w:bidi="pl-PL"/>
      </w:rPr>
    </w:lvl>
    <w:lvl w:ilvl="7" w:tplc="85B4A96C">
      <w:numFmt w:val="bullet"/>
      <w:lvlText w:val="•"/>
      <w:lvlJc w:val="left"/>
      <w:pPr>
        <w:ind w:left="7390" w:hanging="363"/>
      </w:pPr>
      <w:rPr>
        <w:rFonts w:hint="default"/>
        <w:lang w:val="pl-PL" w:eastAsia="pl-PL" w:bidi="pl-PL"/>
      </w:rPr>
    </w:lvl>
    <w:lvl w:ilvl="8" w:tplc="1B7A8AA4">
      <w:numFmt w:val="bullet"/>
      <w:lvlText w:val="•"/>
      <w:lvlJc w:val="left"/>
      <w:pPr>
        <w:ind w:left="8442" w:hanging="363"/>
      </w:pPr>
      <w:rPr>
        <w:rFonts w:hint="default"/>
        <w:lang w:val="pl-PL" w:eastAsia="pl-PL" w:bidi="pl-PL"/>
      </w:rPr>
    </w:lvl>
  </w:abstractNum>
  <w:abstractNum w:abstractNumId="18" w15:restartNumberingAfterBreak="0">
    <w:nsid w:val="420D2287"/>
    <w:multiLevelType w:val="hybridMultilevel"/>
    <w:tmpl w:val="76F86A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372278F"/>
    <w:multiLevelType w:val="hybridMultilevel"/>
    <w:tmpl w:val="A66E344C"/>
    <w:lvl w:ilvl="0" w:tplc="7818BA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D44D45"/>
    <w:multiLevelType w:val="hybridMultilevel"/>
    <w:tmpl w:val="E814D480"/>
    <w:lvl w:ilvl="0" w:tplc="BCE4EB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0A3C10"/>
    <w:multiLevelType w:val="hybridMultilevel"/>
    <w:tmpl w:val="2472AA12"/>
    <w:lvl w:ilvl="0" w:tplc="04150011">
      <w:start w:val="1"/>
      <w:numFmt w:val="decimal"/>
      <w:lvlText w:val="%1)"/>
      <w:lvlJc w:val="left"/>
      <w:pPr>
        <w:tabs>
          <w:tab w:val="num" w:pos="920"/>
        </w:tabs>
        <w:ind w:left="920" w:hanging="360"/>
      </w:pPr>
      <w:rPr>
        <w:b w:val="0"/>
      </w:rPr>
    </w:lvl>
    <w:lvl w:ilvl="1" w:tplc="99689F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DD11A2A"/>
    <w:multiLevelType w:val="hybridMultilevel"/>
    <w:tmpl w:val="3AFADC4E"/>
    <w:lvl w:ilvl="0" w:tplc="66E2763C">
      <w:start w:val="1"/>
      <w:numFmt w:val="lowerLetter"/>
      <w:lvlText w:val="%1)"/>
      <w:lvlJc w:val="left"/>
      <w:pPr>
        <w:ind w:left="1069" w:hanging="360"/>
      </w:pPr>
      <w:rPr>
        <w:rFonts w:eastAsia="Wingdings-Regular" w:cs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 w15:restartNumberingAfterBreak="0">
    <w:nsid w:val="4DDF1D9E"/>
    <w:multiLevelType w:val="hybridMultilevel"/>
    <w:tmpl w:val="F54C1934"/>
    <w:lvl w:ilvl="0" w:tplc="EE26CDE2">
      <w:start w:val="7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8237BB"/>
    <w:multiLevelType w:val="hybridMultilevel"/>
    <w:tmpl w:val="2630846C"/>
    <w:lvl w:ilvl="0" w:tplc="00609FE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9438AD"/>
    <w:multiLevelType w:val="hybridMultilevel"/>
    <w:tmpl w:val="DDC803F0"/>
    <w:lvl w:ilvl="0" w:tplc="0F3E34F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C91FA1"/>
    <w:multiLevelType w:val="hybridMultilevel"/>
    <w:tmpl w:val="12A821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AD2C4D"/>
    <w:multiLevelType w:val="hybridMultilevel"/>
    <w:tmpl w:val="DEA63E70"/>
    <w:lvl w:ilvl="0" w:tplc="A1165FCA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F457E2"/>
    <w:multiLevelType w:val="hybridMultilevel"/>
    <w:tmpl w:val="80C46800"/>
    <w:lvl w:ilvl="0" w:tplc="B7640BA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AE01FD"/>
    <w:multiLevelType w:val="hybridMultilevel"/>
    <w:tmpl w:val="E122862C"/>
    <w:lvl w:ilvl="0" w:tplc="C7520A3E">
      <w:start w:val="1"/>
      <w:numFmt w:val="lowerLetter"/>
      <w:lvlText w:val="%1)"/>
      <w:lvlJc w:val="left"/>
      <w:pPr>
        <w:ind w:left="912" w:hanging="361"/>
      </w:pPr>
      <w:rPr>
        <w:rFonts w:ascii="Cambria" w:eastAsia="Cambria" w:hAnsi="Cambria" w:cs="Cambria" w:hint="default"/>
        <w:spacing w:val="0"/>
        <w:w w:val="99"/>
        <w:sz w:val="20"/>
        <w:szCs w:val="20"/>
        <w:lang w:val="pl-PL" w:eastAsia="pl-PL" w:bidi="pl-PL"/>
      </w:rPr>
    </w:lvl>
    <w:lvl w:ilvl="1" w:tplc="640C89DE">
      <w:numFmt w:val="bullet"/>
      <w:lvlText w:val="•"/>
      <w:lvlJc w:val="left"/>
      <w:pPr>
        <w:ind w:left="1882" w:hanging="361"/>
      </w:pPr>
      <w:rPr>
        <w:rFonts w:hint="default"/>
        <w:lang w:val="pl-PL" w:eastAsia="pl-PL" w:bidi="pl-PL"/>
      </w:rPr>
    </w:lvl>
    <w:lvl w:ilvl="2" w:tplc="771CD874">
      <w:numFmt w:val="bullet"/>
      <w:lvlText w:val="•"/>
      <w:lvlJc w:val="left"/>
      <w:pPr>
        <w:ind w:left="2845" w:hanging="361"/>
      </w:pPr>
      <w:rPr>
        <w:rFonts w:hint="default"/>
        <w:lang w:val="pl-PL" w:eastAsia="pl-PL" w:bidi="pl-PL"/>
      </w:rPr>
    </w:lvl>
    <w:lvl w:ilvl="3" w:tplc="845C5560">
      <w:numFmt w:val="bullet"/>
      <w:lvlText w:val="•"/>
      <w:lvlJc w:val="left"/>
      <w:pPr>
        <w:ind w:left="3807" w:hanging="361"/>
      </w:pPr>
      <w:rPr>
        <w:rFonts w:hint="default"/>
        <w:lang w:val="pl-PL" w:eastAsia="pl-PL" w:bidi="pl-PL"/>
      </w:rPr>
    </w:lvl>
    <w:lvl w:ilvl="4" w:tplc="D588557A">
      <w:numFmt w:val="bullet"/>
      <w:lvlText w:val="•"/>
      <w:lvlJc w:val="left"/>
      <w:pPr>
        <w:ind w:left="4770" w:hanging="361"/>
      </w:pPr>
      <w:rPr>
        <w:rFonts w:hint="default"/>
        <w:lang w:val="pl-PL" w:eastAsia="pl-PL" w:bidi="pl-PL"/>
      </w:rPr>
    </w:lvl>
    <w:lvl w:ilvl="5" w:tplc="A8DC8BB2">
      <w:numFmt w:val="bullet"/>
      <w:lvlText w:val="•"/>
      <w:lvlJc w:val="left"/>
      <w:pPr>
        <w:ind w:left="5733" w:hanging="361"/>
      </w:pPr>
      <w:rPr>
        <w:rFonts w:hint="default"/>
        <w:lang w:val="pl-PL" w:eastAsia="pl-PL" w:bidi="pl-PL"/>
      </w:rPr>
    </w:lvl>
    <w:lvl w:ilvl="6" w:tplc="C7C2145E">
      <w:numFmt w:val="bullet"/>
      <w:lvlText w:val="•"/>
      <w:lvlJc w:val="left"/>
      <w:pPr>
        <w:ind w:left="6695" w:hanging="361"/>
      </w:pPr>
      <w:rPr>
        <w:rFonts w:hint="default"/>
        <w:lang w:val="pl-PL" w:eastAsia="pl-PL" w:bidi="pl-PL"/>
      </w:rPr>
    </w:lvl>
    <w:lvl w:ilvl="7" w:tplc="BE08B5FA">
      <w:numFmt w:val="bullet"/>
      <w:lvlText w:val="•"/>
      <w:lvlJc w:val="left"/>
      <w:pPr>
        <w:ind w:left="7658" w:hanging="361"/>
      </w:pPr>
      <w:rPr>
        <w:rFonts w:hint="default"/>
        <w:lang w:val="pl-PL" w:eastAsia="pl-PL" w:bidi="pl-PL"/>
      </w:rPr>
    </w:lvl>
    <w:lvl w:ilvl="8" w:tplc="C8BA4434">
      <w:numFmt w:val="bullet"/>
      <w:lvlText w:val="•"/>
      <w:lvlJc w:val="left"/>
      <w:pPr>
        <w:ind w:left="8621" w:hanging="361"/>
      </w:pPr>
      <w:rPr>
        <w:rFonts w:hint="default"/>
        <w:lang w:val="pl-PL" w:eastAsia="pl-PL" w:bidi="pl-PL"/>
      </w:rPr>
    </w:lvl>
  </w:abstractNum>
  <w:abstractNum w:abstractNumId="30" w15:restartNumberingAfterBreak="0">
    <w:nsid w:val="6B876BEF"/>
    <w:multiLevelType w:val="hybridMultilevel"/>
    <w:tmpl w:val="1AFEDE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7561BE"/>
    <w:multiLevelType w:val="hybridMultilevel"/>
    <w:tmpl w:val="4202A212"/>
    <w:lvl w:ilvl="0" w:tplc="3E6ACF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CA3C69"/>
    <w:multiLevelType w:val="hybridMultilevel"/>
    <w:tmpl w:val="9C584536"/>
    <w:lvl w:ilvl="0" w:tplc="76A0422C">
      <w:start w:val="7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1D1F21"/>
    <w:multiLevelType w:val="hybridMultilevel"/>
    <w:tmpl w:val="43C4180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71383240">
    <w:abstractNumId w:val="0"/>
  </w:num>
  <w:num w:numId="2" w16cid:durableId="2076275468">
    <w:abstractNumId w:val="1"/>
  </w:num>
  <w:num w:numId="3" w16cid:durableId="45958520">
    <w:abstractNumId w:val="6"/>
  </w:num>
  <w:num w:numId="4" w16cid:durableId="119686508">
    <w:abstractNumId w:val="2"/>
  </w:num>
  <w:num w:numId="5" w16cid:durableId="111441404">
    <w:abstractNumId w:val="22"/>
  </w:num>
  <w:num w:numId="6" w16cid:durableId="990060106">
    <w:abstractNumId w:val="26"/>
  </w:num>
  <w:num w:numId="7" w16cid:durableId="930353798">
    <w:abstractNumId w:val="14"/>
  </w:num>
  <w:num w:numId="8" w16cid:durableId="791636507">
    <w:abstractNumId w:val="9"/>
  </w:num>
  <w:num w:numId="9" w16cid:durableId="608195209">
    <w:abstractNumId w:val="3"/>
  </w:num>
  <w:num w:numId="10" w16cid:durableId="319622122">
    <w:abstractNumId w:val="30"/>
  </w:num>
  <w:num w:numId="11" w16cid:durableId="1506479503">
    <w:abstractNumId w:val="11"/>
  </w:num>
  <w:num w:numId="12" w16cid:durableId="1704624074">
    <w:abstractNumId w:val="19"/>
  </w:num>
  <w:num w:numId="13" w16cid:durableId="900409354">
    <w:abstractNumId w:val="18"/>
  </w:num>
  <w:num w:numId="14" w16cid:durableId="1829905534">
    <w:abstractNumId w:val="5"/>
  </w:num>
  <w:num w:numId="15" w16cid:durableId="78245697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30962369">
    <w:abstractNumId w:val="13"/>
  </w:num>
  <w:num w:numId="17" w16cid:durableId="415445420">
    <w:abstractNumId w:val="12"/>
  </w:num>
  <w:num w:numId="18" w16cid:durableId="923562879">
    <w:abstractNumId w:val="27"/>
  </w:num>
  <w:num w:numId="19" w16cid:durableId="1964649906">
    <w:abstractNumId w:val="8"/>
  </w:num>
  <w:num w:numId="20" w16cid:durableId="1479103661">
    <w:abstractNumId w:val="4"/>
  </w:num>
  <w:num w:numId="21" w16cid:durableId="2061707100">
    <w:abstractNumId w:val="28"/>
  </w:num>
  <w:num w:numId="22" w16cid:durableId="1691833545">
    <w:abstractNumId w:val="15"/>
  </w:num>
  <w:num w:numId="23" w16cid:durableId="523665406">
    <w:abstractNumId w:val="33"/>
  </w:num>
  <w:num w:numId="24" w16cid:durableId="361134486">
    <w:abstractNumId w:val="20"/>
  </w:num>
  <w:num w:numId="25" w16cid:durableId="950430121">
    <w:abstractNumId w:val="31"/>
  </w:num>
  <w:num w:numId="26" w16cid:durableId="367412181">
    <w:abstractNumId w:val="25"/>
  </w:num>
  <w:num w:numId="27" w16cid:durableId="1265187881">
    <w:abstractNumId w:val="16"/>
  </w:num>
  <w:num w:numId="28" w16cid:durableId="1201547729">
    <w:abstractNumId w:val="7"/>
  </w:num>
  <w:num w:numId="29" w16cid:durableId="711081250">
    <w:abstractNumId w:val="17"/>
  </w:num>
  <w:num w:numId="30" w16cid:durableId="1323386417">
    <w:abstractNumId w:val="29"/>
  </w:num>
  <w:num w:numId="31" w16cid:durableId="45417525">
    <w:abstractNumId w:val="10"/>
  </w:num>
  <w:num w:numId="32" w16cid:durableId="627859294">
    <w:abstractNumId w:val="21"/>
  </w:num>
  <w:num w:numId="33" w16cid:durableId="1984658005">
    <w:abstractNumId w:val="32"/>
  </w:num>
  <w:num w:numId="34" w16cid:durableId="187880915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8B6"/>
    <w:rsid w:val="00014C0D"/>
    <w:rsid w:val="000219B3"/>
    <w:rsid w:val="00024E64"/>
    <w:rsid w:val="000278B8"/>
    <w:rsid w:val="00033D6C"/>
    <w:rsid w:val="00035E83"/>
    <w:rsid w:val="00036537"/>
    <w:rsid w:val="000375A8"/>
    <w:rsid w:val="000455EB"/>
    <w:rsid w:val="0005562C"/>
    <w:rsid w:val="0006350D"/>
    <w:rsid w:val="00065A95"/>
    <w:rsid w:val="00071682"/>
    <w:rsid w:val="000733F6"/>
    <w:rsid w:val="00097738"/>
    <w:rsid w:val="000A0D42"/>
    <w:rsid w:val="000B0E0B"/>
    <w:rsid w:val="000C214D"/>
    <w:rsid w:val="000C31A9"/>
    <w:rsid w:val="000F2242"/>
    <w:rsid w:val="001062B0"/>
    <w:rsid w:val="00110043"/>
    <w:rsid w:val="00111CB2"/>
    <w:rsid w:val="00121D71"/>
    <w:rsid w:val="00123AE0"/>
    <w:rsid w:val="001275A1"/>
    <w:rsid w:val="00131704"/>
    <w:rsid w:val="0014045C"/>
    <w:rsid w:val="00144479"/>
    <w:rsid w:val="00146B01"/>
    <w:rsid w:val="00147D58"/>
    <w:rsid w:val="001541B8"/>
    <w:rsid w:val="001605C0"/>
    <w:rsid w:val="00161088"/>
    <w:rsid w:val="00164A0C"/>
    <w:rsid w:val="001B3397"/>
    <w:rsid w:val="001B56A8"/>
    <w:rsid w:val="001D0B39"/>
    <w:rsid w:val="001D4CC8"/>
    <w:rsid w:val="001D575B"/>
    <w:rsid w:val="001F3EDB"/>
    <w:rsid w:val="00205E59"/>
    <w:rsid w:val="00216CF6"/>
    <w:rsid w:val="00222282"/>
    <w:rsid w:val="002340A8"/>
    <w:rsid w:val="00235A49"/>
    <w:rsid w:val="0023606A"/>
    <w:rsid w:val="00237C8B"/>
    <w:rsid w:val="00237C97"/>
    <w:rsid w:val="00237DD3"/>
    <w:rsid w:val="00254774"/>
    <w:rsid w:val="00255DC5"/>
    <w:rsid w:val="002713D0"/>
    <w:rsid w:val="002A1F5E"/>
    <w:rsid w:val="002A3DE1"/>
    <w:rsid w:val="002B0289"/>
    <w:rsid w:val="002B5C9C"/>
    <w:rsid w:val="002C2622"/>
    <w:rsid w:val="002C2819"/>
    <w:rsid w:val="002E76C1"/>
    <w:rsid w:val="002F4517"/>
    <w:rsid w:val="002F495F"/>
    <w:rsid w:val="002F4FEE"/>
    <w:rsid w:val="00302AC4"/>
    <w:rsid w:val="00304B33"/>
    <w:rsid w:val="00307410"/>
    <w:rsid w:val="003401B0"/>
    <w:rsid w:val="00341E39"/>
    <w:rsid w:val="00343DEA"/>
    <w:rsid w:val="00344D46"/>
    <w:rsid w:val="00352356"/>
    <w:rsid w:val="00370472"/>
    <w:rsid w:val="00381AD0"/>
    <w:rsid w:val="00390A23"/>
    <w:rsid w:val="00394199"/>
    <w:rsid w:val="00397674"/>
    <w:rsid w:val="003A3296"/>
    <w:rsid w:val="003A7A0D"/>
    <w:rsid w:val="003A7BE1"/>
    <w:rsid w:val="003B06AB"/>
    <w:rsid w:val="003B12DA"/>
    <w:rsid w:val="003B2222"/>
    <w:rsid w:val="003B4F57"/>
    <w:rsid w:val="003C51DA"/>
    <w:rsid w:val="003C55A7"/>
    <w:rsid w:val="003E3138"/>
    <w:rsid w:val="003F4D11"/>
    <w:rsid w:val="003F70EF"/>
    <w:rsid w:val="00403258"/>
    <w:rsid w:val="0040714E"/>
    <w:rsid w:val="00422AA7"/>
    <w:rsid w:val="00427324"/>
    <w:rsid w:val="004336D5"/>
    <w:rsid w:val="00434E24"/>
    <w:rsid w:val="00444868"/>
    <w:rsid w:val="00447B15"/>
    <w:rsid w:val="004534B5"/>
    <w:rsid w:val="0045538A"/>
    <w:rsid w:val="00455B92"/>
    <w:rsid w:val="00460E95"/>
    <w:rsid w:val="00461BD9"/>
    <w:rsid w:val="00475D63"/>
    <w:rsid w:val="00481790"/>
    <w:rsid w:val="004848A6"/>
    <w:rsid w:val="00484CB9"/>
    <w:rsid w:val="004855CA"/>
    <w:rsid w:val="004907E9"/>
    <w:rsid w:val="00491441"/>
    <w:rsid w:val="004A3877"/>
    <w:rsid w:val="004A6BEB"/>
    <w:rsid w:val="004A76CB"/>
    <w:rsid w:val="004B2031"/>
    <w:rsid w:val="004C7A46"/>
    <w:rsid w:val="004D0F0D"/>
    <w:rsid w:val="004D7388"/>
    <w:rsid w:val="004E5BD8"/>
    <w:rsid w:val="004F4421"/>
    <w:rsid w:val="0050360E"/>
    <w:rsid w:val="00503A5A"/>
    <w:rsid w:val="00503CCF"/>
    <w:rsid w:val="00515F2E"/>
    <w:rsid w:val="0052258B"/>
    <w:rsid w:val="00535B7E"/>
    <w:rsid w:val="00536716"/>
    <w:rsid w:val="00546502"/>
    <w:rsid w:val="00546A47"/>
    <w:rsid w:val="00546FD7"/>
    <w:rsid w:val="005506E9"/>
    <w:rsid w:val="00562BDB"/>
    <w:rsid w:val="005671AB"/>
    <w:rsid w:val="00590871"/>
    <w:rsid w:val="00592BD8"/>
    <w:rsid w:val="005957A4"/>
    <w:rsid w:val="005A266C"/>
    <w:rsid w:val="005A3B84"/>
    <w:rsid w:val="005A3BF4"/>
    <w:rsid w:val="005B0DE0"/>
    <w:rsid w:val="005B4F22"/>
    <w:rsid w:val="005B706A"/>
    <w:rsid w:val="005C511A"/>
    <w:rsid w:val="005E1000"/>
    <w:rsid w:val="005E18C0"/>
    <w:rsid w:val="005E2803"/>
    <w:rsid w:val="005E2807"/>
    <w:rsid w:val="005F4055"/>
    <w:rsid w:val="005F5358"/>
    <w:rsid w:val="0060338E"/>
    <w:rsid w:val="00603B3D"/>
    <w:rsid w:val="006040E5"/>
    <w:rsid w:val="00605804"/>
    <w:rsid w:val="00605EA7"/>
    <w:rsid w:val="00613336"/>
    <w:rsid w:val="00621BF2"/>
    <w:rsid w:val="0063027E"/>
    <w:rsid w:val="00635F15"/>
    <w:rsid w:val="00636CB4"/>
    <w:rsid w:val="006471EA"/>
    <w:rsid w:val="00650690"/>
    <w:rsid w:val="00657B70"/>
    <w:rsid w:val="00662A40"/>
    <w:rsid w:val="00665DFE"/>
    <w:rsid w:val="00672946"/>
    <w:rsid w:val="006751A9"/>
    <w:rsid w:val="0067630A"/>
    <w:rsid w:val="006834F5"/>
    <w:rsid w:val="00694683"/>
    <w:rsid w:val="006971A8"/>
    <w:rsid w:val="006A54E4"/>
    <w:rsid w:val="006B57DC"/>
    <w:rsid w:val="006C40F7"/>
    <w:rsid w:val="006C438C"/>
    <w:rsid w:val="006C5C56"/>
    <w:rsid w:val="006C5FCD"/>
    <w:rsid w:val="006D68A8"/>
    <w:rsid w:val="006E1AC0"/>
    <w:rsid w:val="006E371D"/>
    <w:rsid w:val="006E70BF"/>
    <w:rsid w:val="006F74CB"/>
    <w:rsid w:val="00724421"/>
    <w:rsid w:val="007264AC"/>
    <w:rsid w:val="00731254"/>
    <w:rsid w:val="0073240F"/>
    <w:rsid w:val="00741784"/>
    <w:rsid w:val="0074521E"/>
    <w:rsid w:val="00746D18"/>
    <w:rsid w:val="00763A1E"/>
    <w:rsid w:val="00773B63"/>
    <w:rsid w:val="00774B3B"/>
    <w:rsid w:val="00785C43"/>
    <w:rsid w:val="00786693"/>
    <w:rsid w:val="00791BCB"/>
    <w:rsid w:val="00794F68"/>
    <w:rsid w:val="007A5AA3"/>
    <w:rsid w:val="007B3BD5"/>
    <w:rsid w:val="007C1117"/>
    <w:rsid w:val="007D2BE6"/>
    <w:rsid w:val="007D3165"/>
    <w:rsid w:val="00801C98"/>
    <w:rsid w:val="008029AE"/>
    <w:rsid w:val="00815EDB"/>
    <w:rsid w:val="00825253"/>
    <w:rsid w:val="008275E3"/>
    <w:rsid w:val="00831B88"/>
    <w:rsid w:val="00841D2B"/>
    <w:rsid w:val="00842CA3"/>
    <w:rsid w:val="00847AD4"/>
    <w:rsid w:val="008508BD"/>
    <w:rsid w:val="00851448"/>
    <w:rsid w:val="00853570"/>
    <w:rsid w:val="00855104"/>
    <w:rsid w:val="00860D43"/>
    <w:rsid w:val="00861C5B"/>
    <w:rsid w:val="00862DF8"/>
    <w:rsid w:val="0086393C"/>
    <w:rsid w:val="008660DA"/>
    <w:rsid w:val="008675A2"/>
    <w:rsid w:val="00870C06"/>
    <w:rsid w:val="0087249B"/>
    <w:rsid w:val="00872C2C"/>
    <w:rsid w:val="00872D9F"/>
    <w:rsid w:val="008801F1"/>
    <w:rsid w:val="00881050"/>
    <w:rsid w:val="00882634"/>
    <w:rsid w:val="00883C32"/>
    <w:rsid w:val="00893B75"/>
    <w:rsid w:val="00894CDE"/>
    <w:rsid w:val="008A08BA"/>
    <w:rsid w:val="008C0B4A"/>
    <w:rsid w:val="008C1936"/>
    <w:rsid w:val="008C4068"/>
    <w:rsid w:val="008C4729"/>
    <w:rsid w:val="008C591B"/>
    <w:rsid w:val="008D0FCE"/>
    <w:rsid w:val="008D613D"/>
    <w:rsid w:val="008E3A2B"/>
    <w:rsid w:val="008E3F7D"/>
    <w:rsid w:val="008E6516"/>
    <w:rsid w:val="008F0970"/>
    <w:rsid w:val="008F4B2D"/>
    <w:rsid w:val="008F64B2"/>
    <w:rsid w:val="00915968"/>
    <w:rsid w:val="00922DDA"/>
    <w:rsid w:val="00930959"/>
    <w:rsid w:val="009364FB"/>
    <w:rsid w:val="00937411"/>
    <w:rsid w:val="0094050E"/>
    <w:rsid w:val="00944EAC"/>
    <w:rsid w:val="009568D0"/>
    <w:rsid w:val="009579A1"/>
    <w:rsid w:val="00964940"/>
    <w:rsid w:val="009820DA"/>
    <w:rsid w:val="00991AA9"/>
    <w:rsid w:val="0099390C"/>
    <w:rsid w:val="009A1166"/>
    <w:rsid w:val="009A569A"/>
    <w:rsid w:val="009B0D57"/>
    <w:rsid w:val="009B22A7"/>
    <w:rsid w:val="009C23E7"/>
    <w:rsid w:val="009F1CCB"/>
    <w:rsid w:val="00A12954"/>
    <w:rsid w:val="00A2101E"/>
    <w:rsid w:val="00A219A2"/>
    <w:rsid w:val="00A34529"/>
    <w:rsid w:val="00A35B76"/>
    <w:rsid w:val="00A445B2"/>
    <w:rsid w:val="00A4686D"/>
    <w:rsid w:val="00A5065F"/>
    <w:rsid w:val="00A63CE0"/>
    <w:rsid w:val="00A677B6"/>
    <w:rsid w:val="00A70B18"/>
    <w:rsid w:val="00A739DF"/>
    <w:rsid w:val="00A80D77"/>
    <w:rsid w:val="00A8571B"/>
    <w:rsid w:val="00A90782"/>
    <w:rsid w:val="00A91A10"/>
    <w:rsid w:val="00A93424"/>
    <w:rsid w:val="00AA7240"/>
    <w:rsid w:val="00AB6F9D"/>
    <w:rsid w:val="00AC415A"/>
    <w:rsid w:val="00AC749D"/>
    <w:rsid w:val="00AD2292"/>
    <w:rsid w:val="00AE1C3B"/>
    <w:rsid w:val="00AF0176"/>
    <w:rsid w:val="00B02062"/>
    <w:rsid w:val="00B137C4"/>
    <w:rsid w:val="00B20609"/>
    <w:rsid w:val="00B242DE"/>
    <w:rsid w:val="00B24B49"/>
    <w:rsid w:val="00B24FA4"/>
    <w:rsid w:val="00B335CF"/>
    <w:rsid w:val="00B34948"/>
    <w:rsid w:val="00B35C86"/>
    <w:rsid w:val="00B404A4"/>
    <w:rsid w:val="00B40F5C"/>
    <w:rsid w:val="00B415CE"/>
    <w:rsid w:val="00B43C03"/>
    <w:rsid w:val="00B47301"/>
    <w:rsid w:val="00B51374"/>
    <w:rsid w:val="00B61B2F"/>
    <w:rsid w:val="00B742D0"/>
    <w:rsid w:val="00BA1D06"/>
    <w:rsid w:val="00BA4049"/>
    <w:rsid w:val="00BA6DB8"/>
    <w:rsid w:val="00BB646C"/>
    <w:rsid w:val="00BC786B"/>
    <w:rsid w:val="00BD17EB"/>
    <w:rsid w:val="00BD3E34"/>
    <w:rsid w:val="00BF08B6"/>
    <w:rsid w:val="00BF4EBD"/>
    <w:rsid w:val="00BF7BAB"/>
    <w:rsid w:val="00C16584"/>
    <w:rsid w:val="00C2761E"/>
    <w:rsid w:val="00C452D4"/>
    <w:rsid w:val="00C70916"/>
    <w:rsid w:val="00C72E64"/>
    <w:rsid w:val="00C7438B"/>
    <w:rsid w:val="00C76EB7"/>
    <w:rsid w:val="00C83A14"/>
    <w:rsid w:val="00C907D5"/>
    <w:rsid w:val="00C96A16"/>
    <w:rsid w:val="00CA526B"/>
    <w:rsid w:val="00CB1876"/>
    <w:rsid w:val="00CB4D9C"/>
    <w:rsid w:val="00CC1355"/>
    <w:rsid w:val="00CC1456"/>
    <w:rsid w:val="00CC1A61"/>
    <w:rsid w:val="00CC1F84"/>
    <w:rsid w:val="00CC2496"/>
    <w:rsid w:val="00CC310C"/>
    <w:rsid w:val="00CC743B"/>
    <w:rsid w:val="00CD0328"/>
    <w:rsid w:val="00CD4D3D"/>
    <w:rsid w:val="00CE37DE"/>
    <w:rsid w:val="00CE4F4E"/>
    <w:rsid w:val="00CF6D02"/>
    <w:rsid w:val="00D0012F"/>
    <w:rsid w:val="00D01359"/>
    <w:rsid w:val="00D234F7"/>
    <w:rsid w:val="00D24CD1"/>
    <w:rsid w:val="00D26288"/>
    <w:rsid w:val="00D311BF"/>
    <w:rsid w:val="00D42042"/>
    <w:rsid w:val="00D47A71"/>
    <w:rsid w:val="00D5397B"/>
    <w:rsid w:val="00D550AA"/>
    <w:rsid w:val="00D56579"/>
    <w:rsid w:val="00D57BD1"/>
    <w:rsid w:val="00D608CC"/>
    <w:rsid w:val="00D61666"/>
    <w:rsid w:val="00D651F1"/>
    <w:rsid w:val="00D736C2"/>
    <w:rsid w:val="00D744A2"/>
    <w:rsid w:val="00D833D7"/>
    <w:rsid w:val="00D90A81"/>
    <w:rsid w:val="00D96D79"/>
    <w:rsid w:val="00DA31AA"/>
    <w:rsid w:val="00DA33DE"/>
    <w:rsid w:val="00DB48E2"/>
    <w:rsid w:val="00DC43AD"/>
    <w:rsid w:val="00DD39C8"/>
    <w:rsid w:val="00DE4118"/>
    <w:rsid w:val="00DE5C1B"/>
    <w:rsid w:val="00E22F69"/>
    <w:rsid w:val="00E31BCA"/>
    <w:rsid w:val="00E44AD2"/>
    <w:rsid w:val="00E4758B"/>
    <w:rsid w:val="00E54067"/>
    <w:rsid w:val="00E60E24"/>
    <w:rsid w:val="00E61CFB"/>
    <w:rsid w:val="00E6515E"/>
    <w:rsid w:val="00E65416"/>
    <w:rsid w:val="00E66F15"/>
    <w:rsid w:val="00E7378A"/>
    <w:rsid w:val="00E77CAD"/>
    <w:rsid w:val="00E82CDF"/>
    <w:rsid w:val="00E878D2"/>
    <w:rsid w:val="00E9188E"/>
    <w:rsid w:val="00E93647"/>
    <w:rsid w:val="00EB0FEB"/>
    <w:rsid w:val="00EB1FB6"/>
    <w:rsid w:val="00EB6485"/>
    <w:rsid w:val="00EB68EF"/>
    <w:rsid w:val="00EC08DC"/>
    <w:rsid w:val="00EC4FBF"/>
    <w:rsid w:val="00EC5585"/>
    <w:rsid w:val="00ED20DC"/>
    <w:rsid w:val="00EE2F1A"/>
    <w:rsid w:val="00EE7756"/>
    <w:rsid w:val="00EF7B49"/>
    <w:rsid w:val="00F02B41"/>
    <w:rsid w:val="00F03FA9"/>
    <w:rsid w:val="00F1453E"/>
    <w:rsid w:val="00F1570D"/>
    <w:rsid w:val="00F336ED"/>
    <w:rsid w:val="00F40484"/>
    <w:rsid w:val="00F418D3"/>
    <w:rsid w:val="00F451E6"/>
    <w:rsid w:val="00F511BD"/>
    <w:rsid w:val="00F521B4"/>
    <w:rsid w:val="00F52F44"/>
    <w:rsid w:val="00F546F4"/>
    <w:rsid w:val="00F56D97"/>
    <w:rsid w:val="00F64394"/>
    <w:rsid w:val="00F702E5"/>
    <w:rsid w:val="00F913A2"/>
    <w:rsid w:val="00FA0624"/>
    <w:rsid w:val="00FA2F54"/>
    <w:rsid w:val="00FA499A"/>
    <w:rsid w:val="00FB21D5"/>
    <w:rsid w:val="00FC6DC0"/>
    <w:rsid w:val="00FD132C"/>
    <w:rsid w:val="00FD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5699997"/>
  <w15:chartTrackingRefBased/>
  <w15:docId w15:val="{BE6FE023-EF12-44A4-8606-98B051F99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21B4"/>
    <w:pPr>
      <w:suppressAutoHyphens/>
    </w:pPr>
    <w:rPr>
      <w:sz w:val="24"/>
      <w:lang w:eastAsia="zh-CN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Domylnaczcionkaakapitu1">
    <w:name w:val="Domyślna czcionka akapitu1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31">
    <w:name w:val="Tekst podstawowy 31"/>
    <w:basedOn w:val="Normalny"/>
    <w:pPr>
      <w:jc w:val="both"/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6751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21z2">
    <w:name w:val="WW8Num21z2"/>
    <w:rsid w:val="00964940"/>
    <w:rPr>
      <w:rFonts w:ascii="Wingdings" w:hAnsi="Wingdings" w:cs="Wingdings"/>
    </w:rPr>
  </w:style>
  <w:style w:type="paragraph" w:customStyle="1" w:styleId="Standardowy1">
    <w:name w:val="Standardowy1"/>
    <w:basedOn w:val="Normalny"/>
    <w:next w:val="Normalny"/>
    <w:rsid w:val="00CC1355"/>
    <w:pPr>
      <w:widowControl w:val="0"/>
      <w:autoSpaceDE w:val="0"/>
    </w:pPr>
    <w:rPr>
      <w:rFonts w:eastAsia="Lucida Sans Unicode" w:cs="Mangal"/>
      <w:kern w:val="1"/>
      <w:szCs w:val="24"/>
      <w:lang w:bidi="hi-IN"/>
    </w:rPr>
  </w:style>
  <w:style w:type="paragraph" w:customStyle="1" w:styleId="Normalny1">
    <w:name w:val="Normalny1"/>
    <w:basedOn w:val="Normalny"/>
    <w:rsid w:val="00EE2F1A"/>
    <w:pPr>
      <w:widowControl w:val="0"/>
      <w:autoSpaceDE w:val="0"/>
    </w:pPr>
    <w:rPr>
      <w:color w:val="000000"/>
      <w:kern w:val="1"/>
      <w:szCs w:val="24"/>
      <w:lang w:bidi="hi-IN"/>
    </w:rPr>
  </w:style>
  <w:style w:type="paragraph" w:styleId="Nagwek">
    <w:name w:val="header"/>
    <w:basedOn w:val="Normalny"/>
    <w:link w:val="NagwekZnak"/>
    <w:uiPriority w:val="99"/>
    <w:unhideWhenUsed/>
    <w:rsid w:val="00603B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03B3D"/>
    <w:rPr>
      <w:sz w:val="24"/>
      <w:lang w:eastAsia="zh-CN"/>
    </w:rPr>
  </w:style>
  <w:style w:type="character" w:styleId="Pogrubienie">
    <w:name w:val="Strong"/>
    <w:qFormat/>
    <w:rsid w:val="00E6515E"/>
    <w:rPr>
      <w:b/>
      <w:bCs/>
    </w:rPr>
  </w:style>
  <w:style w:type="paragraph" w:styleId="NormalnyWeb">
    <w:name w:val="Normal (Web)"/>
    <w:basedOn w:val="Normalny"/>
    <w:rsid w:val="00E6515E"/>
    <w:pPr>
      <w:suppressAutoHyphens w:val="0"/>
      <w:spacing w:before="100" w:beforeAutospacing="1" w:after="100" w:afterAutospacing="1"/>
    </w:pPr>
    <w:rPr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6A54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A54E4"/>
    <w:rPr>
      <w:sz w:val="20"/>
    </w:rPr>
  </w:style>
  <w:style w:type="character" w:customStyle="1" w:styleId="TekstkomentarzaZnak">
    <w:name w:val="Tekst komentarza Znak"/>
    <w:link w:val="Tekstkomentarza"/>
    <w:uiPriority w:val="99"/>
    <w:semiHidden/>
    <w:rsid w:val="006A54E4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54E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A54E4"/>
    <w:rPr>
      <w:b/>
      <w:bCs/>
      <w:lang w:eastAsia="zh-CN"/>
    </w:rPr>
  </w:style>
  <w:style w:type="character" w:customStyle="1" w:styleId="StopkaZnak">
    <w:name w:val="Stopka Znak"/>
    <w:link w:val="Stopka"/>
    <w:uiPriority w:val="99"/>
    <w:rsid w:val="00E31BCA"/>
    <w:rPr>
      <w:sz w:val="24"/>
      <w:lang w:eastAsia="zh-CN"/>
    </w:rPr>
  </w:style>
  <w:style w:type="character" w:styleId="Tekstzastpczy">
    <w:name w:val="Placeholder Text"/>
    <w:basedOn w:val="Domylnaczcionkaakapitu"/>
    <w:uiPriority w:val="99"/>
    <w:semiHidden/>
    <w:rsid w:val="003A3296"/>
    <w:rPr>
      <w:color w:val="808080"/>
    </w:rPr>
  </w:style>
  <w:style w:type="paragraph" w:styleId="Bezodstpw">
    <w:name w:val="No Spacing"/>
    <w:uiPriority w:val="1"/>
    <w:qFormat/>
    <w:rsid w:val="00621BF2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1"/>
    <w:qFormat/>
    <w:rsid w:val="00F1570D"/>
    <w:pPr>
      <w:ind w:left="720"/>
      <w:contextualSpacing/>
    </w:pPr>
  </w:style>
  <w:style w:type="paragraph" w:customStyle="1" w:styleId="ListParagraph1">
    <w:name w:val="List Paragraph1"/>
    <w:basedOn w:val="Normalny"/>
    <w:uiPriority w:val="99"/>
    <w:rsid w:val="006C438C"/>
    <w:pPr>
      <w:widowControl w:val="0"/>
      <w:ind w:left="720"/>
      <w:textAlignment w:val="baseline"/>
    </w:pPr>
    <w:rPr>
      <w:rFonts w:eastAsia="SimSun"/>
      <w:color w:val="00000A"/>
      <w:kern w:val="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2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622D6461F6846FE905890E5861B34D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DC838E6-B9CC-4FC1-BC51-086C09422571}"/>
      </w:docPartPr>
      <w:docPartBody>
        <w:p w:rsidR="00671CFE" w:rsidRDefault="003653F0" w:rsidP="003653F0">
          <w:pPr>
            <w:pStyle w:val="C622D6461F6846FE905890E5861B34DA2"/>
          </w:pPr>
          <w:r w:rsidRPr="003A3296">
            <w:rPr>
              <w:rStyle w:val="Tekstzastpczy"/>
              <w:rFonts w:ascii="Arial" w:hAnsi="Arial" w:cs="Arial"/>
              <w:sz w:val="22"/>
            </w:rPr>
            <w:t>KI.271.1.2021.DL</w:t>
          </w:r>
        </w:p>
      </w:docPartBody>
    </w:docPart>
    <w:docPart>
      <w:docPartPr>
        <w:name w:val="DefaultPlaceholder_108186857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9500750-7DF5-45CB-A56E-8903C20423C9}"/>
      </w:docPartPr>
      <w:docPartBody>
        <w:p w:rsidR="00671CFE" w:rsidRDefault="003653F0">
          <w:r w:rsidRPr="009D631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FCDD7D5-8D08-43C9-8A9F-0D68AABA9FB9}"/>
      </w:docPartPr>
      <w:docPartBody>
        <w:p w:rsidR="00110E89" w:rsidRDefault="007B5B8A">
          <w:r w:rsidRPr="009435E9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-Regular">
    <w:altName w:val="Malgun Gothic Semilight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53F0"/>
    <w:rsid w:val="00013380"/>
    <w:rsid w:val="00062ADC"/>
    <w:rsid w:val="00110E89"/>
    <w:rsid w:val="00127ECB"/>
    <w:rsid w:val="001D00B6"/>
    <w:rsid w:val="00215DE0"/>
    <w:rsid w:val="00286A54"/>
    <w:rsid w:val="002A05D8"/>
    <w:rsid w:val="002F1B2E"/>
    <w:rsid w:val="002F68F9"/>
    <w:rsid w:val="0034666A"/>
    <w:rsid w:val="003653F0"/>
    <w:rsid w:val="003707E0"/>
    <w:rsid w:val="003B0414"/>
    <w:rsid w:val="003B524F"/>
    <w:rsid w:val="003C3FCF"/>
    <w:rsid w:val="003F44CA"/>
    <w:rsid w:val="00462EAA"/>
    <w:rsid w:val="004639E4"/>
    <w:rsid w:val="00506EF9"/>
    <w:rsid w:val="00530056"/>
    <w:rsid w:val="00570495"/>
    <w:rsid w:val="00600E7D"/>
    <w:rsid w:val="00632422"/>
    <w:rsid w:val="00671CFE"/>
    <w:rsid w:val="006C24E5"/>
    <w:rsid w:val="006E51E4"/>
    <w:rsid w:val="0076051F"/>
    <w:rsid w:val="007B41D7"/>
    <w:rsid w:val="007B5B8A"/>
    <w:rsid w:val="007D7A31"/>
    <w:rsid w:val="008A055D"/>
    <w:rsid w:val="00986630"/>
    <w:rsid w:val="009B5068"/>
    <w:rsid w:val="00AF12EE"/>
    <w:rsid w:val="00AF1B5E"/>
    <w:rsid w:val="00C14C7E"/>
    <w:rsid w:val="00C27937"/>
    <w:rsid w:val="00C452B0"/>
    <w:rsid w:val="00C463F1"/>
    <w:rsid w:val="00C6412C"/>
    <w:rsid w:val="00C722F2"/>
    <w:rsid w:val="00CD1AC8"/>
    <w:rsid w:val="00D10D26"/>
    <w:rsid w:val="00D338A5"/>
    <w:rsid w:val="00D82D50"/>
    <w:rsid w:val="00DF0EF5"/>
    <w:rsid w:val="00E005BF"/>
    <w:rsid w:val="00E14CC2"/>
    <w:rsid w:val="00E25708"/>
    <w:rsid w:val="00E64207"/>
    <w:rsid w:val="00E67800"/>
    <w:rsid w:val="00F33D51"/>
    <w:rsid w:val="00FF5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53F0"/>
    <w:rPr>
      <w:rFonts w:cs="Times New Roman"/>
      <w:sz w:val="3276"/>
      <w:szCs w:val="327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452B0"/>
    <w:rPr>
      <w:color w:val="808080"/>
    </w:rPr>
  </w:style>
  <w:style w:type="paragraph" w:customStyle="1" w:styleId="C622D6461F6846FE905890E5861B34DA2">
    <w:name w:val="C622D6461F6846FE905890E5861B34DA2"/>
    <w:rsid w:val="003653F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BFDAC0FA35584C6FB04628BF7EAF0F68">
    <w:name w:val="BFDAC0FA35584C6FB04628BF7EAF0F68"/>
    <w:rsid w:val="00AF1B5E"/>
    <w:rPr>
      <w:kern w:val="2"/>
      <w14:ligatures w14:val="standardContextual"/>
    </w:rPr>
  </w:style>
  <w:style w:type="paragraph" w:customStyle="1" w:styleId="28DD87730F40405AADF9DD2A339ADE3C">
    <w:name w:val="28DD87730F40405AADF9DD2A339ADE3C"/>
    <w:rsid w:val="00AF1B5E"/>
    <w:rPr>
      <w:kern w:val="2"/>
      <w14:ligatures w14:val="standardContextual"/>
    </w:rPr>
  </w:style>
  <w:style w:type="paragraph" w:customStyle="1" w:styleId="B3329532A33946818F4AB17B5676DDF7">
    <w:name w:val="B3329532A33946818F4AB17B5676DDF7"/>
    <w:rsid w:val="00C452B0"/>
    <w:rPr>
      <w:kern w:val="2"/>
      <w14:ligatures w14:val="standardContextual"/>
    </w:rPr>
  </w:style>
  <w:style w:type="paragraph" w:customStyle="1" w:styleId="C164B8B843B1491EA6A8E0D9665FD2CA">
    <w:name w:val="C164B8B843B1491EA6A8E0D9665FD2CA"/>
    <w:rsid w:val="00C452B0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240644-6E47-4D54-A714-A00B3E1FF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4</Pages>
  <Words>1063</Words>
  <Characters>6380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A</vt:lpstr>
    </vt:vector>
  </TitlesOfParts>
  <Company/>
  <LinksUpToDate>false</LinksUpToDate>
  <CharactersWithSpaces>7429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A</dc:title>
  <dc:subject/>
  <dc:creator>basia</dc:creator>
  <cp:keywords>KI.271.5.2024.DL</cp:keywords>
  <cp:lastModifiedBy>Darek Leszczewski</cp:lastModifiedBy>
  <cp:revision>85</cp:revision>
  <cp:lastPrinted>2021-01-22T07:27:00Z</cp:lastPrinted>
  <dcterms:created xsi:type="dcterms:W3CDTF">2021-01-29T11:42:00Z</dcterms:created>
  <dcterms:modified xsi:type="dcterms:W3CDTF">2024-03-04T13:37:00Z</dcterms:modified>
</cp:coreProperties>
</file>