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201003DB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AE4E20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8D4808">
        <w:rPr>
          <w:rFonts w:ascii="Times New Roman" w:eastAsia="Times New Roman" w:hAnsi="Times New Roman" w:cs="Times New Roman"/>
          <w:szCs w:val="18"/>
          <w:lang w:eastAsia="ar-SA"/>
        </w:rPr>
        <w:t>118</w:t>
      </w:r>
      <w:bookmarkStart w:id="0" w:name="_GoBack"/>
      <w:bookmarkEnd w:id="0"/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/24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lastRenderedPageBreak/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43578FA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66A5B1A" w14:textId="44C13693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5B03F" w14:textId="77777777" w:rsidR="00512D02" w:rsidRDefault="00512D02" w:rsidP="00D81585">
      <w:pPr>
        <w:spacing w:after="0" w:line="240" w:lineRule="auto"/>
      </w:pPr>
      <w:r>
        <w:separator/>
      </w:r>
    </w:p>
  </w:endnote>
  <w:endnote w:type="continuationSeparator" w:id="0">
    <w:p w14:paraId="597084F0" w14:textId="77777777" w:rsidR="00512D02" w:rsidRDefault="00512D0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13A959B9" w14:textId="61FDD3A4" w:rsidR="000821CA" w:rsidRDefault="000821CA">
    <w:pPr>
      <w:pStyle w:val="Stopka"/>
    </w:pPr>
    <w:r>
      <w:object w:dxaOrig="28080" w:dyaOrig="2880" w14:anchorId="0F163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5841092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16013" w14:textId="77777777" w:rsidR="00512D02" w:rsidRDefault="00512D02" w:rsidP="00D81585">
      <w:pPr>
        <w:spacing w:after="0" w:line="240" w:lineRule="auto"/>
      </w:pPr>
      <w:r>
        <w:separator/>
      </w:r>
    </w:p>
  </w:footnote>
  <w:footnote w:type="continuationSeparator" w:id="0">
    <w:p w14:paraId="5BB53BDD" w14:textId="77777777" w:rsidR="00512D02" w:rsidRDefault="00512D0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543C"/>
    <w:rsid w:val="000821CA"/>
    <w:rsid w:val="000A6D1B"/>
    <w:rsid w:val="00110AA3"/>
    <w:rsid w:val="00120FB1"/>
    <w:rsid w:val="00121439"/>
    <w:rsid w:val="00153FA9"/>
    <w:rsid w:val="00162444"/>
    <w:rsid w:val="0019486C"/>
    <w:rsid w:val="001B273F"/>
    <w:rsid w:val="002320E4"/>
    <w:rsid w:val="002A1160"/>
    <w:rsid w:val="002E06B0"/>
    <w:rsid w:val="002F1996"/>
    <w:rsid w:val="0030490F"/>
    <w:rsid w:val="003730C2"/>
    <w:rsid w:val="00392515"/>
    <w:rsid w:val="003B1084"/>
    <w:rsid w:val="003B17BC"/>
    <w:rsid w:val="003C4292"/>
    <w:rsid w:val="00462120"/>
    <w:rsid w:val="004B1DD2"/>
    <w:rsid w:val="004D7493"/>
    <w:rsid w:val="004E3659"/>
    <w:rsid w:val="00512D02"/>
    <w:rsid w:val="005B1094"/>
    <w:rsid w:val="005B5344"/>
    <w:rsid w:val="005D560F"/>
    <w:rsid w:val="005E21A9"/>
    <w:rsid w:val="006139F3"/>
    <w:rsid w:val="00664CCA"/>
    <w:rsid w:val="006B7BF5"/>
    <w:rsid w:val="006D0712"/>
    <w:rsid w:val="006D24B6"/>
    <w:rsid w:val="006E1CC1"/>
    <w:rsid w:val="00783334"/>
    <w:rsid w:val="007A6B4D"/>
    <w:rsid w:val="007C24F5"/>
    <w:rsid w:val="007F5ED4"/>
    <w:rsid w:val="00803D1C"/>
    <w:rsid w:val="00834047"/>
    <w:rsid w:val="008573CB"/>
    <w:rsid w:val="0087109C"/>
    <w:rsid w:val="008750E7"/>
    <w:rsid w:val="00882921"/>
    <w:rsid w:val="00897CFE"/>
    <w:rsid w:val="008C1EE8"/>
    <w:rsid w:val="008D4808"/>
    <w:rsid w:val="008E52CF"/>
    <w:rsid w:val="009022AB"/>
    <w:rsid w:val="00916460"/>
    <w:rsid w:val="0091718A"/>
    <w:rsid w:val="009658CC"/>
    <w:rsid w:val="009673A4"/>
    <w:rsid w:val="009877FB"/>
    <w:rsid w:val="009A53A6"/>
    <w:rsid w:val="009B4ECE"/>
    <w:rsid w:val="009C0CC2"/>
    <w:rsid w:val="00AE4E20"/>
    <w:rsid w:val="00AF3F22"/>
    <w:rsid w:val="00B035E5"/>
    <w:rsid w:val="00B1775D"/>
    <w:rsid w:val="00B24A0A"/>
    <w:rsid w:val="00B77EDB"/>
    <w:rsid w:val="00BC03FF"/>
    <w:rsid w:val="00C00F91"/>
    <w:rsid w:val="00C4184C"/>
    <w:rsid w:val="00C57760"/>
    <w:rsid w:val="00C96A84"/>
    <w:rsid w:val="00CE13F8"/>
    <w:rsid w:val="00D02901"/>
    <w:rsid w:val="00D10644"/>
    <w:rsid w:val="00D5640F"/>
    <w:rsid w:val="00D81585"/>
    <w:rsid w:val="00E44E15"/>
    <w:rsid w:val="00E91570"/>
    <w:rsid w:val="00E949FC"/>
    <w:rsid w:val="00EA652E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1CA"/>
  </w:style>
  <w:style w:type="paragraph" w:styleId="Stopka">
    <w:name w:val="footer"/>
    <w:basedOn w:val="Normalny"/>
    <w:link w:val="Stopka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2023-05-26T09:08:00Z</cp:lastPrinted>
  <dcterms:created xsi:type="dcterms:W3CDTF">2024-08-22T12:11:00Z</dcterms:created>
  <dcterms:modified xsi:type="dcterms:W3CDTF">2024-08-22T12:11:00Z</dcterms:modified>
</cp:coreProperties>
</file>