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C01A8" w14:textId="77777777" w:rsidR="00C979F1" w:rsidRDefault="00C979F1">
      <w:pPr>
        <w:numPr>
          <w:ilvl w:val="0"/>
          <w:numId w:val="15"/>
        </w:numPr>
        <w:tabs>
          <w:tab w:val="left" w:pos="720"/>
        </w:tabs>
        <w:spacing w:line="276" w:lineRule="auto"/>
        <w:ind w:left="1210"/>
        <w:rPr>
          <w:color w:val="000000"/>
          <w:sz w:val="20"/>
          <w:szCs w:val="20"/>
        </w:rPr>
        <w:sectPr w:rsidR="00C979F1">
          <w:footerReference w:type="even" r:id="rId8"/>
          <w:footerReference w:type="default" r:id="rId9"/>
          <w:pgSz w:w="16838" w:h="11906" w:orient="landscape"/>
          <w:pgMar w:top="720" w:right="720" w:bottom="720" w:left="720" w:header="709" w:footer="709" w:gutter="0"/>
          <w:cols w:space="708"/>
          <w:docGrid w:linePitch="326"/>
        </w:sectPr>
      </w:pPr>
    </w:p>
    <w:p w14:paraId="5F989266" w14:textId="77777777" w:rsidR="00C979F1" w:rsidRDefault="00C979F1">
      <w:pPr>
        <w:keepNext/>
        <w:widowControl w:val="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</w:rPr>
        <w:t xml:space="preserve">Załącznik nr 1 - FORMULARZ OFERTOWY </w:t>
      </w:r>
    </w:p>
    <w:p w14:paraId="7B35435E" w14:textId="77777777" w:rsidR="00C979F1" w:rsidRDefault="00C979F1">
      <w:pPr>
        <w:keepNext/>
        <w:widowContro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(PAKIET NR 1) </w:t>
      </w:r>
      <w:r>
        <w:rPr>
          <w:sz w:val="22"/>
          <w:szCs w:val="22"/>
        </w:rPr>
        <w:t>ryby, art. mrożone, art. chłodnicze</w:t>
      </w:r>
    </w:p>
    <w:p w14:paraId="45667811" w14:textId="77777777" w:rsidR="00C979F1" w:rsidRDefault="00C979F1">
      <w:pPr>
        <w:widowControl w:val="0"/>
        <w:suppressAutoHyphens/>
        <w:autoSpaceDN w:val="0"/>
        <w:ind w:left="9639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Zamawiający:</w:t>
      </w:r>
    </w:p>
    <w:p w14:paraId="0718F507" w14:textId="77777777" w:rsidR="00C979F1" w:rsidRDefault="00C979F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Gmina Miejska Wałcz </w:t>
      </w:r>
    </w:p>
    <w:p w14:paraId="637CC0A4" w14:textId="77777777" w:rsidR="00C979F1" w:rsidRDefault="00C979F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</w:p>
    <w:p w14:paraId="43F74F23" w14:textId="77777777" w:rsidR="00C979F1" w:rsidRDefault="00C979F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>Odbiorca:</w:t>
      </w:r>
    </w:p>
    <w:p w14:paraId="01A3B95A" w14:textId="77777777" w:rsidR="00C979F1" w:rsidRDefault="00C979F1">
      <w:pPr>
        <w:widowControl w:val="0"/>
        <w:suppressAutoHyphens/>
        <w:autoSpaceDN w:val="0"/>
        <w:ind w:left="9639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>Szkoła Podstawowa nr 1</w:t>
      </w:r>
    </w:p>
    <w:p w14:paraId="010A57B0" w14:textId="77777777" w:rsidR="00C979F1" w:rsidRDefault="00C979F1">
      <w:pPr>
        <w:widowControl w:val="0"/>
        <w:suppressAutoHyphens/>
        <w:autoSpaceDN w:val="0"/>
        <w:ind w:left="9639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color w:val="000000"/>
          <w:kern w:val="3"/>
          <w:sz w:val="22"/>
          <w:szCs w:val="22"/>
          <w:lang w:bidi="hi-IN"/>
        </w:rPr>
        <w:t xml:space="preserve">im. Kornela Makuszyńskiego w Wałczu </w:t>
      </w:r>
    </w:p>
    <w:p w14:paraId="04D2B1F1" w14:textId="77777777" w:rsidR="00C979F1" w:rsidRDefault="00C979F1">
      <w:pPr>
        <w:widowControl w:val="0"/>
        <w:suppressAutoHyphens/>
        <w:autoSpaceDN w:val="0"/>
        <w:jc w:val="both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22010F9A" w14:textId="77777777" w:rsidR="00C979F1" w:rsidRDefault="00C979F1">
      <w:pPr>
        <w:widowControl w:val="0"/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</w:p>
    <w:p w14:paraId="1DC0561E" w14:textId="77777777" w:rsidR="00C979F1" w:rsidRDefault="00C979F1">
      <w:pPr>
        <w:keepNext/>
        <w:widowControl w:val="0"/>
        <w:tabs>
          <w:tab w:val="left" w:pos="0"/>
          <w:tab w:val="left" w:pos="600"/>
        </w:tabs>
        <w:suppressAutoHyphens/>
        <w:autoSpaceDN w:val="0"/>
        <w:jc w:val="center"/>
        <w:textAlignment w:val="baseline"/>
        <w:outlineLvl w:val="2"/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</w:pPr>
      <w:r>
        <w:rPr>
          <w:rFonts w:eastAsia="SimSun, 宋体"/>
          <w:b/>
          <w:bCs/>
          <w:color w:val="000000"/>
          <w:kern w:val="3"/>
          <w:sz w:val="22"/>
          <w:szCs w:val="22"/>
          <w:lang w:bidi="hi-IN"/>
        </w:rPr>
        <w:t>FORMULARZ OFERTOWY</w:t>
      </w:r>
    </w:p>
    <w:p w14:paraId="76B48F17" w14:textId="77777777" w:rsidR="00C979F1" w:rsidRDefault="00C979F1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Dotyczy postępowania o udzielenie zamówienia publicznego pn.: </w:t>
      </w:r>
      <w:r>
        <w:rPr>
          <w:b/>
          <w:bCs/>
          <w:sz w:val="22"/>
          <w:szCs w:val="22"/>
        </w:rPr>
        <w:t>Sukcesywna dostawa artykułów spożywczych do placówek oświatowych w mieście Wałcz w 2024 r.</w:t>
      </w:r>
    </w:p>
    <w:p w14:paraId="07E26F87" w14:textId="77777777" w:rsidR="00C979F1" w:rsidRDefault="00C979F1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14DD3F6C" w14:textId="77777777" w:rsidR="00C979F1" w:rsidRDefault="00C979F1">
      <w:pPr>
        <w:numPr>
          <w:ilvl w:val="0"/>
          <w:numId w:val="16"/>
        </w:numPr>
        <w:tabs>
          <w:tab w:val="left" w:pos="284"/>
        </w:tabs>
        <w:ind w:left="0" w:hanging="142"/>
        <w:jc w:val="both"/>
        <w:rPr>
          <w:rFonts w:eastAsia="Times New Roman"/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Wykonawca</w:t>
      </w:r>
    </w:p>
    <w:p w14:paraId="06D6E09D" w14:textId="77777777" w:rsidR="00C979F1" w:rsidRDefault="00C979F1">
      <w:pPr>
        <w:jc w:val="both"/>
        <w:rPr>
          <w:rFonts w:eastAsia="Calibri"/>
          <w:color w:val="FF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Czy Wykonawca wspólnie ubiega się o udzielenie zamówienia: </w:t>
      </w:r>
      <w:r>
        <w:rPr>
          <w:rFonts w:eastAsia="Calibri"/>
          <w:color w:val="FF0000"/>
          <w:sz w:val="22"/>
          <w:szCs w:val="22"/>
          <w:lang w:eastAsia="en-US"/>
        </w:rPr>
        <w:t>[ ] TAK   [ ] NIE*</w:t>
      </w:r>
    </w:p>
    <w:p w14:paraId="7C739A5C" w14:textId="77777777" w:rsidR="00C979F1" w:rsidRDefault="00C979F1">
      <w:pPr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– brak zaznaczenia oznacza, że Wykonawca samodzielnie ubiega się o zamówienie publiczne. </w:t>
      </w:r>
      <w:r>
        <w:rPr>
          <w:sz w:val="22"/>
          <w:szCs w:val="22"/>
        </w:rPr>
        <w:t xml:space="preserve">W przypadku odpowiedzi twierdzącej należy powielić pkt „dane Wykonawcy” oraz podać wszystkie dane </w:t>
      </w:r>
      <w:r>
        <w:rPr>
          <w:b/>
          <w:sz w:val="22"/>
          <w:szCs w:val="22"/>
        </w:rPr>
        <w:t>lidera</w:t>
      </w:r>
      <w:r>
        <w:rPr>
          <w:sz w:val="22"/>
          <w:szCs w:val="22"/>
        </w:rPr>
        <w:t>, a w odniesieniu do pozostałych Wykonawców należy podać tylko nazwę i krajowy numer identyfikacyjny (w przypadku polskich Wykonawców NIP lub REGON).</w:t>
      </w:r>
    </w:p>
    <w:p w14:paraId="79F5A584" w14:textId="77777777" w:rsidR="00C979F1" w:rsidRDefault="00C979F1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3082"/>
        <w:gridCol w:w="3069"/>
        <w:gridCol w:w="3075"/>
        <w:gridCol w:w="3082"/>
      </w:tblGrid>
      <w:tr w:rsidR="00C979F1" w14:paraId="7A8F95B6" w14:textId="77777777">
        <w:tc>
          <w:tcPr>
            <w:tcW w:w="3107" w:type="dxa"/>
            <w:shd w:val="clear" w:color="auto" w:fill="FFF2CC"/>
            <w:vAlign w:val="center"/>
          </w:tcPr>
          <w:p w14:paraId="5FDBC0F2" w14:textId="77777777" w:rsidR="00C979F1" w:rsidRDefault="00C979F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Dane Wykonawcy:</w:t>
            </w:r>
          </w:p>
          <w:p w14:paraId="0C85F7D5" w14:textId="77777777" w:rsidR="00C979F1" w:rsidRDefault="00C979F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(pełna nazwa/forma prawna)</w:t>
            </w:r>
          </w:p>
        </w:tc>
        <w:tc>
          <w:tcPr>
            <w:tcW w:w="3107" w:type="dxa"/>
            <w:shd w:val="clear" w:color="auto" w:fill="FFF2CC"/>
            <w:vAlign w:val="center"/>
          </w:tcPr>
          <w:p w14:paraId="0A8159C9" w14:textId="77777777" w:rsidR="00C979F1" w:rsidRDefault="00C979F1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Siedziba Wykonawcy</w:t>
            </w:r>
          </w:p>
          <w:p w14:paraId="1F5E185D" w14:textId="77777777" w:rsidR="00C979F1" w:rsidRDefault="00C979F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(adres, ulica, miasto, województwo)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77D95EEE" w14:textId="77777777" w:rsidR="00C979F1" w:rsidRDefault="00C979F1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NIP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691BC4AC" w14:textId="77777777" w:rsidR="00C979F1" w:rsidRDefault="00C979F1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REGON</w:t>
            </w:r>
          </w:p>
        </w:tc>
        <w:tc>
          <w:tcPr>
            <w:tcW w:w="3108" w:type="dxa"/>
            <w:shd w:val="clear" w:color="auto" w:fill="FFF2CC"/>
            <w:vAlign w:val="center"/>
          </w:tcPr>
          <w:p w14:paraId="6954F032" w14:textId="77777777" w:rsidR="00C979F1" w:rsidRDefault="00C979F1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</w:rPr>
              <w:t>Osoba/y uprawniona/e do kontaktów/ Telefon</w:t>
            </w:r>
          </w:p>
        </w:tc>
      </w:tr>
      <w:tr w:rsidR="00C979F1" w14:paraId="7A1F11D3" w14:textId="77777777">
        <w:tc>
          <w:tcPr>
            <w:tcW w:w="3107" w:type="dxa"/>
            <w:vAlign w:val="center"/>
          </w:tcPr>
          <w:p w14:paraId="716F685E" w14:textId="77777777" w:rsidR="00C979F1" w:rsidRDefault="00C979F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5A03C4B9" w14:textId="77777777" w:rsidR="00C979F1" w:rsidRDefault="00C979F1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5D9EE0AC" w14:textId="77777777" w:rsidR="00C979F1" w:rsidRDefault="00C979F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331DFCCE" w14:textId="77777777" w:rsidR="00C979F1" w:rsidRDefault="00C979F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207827E8" w14:textId="77777777" w:rsidR="00C979F1" w:rsidRDefault="00C979F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14:paraId="3C9FA42E" w14:textId="77777777" w:rsidR="00C979F1" w:rsidRDefault="00C979F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07" w:type="dxa"/>
            <w:vAlign w:val="center"/>
          </w:tcPr>
          <w:p w14:paraId="536A5BB1" w14:textId="77777777" w:rsidR="00C979F1" w:rsidRDefault="00C979F1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324C6D1E" w14:textId="77777777" w:rsidR="00C979F1" w:rsidRDefault="00C979F1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3902ED3E" w14:textId="77777777" w:rsidR="00C979F1" w:rsidRDefault="00C979F1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3108" w:type="dxa"/>
            <w:vAlign w:val="center"/>
          </w:tcPr>
          <w:p w14:paraId="40543918" w14:textId="77777777" w:rsidR="00C979F1" w:rsidRDefault="00C979F1">
            <w:pPr>
              <w:tabs>
                <w:tab w:val="left" w:pos="0"/>
                <w:tab w:val="left" w:leader="dot" w:pos="9072"/>
              </w:tabs>
              <w:suppressAutoHyphens/>
              <w:autoSpaceDN w:val="0"/>
              <w:jc w:val="center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</w:rPr>
            </w:pPr>
          </w:p>
        </w:tc>
      </w:tr>
    </w:tbl>
    <w:p w14:paraId="14FBD021" w14:textId="77777777" w:rsidR="00C979F1" w:rsidRDefault="00C979F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B6C3ADD" w14:textId="77777777" w:rsidR="00C979F1" w:rsidRDefault="00C979F1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Wielkość przedsiębiorstwa: </w:t>
      </w:r>
    </w:p>
    <w:p w14:paraId="221ADE98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mikroprzedsiębiorstwo, </w:t>
      </w:r>
    </w:p>
    <w:p w14:paraId="7BDA2A6F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małe przedsiębiorstwo, </w:t>
      </w:r>
    </w:p>
    <w:p w14:paraId="7B9ACD85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średnie przedsiębiorstwo, </w:t>
      </w:r>
    </w:p>
    <w:p w14:paraId="7CCB686A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jednoosobowa działalność gospodarcza, </w:t>
      </w:r>
    </w:p>
    <w:p w14:paraId="2271A983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[ ] osoba fizyczna nieprowadząca działalności gospodarczej,</w:t>
      </w:r>
    </w:p>
    <w:p w14:paraId="7D80DBEE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[ ] inny rodzaj </w:t>
      </w:r>
    </w:p>
    <w:p w14:paraId="53823564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Należy zaznaczyć x lub innym podobnym </w:t>
      </w:r>
    </w:p>
    <w:p w14:paraId="454727F3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</w:p>
    <w:p w14:paraId="55D48153" w14:textId="77777777" w:rsidR="00C979F1" w:rsidRDefault="00C979F1">
      <w:pPr>
        <w:numPr>
          <w:ilvl w:val="0"/>
          <w:numId w:val="17"/>
        </w:numPr>
        <w:ind w:left="-284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lastRenderedPageBreak/>
        <w:t>PODWYKONAWCY</w:t>
      </w:r>
    </w:p>
    <w:p w14:paraId="54722425" w14:textId="77777777" w:rsidR="00C979F1" w:rsidRDefault="00C979F1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Niżej podaną część/zakres zamówienia, wykonywać będą w moim imieniu podwykonawcy:</w:t>
      </w:r>
    </w:p>
    <w:p w14:paraId="39E174DC" w14:textId="77777777" w:rsidR="00C979F1" w:rsidRDefault="00C979F1">
      <w:pPr>
        <w:autoSpaceDE w:val="0"/>
        <w:adjustRightInd w:val="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Część/zakres zamówienia  -                                      Nazwa (firma) podwykonawcy</w:t>
      </w:r>
    </w:p>
    <w:p w14:paraId="194CF876" w14:textId="77777777" w:rsidR="00C979F1" w:rsidRDefault="00C979F1">
      <w:pPr>
        <w:numPr>
          <w:ilvl w:val="0"/>
          <w:numId w:val="33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………………………………..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>……………………………….</w:t>
      </w:r>
    </w:p>
    <w:p w14:paraId="38E486DB" w14:textId="77777777" w:rsidR="00C979F1" w:rsidRDefault="00C979F1">
      <w:pPr>
        <w:numPr>
          <w:ilvl w:val="0"/>
          <w:numId w:val="33"/>
        </w:numPr>
        <w:autoSpaceDE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……………………….</w:t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ab/>
        <w:t xml:space="preserve">         …………………………………..</w:t>
      </w:r>
    </w:p>
    <w:p w14:paraId="32165E0B" w14:textId="77777777" w:rsidR="00C979F1" w:rsidRDefault="00C979F1">
      <w:pPr>
        <w:jc w:val="both"/>
        <w:rPr>
          <w:rFonts w:eastAsia="Calibri"/>
          <w:color w:val="000000"/>
          <w:kern w:val="2"/>
          <w:sz w:val="22"/>
          <w:szCs w:val="22"/>
          <w:lang w:eastAsia="pl-PL"/>
        </w:rPr>
      </w:pPr>
      <w:r>
        <w:rPr>
          <w:rFonts w:eastAsia="Calibri"/>
          <w:color w:val="000000"/>
          <w:kern w:val="2"/>
          <w:sz w:val="22"/>
          <w:szCs w:val="22"/>
        </w:rPr>
        <w:t>(W przypadku braku wypełnienia ww. informacji w zakresie podwykonawstwa, Zamawiający automatycznie przyjmuje, że zamówienie zostanie zrealizowane samodzielnie przez Wykonawcę).</w:t>
      </w:r>
    </w:p>
    <w:p w14:paraId="1F22A7B6" w14:textId="77777777" w:rsidR="00C979F1" w:rsidRDefault="00C979F1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F88B12F" w14:textId="77777777" w:rsidR="00C979F1" w:rsidRDefault="00C979F1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A02172B" w14:textId="77777777" w:rsidR="00C979F1" w:rsidRDefault="00C979F1">
      <w:pPr>
        <w:widowControl w:val="0"/>
        <w:numPr>
          <w:ilvl w:val="0"/>
          <w:numId w:val="17"/>
        </w:numPr>
        <w:suppressAutoHyphens/>
        <w:autoSpaceDN w:val="0"/>
        <w:ind w:left="0" w:hanging="426"/>
        <w:jc w:val="both"/>
        <w:textAlignment w:val="baseline"/>
        <w:rPr>
          <w:color w:val="000000"/>
          <w:kern w:val="3"/>
          <w:sz w:val="22"/>
          <w:szCs w:val="22"/>
          <w:lang w:bidi="hi-IN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SKŁADAMY OFERTĘ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na:* </w:t>
      </w:r>
    </w:p>
    <w:p w14:paraId="0D3F7DDA" w14:textId="77777777" w:rsidR="00C979F1" w:rsidRDefault="00C979F1">
      <w:pPr>
        <w:widowControl w:val="0"/>
        <w:suppressAutoHyphens/>
        <w:autoSpaceDN w:val="0"/>
        <w:jc w:val="both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*Cześć asortymentowo – cenowa (będzie stanowić załącznik do umowy)</w:t>
      </w:r>
    </w:p>
    <w:p w14:paraId="57CBD4A2" w14:textId="77777777" w:rsidR="00C979F1" w:rsidRDefault="00C979F1">
      <w:pPr>
        <w:rPr>
          <w:rFonts w:eastAsia="Times New Roman"/>
          <w:lang w:eastAsia="pl-PL"/>
        </w:rPr>
      </w:pPr>
    </w:p>
    <w:tbl>
      <w:tblPr>
        <w:tblW w:w="13605" w:type="dxa"/>
        <w:tblInd w:w="3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8"/>
        <w:gridCol w:w="4678"/>
        <w:gridCol w:w="1132"/>
        <w:gridCol w:w="1985"/>
        <w:gridCol w:w="850"/>
        <w:gridCol w:w="1985"/>
        <w:gridCol w:w="2267"/>
      </w:tblGrid>
      <w:tr w:rsidR="00C979F1" w14:paraId="24A69CF6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A92CC8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27DE0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ASORTYMENT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B50A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ILOŚĆ</w:t>
            </w:r>
          </w:p>
          <w:p w14:paraId="313A10F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9560E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CENA</w:t>
            </w:r>
          </w:p>
          <w:p w14:paraId="4A5722C3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val="de-DE" w:eastAsia="en-US"/>
              </w:rPr>
            </w:pPr>
            <w:r>
              <w:rPr>
                <w:sz w:val="20"/>
                <w:szCs w:val="20"/>
                <w:lang w:val="de-DE" w:eastAsia="en-US"/>
              </w:rPr>
              <w:t>NETTO</w:t>
            </w:r>
          </w:p>
          <w:p w14:paraId="0BDD7E37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val="de-DE" w:eastAsia="en-US"/>
              </w:rPr>
            </w:pPr>
            <w:r>
              <w:rPr>
                <w:sz w:val="20"/>
                <w:szCs w:val="20"/>
                <w:lang w:val="de-DE" w:eastAsia="en-US"/>
              </w:rPr>
              <w:t>kg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3FC29F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val="de-DE" w:eastAsia="en-US"/>
              </w:rPr>
            </w:pPr>
            <w:r>
              <w:rPr>
                <w:sz w:val="20"/>
                <w:szCs w:val="20"/>
                <w:lang w:val="de-DE" w:eastAsia="en-US"/>
              </w:rPr>
              <w:t>VAT</w:t>
            </w:r>
          </w:p>
          <w:p w14:paraId="681A21E7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val="de-DE" w:eastAsia="en-US"/>
              </w:rPr>
            </w:pPr>
            <w:r>
              <w:rPr>
                <w:sz w:val="20"/>
                <w:szCs w:val="20"/>
                <w:lang w:val="de-DE" w:eastAsia="en-US"/>
              </w:rPr>
              <w:t>w %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39A7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</w:t>
            </w:r>
          </w:p>
          <w:p w14:paraId="3298E719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NETTO</w:t>
            </w:r>
          </w:p>
          <w:p w14:paraId="2EE68233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1DA961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WARTOŚĆ</w:t>
            </w:r>
          </w:p>
          <w:p w14:paraId="78F7D9AF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BRUTTO</w:t>
            </w:r>
          </w:p>
          <w:p w14:paraId="5766FA8B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ZAMÓWIENIA</w:t>
            </w:r>
          </w:p>
        </w:tc>
      </w:tr>
      <w:tr w:rsidR="00C979F1" w14:paraId="598EF148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04383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AD0A2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Mintaj mrożony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729ABC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70DDE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C2E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2BA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74716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735E552A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2C46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6E6075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Morszczuk mrożony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7738FA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1ABCE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E7A3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B1DF9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9B76B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4A2B7174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62F89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A573C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Dorsz mrożony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1890B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3225D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A52E8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B5157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6641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34FAFD97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3E90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908D6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Tilapia mrożona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4AA39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31431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5A38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3D596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59AA8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758767D2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F6C8A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3A613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Filet  śledziowy ala matjas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70CBB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03600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968F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CFD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1D6BA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0A2D3FF9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6E3B7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ACA35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Makrela wędzona (bez głowy)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C2E38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E174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6E114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5901B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65D3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2B2257E3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BF1A7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23E0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Paprykarz szczeciński   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177E4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14344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4E9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9A3E4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1BC0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1EBB7C45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6FB7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FD49E91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Filety z makreli w sosie pomidorowym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D3E768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E616C9A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903878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33C57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ED34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0AD451F5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B2F1F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6B79BF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Paluszki rybne z fileta  (  min 60% ryby 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32A8B26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22906E6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AFA741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40AE4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AEAF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10B6B50B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8EA71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269AA4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Brokuł mrożony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0731C9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70DCC4E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638F78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3E53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CEA5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979F1" w14:paraId="5ADF5FB9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4C2BA1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132A804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Brukselka mrożona op </w:t>
            </w:r>
            <w:r w:rsidR="00F02625">
              <w:rPr>
                <w:sz w:val="20"/>
                <w:szCs w:val="20"/>
                <w:lang w:eastAsia="en-US"/>
              </w:rPr>
              <w:t>max.</w:t>
            </w:r>
            <w:r>
              <w:rPr>
                <w:sz w:val="20"/>
                <w:szCs w:val="20"/>
                <w:lang w:eastAsia="en-US"/>
              </w:rPr>
              <w:t>2,5kg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F6463D7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9570666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A9D41FB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DF92C99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B30D16F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3D283D50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68123A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19002A1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Bukiet warzyw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2,50 kg ( brokuł, kalafior, marchew)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CC19FE0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B1F0F7F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1A23AAE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7B1D9E3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D00A78B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52B19756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C4FA48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EC27C4A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Fasolka szparagowa zielona mrożona op </w:t>
            </w:r>
            <w:r w:rsidR="00F02625">
              <w:rPr>
                <w:sz w:val="20"/>
                <w:szCs w:val="20"/>
                <w:lang w:eastAsia="en-US"/>
              </w:rPr>
              <w:t>max.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626FE71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0FC33E9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660129C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EB6E7E2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9EA75B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602223B0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079324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7A477D5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Fasolka szparagowa żółta cała mrożona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B962994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AC605A1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9D2DCDD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96FC8EE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07C003D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54626094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BFF6C6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76AC99F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Groszek zielony mrożony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6C59B5F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5E677B6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58B3FAF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A16E9C1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C12480A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7FFF3846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1FE967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C49F3E1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Jagoda mrożona </w:t>
            </w:r>
            <w:r w:rsidR="00F02625">
              <w:rPr>
                <w:sz w:val="20"/>
                <w:szCs w:val="20"/>
                <w:lang w:eastAsia="en-US"/>
              </w:rPr>
              <w:t>max.</w:t>
            </w:r>
            <w:r>
              <w:rPr>
                <w:sz w:val="20"/>
                <w:szCs w:val="20"/>
                <w:lang w:eastAsia="en-US"/>
              </w:rPr>
              <w:t>2,5kg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C1DC1F3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CA65E7F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583F218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1EB7942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1979A18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363D2AE7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1EC00D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FBA9ED9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Kalafior mrożony op </w:t>
            </w:r>
            <w:r w:rsidR="00F02625">
              <w:rPr>
                <w:sz w:val="20"/>
                <w:szCs w:val="20"/>
                <w:lang w:eastAsia="en-US"/>
              </w:rPr>
              <w:t>max.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56CA281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3A30721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05555C7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4C8968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E4272DB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2F1EE9A0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A3B69C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AA15E95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Marchewka mini op </w:t>
            </w:r>
            <w:r w:rsidR="00F02625">
              <w:rPr>
                <w:sz w:val="20"/>
                <w:szCs w:val="20"/>
                <w:lang w:eastAsia="en-US"/>
              </w:rPr>
              <w:t>max.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BB640C9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9E043DF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B98AE96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B6E6B88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62045B4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78ADB6F8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F573CB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6681654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Marchewka z groszkiem mrożona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22D575A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07CF270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46D64E4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3C44D22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CCFBDB5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6F6B2C4E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514FCA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96ED06D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Mieszanka chińska  mrożona op </w:t>
            </w:r>
            <w:r w:rsidR="00F02625">
              <w:rPr>
                <w:sz w:val="20"/>
                <w:szCs w:val="20"/>
                <w:lang w:eastAsia="en-US"/>
              </w:rPr>
              <w:t>max.</w:t>
            </w:r>
            <w:r>
              <w:rPr>
                <w:sz w:val="20"/>
                <w:szCs w:val="20"/>
                <w:lang w:eastAsia="en-US"/>
              </w:rPr>
              <w:t xml:space="preserve">2,5 kg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B3EA97B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DF8C340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B6759EC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6F18D4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BC493E8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74D5FA2A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8FA471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AA489DA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Szpinak rozdrobniony mrożony op </w:t>
            </w:r>
            <w:r w:rsidR="00F02625">
              <w:rPr>
                <w:sz w:val="20"/>
                <w:szCs w:val="20"/>
                <w:lang w:eastAsia="en-US"/>
              </w:rPr>
              <w:t>max.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5491AFA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09CDE29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D038F9A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CA8F67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9030B51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311C402A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EB11FF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81E3D7B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Włoszczyzna paski mrożona op </w:t>
            </w:r>
            <w:r w:rsidR="00F02625">
              <w:rPr>
                <w:sz w:val="20"/>
                <w:szCs w:val="20"/>
                <w:lang w:eastAsia="en-US"/>
              </w:rPr>
              <w:t>max.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B2942FF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8FBE3AA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259BEFD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800954D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96C76F3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3F64A5CB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D656B6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0C95A95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Zupa jarzynowa mrożona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7A4F77E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EB7963C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40B403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EAB04E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1E6D41F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7B0C1E03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393264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44EF169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Malina mrożona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38FFCC5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5E0F12D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1911C80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6FF031D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027344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6E83C84B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E86416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0545FC1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Mieszanka  7 składnikowa 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FEA5F0F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D4D8428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1D3FE33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CCBB42E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DCC37C2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0E18F611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A7D5A3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1BBB9BC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Mieszanka kompotowa 4 składnikowa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9D1543D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E997410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00663BA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02CAF36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D4A7FE2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41D5EDE1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A4B267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F5D1D84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Mieszanka owoce leśne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24233C8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0C96FE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AD6A849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80301B7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665936F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78B86EED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13A170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7251137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Truskawka mrożona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412486B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C70F7C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4DD7A8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FB1AD7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E575DDA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6FBAEB88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846851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0A2CCC2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Wiśnia pestkowana mrożona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0960671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6820055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4538A49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3ECB7FD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B5B117D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621F0DC1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0EABBCF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833FAB1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Kluski śląskie 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D255A4C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D061B8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E5A147C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0D08CC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4BB461F7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06BA2AE5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5F9AD3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AC37834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Kluski śląskie op</w:t>
            </w:r>
            <w:r w:rsidR="00F02625">
              <w:rPr>
                <w:sz w:val="20"/>
                <w:szCs w:val="20"/>
                <w:lang w:eastAsia="en-US"/>
              </w:rPr>
              <w:t xml:space="preserve"> max.</w:t>
            </w:r>
            <w:r>
              <w:rPr>
                <w:sz w:val="20"/>
                <w:szCs w:val="20"/>
                <w:lang w:eastAsia="en-US"/>
              </w:rPr>
              <w:t xml:space="preserve"> 450-500g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7E73DC8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D39E1CC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098152B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570E617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737E789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0CC8A1AA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0C488B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0547BC90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Pyzy z mięsem 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450-500g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C199F67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E050A0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25DD587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4D57DF9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3D4EA2CF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2DA982CB" w14:textId="77777777">
        <w:trPr>
          <w:trHeight w:val="17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EEAEA8" w14:textId="77777777" w:rsidR="00C979F1" w:rsidRDefault="00C979F1">
            <w:pPr>
              <w:numPr>
                <w:ilvl w:val="0"/>
                <w:numId w:val="5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6AAF29D6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Pyzy z mięsem op </w:t>
            </w:r>
            <w:r w:rsidR="00F02625">
              <w:rPr>
                <w:sz w:val="20"/>
                <w:szCs w:val="20"/>
                <w:lang w:eastAsia="en-US"/>
              </w:rPr>
              <w:t xml:space="preserve">max. </w:t>
            </w:r>
            <w:r>
              <w:rPr>
                <w:sz w:val="20"/>
                <w:szCs w:val="20"/>
                <w:lang w:eastAsia="en-US"/>
              </w:rPr>
              <w:t>2,5 kg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CE4E988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54DFEABC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2D3D1074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1AAD0A09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14:paraId="7B66B137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979F1" w14:paraId="69DD188C" w14:textId="77777777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B6A4E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FFA13E4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7D9FEB4" w14:textId="77777777" w:rsidR="00C979F1" w:rsidRDefault="00C979F1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0CEFF2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5DE55E" w14:textId="77777777" w:rsidR="00C979F1" w:rsidRDefault="00C979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5350172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D853208" w14:textId="77777777" w:rsidR="00C979F1" w:rsidRDefault="00C979F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6203A32D" w14:textId="77777777" w:rsidR="00C979F1" w:rsidRDefault="00C979F1">
      <w:pPr>
        <w:rPr>
          <w:sz w:val="20"/>
          <w:szCs w:val="20"/>
        </w:rPr>
      </w:pPr>
    </w:p>
    <w:p w14:paraId="4097D9E7" w14:textId="77777777" w:rsidR="00C979F1" w:rsidRDefault="00C979F1">
      <w:pPr>
        <w:rPr>
          <w:rFonts w:eastAsia="Times New Roman"/>
          <w:b/>
          <w:sz w:val="20"/>
          <w:szCs w:val="20"/>
          <w:lang w:eastAsia="pl-PL"/>
        </w:rPr>
      </w:pPr>
      <w:r>
        <w:rPr>
          <w:b/>
          <w:sz w:val="20"/>
          <w:szCs w:val="20"/>
        </w:rPr>
        <w:t>Wymagania:</w:t>
      </w:r>
    </w:p>
    <w:p w14:paraId="1C8F439E" w14:textId="77777777" w:rsidR="00C979F1" w:rsidRDefault="00C979F1">
      <w:pPr>
        <w:rPr>
          <w:sz w:val="20"/>
          <w:szCs w:val="20"/>
        </w:rPr>
      </w:pPr>
      <w:r>
        <w:rPr>
          <w:sz w:val="20"/>
          <w:szCs w:val="20"/>
        </w:rPr>
        <w:t xml:space="preserve">poz.  1, 2, 3 ,4 </w:t>
      </w:r>
      <w:r>
        <w:rPr>
          <w:sz w:val="20"/>
          <w:szCs w:val="20"/>
        </w:rPr>
        <w:tab/>
        <w:t xml:space="preserve"> Filety mrożone dopuszczalna glazura do 10%</w:t>
      </w:r>
    </w:p>
    <w:p w14:paraId="3F21CFED" w14:textId="77777777" w:rsidR="00C979F1" w:rsidRDefault="00C979F1">
      <w:pPr>
        <w:rPr>
          <w:sz w:val="20"/>
          <w:szCs w:val="20"/>
        </w:rPr>
      </w:pPr>
      <w:r>
        <w:rPr>
          <w:sz w:val="20"/>
          <w:szCs w:val="20"/>
        </w:rPr>
        <w:t xml:space="preserve">poz.  7,8    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>Opakowanie puszka  do 300 g</w:t>
      </w:r>
    </w:p>
    <w:p w14:paraId="0F329489" w14:textId="77777777" w:rsidR="00C979F1" w:rsidRDefault="00C979F1" w:rsidP="00C979F1">
      <w:pPr>
        <w:numPr>
          <w:ilvl w:val="0"/>
          <w:numId w:val="6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Mrożonki owocowe warzywne i rybne jednolite odmianowo, w stanie dojrzałości konsumpcyjnej, czyste, sypkie, nie oblodzone, bez trwałych zlepieńców, bez uszkodzeń mechanicznych, o równych wymiarach, róże lub owoce nie uszkodzone o barwie typowej dla danego gatunku i odmiany ( z wyjątkiem mieszanek)</w:t>
      </w:r>
    </w:p>
    <w:p w14:paraId="227912A7" w14:textId="77777777" w:rsidR="00C979F1" w:rsidRDefault="00C979F1" w:rsidP="00C979F1">
      <w:pPr>
        <w:numPr>
          <w:ilvl w:val="0"/>
          <w:numId w:val="6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Opakowanie zewnętrzne – karton + opakowanie wewnętrzne folia, trwale i prawidłowo oznakowane w języku polskim, czyste, nie uszkodzone, temperatura surowca w momencie przyjęcia min – 18 ºC , brak oznak rozmrożenia, brak oznak i obecności pleśni, brak zanieczyszczeń. </w:t>
      </w:r>
    </w:p>
    <w:p w14:paraId="19CD6411" w14:textId="77777777" w:rsidR="00C979F1" w:rsidRDefault="00C979F1" w:rsidP="00C979F1">
      <w:pPr>
        <w:numPr>
          <w:ilvl w:val="0"/>
          <w:numId w:val="63"/>
        </w:numPr>
        <w:jc w:val="both"/>
        <w:rPr>
          <w:sz w:val="20"/>
          <w:szCs w:val="20"/>
        </w:rPr>
      </w:pPr>
      <w:r>
        <w:rPr>
          <w:sz w:val="20"/>
          <w:szCs w:val="20"/>
        </w:rPr>
        <w:t>W przypadku ryb mrożonych glazurowanych etykieta musi zawierać informację dotyczącą procentowej zawartości ryby.</w:t>
      </w:r>
    </w:p>
    <w:p w14:paraId="77849A04" w14:textId="77777777" w:rsidR="00C979F1" w:rsidRDefault="00C979F1" w:rsidP="00C979F1">
      <w:pPr>
        <w:numPr>
          <w:ilvl w:val="0"/>
          <w:numId w:val="6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Opakowanie: czyste, nieuszkodzone, szczelne, prawidłowo oznakowane w języku polskim z podaną procentową zawartością ryby, warstwy filetów przełożone folią, elementy nie posklejane, łatwe wydobywanie pojedynczych elementów z bloku, bez konieczności rozmrażania całości. </w:t>
      </w:r>
    </w:p>
    <w:p w14:paraId="35159459" w14:textId="77777777" w:rsidR="00C979F1" w:rsidRDefault="00C979F1" w:rsidP="00C979F1">
      <w:pPr>
        <w:numPr>
          <w:ilvl w:val="0"/>
          <w:numId w:val="63"/>
        </w:numPr>
        <w:jc w:val="both"/>
        <w:rPr>
          <w:sz w:val="20"/>
          <w:szCs w:val="20"/>
        </w:rPr>
      </w:pPr>
      <w:r>
        <w:rPr>
          <w:sz w:val="20"/>
          <w:szCs w:val="20"/>
        </w:rPr>
        <w:t>Warunki transportowe muszą być zgodne z zasadami GMP/GHP. Temperatura surowców (mierzona w produkcie)w momencie odbioru dostawy musi mieścić się w zakresie poniżej – 18 ° C, brak oznak rozmrożenia</w:t>
      </w:r>
    </w:p>
    <w:p w14:paraId="17E8EEC7" w14:textId="77777777" w:rsidR="00C979F1" w:rsidRDefault="00C979F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poz. 32,33  Zawartość farszu  nie mniej niż 20% </w:t>
      </w:r>
    </w:p>
    <w:p w14:paraId="5E1D16F7" w14:textId="77777777" w:rsidR="00C979F1" w:rsidRDefault="00C979F1">
      <w:pPr>
        <w:rPr>
          <w:sz w:val="20"/>
          <w:szCs w:val="20"/>
        </w:rPr>
      </w:pPr>
    </w:p>
    <w:p w14:paraId="1D06F74C" w14:textId="77777777" w:rsidR="00C979F1" w:rsidRDefault="00C979F1">
      <w:pPr>
        <w:rPr>
          <w:b/>
          <w:sz w:val="22"/>
          <w:szCs w:val="22"/>
        </w:rPr>
      </w:pPr>
      <w:r>
        <w:rPr>
          <w:b/>
          <w:sz w:val="22"/>
          <w:szCs w:val="22"/>
        </w:rPr>
        <w:t>Dostawa  raz w tygodniu  (w godzinach 7.00 - 9.00).</w:t>
      </w:r>
    </w:p>
    <w:p w14:paraId="2F49D1DD" w14:textId="77777777" w:rsidR="00C979F1" w:rsidRDefault="00C979F1">
      <w:pPr>
        <w:rPr>
          <w:sz w:val="22"/>
          <w:szCs w:val="22"/>
        </w:rPr>
      </w:pPr>
      <w:r>
        <w:rPr>
          <w:sz w:val="22"/>
          <w:szCs w:val="22"/>
        </w:rPr>
        <w:t>- Rzeczywista ilość zamówionych produktów następować będzie sukcesywnie na podstawie aktualnego zapotrzebowania Zamawiającego</w:t>
      </w:r>
    </w:p>
    <w:p w14:paraId="3E04C80D" w14:textId="77777777" w:rsidR="00C979F1" w:rsidRDefault="00C979F1">
      <w:pPr>
        <w:rPr>
          <w:sz w:val="22"/>
          <w:szCs w:val="22"/>
        </w:rPr>
      </w:pPr>
      <w:r>
        <w:rPr>
          <w:sz w:val="22"/>
          <w:szCs w:val="22"/>
        </w:rPr>
        <w:t>- Zamówienia zgłaszane będą telefonicznie przez Zamawiającego</w:t>
      </w:r>
    </w:p>
    <w:p w14:paraId="587B8079" w14:textId="77777777" w:rsidR="00C979F1" w:rsidRDefault="00C979F1">
      <w:pPr>
        <w:rPr>
          <w:sz w:val="22"/>
          <w:szCs w:val="22"/>
        </w:rPr>
      </w:pPr>
      <w:r>
        <w:rPr>
          <w:sz w:val="22"/>
          <w:szCs w:val="22"/>
        </w:rPr>
        <w:t>- Dostawca dostarcza zamówienie na własny koszt do pomieszczeń magazynowych</w:t>
      </w:r>
    </w:p>
    <w:p w14:paraId="14FC956D" w14:textId="77777777" w:rsidR="00C979F1" w:rsidRDefault="00C979F1">
      <w:pPr>
        <w:rPr>
          <w:b/>
          <w:sz w:val="22"/>
          <w:szCs w:val="22"/>
        </w:rPr>
      </w:pPr>
    </w:p>
    <w:p w14:paraId="38FD268D" w14:textId="77777777" w:rsidR="00C979F1" w:rsidRDefault="00C979F1">
      <w:pPr>
        <w:rPr>
          <w:b/>
          <w:sz w:val="20"/>
          <w:szCs w:val="20"/>
        </w:rPr>
      </w:pPr>
      <w:r>
        <w:rPr>
          <w:b/>
          <w:sz w:val="20"/>
          <w:szCs w:val="20"/>
        </w:rPr>
        <w:t>Ponadto, oferowane artykuły żywnościowe muszą spełniać:</w:t>
      </w:r>
    </w:p>
    <w:p w14:paraId="62BCD2A7" w14:textId="77777777" w:rsidR="00C979F1" w:rsidRDefault="00C979F1">
      <w:pPr>
        <w:numPr>
          <w:ilvl w:val="0"/>
          <w:numId w:val="32"/>
        </w:numPr>
        <w:suppressAutoHyphens/>
        <w:spacing w:line="276" w:lineRule="auto"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t>wymagania określone w ustawie z dnia 25 sierpnia 2006r. o bezpieczeństwie żywności i żywienia (</w:t>
      </w:r>
      <w:r>
        <w:rPr>
          <w:bCs/>
          <w:sz w:val="20"/>
          <w:szCs w:val="20"/>
          <w:lang w:val="x-none"/>
        </w:rPr>
        <w:t>Dz.U.2020.2021</w:t>
      </w:r>
      <w:r>
        <w:rPr>
          <w:bCs/>
          <w:sz w:val="20"/>
          <w:szCs w:val="20"/>
        </w:rPr>
        <w:t xml:space="preserve"> z zm.</w:t>
      </w:r>
      <w:r>
        <w:rPr>
          <w:sz w:val="20"/>
          <w:szCs w:val="20"/>
          <w:lang w:val="x-none" w:eastAsia="ar-SA"/>
        </w:rPr>
        <w:t>), a ich produkcja musi być zgodna z zasadami GMP (Dobra praktyka produkcyjna), GHP (Dobra praktyka higieniczna) i systemem HACCP (System zarządzania bezpieczeństwem zdrowotnym żywności).</w:t>
      </w:r>
    </w:p>
    <w:p w14:paraId="00EA2BEF" w14:textId="77777777" w:rsidR="00C979F1" w:rsidRDefault="00C979F1">
      <w:pPr>
        <w:numPr>
          <w:ilvl w:val="0"/>
          <w:numId w:val="32"/>
        </w:numPr>
        <w:suppressAutoHyphens/>
        <w:spacing w:line="276" w:lineRule="auto"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lastRenderedPageBreak/>
        <w:t>wytyczne Rozporządzenia Komisji (UE) Nr 1129/2011 z dnia 11 listopada 2011 roku – zmieniające załącznik II do Rozporządzenia Parlamentu Europejskiego i Rady (WE) nr 1333/2008 poprzez ustanowienie unijnego wykazu dodatków do żywności</w:t>
      </w:r>
      <w:r>
        <w:rPr>
          <w:sz w:val="20"/>
          <w:szCs w:val="20"/>
          <w:lang w:eastAsia="ar-SA"/>
        </w:rPr>
        <w:t>,</w:t>
      </w:r>
    </w:p>
    <w:p w14:paraId="32A42C71" w14:textId="77777777" w:rsidR="00C979F1" w:rsidRDefault="00C979F1">
      <w:pPr>
        <w:numPr>
          <w:ilvl w:val="0"/>
          <w:numId w:val="32"/>
        </w:numPr>
        <w:suppressAutoHyphens/>
        <w:spacing w:line="276" w:lineRule="auto"/>
        <w:jc w:val="both"/>
        <w:rPr>
          <w:sz w:val="20"/>
          <w:szCs w:val="20"/>
          <w:lang w:val="x-none" w:eastAsia="ar-SA"/>
        </w:rPr>
      </w:pPr>
      <w:r>
        <w:rPr>
          <w:sz w:val="20"/>
          <w:szCs w:val="20"/>
          <w:lang w:val="x-none" w:eastAsia="ar-SA"/>
        </w:rPr>
        <w:t>wytyczne Rozporządzenia Komisji (UE) Nr 1169/2011 z dnia 25 października 2011 roku w sprawie przekazywania konsumentom informacji na temat żywności</w:t>
      </w:r>
      <w:r>
        <w:rPr>
          <w:sz w:val="20"/>
          <w:szCs w:val="20"/>
          <w:lang w:eastAsia="ar-SA"/>
        </w:rPr>
        <w:t>,</w:t>
      </w:r>
    </w:p>
    <w:p w14:paraId="5F49C2DE" w14:textId="77777777" w:rsidR="00C979F1" w:rsidRDefault="00C979F1">
      <w:pPr>
        <w:numPr>
          <w:ilvl w:val="0"/>
          <w:numId w:val="32"/>
        </w:numPr>
        <w:spacing w:line="276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Wykonawca zobowiązany jest dostarczać przedmiot zamówienia w opakowaniach jednolitych, nieuszkodzonych, odpowiadających wytycznym Rozporządzenia WE Nr 1935/2004 Parlamentu Europejskiego i Rady z dnia 27 października 2004 roku w sprawie materiałów i wyrobów przeznaczonych do kontaktu z żywnością, w opakowaniach oznakowanych zgodnie z Rozporządzeniem Ministra Rolnictwa i Rozwoju Wsi z dnia 10 lipca 2007 roku w sprawie znakowania środków spożywczych oraz w opakowaniach oznakowanych zgodnie z Rozporządzeniem (WE) Nr 853/2004 Parlamentu Europejskiego i Rady z dnia 29 kwietnia 2004 roku ustanawiającym szczególne przepisy dotyczące higieny w odniesieniu do żywności pochodzenia zwierzęcego.</w:t>
      </w:r>
    </w:p>
    <w:p w14:paraId="2BC59F7F" w14:textId="77777777" w:rsidR="00C979F1" w:rsidRDefault="00C979F1">
      <w:pPr>
        <w:numPr>
          <w:ilvl w:val="0"/>
          <w:numId w:val="3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zobowiązuję się zapewnić transport powinien odpowiadać wymaganiom sanitarnym dotyczącym środków transportu żywności zgodnie z ustawą</w:t>
      </w:r>
      <w:r>
        <w:rPr>
          <w:kern w:val="2"/>
          <w:sz w:val="20"/>
          <w:szCs w:val="20"/>
          <w:lang w:eastAsia="hi-IN" w:bidi="hi-IN"/>
        </w:rPr>
        <w:t xml:space="preserve"> </w:t>
      </w:r>
      <w:r>
        <w:rPr>
          <w:sz w:val="20"/>
          <w:szCs w:val="20"/>
        </w:rPr>
        <w:t>z dnia 25 sierpnia 2006 r. o bezpieczeństwie żywności i żywienia (Dz. U. z 2020r. poz. 2021 z zm.), Rozporządzeniu Ministra Zdrowia z dnia 19 grudnia 2002 roku w sprawie wymagań sanitarnych dotyczących transportu żywności (Dz. U. z 2003 roku, nr 21, poz. 179) oraz Rozporządzeniu WE Nr 852/2004 Parlamentu Europejskiego i Rady z dnia 29 kwietnia 2004 roku w sprawie higieny środków spożywczych</w:t>
      </w:r>
    </w:p>
    <w:p w14:paraId="57848907" w14:textId="77777777" w:rsidR="00C979F1" w:rsidRDefault="00C979F1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- w zakresie w jakim dotyczy to danego produktu</w:t>
      </w:r>
    </w:p>
    <w:p w14:paraId="1289ACBC" w14:textId="77777777" w:rsidR="00C979F1" w:rsidRDefault="00C979F1">
      <w:pPr>
        <w:spacing w:line="276" w:lineRule="auto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3"/>
        <w:gridCol w:w="2881"/>
        <w:gridCol w:w="8504"/>
      </w:tblGrid>
      <w:tr w:rsidR="00C979F1" w14:paraId="0538A311" w14:textId="77777777">
        <w:tc>
          <w:tcPr>
            <w:tcW w:w="4122" w:type="dxa"/>
          </w:tcPr>
          <w:p w14:paraId="46B45DF2" w14:textId="77777777" w:rsidR="00C979F1" w:rsidRDefault="00C979F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1084E8DB" w14:textId="77777777" w:rsidR="00C979F1" w:rsidRDefault="00C979F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 xml:space="preserve">Kwota netto (bez VAT) ............................ </w:t>
            </w:r>
          </w:p>
        </w:tc>
        <w:tc>
          <w:tcPr>
            <w:tcW w:w="2932" w:type="dxa"/>
          </w:tcPr>
          <w:p w14:paraId="55E5C82A" w14:textId="77777777" w:rsidR="00C979F1" w:rsidRDefault="00C979F1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</w:p>
          <w:p w14:paraId="6B3CCC58" w14:textId="77777777" w:rsidR="00C979F1" w:rsidRDefault="00C979F1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podatek VAT: ………………..</w:t>
            </w:r>
          </w:p>
        </w:tc>
        <w:tc>
          <w:tcPr>
            <w:tcW w:w="8560" w:type="dxa"/>
          </w:tcPr>
          <w:p w14:paraId="16784B0D" w14:textId="77777777" w:rsidR="00C979F1" w:rsidRDefault="00C979F1">
            <w:pPr>
              <w:widowControl w:val="0"/>
              <w:tabs>
                <w:tab w:val="left" w:pos="0"/>
              </w:tabs>
              <w:suppressAutoHyphens/>
              <w:autoSpaceDN w:val="0"/>
              <w:textAlignment w:val="baseline"/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</w:pPr>
            <w:r>
              <w:rPr>
                <w:rFonts w:eastAsia="Times New Roman"/>
                <w:b/>
                <w:color w:val="000000"/>
                <w:kern w:val="3"/>
                <w:sz w:val="22"/>
                <w:szCs w:val="22"/>
                <w:lang w:bidi="hi-IN"/>
              </w:rPr>
              <w:t xml:space="preserve">Cena brutto (z VAT) .................................... </w:t>
            </w:r>
          </w:p>
          <w:p w14:paraId="1FE3E799" w14:textId="77777777" w:rsidR="00C979F1" w:rsidRDefault="00C979F1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kern w:val="3"/>
                <w:sz w:val="22"/>
                <w:szCs w:val="22"/>
                <w:lang w:bidi="hi-IN"/>
              </w:rPr>
              <w:t>Słownie zł: ...................................................................................................................................</w:t>
            </w:r>
          </w:p>
        </w:tc>
      </w:tr>
    </w:tbl>
    <w:p w14:paraId="68D4656A" w14:textId="77777777" w:rsidR="00C979F1" w:rsidRDefault="00C979F1">
      <w:pPr>
        <w:rPr>
          <w:color w:val="000000"/>
          <w:sz w:val="22"/>
          <w:szCs w:val="22"/>
        </w:rPr>
      </w:pPr>
    </w:p>
    <w:p w14:paraId="37439416" w14:textId="77777777" w:rsidR="00C979F1" w:rsidRDefault="00C979F1">
      <w:pPr>
        <w:widowControl w:val="0"/>
        <w:tabs>
          <w:tab w:val="left" w:pos="0"/>
        </w:tabs>
        <w:suppressAutoHyphens/>
        <w:autoSpaceDN w:val="0"/>
        <w:textAlignment w:val="baseline"/>
        <w:rPr>
          <w:b/>
          <w:color w:val="000000"/>
          <w:kern w:val="3"/>
          <w:sz w:val="22"/>
          <w:szCs w:val="22"/>
          <w:lang w:bidi="hi-IN"/>
        </w:rPr>
      </w:pPr>
      <w:r>
        <w:rPr>
          <w:b/>
          <w:color w:val="000000"/>
          <w:kern w:val="3"/>
          <w:sz w:val="22"/>
          <w:szCs w:val="22"/>
          <w:lang w:bidi="hi-IN"/>
        </w:rPr>
        <w:t xml:space="preserve">Cena brutto stanowi całkowitą cenę za całość przedmiotu zamówienia. </w:t>
      </w:r>
    </w:p>
    <w:p w14:paraId="3694DE25" w14:textId="77777777" w:rsidR="00C979F1" w:rsidRDefault="00C979F1">
      <w:pPr>
        <w:ind w:left="5664"/>
        <w:jc w:val="center"/>
        <w:rPr>
          <w:rFonts w:eastAsia="Times New Roman"/>
          <w:sz w:val="22"/>
          <w:szCs w:val="22"/>
          <w:lang w:eastAsia="pl-PL"/>
        </w:rPr>
      </w:pPr>
    </w:p>
    <w:p w14:paraId="081AF63B" w14:textId="77777777" w:rsidR="00C979F1" w:rsidRDefault="00C979F1">
      <w:pPr>
        <w:numPr>
          <w:ilvl w:val="0"/>
          <w:numId w:val="17"/>
        </w:numPr>
        <w:ind w:left="0" w:hanging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Pozostałe wymagane informacje do sporządzenie umowy:</w:t>
      </w:r>
    </w:p>
    <w:p w14:paraId="0D64DF2C" w14:textId="77777777" w:rsidR="00C979F1" w:rsidRDefault="00C979F1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Okres obowiązywania umowy: do 31.12.2024 r.</w:t>
      </w:r>
    </w:p>
    <w:p w14:paraId="71D25520" w14:textId="77777777" w:rsidR="00C979F1" w:rsidRDefault="00C979F1">
      <w:pPr>
        <w:jc w:val="both"/>
        <w:rPr>
          <w:b/>
          <w:color w:val="000000"/>
          <w:sz w:val="22"/>
          <w:szCs w:val="22"/>
        </w:rPr>
      </w:pPr>
    </w:p>
    <w:p w14:paraId="2D18AB08" w14:textId="77777777" w:rsidR="00C979F1" w:rsidRDefault="00C979F1">
      <w:pPr>
        <w:numPr>
          <w:ilvl w:val="0"/>
          <w:numId w:val="17"/>
        </w:numPr>
        <w:ind w:left="0" w:hanging="426"/>
        <w:jc w:val="both"/>
        <w:rPr>
          <w:b/>
          <w:color w:val="000000"/>
          <w:kern w:val="2"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Zgodnie z art. 225 ust 2  ustawy pzp, informujemy, że </w:t>
      </w:r>
      <w:r>
        <w:rPr>
          <w:color w:val="000000"/>
          <w:kern w:val="2"/>
          <w:sz w:val="22"/>
          <w:szCs w:val="22"/>
        </w:rPr>
        <w:t xml:space="preserve">wybór oferty będzie prowadzić 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10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 (Dz. U. z 2023 r. poz. 1570, 1598, 1852 z późn. zm.) -</w:t>
      </w:r>
      <w:r>
        <w:rPr>
          <w:color w:val="000000"/>
          <w:kern w:val="2"/>
          <w:sz w:val="22"/>
          <w:szCs w:val="22"/>
        </w:rPr>
        <w:t xml:space="preserve"> </w:t>
      </w:r>
      <w:r>
        <w:rPr>
          <w:b/>
          <w:color w:val="000000"/>
          <w:kern w:val="2"/>
          <w:sz w:val="22"/>
          <w:szCs w:val="22"/>
        </w:rPr>
        <w:t xml:space="preserve">TAK*/ NIE </w:t>
      </w:r>
    </w:p>
    <w:p w14:paraId="266615DE" w14:textId="77777777" w:rsidR="00C979F1" w:rsidRDefault="00C979F1">
      <w:pPr>
        <w:ind w:left="720" w:hanging="7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Przy odpowiedzi TAK*-  należy wypełnić poniższe pkt.</w:t>
      </w:r>
    </w:p>
    <w:p w14:paraId="3561B5D3" w14:textId="77777777" w:rsidR="00C979F1" w:rsidRDefault="00C979F1">
      <w:pPr>
        <w:numPr>
          <w:ilvl w:val="0"/>
          <w:numId w:val="12"/>
        </w:numPr>
        <w:jc w:val="both"/>
        <w:rPr>
          <w:rFonts w:eastAsia="Times New Roman"/>
          <w:i/>
          <w:color w:val="000000"/>
          <w:sz w:val="22"/>
          <w:szCs w:val="22"/>
          <w:lang w:eastAsia="pl-PL"/>
        </w:rPr>
      </w:pPr>
      <w:r>
        <w:rPr>
          <w:i/>
          <w:color w:val="000000"/>
          <w:sz w:val="22"/>
          <w:szCs w:val="22"/>
        </w:rPr>
        <w:t>……………</w:t>
      </w:r>
      <w:r>
        <w:rPr>
          <w:rFonts w:eastAsia="Calibri"/>
          <w:i/>
          <w:color w:val="000000"/>
          <w:kern w:val="2"/>
          <w:sz w:val="22"/>
          <w:szCs w:val="22"/>
        </w:rPr>
        <w:t>(</w:t>
      </w:r>
      <w:r>
        <w:rPr>
          <w:rFonts w:eastAsia="Calibri"/>
          <w:i/>
          <w:color w:val="000000"/>
          <w:sz w:val="22"/>
          <w:szCs w:val="22"/>
          <w:lang w:eastAsia="en-US"/>
        </w:rPr>
        <w:t xml:space="preserve">należy </w:t>
      </w:r>
      <w:r>
        <w:rPr>
          <w:i/>
          <w:color w:val="000000"/>
          <w:sz w:val="22"/>
          <w:szCs w:val="22"/>
        </w:rPr>
        <w:t xml:space="preserve">wskazać nazwy (rodzaju) towaru lub usługi, których dostawa lub świadczenie będą prowadziły do powstania obowiązku podatkowego) </w:t>
      </w:r>
    </w:p>
    <w:p w14:paraId="008920C5" w14:textId="77777777" w:rsidR="00C979F1" w:rsidRDefault="00C979F1">
      <w:pPr>
        <w:numPr>
          <w:ilvl w:val="0"/>
          <w:numId w:val="12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…………………………………….. zł netto (należy wskazać wartości towaru lub usługi objętego obowiązkiem podatkowym zamawiającego, bez kwoty podatku)</w:t>
      </w:r>
    </w:p>
    <w:p w14:paraId="27BAD320" w14:textId="77777777" w:rsidR="00C979F1" w:rsidRDefault="00C979F1">
      <w:pPr>
        <w:numPr>
          <w:ilvl w:val="0"/>
          <w:numId w:val="12"/>
        </w:num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……………………… stawka podatku od towarów i usług, która zgodnie z nasza wiedzą  , będzie miała zastosowanie</w:t>
      </w:r>
    </w:p>
    <w:p w14:paraId="454236E3" w14:textId="77777777" w:rsidR="00C979F1" w:rsidRDefault="00C979F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(Brak jakiegokolwiek zaznaczenia oznacza, że wybór ofert nie będzie prowadzić </w:t>
      </w:r>
      <w:r>
        <w:rPr>
          <w:color w:val="000000"/>
          <w:kern w:val="2"/>
          <w:sz w:val="22"/>
          <w:szCs w:val="22"/>
        </w:rPr>
        <w:t xml:space="preserve">do powstania u Zamawiającego obowiązku podatkowego </w:t>
      </w:r>
      <w:r>
        <w:rPr>
          <w:color w:val="000000"/>
          <w:sz w:val="22"/>
          <w:szCs w:val="22"/>
        </w:rPr>
        <w:t xml:space="preserve">zgodnie z </w:t>
      </w:r>
      <w:hyperlink r:id="rId11" w:anchor="/document/17086198?cm=DOCUMENT" w:history="1">
        <w:r>
          <w:rPr>
            <w:rStyle w:val="Hipercze"/>
            <w:color w:val="000000"/>
            <w:sz w:val="22"/>
            <w:szCs w:val="22"/>
          </w:rPr>
          <w:t>ustawą</w:t>
        </w:r>
      </w:hyperlink>
      <w:r>
        <w:rPr>
          <w:color w:val="000000"/>
          <w:sz w:val="22"/>
          <w:szCs w:val="22"/>
        </w:rPr>
        <w:t xml:space="preserve"> z dnia 11 marca 2004 r. o podatku od towarów i usług)</w:t>
      </w:r>
    </w:p>
    <w:p w14:paraId="184073A7" w14:textId="77777777" w:rsidR="00C979F1" w:rsidRDefault="00C979F1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BA18CE7" w14:textId="77777777" w:rsidR="00C979F1" w:rsidRDefault="00C979F1">
      <w:pPr>
        <w:numPr>
          <w:ilvl w:val="0"/>
          <w:numId w:val="17"/>
        </w:numPr>
        <w:ind w:left="0"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Ja (MY) niżej podpisani OŚWIADCZAMY, że:</w:t>
      </w:r>
    </w:p>
    <w:p w14:paraId="7FA785CE" w14:textId="77777777" w:rsidR="00C979F1" w:rsidRDefault="00C979F1">
      <w:pPr>
        <w:numPr>
          <w:ilvl w:val="0"/>
          <w:numId w:val="31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oferowane w postępowaniu przetargowym produkty spełniają wszystkie  wymagania określone przez Zamawiającego w dokumentach postepowania. </w:t>
      </w:r>
    </w:p>
    <w:p w14:paraId="58C534D5" w14:textId="77777777" w:rsidR="00C979F1" w:rsidRDefault="00C979F1">
      <w:pPr>
        <w:numPr>
          <w:ilvl w:val="0"/>
          <w:numId w:val="31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Realizacja przedmiotu zamówienia nie spowoduję żadnych dodatkowych kosztów po stronie Zamawiającego</w:t>
      </w:r>
    </w:p>
    <w:p w14:paraId="2088B91B" w14:textId="77777777" w:rsidR="00C979F1" w:rsidRDefault="00C979F1">
      <w:pPr>
        <w:numPr>
          <w:ilvl w:val="0"/>
          <w:numId w:val="31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>zapoznaliśmy się ze Specyfikacją Warunków Zamówienia i akceptujemy wszystkie warunki w niej zawarte określone przez Zamawiającego.</w:t>
      </w:r>
    </w:p>
    <w:p w14:paraId="3831FF99" w14:textId="77777777" w:rsidR="00C979F1" w:rsidRDefault="00C979F1">
      <w:pPr>
        <w:numPr>
          <w:ilvl w:val="0"/>
          <w:numId w:val="31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zapoznaliśmy się z Projektowanymi Postanowieniami Umowy, określonymi w załączniku do Specyfikacji Warunków Zamówienia, akceptujemy ją bez zastrzeżeń i </w:t>
      </w:r>
      <w:r>
        <w:rPr>
          <w:rFonts w:eastAsia="Calibri"/>
          <w:b/>
          <w:color w:val="000000"/>
          <w:sz w:val="22"/>
          <w:szCs w:val="22"/>
        </w:rPr>
        <w:t>ZOBOWIĄZUJEMY SIĘ</w:t>
      </w:r>
      <w:r>
        <w:rPr>
          <w:rFonts w:eastAsia="Calibri"/>
          <w:color w:val="000000"/>
          <w:sz w:val="22"/>
          <w:szCs w:val="22"/>
        </w:rPr>
        <w:t xml:space="preserve">, w przypadku wyboru naszej oferty, do zawarcia umowy zgodnej z niniejszą ofertą, </w:t>
      </w:r>
    </w:p>
    <w:p w14:paraId="712772A9" w14:textId="77777777" w:rsidR="00C979F1" w:rsidRDefault="00C979F1">
      <w:pPr>
        <w:numPr>
          <w:ilvl w:val="0"/>
          <w:numId w:val="31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t xml:space="preserve">uzyskaliśmy wszelkie informacje niezbędne do prawidłowego przygotowania i złożenia niniejszej oferty. </w:t>
      </w:r>
    </w:p>
    <w:p w14:paraId="1166B4AF" w14:textId="77777777" w:rsidR="00C979F1" w:rsidRDefault="00C979F1">
      <w:pPr>
        <w:numPr>
          <w:ilvl w:val="0"/>
          <w:numId w:val="31"/>
        </w:num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</w:rPr>
        <w:lastRenderedPageBreak/>
        <w:t>Niniejsza oferta wiąże nas przez okres wskazany w dokumentacji postepowania przez Zamawiającego</w:t>
      </w:r>
    </w:p>
    <w:p w14:paraId="2C2E57A5" w14:textId="77777777" w:rsidR="00C979F1" w:rsidRDefault="00C979F1">
      <w:pPr>
        <w:ind w:left="360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E52604" w14:textId="77777777" w:rsidR="00C979F1" w:rsidRDefault="00C979F1">
      <w:pPr>
        <w:numPr>
          <w:ilvl w:val="0"/>
          <w:numId w:val="17"/>
        </w:numPr>
        <w:ind w:left="0" w:hanging="426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Oświadczenie RODO </w:t>
      </w:r>
    </w:p>
    <w:p w14:paraId="59F02F75" w14:textId="77777777" w:rsidR="00C979F1" w:rsidRDefault="00C979F1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Oświadczam</w:t>
      </w:r>
      <w:r>
        <w:rPr>
          <w:rFonts w:eastAsia="Calibri"/>
          <w:color w:val="000000"/>
          <w:sz w:val="22"/>
          <w:szCs w:val="22"/>
          <w:lang w:eastAsia="en-US"/>
        </w:rPr>
        <w:t>, że wypełniłem obowiązki informacyjne przewidziane w art. 13 lub art. 14 RODO</w:t>
      </w:r>
      <w:r>
        <w:rPr>
          <w:rFonts w:eastAsia="Calibri"/>
          <w:color w:val="000000"/>
          <w:sz w:val="22"/>
          <w:szCs w:val="22"/>
          <w:vertAlign w:val="superscript"/>
          <w:lang w:eastAsia="en-US"/>
        </w:rPr>
        <w:footnoteReference w:id="1"/>
      </w:r>
      <w:r>
        <w:rPr>
          <w:rFonts w:eastAsia="Calibri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6E598AB2" w14:textId="77777777" w:rsidR="00C979F1" w:rsidRDefault="00C979F1">
      <w:pPr>
        <w:ind w:left="679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C2ABDC8" w14:textId="77777777" w:rsidR="00C979F1" w:rsidRDefault="00C979F1">
      <w:pPr>
        <w:ind w:hanging="426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8.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color w:val="000000"/>
          <w:sz w:val="22"/>
          <w:szCs w:val="22"/>
          <w:lang w:eastAsia="en-US"/>
        </w:rPr>
        <w:t xml:space="preserve">Wraz z ofertą  </w:t>
      </w:r>
      <w:r>
        <w:rPr>
          <w:rFonts w:eastAsia="Calibri"/>
          <w:b/>
          <w:color w:val="000000"/>
          <w:sz w:val="22"/>
          <w:szCs w:val="22"/>
          <w:lang w:eastAsia="en-US"/>
        </w:rPr>
        <w:t>SKŁADAMY</w:t>
      </w:r>
      <w:r>
        <w:rPr>
          <w:rFonts w:eastAsia="Calibri"/>
          <w:color w:val="000000"/>
          <w:sz w:val="22"/>
          <w:szCs w:val="22"/>
          <w:lang w:eastAsia="en-US"/>
        </w:rPr>
        <w:t xml:space="preserve"> następujące oświadczenia i dokumenty:    </w:t>
      </w:r>
    </w:p>
    <w:p w14:paraId="0EBF89E3" w14:textId="77777777" w:rsidR="00C979F1" w:rsidRDefault="00C979F1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1.……. </w:t>
      </w:r>
    </w:p>
    <w:p w14:paraId="6519700D" w14:textId="77777777" w:rsidR="00C979F1" w:rsidRDefault="00C979F1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2.……. </w:t>
      </w:r>
    </w:p>
    <w:p w14:paraId="1BEC9178" w14:textId="77777777" w:rsidR="00C979F1" w:rsidRDefault="00C979F1">
      <w:pPr>
        <w:ind w:left="550" w:right="7269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3.……. </w:t>
      </w:r>
    </w:p>
    <w:p w14:paraId="5D956DE7" w14:textId="77777777" w:rsidR="00C979F1" w:rsidRDefault="00C979F1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48A6116E" w14:textId="77777777" w:rsidR="00C979F1" w:rsidRDefault="00C979F1">
      <w:pPr>
        <w:ind w:left="-5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_________________ dnia ___ ___ 202</w:t>
      </w:r>
      <w:r w:rsidR="0002348E">
        <w:rPr>
          <w:rFonts w:eastAsia="Calibri"/>
          <w:color w:val="000000"/>
          <w:sz w:val="22"/>
          <w:szCs w:val="22"/>
          <w:lang w:eastAsia="en-US"/>
        </w:rPr>
        <w:t>4</w:t>
      </w:r>
      <w:r>
        <w:rPr>
          <w:rFonts w:eastAsia="Calibri"/>
          <w:color w:val="000000"/>
          <w:sz w:val="22"/>
          <w:szCs w:val="22"/>
          <w:lang w:eastAsia="en-US"/>
        </w:rPr>
        <w:t xml:space="preserve"> r.             </w:t>
      </w:r>
    </w:p>
    <w:p w14:paraId="25F792FD" w14:textId="77777777" w:rsidR="00C979F1" w:rsidRDefault="00C979F1">
      <w:pPr>
        <w:jc w:val="both"/>
        <w:rPr>
          <w:rFonts w:eastAsia="Calibri"/>
          <w:b/>
          <w:i/>
          <w:color w:val="000000"/>
          <w:sz w:val="22"/>
          <w:szCs w:val="22"/>
          <w:u w:val="single" w:color="000000"/>
          <w:lang w:eastAsia="en-US"/>
        </w:rPr>
      </w:pPr>
    </w:p>
    <w:p w14:paraId="25CEA836" w14:textId="77777777" w:rsidR="00C979F1" w:rsidRDefault="00C979F1">
      <w:pPr>
        <w:jc w:val="both"/>
        <w:rPr>
          <w:rFonts w:eastAsia="Calibri"/>
          <w:b/>
          <w:i/>
          <w:color w:val="000000"/>
          <w:sz w:val="20"/>
          <w:szCs w:val="20"/>
          <w:lang w:eastAsia="en-US"/>
        </w:rPr>
      </w:pPr>
      <w:r>
        <w:rPr>
          <w:rFonts w:eastAsia="Calibri"/>
          <w:b/>
          <w:i/>
          <w:color w:val="000000"/>
          <w:sz w:val="20"/>
          <w:szCs w:val="20"/>
          <w:u w:val="single" w:color="000000"/>
          <w:lang w:eastAsia="en-US"/>
        </w:rPr>
        <w:t>Informacja dla Wykonawcy:</w:t>
      </w:r>
      <w:r>
        <w:rPr>
          <w:rFonts w:eastAsia="Calibri"/>
          <w:b/>
          <w:i/>
          <w:color w:val="000000"/>
          <w:sz w:val="20"/>
          <w:szCs w:val="20"/>
          <w:lang w:eastAsia="en-US"/>
        </w:rPr>
        <w:t xml:space="preserve"> </w:t>
      </w:r>
    </w:p>
    <w:p w14:paraId="0417F138" w14:textId="77777777" w:rsidR="00C979F1" w:rsidRDefault="00C979F1">
      <w:pPr>
        <w:jc w:val="both"/>
        <w:rPr>
          <w:rFonts w:eastAsia="Calibri"/>
          <w:i/>
          <w:color w:val="000000"/>
          <w:sz w:val="20"/>
          <w:szCs w:val="20"/>
          <w:lang w:eastAsia="en-US"/>
        </w:rPr>
      </w:pPr>
    </w:p>
    <w:p w14:paraId="258D9D67" w14:textId="77777777" w:rsidR="00C979F1" w:rsidRDefault="00C979F1">
      <w:pPr>
        <w:ind w:left="-5"/>
        <w:jc w:val="both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 xml:space="preserve">*     niepotrzebne skreślić </w:t>
      </w:r>
    </w:p>
    <w:p w14:paraId="44DC4AC4" w14:textId="77777777" w:rsidR="00C979F1" w:rsidRDefault="00C979F1">
      <w:pPr>
        <w:ind w:left="-5"/>
        <w:jc w:val="both"/>
        <w:rPr>
          <w:rFonts w:eastAsia="Calibri"/>
          <w:i/>
          <w:color w:val="000000"/>
          <w:sz w:val="20"/>
          <w:szCs w:val="20"/>
          <w:u w:val="single"/>
          <w:lang w:eastAsia="en-US"/>
        </w:rPr>
      </w:pPr>
      <w:r>
        <w:rPr>
          <w:rFonts w:eastAsia="Calibri"/>
          <w:i/>
          <w:color w:val="000000"/>
          <w:sz w:val="20"/>
          <w:szCs w:val="20"/>
          <w:lang w:eastAsia="en-US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</w:t>
      </w:r>
      <w:r>
        <w:rPr>
          <w:rFonts w:eastAsia="Calibri"/>
          <w:i/>
          <w:color w:val="000000"/>
          <w:sz w:val="20"/>
          <w:szCs w:val="20"/>
          <w:u w:val="single"/>
          <w:lang w:eastAsia="en-US"/>
        </w:rPr>
        <w:t xml:space="preserve">usunięcie treści oświadczenia następuje np. przez jego wykreślenie). </w:t>
      </w:r>
    </w:p>
    <w:p w14:paraId="522D0C95" w14:textId="77777777" w:rsidR="00C979F1" w:rsidRDefault="00C979F1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Times New Roman"/>
          <w:i/>
          <w:color w:val="000000"/>
          <w:kern w:val="3"/>
          <w:sz w:val="20"/>
          <w:szCs w:val="20"/>
        </w:rPr>
      </w:pPr>
    </w:p>
    <w:p w14:paraId="25487FA1" w14:textId="77777777" w:rsidR="00C979F1" w:rsidRDefault="00C979F1">
      <w:pPr>
        <w:widowControl w:val="0"/>
        <w:suppressLineNumbers/>
        <w:tabs>
          <w:tab w:val="center" w:pos="4819"/>
          <w:tab w:val="right" w:pos="9638"/>
        </w:tabs>
        <w:suppressAutoHyphens/>
        <w:autoSpaceDN w:val="0"/>
        <w:ind w:right="360"/>
        <w:textAlignment w:val="baseline"/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i/>
          <w:color w:val="000000"/>
          <w:kern w:val="3"/>
          <w:sz w:val="20"/>
          <w:szCs w:val="20"/>
        </w:rPr>
        <w:t>Określenie ceny ofertowej z zastosowaniem nieprawidłowej stawki podatku od towarów i usług (VAT) potraktowane będzie, jako błąd w obliczeniu ceny i spowoduje odrzucenie oferty, jeżeli nie ziszczą się ustawowe przesłanki omyłki (na podstawie art. 226 ust. 1 pkt 10 pzp w związku z art. 223 ust. 2 pkt 3 pzp).</w:t>
      </w:r>
    </w:p>
    <w:p w14:paraId="6955129C" w14:textId="77777777" w:rsidR="00C979F1" w:rsidRDefault="00C979F1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7FB7E3AD" w14:textId="77777777" w:rsidR="00C979F1" w:rsidRDefault="00C979F1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14:paraId="4CA67176" w14:textId="77777777" w:rsidR="00C979F1" w:rsidRDefault="00C979F1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Do oferty należy dołączyć następujące dokumenty – zgodnie z SWZ</w:t>
      </w:r>
    </w:p>
    <w:p w14:paraId="285BA166" w14:textId="77777777" w:rsidR="00C979F1" w:rsidRDefault="00C979F1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b/>
          <w:color w:val="000000"/>
          <w:sz w:val="20"/>
          <w:szCs w:val="20"/>
        </w:rPr>
        <w:t xml:space="preserve">oświadczenie </w:t>
      </w:r>
    </w:p>
    <w:p w14:paraId="5E4B7E40" w14:textId="77777777" w:rsidR="00C979F1" w:rsidRDefault="00C979F1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Pełnomocnictwo:</w:t>
      </w:r>
    </w:p>
    <w:p w14:paraId="11373FEF" w14:textId="77777777" w:rsidR="00C979F1" w:rsidRDefault="00C979F1">
      <w:pPr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upoważniające do złożenia oferty, o ile ofertę składa pełnomocnik; </w:t>
      </w:r>
    </w:p>
    <w:p w14:paraId="0F9C6FC5" w14:textId="77777777" w:rsidR="00C979F1" w:rsidRDefault="00C979F1">
      <w:pPr>
        <w:numPr>
          <w:ilvl w:val="0"/>
          <w:numId w:val="19"/>
        </w:numPr>
        <w:tabs>
          <w:tab w:val="left" w:pos="720"/>
        </w:tabs>
        <w:spacing w:line="276" w:lineRule="auto"/>
        <w:jc w:val="both"/>
        <w:rPr>
          <w:lang w:eastAsia="pl-PL"/>
        </w:rPr>
      </w:pPr>
      <w:r>
        <w:rPr>
          <w:color w:val="000000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7F789807" w14:textId="77777777" w:rsidR="00C979F1" w:rsidRDefault="00C979F1" w:rsidP="0002348E">
      <w:pPr>
        <w:tabs>
          <w:tab w:val="left" w:pos="720"/>
        </w:tabs>
        <w:spacing w:line="276" w:lineRule="auto"/>
        <w:jc w:val="both"/>
        <w:rPr>
          <w:lang w:eastAsia="pl-PL"/>
        </w:rPr>
        <w:sectPr w:rsidR="00C979F1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26"/>
        </w:sectPr>
      </w:pPr>
    </w:p>
    <w:p w14:paraId="506D3EFA" w14:textId="77777777" w:rsidR="00C979F1" w:rsidRDefault="00C979F1" w:rsidP="0002348E">
      <w:pPr>
        <w:keepNext/>
        <w:widowControl w:val="0"/>
        <w:rPr>
          <w:rFonts w:eastAsia="Calibri"/>
          <w:i/>
          <w:sz w:val="20"/>
          <w:szCs w:val="20"/>
          <w:lang w:eastAsia="en-US"/>
        </w:rPr>
      </w:pPr>
    </w:p>
    <w:sectPr w:rsidR="00C979F1">
      <w:pgSz w:w="16838" w:h="11906" w:orient="landscape"/>
      <w:pgMar w:top="851" w:right="1193" w:bottom="1417" w:left="13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646CD" w14:textId="77777777" w:rsidR="006601FF" w:rsidRDefault="006601FF">
      <w:r>
        <w:separator/>
      </w:r>
    </w:p>
  </w:endnote>
  <w:endnote w:type="continuationSeparator" w:id="0">
    <w:p w14:paraId="643E80F8" w14:textId="77777777" w:rsidR="006601FF" w:rsidRDefault="0066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Myriad Pro Light">
    <w:charset w:val="00"/>
    <w:family w:val="swiss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, 宋体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Gentium Book Basic'">
    <w:altName w:val="Times New Roman"/>
    <w:charset w:val="00"/>
    <w:family w:val="roman"/>
    <w:pitch w:val="variable"/>
  </w:font>
  <w:font w:name="Albany, Arial">
    <w:charset w:val="00"/>
    <w:family w:val="roman"/>
    <w:pitch w:val="variable"/>
  </w:font>
  <w:font w:name="GE Inspira">
    <w:charset w:val="EE"/>
    <w:family w:val="swiss"/>
    <w:pitch w:val="variable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tarSymbol, 'Arial Unicode MS'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EDF36" w14:textId="77777777" w:rsidR="00583A14" w:rsidRDefault="00583A14">
    <w:pPr>
      <w:pStyle w:val="Stopka1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2BB3" w14:textId="77777777" w:rsidR="00583A14" w:rsidRDefault="00583A1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7FBA">
      <w:rPr>
        <w:noProof/>
      </w:rPr>
      <w:t>21</w:t>
    </w:r>
    <w:r>
      <w:fldChar w:fldCharType="end"/>
    </w:r>
  </w:p>
  <w:p w14:paraId="67754439" w14:textId="77777777" w:rsidR="00583A14" w:rsidRDefault="00583A14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9115E" w14:textId="77777777" w:rsidR="006601FF" w:rsidRDefault="006601FF">
      <w:r>
        <w:separator/>
      </w:r>
    </w:p>
  </w:footnote>
  <w:footnote w:type="continuationSeparator" w:id="0">
    <w:p w14:paraId="1D0B197D" w14:textId="77777777" w:rsidR="006601FF" w:rsidRDefault="006601FF">
      <w:r>
        <w:continuationSeparator/>
      </w:r>
    </w:p>
  </w:footnote>
  <w:footnote w:id="1">
    <w:p w14:paraId="1E4F3242" w14:textId="77777777" w:rsidR="00583A14" w:rsidRDefault="00583A1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590424E"/>
    <w:name w:val="WW8Num5"/>
    <w:lvl w:ilvl="0">
      <w:start w:val="1"/>
      <w:numFmt w:val="decimal"/>
      <w:lvlText w:val="%1."/>
      <w:lvlJc w:val="left"/>
      <w:pPr>
        <w:tabs>
          <w:tab w:val="num" w:pos="6777"/>
        </w:tabs>
        <w:ind w:left="6777" w:hanging="397"/>
      </w:pPr>
      <w:rPr>
        <w:b w:val="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3D8A2B96"/>
    <w:name w:val="WW8Num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0A"/>
    <w:multiLevelType w:val="singleLevel"/>
    <w:tmpl w:val="0000000A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D"/>
    <w:multiLevelType w:val="multilevel"/>
    <w:tmpl w:val="0000000D"/>
    <w:name w:val="WW8Num1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0" w15:restartNumberingAfterBreak="0">
    <w:nsid w:val="00000010"/>
    <w:multiLevelType w:val="single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1837"/>
        </w:tabs>
        <w:ind w:left="1837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2"/>
    <w:multiLevelType w:val="single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3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4"/>
    <w:multiLevelType w:val="singleLevel"/>
    <w:tmpl w:val="00000014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5"/>
    <w:multiLevelType w:val="singleLevel"/>
    <w:tmpl w:val="C464D8A8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00000016"/>
    <w:multiLevelType w:val="single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</w:lvl>
  </w:abstractNum>
  <w:abstractNum w:abstractNumId="17" w15:restartNumberingAfterBreak="0">
    <w:nsid w:val="00000017"/>
    <w:multiLevelType w:val="singleLevel"/>
    <w:tmpl w:val="00000017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8" w15:restartNumberingAfterBreak="0">
    <w:nsid w:val="00000018"/>
    <w:multiLevelType w:val="singleLevel"/>
    <w:tmpl w:val="00000018"/>
    <w:name w:val="WW8Num33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9"/>
    <w:multiLevelType w:val="multilevel"/>
    <w:tmpl w:val="00000019"/>
    <w:name w:val="WW8Num3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C"/>
    <w:multiLevelType w:val="multilevel"/>
    <w:tmpl w:val="0000001C"/>
    <w:name w:val="WW8Num43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E"/>
    <w:multiLevelType w:val="singleLevel"/>
    <w:tmpl w:val="60007D62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20"/>
    <w:multiLevelType w:val="singleLevel"/>
    <w:tmpl w:val="00000020"/>
    <w:name w:val="WW8Num45"/>
    <w:lvl w:ilvl="0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24" w15:restartNumberingAfterBreak="0">
    <w:nsid w:val="00000022"/>
    <w:multiLevelType w:val="singleLevel"/>
    <w:tmpl w:val="00000022"/>
    <w:name w:val="WW8Num5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00000024"/>
    <w:multiLevelType w:val="singleLevel"/>
    <w:tmpl w:val="00000024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25"/>
    <w:multiLevelType w:val="singleLevel"/>
    <w:tmpl w:val="00000025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26"/>
    <w:multiLevelType w:val="singleLevel"/>
    <w:tmpl w:val="00000026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28"/>
    <w:multiLevelType w:val="singleLevel"/>
    <w:tmpl w:val="00000028"/>
    <w:name w:val="WW8Num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00000029"/>
    <w:multiLevelType w:val="singleLevel"/>
    <w:tmpl w:val="00000029"/>
    <w:name w:val="WW8Num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A"/>
    <w:multiLevelType w:val="multilevel"/>
    <w:tmpl w:val="0000002A"/>
    <w:name w:val="WW8Num67"/>
    <w:lvl w:ilvl="0"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B"/>
    <w:multiLevelType w:val="singleLevel"/>
    <w:tmpl w:val="0000002B"/>
    <w:name w:val="WW8Num6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28F4BDA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576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FE7C23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08C06554"/>
    <w:multiLevelType w:val="hybridMultilevel"/>
    <w:tmpl w:val="275C74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97738A1"/>
    <w:multiLevelType w:val="hybridMultilevel"/>
    <w:tmpl w:val="56D21B40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36" w15:restartNumberingAfterBreak="0">
    <w:nsid w:val="0A9D538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0EF04F2F"/>
    <w:multiLevelType w:val="hybridMultilevel"/>
    <w:tmpl w:val="E5C8D526"/>
    <w:lvl w:ilvl="0" w:tplc="DD129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F6703B4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62E1A40"/>
    <w:multiLevelType w:val="hybridMultilevel"/>
    <w:tmpl w:val="A7C6C21C"/>
    <w:lvl w:ilvl="0" w:tplc="ABF6ABB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A53F9A"/>
    <w:multiLevelType w:val="hybridMultilevel"/>
    <w:tmpl w:val="45F2A402"/>
    <w:name w:val="WW8Num93222222"/>
    <w:lvl w:ilvl="0" w:tplc="F2F894AA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</w:lvl>
    <w:lvl w:ilvl="1" w:tplc="050856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9963EE5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B86DF4"/>
    <w:multiLevelType w:val="hybridMultilevel"/>
    <w:tmpl w:val="E5162F40"/>
    <w:lvl w:ilvl="0" w:tplc="DD129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B8F69A7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44" w15:restartNumberingAfterBreak="0">
    <w:nsid w:val="1CDB2248"/>
    <w:multiLevelType w:val="hybridMultilevel"/>
    <w:tmpl w:val="3E9085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24797C07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443CA6"/>
    <w:multiLevelType w:val="hybridMultilevel"/>
    <w:tmpl w:val="F5A415F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48" w15:restartNumberingAfterBreak="0">
    <w:nsid w:val="26AE0BF1"/>
    <w:multiLevelType w:val="hybridMultilevel"/>
    <w:tmpl w:val="407C3A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A6111C6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50" w15:restartNumberingAfterBreak="0">
    <w:nsid w:val="339B04F8"/>
    <w:multiLevelType w:val="hybridMultilevel"/>
    <w:tmpl w:val="805A6A5A"/>
    <w:lvl w:ilvl="0" w:tplc="DD129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474058D"/>
    <w:multiLevelType w:val="hybridMultilevel"/>
    <w:tmpl w:val="23DAD8A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52" w15:restartNumberingAfterBreak="0">
    <w:nsid w:val="3A20145C"/>
    <w:multiLevelType w:val="hybridMultilevel"/>
    <w:tmpl w:val="99DAE6FA"/>
    <w:lvl w:ilvl="0" w:tplc="DD129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A52087A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C37E2C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B072D3F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B1429F0"/>
    <w:multiLevelType w:val="multilevel"/>
    <w:tmpl w:val="2348E1A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C7B6FF5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CDF7D6B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E2B3ABF"/>
    <w:multiLevelType w:val="hybridMultilevel"/>
    <w:tmpl w:val="581A3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6B4A4E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40394B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6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3" w15:restartNumberingAfterBreak="0">
    <w:nsid w:val="4668472A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4AEF753D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65" w15:restartNumberingAfterBreak="0">
    <w:nsid w:val="4BD028EA"/>
    <w:multiLevelType w:val="hybridMultilevel"/>
    <w:tmpl w:val="978670B6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66" w15:restartNumberingAfterBreak="0">
    <w:nsid w:val="4C3B32E3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CBF6EFA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880021"/>
    <w:multiLevelType w:val="hybridMultilevel"/>
    <w:tmpl w:val="66462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C752F3"/>
    <w:multiLevelType w:val="hybridMultilevel"/>
    <w:tmpl w:val="B8EE1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0C2CD7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016D43"/>
    <w:multiLevelType w:val="hybridMultilevel"/>
    <w:tmpl w:val="A000ADFC"/>
    <w:lvl w:ilvl="0" w:tplc="32BE1A70">
      <w:start w:val="1"/>
      <w:numFmt w:val="upperLetter"/>
      <w:lvlText w:val="%1."/>
      <w:lvlJc w:val="left"/>
      <w:pPr>
        <w:ind w:left="612" w:hanging="360"/>
      </w:pPr>
      <w:rPr>
        <w:rFonts w:eastAsia="Arial" w:hint="default"/>
        <w:b/>
        <w:color w:val="auto"/>
        <w:sz w:val="24"/>
        <w:szCs w:val="24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CF43276">
      <w:start w:val="1"/>
      <w:numFmt w:val="decimal"/>
      <w:lvlText w:val="%9)"/>
      <w:lvlJc w:val="right"/>
      <w:pPr>
        <w:ind w:left="6480" w:hanging="180"/>
      </w:pPr>
      <w:rPr>
        <w:rFonts w:ascii="Arial" w:eastAsia="Times New Roman" w:hAnsi="Arial" w:cs="Arial" w:hint="default"/>
        <w:color w:val="auto"/>
      </w:rPr>
    </w:lvl>
  </w:abstractNum>
  <w:abstractNum w:abstractNumId="72" w15:restartNumberingAfterBreak="0">
    <w:nsid w:val="5C087934"/>
    <w:multiLevelType w:val="hybridMultilevel"/>
    <w:tmpl w:val="0810B6E8"/>
    <w:lvl w:ilvl="0" w:tplc="F5125C1C">
      <w:start w:val="1"/>
      <w:numFmt w:val="bullet"/>
      <w:pStyle w:val="Opis2pkt"/>
      <w:lvlText w:val=""/>
      <w:lvlJc w:val="left"/>
      <w:pPr>
        <w:ind w:left="340" w:hanging="340"/>
      </w:pPr>
      <w:rPr>
        <w:rFonts w:ascii="Symbol" w:hAnsi="Symbol" w:hint="default"/>
        <w:b w:val="0"/>
      </w:rPr>
    </w:lvl>
    <w:lvl w:ilvl="1" w:tplc="17F6B266">
      <w:start w:val="1"/>
      <w:numFmt w:val="bullet"/>
      <w:pStyle w:val="Opis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323779"/>
    <w:multiLevelType w:val="hybridMultilevel"/>
    <w:tmpl w:val="98CE8980"/>
    <w:lvl w:ilvl="0" w:tplc="DD129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5" w15:restartNumberingAfterBreak="0">
    <w:nsid w:val="5D74085C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E093C2B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4B3066"/>
    <w:multiLevelType w:val="hybridMultilevel"/>
    <w:tmpl w:val="E0ACB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582AE0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55B0EBF"/>
    <w:multiLevelType w:val="hybridMultilevel"/>
    <w:tmpl w:val="581A3F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6A80294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81" w15:restartNumberingAfterBreak="0">
    <w:nsid w:val="66E11F32"/>
    <w:multiLevelType w:val="hybridMultilevel"/>
    <w:tmpl w:val="0298BC8E"/>
    <w:lvl w:ilvl="0" w:tplc="DD129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76554E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91D543F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5F1EDD"/>
    <w:multiLevelType w:val="multilevel"/>
    <w:tmpl w:val="12E67A6C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AB0317D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8751F4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FC949B4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2FD2819"/>
    <w:multiLevelType w:val="hybridMultilevel"/>
    <w:tmpl w:val="9A368652"/>
    <w:lvl w:ilvl="0" w:tplc="056C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8753A6"/>
    <w:multiLevelType w:val="hybridMultilevel"/>
    <w:tmpl w:val="8DE03774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90" w15:restartNumberingAfterBreak="0">
    <w:nsid w:val="73C75BD4"/>
    <w:multiLevelType w:val="hybridMultilevel"/>
    <w:tmpl w:val="1584C5EA"/>
    <w:lvl w:ilvl="0" w:tplc="0CF43276">
      <w:start w:val="1"/>
      <w:numFmt w:val="decimal"/>
      <w:lvlText w:val="%1)"/>
      <w:lvlJc w:val="right"/>
      <w:pPr>
        <w:ind w:left="520" w:hanging="18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4520" w:hanging="360"/>
      </w:pPr>
    </w:lvl>
    <w:lvl w:ilvl="2" w:tplc="0415001B" w:tentative="1">
      <w:start w:val="1"/>
      <w:numFmt w:val="lowerRoman"/>
      <w:lvlText w:val="%3."/>
      <w:lvlJc w:val="right"/>
      <w:pPr>
        <w:ind w:left="-3800" w:hanging="180"/>
      </w:pPr>
    </w:lvl>
    <w:lvl w:ilvl="3" w:tplc="0415000F" w:tentative="1">
      <w:start w:val="1"/>
      <w:numFmt w:val="decimal"/>
      <w:lvlText w:val="%4."/>
      <w:lvlJc w:val="left"/>
      <w:pPr>
        <w:ind w:left="-3080" w:hanging="360"/>
      </w:pPr>
    </w:lvl>
    <w:lvl w:ilvl="4" w:tplc="04150019" w:tentative="1">
      <w:start w:val="1"/>
      <w:numFmt w:val="lowerLetter"/>
      <w:lvlText w:val="%5."/>
      <w:lvlJc w:val="left"/>
      <w:pPr>
        <w:ind w:left="-2360" w:hanging="360"/>
      </w:pPr>
    </w:lvl>
    <w:lvl w:ilvl="5" w:tplc="0415001B" w:tentative="1">
      <w:start w:val="1"/>
      <w:numFmt w:val="lowerRoman"/>
      <w:lvlText w:val="%6."/>
      <w:lvlJc w:val="right"/>
      <w:pPr>
        <w:ind w:left="-1640" w:hanging="180"/>
      </w:pPr>
    </w:lvl>
    <w:lvl w:ilvl="6" w:tplc="0415000F" w:tentative="1">
      <w:start w:val="1"/>
      <w:numFmt w:val="decimal"/>
      <w:lvlText w:val="%7."/>
      <w:lvlJc w:val="left"/>
      <w:pPr>
        <w:ind w:left="-920" w:hanging="360"/>
      </w:pPr>
    </w:lvl>
    <w:lvl w:ilvl="7" w:tplc="04150019" w:tentative="1">
      <w:start w:val="1"/>
      <w:numFmt w:val="lowerLetter"/>
      <w:lvlText w:val="%8."/>
      <w:lvlJc w:val="left"/>
      <w:pPr>
        <w:ind w:left="-200" w:hanging="360"/>
      </w:pPr>
    </w:lvl>
    <w:lvl w:ilvl="8" w:tplc="0415001B" w:tentative="1">
      <w:start w:val="1"/>
      <w:numFmt w:val="lowerRoman"/>
      <w:lvlText w:val="%9."/>
      <w:lvlJc w:val="right"/>
      <w:pPr>
        <w:ind w:left="520" w:hanging="180"/>
      </w:pPr>
    </w:lvl>
  </w:abstractNum>
  <w:abstractNum w:abstractNumId="91" w15:restartNumberingAfterBreak="0">
    <w:nsid w:val="74047FD0"/>
    <w:multiLevelType w:val="hybridMultilevel"/>
    <w:tmpl w:val="671AE09E"/>
    <w:lvl w:ilvl="0" w:tplc="B8065074">
      <w:start w:val="1"/>
      <w:numFmt w:val="lowerLetter"/>
      <w:lvlText w:val="%1)"/>
      <w:lvlJc w:val="left"/>
      <w:pPr>
        <w:ind w:left="121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3110" w:hanging="360"/>
      </w:pPr>
    </w:lvl>
    <w:lvl w:ilvl="2" w:tplc="0415001B" w:tentative="1">
      <w:start w:val="1"/>
      <w:numFmt w:val="lowerRoman"/>
      <w:lvlText w:val="%3."/>
      <w:lvlJc w:val="right"/>
      <w:pPr>
        <w:ind w:left="-2390" w:hanging="180"/>
      </w:pPr>
    </w:lvl>
    <w:lvl w:ilvl="3" w:tplc="0415000F" w:tentative="1">
      <w:start w:val="1"/>
      <w:numFmt w:val="decimal"/>
      <w:lvlText w:val="%4."/>
      <w:lvlJc w:val="left"/>
      <w:pPr>
        <w:ind w:left="-1670" w:hanging="360"/>
      </w:pPr>
    </w:lvl>
    <w:lvl w:ilvl="4" w:tplc="04150019" w:tentative="1">
      <w:start w:val="1"/>
      <w:numFmt w:val="lowerLetter"/>
      <w:lvlText w:val="%5."/>
      <w:lvlJc w:val="left"/>
      <w:pPr>
        <w:ind w:left="-950" w:hanging="360"/>
      </w:pPr>
    </w:lvl>
    <w:lvl w:ilvl="5" w:tplc="0415001B" w:tentative="1">
      <w:start w:val="1"/>
      <w:numFmt w:val="lowerRoman"/>
      <w:lvlText w:val="%6."/>
      <w:lvlJc w:val="right"/>
      <w:pPr>
        <w:ind w:left="-230" w:hanging="180"/>
      </w:pPr>
    </w:lvl>
    <w:lvl w:ilvl="6" w:tplc="0415000F" w:tentative="1">
      <w:start w:val="1"/>
      <w:numFmt w:val="decimal"/>
      <w:lvlText w:val="%7."/>
      <w:lvlJc w:val="left"/>
      <w:pPr>
        <w:ind w:left="490" w:hanging="360"/>
      </w:pPr>
    </w:lvl>
    <w:lvl w:ilvl="7" w:tplc="04150019" w:tentative="1">
      <w:start w:val="1"/>
      <w:numFmt w:val="lowerLetter"/>
      <w:lvlText w:val="%8."/>
      <w:lvlJc w:val="left"/>
      <w:pPr>
        <w:ind w:left="1210" w:hanging="360"/>
      </w:pPr>
    </w:lvl>
    <w:lvl w:ilvl="8" w:tplc="0415001B" w:tentative="1">
      <w:start w:val="1"/>
      <w:numFmt w:val="lowerRoman"/>
      <w:lvlText w:val="%9."/>
      <w:lvlJc w:val="right"/>
      <w:pPr>
        <w:ind w:left="1930" w:hanging="180"/>
      </w:pPr>
    </w:lvl>
  </w:abstractNum>
  <w:abstractNum w:abstractNumId="92" w15:restartNumberingAfterBreak="0">
    <w:nsid w:val="74F413A5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55E6B5C"/>
    <w:multiLevelType w:val="multilevel"/>
    <w:tmpl w:val="12E67A6C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1" w:firstLine="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4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6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8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0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21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6DE7A19"/>
    <w:multiLevelType w:val="multilevel"/>
    <w:tmpl w:val="C95A1620"/>
    <w:lvl w:ilvl="0">
      <w:start w:val="1"/>
      <w:numFmt w:val="decimal"/>
      <w:pStyle w:val="Punkt111"/>
      <w:lvlText w:val="%1.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5" w15:restartNumberingAfterBreak="0">
    <w:nsid w:val="795F71B1"/>
    <w:multiLevelType w:val="hybridMultilevel"/>
    <w:tmpl w:val="063A5BAA"/>
    <w:lvl w:ilvl="0" w:tplc="6EAC5A6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9631488"/>
    <w:multiLevelType w:val="hybridMultilevel"/>
    <w:tmpl w:val="3E9085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8367B9"/>
    <w:multiLevelType w:val="hybridMultilevel"/>
    <w:tmpl w:val="D69804E4"/>
    <w:lvl w:ilvl="0" w:tplc="1BF0316C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7AC407B4"/>
    <w:multiLevelType w:val="hybridMultilevel"/>
    <w:tmpl w:val="EC1A2C10"/>
    <w:lvl w:ilvl="0" w:tplc="B000A30A">
      <w:start w:val="1"/>
      <w:numFmt w:val="decimal"/>
      <w:pStyle w:val="Opis2num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AC64683"/>
    <w:multiLevelType w:val="multilevel"/>
    <w:tmpl w:val="3BA826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pStyle w:val="AbsatzTableFormat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7AF67866"/>
    <w:multiLevelType w:val="hybridMultilevel"/>
    <w:tmpl w:val="A538C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9"/>
  </w:num>
  <w:num w:numId="2">
    <w:abstractNumId w:val="74"/>
    <w:lvlOverride w:ilvl="0">
      <w:startOverride w:val="1"/>
    </w:lvlOverride>
  </w:num>
  <w:num w:numId="3">
    <w:abstractNumId w:val="62"/>
    <w:lvlOverride w:ilvl="0">
      <w:startOverride w:val="1"/>
    </w:lvlOverride>
  </w:num>
  <w:num w:numId="4">
    <w:abstractNumId w:val="45"/>
  </w:num>
  <w:num w:numId="5">
    <w:abstractNumId w:val="94"/>
  </w:num>
  <w:num w:numId="6">
    <w:abstractNumId w:val="72"/>
  </w:num>
  <w:num w:numId="7">
    <w:abstractNumId w:val="98"/>
  </w:num>
  <w:num w:numId="8">
    <w:abstractNumId w:val="55"/>
  </w:num>
  <w:num w:numId="9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3"/>
  </w:num>
  <w:num w:numId="17">
    <w:abstractNumId w:val="84"/>
  </w:num>
  <w:num w:numId="18">
    <w:abstractNumId w:val="51"/>
  </w:num>
  <w:num w:numId="19">
    <w:abstractNumId w:val="61"/>
  </w:num>
  <w:num w:numId="20">
    <w:abstractNumId w:val="78"/>
  </w:num>
  <w:num w:numId="21">
    <w:abstractNumId w:val="38"/>
  </w:num>
  <w:num w:numId="22">
    <w:abstractNumId w:val="66"/>
  </w:num>
  <w:num w:numId="23">
    <w:abstractNumId w:val="89"/>
  </w:num>
  <w:num w:numId="24">
    <w:abstractNumId w:val="43"/>
  </w:num>
  <w:num w:numId="25">
    <w:abstractNumId w:val="48"/>
  </w:num>
  <w:num w:numId="26">
    <w:abstractNumId w:val="63"/>
  </w:num>
  <w:num w:numId="27">
    <w:abstractNumId w:val="75"/>
  </w:num>
  <w:num w:numId="28">
    <w:abstractNumId w:val="85"/>
  </w:num>
  <w:num w:numId="29">
    <w:abstractNumId w:val="65"/>
  </w:num>
  <w:num w:numId="30">
    <w:abstractNumId w:val="54"/>
  </w:num>
  <w:num w:numId="31">
    <w:abstractNumId w:val="46"/>
  </w:num>
  <w:num w:numId="32">
    <w:abstractNumId w:val="86"/>
  </w:num>
  <w:num w:numId="33">
    <w:abstractNumId w:val="60"/>
  </w:num>
  <w:num w:numId="34">
    <w:abstractNumId w:val="80"/>
  </w:num>
  <w:num w:numId="35">
    <w:abstractNumId w:val="96"/>
  </w:num>
  <w:num w:numId="36">
    <w:abstractNumId w:val="56"/>
  </w:num>
  <w:num w:numId="37">
    <w:abstractNumId w:val="41"/>
  </w:num>
  <w:num w:numId="38">
    <w:abstractNumId w:val="92"/>
  </w:num>
  <w:num w:numId="39">
    <w:abstractNumId w:val="64"/>
  </w:num>
  <w:num w:numId="40">
    <w:abstractNumId w:val="35"/>
  </w:num>
  <w:num w:numId="41">
    <w:abstractNumId w:val="87"/>
  </w:num>
  <w:num w:numId="42">
    <w:abstractNumId w:val="59"/>
  </w:num>
  <w:num w:numId="43">
    <w:abstractNumId w:val="58"/>
  </w:num>
  <w:num w:numId="44">
    <w:abstractNumId w:val="36"/>
  </w:num>
  <w:num w:numId="45">
    <w:abstractNumId w:val="47"/>
  </w:num>
  <w:num w:numId="46">
    <w:abstractNumId w:val="79"/>
  </w:num>
  <w:num w:numId="47">
    <w:abstractNumId w:val="93"/>
  </w:num>
  <w:num w:numId="48">
    <w:abstractNumId w:val="83"/>
  </w:num>
  <w:num w:numId="49">
    <w:abstractNumId w:val="97"/>
  </w:num>
  <w:num w:numId="50">
    <w:abstractNumId w:val="95"/>
  </w:num>
  <w:num w:numId="51">
    <w:abstractNumId w:val="90"/>
  </w:num>
  <w:num w:numId="52">
    <w:abstractNumId w:val="70"/>
  </w:num>
  <w:num w:numId="53">
    <w:abstractNumId w:val="88"/>
  </w:num>
  <w:num w:numId="54">
    <w:abstractNumId w:val="91"/>
  </w:num>
  <w:num w:numId="55">
    <w:abstractNumId w:val="49"/>
  </w:num>
  <w:num w:numId="56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77"/>
  </w:num>
  <w:num w:numId="58">
    <w:abstractNumId w:val="34"/>
  </w:num>
  <w:num w:numId="59">
    <w:abstractNumId w:val="69"/>
  </w:num>
  <w:num w:numId="60">
    <w:abstractNumId w:val="44"/>
  </w:num>
  <w:num w:numId="61">
    <w:abstractNumId w:val="57"/>
  </w:num>
  <w:num w:numId="62">
    <w:abstractNumId w:val="39"/>
  </w:num>
  <w:num w:numId="63">
    <w:abstractNumId w:val="100"/>
  </w:num>
  <w:num w:numId="64">
    <w:abstractNumId w:val="50"/>
  </w:num>
  <w:num w:numId="65">
    <w:abstractNumId w:val="52"/>
  </w:num>
  <w:num w:numId="66">
    <w:abstractNumId w:val="37"/>
  </w:num>
  <w:num w:numId="67">
    <w:abstractNumId w:val="73"/>
  </w:num>
  <w:num w:numId="68">
    <w:abstractNumId w:val="81"/>
  </w:num>
  <w:num w:numId="69">
    <w:abstractNumId w:val="4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4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45"/>
    <w:rsid w:val="0002348E"/>
    <w:rsid w:val="00254B36"/>
    <w:rsid w:val="003E7483"/>
    <w:rsid w:val="004A1916"/>
    <w:rsid w:val="004A42DF"/>
    <w:rsid w:val="00583A14"/>
    <w:rsid w:val="006601FF"/>
    <w:rsid w:val="00666DBC"/>
    <w:rsid w:val="00811B20"/>
    <w:rsid w:val="008E414F"/>
    <w:rsid w:val="008F1845"/>
    <w:rsid w:val="00A17FBA"/>
    <w:rsid w:val="00A77AA8"/>
    <w:rsid w:val="00AB01A3"/>
    <w:rsid w:val="00B819B2"/>
    <w:rsid w:val="00C979F1"/>
    <w:rsid w:val="00CC20EB"/>
    <w:rsid w:val="00E53595"/>
    <w:rsid w:val="00F02625"/>
    <w:rsid w:val="00FF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D412B"/>
  <w15:chartTrackingRefBased/>
  <w15:docId w15:val="{9C921A9C-FEDC-4D62-8F07-F5E2F187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tabs>
        <w:tab w:val="left" w:pos="0"/>
      </w:tabs>
      <w:ind w:left="360"/>
      <w:jc w:val="both"/>
      <w:outlineLvl w:val="0"/>
    </w:pPr>
    <w:rPr>
      <w:rFonts w:ascii="Arial" w:hAnsi="Arial"/>
      <w:b/>
      <w:lang w:val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0"/>
      </w:tabs>
      <w:ind w:left="142"/>
      <w:outlineLvl w:val="1"/>
    </w:pPr>
    <w:rPr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qFormat/>
    <w:pPr>
      <w:keepNext/>
      <w:tabs>
        <w:tab w:val="left" w:pos="0"/>
      </w:tabs>
      <w:ind w:left="600"/>
      <w:outlineLvl w:val="2"/>
    </w:pPr>
    <w:rPr>
      <w:rFonts w:eastAsia="Times New Roman"/>
      <w:b/>
      <w:bCs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tabs>
        <w:tab w:val="left" w:pos="0"/>
      </w:tabs>
      <w:jc w:val="center"/>
      <w:outlineLvl w:val="3"/>
    </w:pPr>
    <w:rPr>
      <w:rFonts w:eastAsia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</w:tabs>
      <w:ind w:left="360"/>
      <w:outlineLvl w:val="4"/>
    </w:pPr>
    <w:rPr>
      <w:rFonts w:eastAsia="Times New Roman"/>
      <w:b/>
      <w:bCs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</w:tabs>
      <w:ind w:left="600"/>
      <w:jc w:val="center"/>
      <w:outlineLvl w:val="5"/>
    </w:pPr>
    <w:rPr>
      <w:rFonts w:eastAsia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tabs>
        <w:tab w:val="left" w:pos="0"/>
      </w:tabs>
      <w:ind w:left="360"/>
      <w:jc w:val="center"/>
      <w:outlineLvl w:val="6"/>
    </w:pPr>
    <w:rPr>
      <w:rFonts w:eastAsia="Times New Roman"/>
      <w:b/>
      <w:bCs/>
      <w:lang w:val="x-none" w:eastAsia="x-none"/>
    </w:rPr>
  </w:style>
  <w:style w:type="paragraph" w:styleId="Nagwek8">
    <w:name w:val="heading 8"/>
    <w:basedOn w:val="Normalny"/>
    <w:next w:val="Normalny"/>
    <w:qFormat/>
    <w:pPr>
      <w:keepNext/>
      <w:tabs>
        <w:tab w:val="left" w:pos="0"/>
      </w:tabs>
      <w:jc w:val="center"/>
      <w:outlineLvl w:val="7"/>
    </w:pPr>
    <w:rPr>
      <w:rFonts w:eastAsia="Times New Roman"/>
      <w:b/>
      <w:bCs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Verdana" w:hAnsi="Verdana"/>
      <w:b/>
      <w:szCs w:val="20"/>
      <w:lang w:eastAsia="pl-PL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600"/>
      <w:jc w:val="both"/>
    </w:pPr>
    <w:rPr>
      <w:rFonts w:eastAsia="Times New Roman"/>
      <w:b/>
      <w:bCs/>
      <w:sz w:val="32"/>
      <w:szCs w:val="32"/>
      <w:lang w:val="x-none" w:eastAsia="x-none"/>
    </w:rPr>
  </w:style>
  <w:style w:type="paragraph" w:styleId="Tekstpodstawowywcity3">
    <w:name w:val="Body Text Indent 3"/>
    <w:basedOn w:val="Normalny"/>
    <w:semiHidden/>
    <w:pPr>
      <w:tabs>
        <w:tab w:val="left" w:pos="0"/>
      </w:tabs>
      <w:ind w:left="708"/>
      <w:jc w:val="both"/>
    </w:pPr>
    <w:rPr>
      <w:rFonts w:eastAsia="Times New Roman"/>
      <w:b/>
      <w:bCs/>
      <w:lang w:val="x-none" w:eastAsia="x-none"/>
    </w:rPr>
  </w:style>
  <w:style w:type="paragraph" w:styleId="Tekstpodstawowy">
    <w:name w:val="Body Text"/>
    <w:basedOn w:val="Normalny"/>
    <w:semiHidden/>
    <w:pPr>
      <w:tabs>
        <w:tab w:val="left" w:pos="0"/>
      </w:tabs>
    </w:pPr>
    <w:rPr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0"/>
      </w:tabs>
      <w:ind w:left="960"/>
    </w:pPr>
    <w:rPr>
      <w:rFonts w:eastAsia="Times New Roman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aragraf">
    <w:name w:val="Paragraf"/>
    <w:basedOn w:val="Normalny"/>
    <w:pPr>
      <w:tabs>
        <w:tab w:val="left" w:pos="0"/>
      </w:tabs>
      <w:jc w:val="center"/>
    </w:pPr>
    <w:rPr>
      <w:rFonts w:ascii="Verdana" w:eastAsia="Times New Roman" w:hAnsi="Verdana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0"/>
      </w:tabs>
      <w:jc w:val="both"/>
    </w:pPr>
    <w:rPr>
      <w:rFonts w:eastAsia="Times New Roman"/>
      <w:lang w:val="x-none" w:eastAsia="x-none"/>
    </w:rPr>
  </w:style>
  <w:style w:type="paragraph" w:styleId="Tekstpodstawowy3">
    <w:name w:val="Body Text 3"/>
    <w:basedOn w:val="Normalny"/>
    <w:semiHidden/>
    <w:pPr>
      <w:tabs>
        <w:tab w:val="left" w:pos="0"/>
      </w:tabs>
      <w:jc w:val="both"/>
    </w:pPr>
    <w:rPr>
      <w:b/>
      <w:bCs/>
    </w:rPr>
  </w:style>
  <w:style w:type="paragraph" w:styleId="Tekstblokowy">
    <w:name w:val="Block Text"/>
    <w:basedOn w:val="Normalny"/>
    <w:semiHidden/>
    <w:pPr>
      <w:tabs>
        <w:tab w:val="left" w:pos="0"/>
      </w:tabs>
      <w:ind w:left="1021" w:right="432"/>
      <w:jc w:val="both"/>
    </w:pPr>
    <w:rPr>
      <w:rFonts w:ascii="Arial" w:hAnsi="Arial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rFonts w:eastAsia="Times New Roman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Podtytu">
    <w:name w:val="Subtitle"/>
    <w:basedOn w:val="Normalny"/>
    <w:qFormat/>
    <w:pPr>
      <w:ind w:right="-709"/>
      <w:jc w:val="center"/>
    </w:pPr>
    <w:rPr>
      <w:rFonts w:eastAsia="Times New Roman"/>
      <w:sz w:val="28"/>
      <w:szCs w:val="20"/>
      <w:lang w:val="x-none" w:eastAsia="en-US"/>
    </w:rPr>
  </w:style>
  <w:style w:type="paragraph" w:styleId="Tekstprzypisudolnego">
    <w:name w:val="footnote text"/>
    <w:aliases w:val="Podrozdział,Footnote,Podrozdzia3,Tekst przypisu dolnego 10,wyjustowany,Tekst przypisu dolnego Znak Znak,Tekst przypisu dolnego Znak Znak Znak,Footnote Znak Znak,Podrozdział Znak Znak Znak,Podrozdział Znak1 Znak"/>
    <w:basedOn w:val="Normalny"/>
    <w:semiHidden/>
    <w:qFormat/>
    <w:rPr>
      <w:sz w:val="20"/>
      <w:szCs w:val="20"/>
      <w:lang w:val="x-none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rFonts w:eastAsia="SimSun"/>
      <w:sz w:val="24"/>
      <w:szCs w:val="24"/>
      <w:lang w:val="pl-PL" w:eastAsia="zh-CN" w:bidi="ar-SA"/>
    </w:rPr>
  </w:style>
  <w:style w:type="character" w:customStyle="1" w:styleId="Nagwek9Znak">
    <w:name w:val="Nagłówek 9 Znak"/>
    <w:rPr>
      <w:rFonts w:ascii="Verdana" w:hAnsi="Verdana"/>
      <w:b/>
      <w:sz w:val="24"/>
      <w:lang w:val="pl-PL" w:eastAsia="pl-PL" w:bidi="ar-SA"/>
    </w:rPr>
  </w:style>
  <w:style w:type="character" w:customStyle="1" w:styleId="NagwekZnak">
    <w:name w:val="Nagłówek Znak"/>
    <w:rPr>
      <w:lang w:val="pl-PL" w:eastAsia="pl-PL" w:bidi="ar-SA"/>
    </w:rPr>
  </w:style>
  <w:style w:type="character" w:customStyle="1" w:styleId="Tekstpodstawowy3Znak">
    <w:name w:val="Tekst podstawowy 3 Znak"/>
    <w:rPr>
      <w:rFonts w:eastAsia="SimSun"/>
      <w:b/>
      <w:bCs/>
      <w:sz w:val="24"/>
      <w:szCs w:val="24"/>
      <w:lang w:val="pl-PL" w:eastAsia="zh-CN" w:bidi="ar-SA"/>
    </w:rPr>
  </w:style>
  <w:style w:type="character" w:customStyle="1" w:styleId="Nagwek2Znak">
    <w:name w:val="Nagłówek 2 Znak"/>
    <w:rPr>
      <w:b/>
      <w:bCs/>
      <w:sz w:val="28"/>
      <w:szCs w:val="28"/>
      <w:lang w:val="pl-PL" w:eastAsia="pl-PL" w:bidi="ar-SA"/>
    </w:rPr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paragraph" w:customStyle="1" w:styleId="tekwz">
    <w:name w:val="tekwz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jc w:val="both"/>
    </w:pPr>
    <w:rPr>
      <w:rFonts w:ascii="Arial" w:eastAsia="Times New Roman" w:hAnsi="Arial"/>
      <w:sz w:val="19"/>
    </w:rPr>
  </w:style>
  <w:style w:type="character" w:customStyle="1" w:styleId="ZnakZnak6">
    <w:name w:val="Znak Znak6"/>
    <w:locked/>
    <w:rPr>
      <w:lang w:val="pl-PL" w:eastAsia="ar-SA" w:bidi="ar-SA"/>
    </w:rPr>
  </w:style>
  <w:style w:type="paragraph" w:customStyle="1" w:styleId="Akapitzlist1">
    <w:name w:val="Akapit z listą1"/>
    <w:aliases w:val="Lista num,Numerowanie,Akapit z listą BS,Kolorowa lista — akcent 11,sw tekst,L1,Bulleted list,lp1,Preambuła,Colorful Shading - Accent 31,Light List - Accent 51,Akapit z listą5,Akapit normalny,List Paragraph2,CW_Lista,Dot pt"/>
    <w:basedOn w:val="Normalny"/>
    <w:qFormat/>
    <w:pPr>
      <w:suppressAutoHyphens/>
      <w:ind w:left="720"/>
      <w:contextualSpacing/>
    </w:pPr>
    <w:rPr>
      <w:lang w:val="x-none" w:eastAsia="ar-SA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line="254" w:lineRule="exact"/>
      <w:ind w:firstLine="413"/>
      <w:jc w:val="both"/>
    </w:pPr>
    <w:rPr>
      <w:rFonts w:ascii="Arial Unicode MS" w:eastAsia="Arial Unicode MS" w:hAnsi="Calibri" w:cs="Arial Unicode MS"/>
      <w:lang w:eastAsia="pl-PL"/>
    </w:rPr>
  </w:style>
  <w:style w:type="character" w:customStyle="1" w:styleId="FontStyle31">
    <w:name w:val="Font Style31"/>
    <w:rPr>
      <w:rFonts w:ascii="Arial Unicode MS" w:eastAsia="Arial Unicode MS" w:hAnsi="Arial Unicode MS" w:cs="Arial Unicode MS" w:hint="eastAsia"/>
      <w:b/>
      <w:bCs/>
      <w:color w:val="000000"/>
      <w:sz w:val="18"/>
      <w:szCs w:val="18"/>
    </w:rPr>
  </w:style>
  <w:style w:type="character" w:customStyle="1" w:styleId="FontStyle34">
    <w:name w:val="Font Style34"/>
    <w:rPr>
      <w:rFonts w:ascii="Arial Unicode MS" w:eastAsia="Arial Unicode MS" w:hAnsi="Arial Unicode MS" w:cs="Arial Unicode MS" w:hint="eastAsia"/>
      <w:color w:val="000000"/>
      <w:sz w:val="18"/>
      <w:szCs w:val="18"/>
    </w:rPr>
  </w:style>
  <w:style w:type="character" w:customStyle="1" w:styleId="PodtytuZnak">
    <w:name w:val="Podtytuł Znak"/>
    <w:rPr>
      <w:rFonts w:eastAsia="Times New Roman"/>
      <w:sz w:val="28"/>
      <w:lang w:eastAsia="en-US"/>
    </w:rPr>
  </w:style>
  <w:style w:type="paragraph" w:customStyle="1" w:styleId="Normalny1">
    <w:name w:val="Normalny1"/>
    <w:basedOn w:val="Normalny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customStyle="1" w:styleId="Nagwek1Znak">
    <w:name w:val="Nagłówek 1 Znak"/>
    <w:rPr>
      <w:rFonts w:ascii="Arial" w:hAnsi="Arial"/>
      <w:b/>
      <w:sz w:val="24"/>
      <w:szCs w:val="24"/>
      <w:lang w:eastAsia="zh-CN"/>
    </w:rPr>
  </w:style>
  <w:style w:type="character" w:customStyle="1" w:styleId="Nagwek3Znak">
    <w:name w:val="Nagłówek 3 Znak"/>
    <w:rPr>
      <w:rFonts w:eastAsia="Times New Roman"/>
      <w:b/>
      <w:bCs/>
      <w:sz w:val="24"/>
      <w:szCs w:val="24"/>
    </w:rPr>
  </w:style>
  <w:style w:type="character" w:customStyle="1" w:styleId="Nagwek4Znak">
    <w:name w:val="Nagłówek 4 Znak"/>
    <w:rPr>
      <w:rFonts w:eastAsia="Times New Roman"/>
      <w:b/>
      <w:bCs/>
      <w:sz w:val="24"/>
      <w:szCs w:val="24"/>
    </w:rPr>
  </w:style>
  <w:style w:type="character" w:customStyle="1" w:styleId="Nagwek5Znak">
    <w:name w:val="Nagłówek 5 Znak"/>
    <w:rPr>
      <w:rFonts w:eastAsia="Times New Roman"/>
      <w:b/>
      <w:bCs/>
      <w:sz w:val="24"/>
      <w:szCs w:val="24"/>
    </w:rPr>
  </w:style>
  <w:style w:type="character" w:customStyle="1" w:styleId="Nagwek6Znak">
    <w:name w:val="Nagłówek 6 Znak"/>
    <w:rPr>
      <w:rFonts w:eastAsia="Times New Roman"/>
      <w:b/>
      <w:bCs/>
      <w:sz w:val="24"/>
      <w:szCs w:val="24"/>
    </w:rPr>
  </w:style>
  <w:style w:type="character" w:customStyle="1" w:styleId="Nagwek7Znak">
    <w:name w:val="Nagłówek 7 Znak"/>
    <w:rPr>
      <w:rFonts w:eastAsia="Times New Roman"/>
      <w:b/>
      <w:bCs/>
      <w:sz w:val="24"/>
      <w:szCs w:val="24"/>
    </w:rPr>
  </w:style>
  <w:style w:type="character" w:customStyle="1" w:styleId="Nagwek8Znak">
    <w:name w:val="Nagłówek 8 Znak"/>
    <w:rPr>
      <w:rFonts w:eastAsia="Times New Roman"/>
      <w:b/>
      <w:bCs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Tekst przypisu dolnego 10 Znak,wyjustowany Znak,Tekst przypisu Znak,Tekst przypisu dolnego Znak Znak Znak1,Tekst przypisu dolnego Znak Znak Znak Znak,Footnote Znak Znak Znak"/>
    <w:rPr>
      <w:lang w:eastAsia="zh-CN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TekstkomentarzaZnak">
    <w:name w:val="Tekst komentarza Znak"/>
    <w:rPr>
      <w:lang w:eastAsia="zh-CN"/>
    </w:rPr>
  </w:style>
  <w:style w:type="character" w:customStyle="1" w:styleId="TekstpodstawowywcityZnak">
    <w:name w:val="Tekst podstawowy wcięty Znak"/>
    <w:rPr>
      <w:rFonts w:eastAsia="Times New Roman"/>
      <w:b/>
      <w:bCs/>
      <w:sz w:val="32"/>
      <w:szCs w:val="32"/>
    </w:rPr>
  </w:style>
  <w:style w:type="character" w:customStyle="1" w:styleId="Tekstpodstawowy2Znak">
    <w:name w:val="Tekst podstawowy 2 Znak"/>
    <w:rPr>
      <w:rFonts w:eastAsia="Times New Roman"/>
      <w:sz w:val="24"/>
      <w:szCs w:val="24"/>
    </w:rPr>
  </w:style>
  <w:style w:type="character" w:customStyle="1" w:styleId="Tekstpodstawowywcity2Znak">
    <w:name w:val="Tekst podstawowy wcięty 2 Znak"/>
    <w:rPr>
      <w:rFonts w:eastAsia="Times New Roman"/>
      <w:sz w:val="24"/>
      <w:szCs w:val="24"/>
    </w:rPr>
  </w:style>
  <w:style w:type="character" w:customStyle="1" w:styleId="Tekstpodstawowywcity3Znak">
    <w:name w:val="Tekst podstawowy wcięty 3 Znak"/>
    <w:rPr>
      <w:rFonts w:eastAsia="Times New Roman"/>
      <w:b/>
      <w:bCs/>
      <w:sz w:val="24"/>
      <w:szCs w:val="24"/>
    </w:rPr>
  </w:style>
  <w:style w:type="paragraph" w:styleId="Tematkomentarza">
    <w:name w:val="annotation subject"/>
    <w:basedOn w:val="Tekstkomentarza"/>
    <w:next w:val="Tekstkomentarza"/>
    <w:unhideWhenUsed/>
    <w:rPr>
      <w:b/>
      <w:bCs/>
    </w:rPr>
  </w:style>
  <w:style w:type="character" w:customStyle="1" w:styleId="TematkomentarzaZnak">
    <w:name w:val="Temat komentarza Znak"/>
    <w:rPr>
      <w:b/>
      <w:bCs/>
      <w:lang w:eastAsia="zh-CN"/>
    </w:rPr>
  </w:style>
  <w:style w:type="paragraph" w:styleId="Tekstdymka">
    <w:name w:val="Balloon Text"/>
    <w:basedOn w:val="Normalny"/>
    <w:unhideWhenUsed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eastAsia="zh-CN"/>
    </w:rPr>
  </w:style>
  <w:style w:type="paragraph" w:customStyle="1" w:styleId="Normalny10">
    <w:name w:val="Normalny1"/>
    <w:basedOn w:val="Normalny"/>
    <w:pPr>
      <w:widowControl w:val="0"/>
      <w:suppressAutoHyphens/>
      <w:autoSpaceDE w:val="0"/>
    </w:pPr>
    <w:rPr>
      <w:rFonts w:eastAsia="Verdana"/>
      <w:sz w:val="20"/>
      <w:szCs w:val="20"/>
      <w:lang w:eastAsia="pl-PL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character" w:styleId="Hipercze">
    <w:name w:val="Hyperlink"/>
    <w:semiHidden/>
    <w:unhideWhenUsed/>
    <w:rPr>
      <w:color w:val="0000FF"/>
      <w:u w:val="single"/>
    </w:rPr>
  </w:style>
  <w:style w:type="character" w:styleId="UyteHipercze">
    <w:name w:val="FollowedHyperlink"/>
    <w:semiHidden/>
    <w:unhideWhenUsed/>
    <w:rPr>
      <w:color w:val="800080"/>
      <w:u w:val="single"/>
    </w:rPr>
  </w:style>
  <w:style w:type="paragraph" w:customStyle="1" w:styleId="Tekstpodstawowywcity21">
    <w:name w:val="Tekst podstawowy wcięty 21"/>
    <w:basedOn w:val="Normalny"/>
    <w:pPr>
      <w:suppressAutoHyphens/>
      <w:spacing w:after="120" w:line="480" w:lineRule="auto"/>
      <w:ind w:left="283" w:hanging="425"/>
      <w:jc w:val="both"/>
    </w:pPr>
    <w:rPr>
      <w:rFonts w:eastAsia="Times New Roman"/>
      <w:sz w:val="20"/>
      <w:szCs w:val="20"/>
      <w:lang w:eastAsia="ar-SA"/>
    </w:rPr>
  </w:style>
  <w:style w:type="paragraph" w:customStyle="1" w:styleId="Domylnie">
    <w:name w:val="Domyślnie"/>
    <w:rPr>
      <w:rFonts w:eastAsia="Calibri"/>
      <w:sz w:val="24"/>
    </w:rPr>
  </w:style>
  <w:style w:type="paragraph" w:styleId="Tytu">
    <w:name w:val="Title"/>
    <w:basedOn w:val="Normalny"/>
    <w:next w:val="Tekstpodstawowy"/>
    <w:qFormat/>
    <w:pPr>
      <w:keepNext/>
      <w:suppressAutoHyphens/>
      <w:spacing w:before="240" w:after="120"/>
    </w:pPr>
    <w:rPr>
      <w:rFonts w:ascii="Albany" w:eastAsia="HG Mincho Light J" w:hAnsi="Albany"/>
      <w:color w:val="000000"/>
      <w:sz w:val="28"/>
      <w:szCs w:val="28"/>
      <w:lang w:val="x-none" w:eastAsia="x-none"/>
    </w:rPr>
  </w:style>
  <w:style w:type="character" w:customStyle="1" w:styleId="TytuZnak">
    <w:name w:val="Tytuł Znak"/>
    <w:rPr>
      <w:rFonts w:ascii="Albany" w:eastAsia="HG Mincho Light J" w:hAnsi="Albany"/>
      <w:color w:val="000000"/>
      <w:sz w:val="28"/>
      <w:szCs w:val="28"/>
    </w:rPr>
  </w:style>
  <w:style w:type="paragraph" w:customStyle="1" w:styleId="WW-Tekstpodstawowy21">
    <w:name w:val="WW-Tekst podstawowy 21"/>
    <w:basedOn w:val="Normalny"/>
    <w:pPr>
      <w:suppressAutoHyphens/>
      <w:spacing w:line="100" w:lineRule="atLeast"/>
      <w:jc w:val="both"/>
    </w:pPr>
    <w:rPr>
      <w:rFonts w:ascii="Arial" w:eastAsia="Times New Roman" w:hAnsi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lang w:val="x-none"/>
    </w:rPr>
  </w:style>
  <w:style w:type="paragraph" w:customStyle="1" w:styleId="xl44">
    <w:name w:val="xl44"/>
    <w:basedOn w:val="Normalny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ar-SA"/>
    </w:rPr>
  </w:style>
  <w:style w:type="paragraph" w:customStyle="1" w:styleId="WW-Tekstpodstawowy3">
    <w:name w:val="WW-Tekst podstawowy 3"/>
    <w:basedOn w:val="Normalny"/>
    <w:pPr>
      <w:suppressAutoHyphens/>
      <w:spacing w:before="120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ZnakZnak4">
    <w:name w:val="Znak Znak4"/>
    <w:locked/>
    <w:rPr>
      <w:lang w:val="pl-PL" w:eastAsia="pl-PL" w:bidi="ar-SA"/>
    </w:rPr>
  </w:style>
  <w:style w:type="character" w:customStyle="1" w:styleId="ZnakZnak3">
    <w:name w:val="Znak Znak3"/>
    <w:locked/>
    <w:rPr>
      <w:rFonts w:ascii="SimSun" w:eastAsia="SimSun"/>
      <w:sz w:val="24"/>
      <w:szCs w:val="24"/>
      <w:lang w:val="pl-PL" w:eastAsia="zh-CN" w:bidi="ar-SA"/>
    </w:rPr>
  </w:style>
  <w:style w:type="character" w:customStyle="1" w:styleId="ZnakZnak7">
    <w:name w:val="Znak Znak7"/>
    <w:locked/>
    <w:rPr>
      <w:b/>
      <w:bCs/>
      <w:sz w:val="32"/>
      <w:szCs w:val="32"/>
      <w:lang w:val="pl-PL" w:eastAsia="pl-PL" w:bidi="ar-SA"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paragraph" w:customStyle="1" w:styleId="tigrseq">
    <w:name w:val="tigrseq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nomark">
    <w:name w:val="nomark"/>
  </w:style>
  <w:style w:type="character" w:customStyle="1" w:styleId="timark">
    <w:name w:val="timark"/>
  </w:style>
  <w:style w:type="paragraph" w:customStyle="1" w:styleId="addr">
    <w:name w:val="addr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ft">
    <w:name w:val="ft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txurl">
    <w:name w:val="txurl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pvcode">
    <w:name w:val="cpvcode"/>
  </w:style>
  <w:style w:type="paragraph" w:customStyle="1" w:styleId="txnum">
    <w:name w:val="txnum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p">
    <w:name w:val="p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western">
    <w:name w:val="western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pPr>
      <w:suppressLineNumbers/>
      <w:suppressAutoHyphens/>
    </w:pPr>
    <w:rPr>
      <w:rFonts w:eastAsia="Times New Roman"/>
      <w:sz w:val="20"/>
      <w:szCs w:val="20"/>
    </w:rPr>
  </w:style>
  <w:style w:type="character" w:customStyle="1" w:styleId="A2">
    <w:name w:val="A2"/>
    <w:rPr>
      <w:rFonts w:cs="Myriad Pro Light"/>
      <w:color w:val="000000"/>
      <w:sz w:val="22"/>
      <w:szCs w:val="22"/>
    </w:rPr>
  </w:style>
  <w:style w:type="paragraph" w:customStyle="1" w:styleId="TableContents">
    <w:name w:val="Table Contents"/>
    <w:basedOn w:val="Normalny"/>
    <w:pPr>
      <w:widowControl w:val="0"/>
      <w:suppressLineNumbers/>
      <w:suppressAutoHyphens/>
      <w:autoSpaceDN w:val="0"/>
      <w:textAlignment w:val="baseline"/>
    </w:pPr>
    <w:rPr>
      <w:rFonts w:cs="Mangal"/>
      <w:kern w:val="3"/>
      <w:lang w:bidi="hi-IN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textAlignment w:val="baseline"/>
    </w:pPr>
    <w:rPr>
      <w:rFonts w:cs="Mangal"/>
      <w:kern w:val="3"/>
      <w:lang w:bidi="hi-IN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character" w:styleId="Pogrubienie">
    <w:name w:val="Strong"/>
    <w:qFormat/>
    <w:rPr>
      <w:b/>
      <w:bCs/>
    </w:rPr>
  </w:style>
  <w:style w:type="paragraph" w:customStyle="1" w:styleId="Tekstpodstawowy21">
    <w:name w:val="Tekst podstawowy 21"/>
    <w:basedOn w:val="Normalny"/>
    <w:pPr>
      <w:suppressAutoHyphens/>
    </w:pPr>
    <w:rPr>
      <w:rFonts w:ascii="Arial" w:eastAsia="Times New Roman" w:hAnsi="Arial" w:cs="Arial"/>
      <w:sz w:val="22"/>
      <w:szCs w:val="20"/>
      <w:lang w:eastAsia="ar-SA"/>
    </w:rPr>
  </w:style>
  <w:style w:type="paragraph" w:customStyle="1" w:styleId="Tekstpodstawowy31">
    <w:name w:val="Tekst podstawowy 31"/>
    <w:basedOn w:val="Normalny"/>
    <w:pPr>
      <w:tabs>
        <w:tab w:val="left" w:pos="0"/>
      </w:tabs>
      <w:suppressAutoHyphens/>
      <w:jc w:val="both"/>
    </w:pPr>
    <w:rPr>
      <w:b/>
      <w:bCs/>
      <w:lang w:eastAsia="ar-SA"/>
    </w:rPr>
  </w:style>
  <w:style w:type="paragraph" w:styleId="Bezodstpw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grame">
    <w:name w:val="grame"/>
    <w:basedOn w:val="Domylnaczcionkaakapitu"/>
  </w:style>
  <w:style w:type="paragraph" w:customStyle="1" w:styleId="NormalnyWeb1">
    <w:name w:val="Normalny (Web)1"/>
    <w:basedOn w:val="Normalny"/>
    <w:pPr>
      <w:spacing w:before="100" w:beforeAutospacing="1" w:after="119"/>
    </w:pPr>
    <w:rPr>
      <w:rFonts w:ascii="Arial Unicode MS" w:eastAsia="Arial Unicode MS" w:hAnsi="Arial Unicode MS" w:cs="Arial Unicode MS"/>
      <w:lang w:eastAsia="pl-PL"/>
    </w:rPr>
  </w:style>
  <w:style w:type="character" w:customStyle="1" w:styleId="ZnakZnak10">
    <w:name w:val="Znak Znak10"/>
    <w:rPr>
      <w:b/>
      <w:bCs/>
      <w:szCs w:val="24"/>
    </w:rPr>
  </w:style>
  <w:style w:type="character" w:customStyle="1" w:styleId="ZnakZnak9">
    <w:name w:val="Znak Znak9"/>
    <w:rPr>
      <w:b/>
      <w:bCs/>
      <w:sz w:val="24"/>
      <w:szCs w:val="24"/>
    </w:rPr>
  </w:style>
  <w:style w:type="character" w:customStyle="1" w:styleId="apple-style-span">
    <w:name w:val="apple-style-span"/>
    <w:basedOn w:val="Domylnaczcionkaakapitu"/>
  </w:style>
  <w:style w:type="character" w:customStyle="1" w:styleId="f11">
    <w:name w:val="f11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a0">
    <w:name w:val="a0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f01">
    <w:name w:val="f0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spelle">
    <w:name w:val="spelle"/>
    <w:basedOn w:val="Domylnaczcionkaakapitu"/>
  </w:style>
  <w:style w:type="character" w:customStyle="1" w:styleId="textemodele">
    <w:name w:val="textemodele"/>
  </w:style>
  <w:style w:type="paragraph" w:customStyle="1" w:styleId="sdfootnote">
    <w:name w:val="sdfootnote"/>
    <w:basedOn w:val="Normalny"/>
    <w:pPr>
      <w:spacing w:before="100" w:beforeAutospacing="1"/>
    </w:pPr>
    <w:rPr>
      <w:rFonts w:eastAsia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pPr>
      <w:tabs>
        <w:tab w:val="left" w:pos="0"/>
      </w:tabs>
      <w:suppressAutoHyphens/>
      <w:ind w:left="960"/>
    </w:pPr>
    <w:rPr>
      <w:rFonts w:eastAsia="Times New Roman"/>
      <w:lang w:eastAsia="ar-SA"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ascii="Garamond" w:eastAsia="Times New Roman" w:hAnsi="Garamond" w:cs="Garamond"/>
      <w:kern w:val="3"/>
      <w:sz w:val="24"/>
      <w:lang w:eastAsia="zh-CN"/>
    </w:rPr>
  </w:style>
  <w:style w:type="paragraph" w:customStyle="1" w:styleId="Heading2user">
    <w:name w:val="Heading 2 (user)"/>
    <w:next w:val="Normalny"/>
    <w:pPr>
      <w:widowControl w:val="0"/>
      <w:suppressAutoHyphens/>
      <w:autoSpaceDN w:val="0"/>
      <w:spacing w:before="160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Footeruser">
    <w:name w:val="Footer (user)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eastAsia="Times New Roman"/>
      <w:kern w:val="3"/>
      <w:lang w:eastAsia="zh-CN"/>
    </w:rPr>
  </w:style>
  <w:style w:type="paragraph" w:customStyle="1" w:styleId="Style6">
    <w:name w:val="Style6"/>
    <w:basedOn w:val="Normalny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spacing w:line="288" w:lineRule="exact"/>
      <w:jc w:val="center"/>
    </w:pPr>
    <w:rPr>
      <w:rFonts w:eastAsia="Times New Roman"/>
      <w:lang w:eastAsia="pl-PL"/>
    </w:rPr>
  </w:style>
  <w:style w:type="character" w:customStyle="1" w:styleId="FontStyle58">
    <w:name w:val="Font Style5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lang w:eastAsia="pl-PL"/>
    </w:r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  <w:jc w:val="right"/>
    </w:pPr>
    <w:rPr>
      <w:rFonts w:eastAsia="Times New Roman"/>
      <w:lang w:eastAsia="pl-PL"/>
    </w:r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  <w:spacing w:line="492" w:lineRule="exact"/>
    </w:pPr>
    <w:rPr>
      <w:rFonts w:eastAsia="Times New Roman"/>
      <w:lang w:eastAsia="pl-PL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AbsatzTableFormat">
    <w:name w:val="AbsatzTableFormat"/>
    <w:basedOn w:val="Normalny"/>
    <w:autoRedefine/>
    <w:pPr>
      <w:numPr>
        <w:ilvl w:val="2"/>
        <w:numId w:val="1"/>
      </w:numPr>
      <w:ind w:left="851"/>
    </w:pPr>
    <w:rPr>
      <w:rFonts w:ascii="Arial" w:eastAsia="Times New Roman" w:hAnsi="Arial"/>
      <w:sz w:val="16"/>
      <w:szCs w:val="16"/>
      <w:lang w:eastAsia="pl-PL"/>
    </w:rPr>
  </w:style>
  <w:style w:type="paragraph" w:customStyle="1" w:styleId="txcpv">
    <w:name w:val="txcpv"/>
    <w:basedOn w:val="Normalny"/>
    <w:pPr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apple-converted-space">
    <w:name w:val="apple-converted-space"/>
  </w:style>
  <w:style w:type="character" w:customStyle="1" w:styleId="highlight">
    <w:name w:val="highlight"/>
    <w:basedOn w:val="Domylnaczcionkaakapitu"/>
  </w:style>
  <w:style w:type="character" w:styleId="Tytuksiki">
    <w:name w:val="Book Title"/>
    <w:qFormat/>
    <w:rPr>
      <w:b/>
      <w:bCs/>
      <w:smallCaps/>
      <w:spacing w:val="5"/>
    </w:rPr>
  </w:style>
  <w:style w:type="paragraph" w:styleId="Poprawka">
    <w:name w:val="Revision"/>
    <w:hidden/>
    <w:rPr>
      <w:sz w:val="24"/>
      <w:szCs w:val="24"/>
      <w:lang w:eastAsia="zh-CN"/>
    </w:rPr>
  </w:style>
  <w:style w:type="paragraph" w:customStyle="1" w:styleId="pkt1">
    <w:name w:val="pkt1"/>
    <w:basedOn w:val="Normalny"/>
    <w:pPr>
      <w:spacing w:before="60" w:after="60"/>
      <w:ind w:left="850" w:hanging="425"/>
      <w:jc w:val="both"/>
    </w:pPr>
    <w:rPr>
      <w:rFonts w:eastAsia="Times New Roman"/>
      <w:szCs w:val="20"/>
      <w:lang w:eastAsia="pl-PL"/>
    </w:rPr>
  </w:style>
  <w:style w:type="character" w:customStyle="1" w:styleId="articletitle">
    <w:name w:val="articletitle"/>
  </w:style>
  <w:style w:type="character" w:customStyle="1" w:styleId="footnote">
    <w:name w:val="footnote"/>
  </w:style>
  <w:style w:type="paragraph" w:customStyle="1" w:styleId="Style2">
    <w:name w:val="Style2"/>
    <w:basedOn w:val="Normalny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209" w:lineRule="exact"/>
    </w:pPr>
    <w:rPr>
      <w:rFonts w:ascii="Arial" w:hAnsi="Arial" w:cs="Arial"/>
    </w:rPr>
  </w:style>
  <w:style w:type="paragraph" w:customStyle="1" w:styleId="Style4">
    <w:name w:val="Style4"/>
    <w:basedOn w:val="Normalny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</w:rPr>
  </w:style>
  <w:style w:type="character" w:customStyle="1" w:styleId="FontStyle12">
    <w:name w:val="Font Style12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3">
    <w:name w:val="Font Style13"/>
    <w:rPr>
      <w:rFonts w:ascii="Arial" w:hAnsi="Arial" w:cs="Arial"/>
      <w:color w:val="000000"/>
      <w:sz w:val="14"/>
      <w:szCs w:val="14"/>
    </w:rPr>
  </w:style>
  <w:style w:type="paragraph" w:customStyle="1" w:styleId="Domylnie0">
    <w:name w:val="Domy?lnie"/>
    <w:pPr>
      <w:widowControl w:val="0"/>
      <w:autoSpaceDE w:val="0"/>
      <w:autoSpaceDN w:val="0"/>
      <w:adjustRightInd w:val="0"/>
    </w:pPr>
    <w:rPr>
      <w:rFonts w:ascii="ArialMT" w:eastAsia="Times New Roman" w:hAnsi="ArialMT" w:cs="ArialMT"/>
      <w:sz w:val="24"/>
      <w:szCs w:val="24"/>
      <w:lang w:eastAsia="zh-CN" w:bidi="hi-IN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qFormat/>
    <w:rPr>
      <w:sz w:val="24"/>
      <w:szCs w:val="24"/>
      <w:lang w:eastAsia="ar-SA"/>
    </w:rPr>
  </w:style>
  <w:style w:type="character" w:customStyle="1" w:styleId="text-justify">
    <w:name w:val="text-justify"/>
  </w:style>
  <w:style w:type="character" w:customStyle="1" w:styleId="FontStyle32">
    <w:name w:val="Font Style32"/>
    <w:rPr>
      <w:rFonts w:ascii="Arial" w:hAnsi="Arial" w:cs="Arial"/>
      <w:sz w:val="20"/>
      <w:szCs w:val="20"/>
    </w:rPr>
  </w:style>
  <w:style w:type="character" w:customStyle="1" w:styleId="Hyperlink0">
    <w:name w:val="Hyperlink.0"/>
    <w:rPr>
      <w:u w:val="single"/>
    </w:rPr>
  </w:style>
  <w:style w:type="paragraph" w:styleId="Listapunktowana">
    <w:name w:val="List Bullet"/>
    <w:basedOn w:val="Normalny"/>
    <w:autoRedefine/>
    <w:semiHidden/>
    <w:rPr>
      <w:rFonts w:ascii="Arial" w:eastAsia="Times New Roman" w:hAnsi="Arial" w:cs="Arial"/>
      <w:sz w:val="18"/>
      <w:szCs w:val="18"/>
      <w:lang w:eastAsia="pl-PL"/>
    </w:rPr>
  </w:style>
  <w:style w:type="paragraph" w:customStyle="1" w:styleId="Style1">
    <w:name w:val="Style1"/>
    <w:basedOn w:val="Normalny"/>
    <w:pPr>
      <w:widowControl w:val="0"/>
      <w:autoSpaceDE w:val="0"/>
      <w:autoSpaceDN w:val="0"/>
      <w:adjustRightInd w:val="0"/>
      <w:spacing w:line="302" w:lineRule="exact"/>
      <w:jc w:val="both"/>
    </w:pPr>
    <w:rPr>
      <w:rFonts w:ascii="Arial" w:eastAsia="Times New Roman" w:hAnsi="Arial" w:cs="Arial"/>
      <w:lang w:eastAsia="pl-PL"/>
    </w:rPr>
  </w:style>
  <w:style w:type="character" w:customStyle="1" w:styleId="FontStyle11">
    <w:name w:val="Font Style11"/>
    <w:rPr>
      <w:rFonts w:ascii="Arial" w:hAnsi="Arial" w:cs="Aria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paragraph" w:customStyle="1" w:styleId="Style13">
    <w:name w:val="Style13"/>
    <w:basedOn w:val="Normalny"/>
    <w:pPr>
      <w:widowControl w:val="0"/>
      <w:autoSpaceDE w:val="0"/>
      <w:autoSpaceDN w:val="0"/>
      <w:adjustRightInd w:val="0"/>
      <w:spacing w:line="184" w:lineRule="exact"/>
      <w:ind w:hanging="353"/>
    </w:pPr>
    <w:rPr>
      <w:rFonts w:ascii="Arial" w:eastAsia="Times New Roman" w:hAnsi="Arial" w:cs="Arial"/>
      <w:lang w:eastAsia="pl-PL"/>
    </w:r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180" w:lineRule="exact"/>
      <w:ind w:hanging="288"/>
      <w:jc w:val="both"/>
    </w:pPr>
    <w:rPr>
      <w:rFonts w:ascii="Arial" w:eastAsia="Times New Roman" w:hAnsi="Arial" w:cs="Arial"/>
      <w:lang w:eastAsia="pl-PL"/>
    </w:r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183" w:lineRule="exact"/>
      <w:ind w:hanging="360"/>
      <w:jc w:val="both"/>
    </w:pPr>
    <w:rPr>
      <w:rFonts w:ascii="Arial" w:eastAsia="Times New Roman" w:hAnsi="Arial" w:cs="Arial"/>
      <w:lang w:eastAsia="pl-PL"/>
    </w:rPr>
  </w:style>
  <w:style w:type="character" w:customStyle="1" w:styleId="FontStyle125">
    <w:name w:val="Font Style125"/>
    <w:rPr>
      <w:rFonts w:ascii="Arial" w:hAnsi="Arial" w:cs="Arial" w:hint="default"/>
      <w:color w:val="000000"/>
      <w:sz w:val="14"/>
      <w:szCs w:val="14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Tiret0">
    <w:name w:val="Tiret 0"/>
    <w:basedOn w:val="Normalny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pPr>
      <w:numPr>
        <w:ilvl w:val="1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pPr>
      <w:numPr>
        <w:ilvl w:val="2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pPr>
      <w:numPr>
        <w:ilvl w:val="3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one">
    <w:name w:val="None"/>
    <w:rPr>
      <w:lang w:val="en-US"/>
    </w:rPr>
  </w:style>
  <w:style w:type="paragraph" w:customStyle="1" w:styleId="Tekstpodstawowywcity23">
    <w:name w:val="Tekst podstawowy wcięty 23"/>
    <w:basedOn w:val="Normalny"/>
    <w:pPr>
      <w:tabs>
        <w:tab w:val="left" w:pos="0"/>
      </w:tabs>
      <w:suppressAutoHyphens/>
      <w:ind w:left="960"/>
    </w:pPr>
    <w:rPr>
      <w:rFonts w:eastAsia="Times New Roman"/>
      <w:kern w:val="1"/>
      <w:lang w:val="x-none" w:eastAsia="ar-SA"/>
    </w:rPr>
  </w:style>
  <w:style w:type="paragraph" w:customStyle="1" w:styleId="Tekstpodstawowy32">
    <w:name w:val="Tekst podstawowy 32"/>
    <w:basedOn w:val="Normalny"/>
    <w:pPr>
      <w:tabs>
        <w:tab w:val="left" w:pos="0"/>
      </w:tabs>
      <w:suppressAutoHyphens/>
      <w:jc w:val="both"/>
    </w:pPr>
    <w:rPr>
      <w:b/>
      <w:bCs/>
      <w:kern w:val="1"/>
      <w:lang w:eastAsia="ar-SA"/>
    </w:rPr>
  </w:style>
  <w:style w:type="paragraph" w:styleId="Tekstprzypisukocowego">
    <w:name w:val="endnote text"/>
    <w:basedOn w:val="Normalny"/>
    <w:semiHidden/>
    <w:unhideWhenUsed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rPr>
      <w:rFonts w:ascii="Calibri" w:eastAsia="Calibri" w:hAnsi="Calibri"/>
      <w:lang w:eastAsia="en-US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object">
    <w:name w:val="object"/>
  </w:style>
  <w:style w:type="character" w:styleId="Uwydatnienie">
    <w:name w:val="Emphasis"/>
    <w:qFormat/>
    <w:rPr>
      <w:i/>
      <w:iCs/>
    </w:rPr>
  </w:style>
  <w:style w:type="character" w:customStyle="1" w:styleId="NormalnyWebZnak">
    <w:name w:val="Normalny (Web) Znak"/>
    <w:locked/>
    <w:rPr>
      <w:sz w:val="24"/>
      <w:szCs w:val="24"/>
      <w:lang w:eastAsia="zh-CN"/>
    </w:rPr>
  </w:style>
  <w:style w:type="character" w:customStyle="1" w:styleId="UnresolvedMention">
    <w:name w:val="Unresolved Mention"/>
    <w:semiHidden/>
    <w:unhideWhenUsed/>
    <w:rPr>
      <w:color w:val="605E5C"/>
      <w:shd w:val="clear" w:color="auto" w:fill="E1DFDD"/>
    </w:rPr>
  </w:style>
  <w:style w:type="character" w:customStyle="1" w:styleId="ng-binding">
    <w:name w:val="ng-binding"/>
  </w:style>
  <w:style w:type="paragraph" w:customStyle="1" w:styleId="footnotedescription">
    <w:name w:val="footnote description"/>
    <w:next w:val="Normalny"/>
    <w:hidden/>
    <w:pPr>
      <w:spacing w:line="264" w:lineRule="auto"/>
      <w:ind w:right="1"/>
      <w:jc w:val="both"/>
    </w:pPr>
    <w:rPr>
      <w:rFonts w:ascii="Arial" w:eastAsia="Arial" w:hAnsi="Arial"/>
      <w:color w:val="000000"/>
      <w:sz w:val="16"/>
      <w:szCs w:val="22"/>
    </w:rPr>
  </w:style>
  <w:style w:type="character" w:customStyle="1" w:styleId="footnotedescriptionChar">
    <w:name w:val="footnote description Char"/>
    <w:rPr>
      <w:rFonts w:ascii="Arial" w:eastAsia="Arial" w:hAnsi="Arial"/>
      <w:color w:val="000000"/>
      <w:sz w:val="16"/>
      <w:szCs w:val="22"/>
      <w:lang w:bidi="ar-SA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21"/>
      <w:vertAlign w:val="superscript"/>
    </w:rPr>
  </w:style>
  <w:style w:type="character" w:customStyle="1" w:styleId="alb">
    <w:name w:val="a_lb"/>
  </w:style>
  <w:style w:type="character" w:customStyle="1" w:styleId="alb-s">
    <w:name w:val="a_lb-s"/>
    <w:basedOn w:val="Domylnaczcionkaakapitu"/>
  </w:style>
  <w:style w:type="character" w:customStyle="1" w:styleId="acopre">
    <w:name w:val="acopre"/>
    <w:basedOn w:val="Domylnaczcionkaakapitu"/>
  </w:style>
  <w:style w:type="paragraph" w:customStyle="1" w:styleId="Nagwek11">
    <w:name w:val="Nagłówek 11"/>
    <w:basedOn w:val="Normalny"/>
    <w:qFormat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character" w:customStyle="1" w:styleId="Nierozpoznanawzmianka1">
    <w:name w:val="Nierozpoznana wzmianka1"/>
    <w:semiHidden/>
    <w:unhideWhenUsed/>
    <w:rPr>
      <w:color w:val="605E5C"/>
      <w:shd w:val="clear" w:color="auto" w:fill="E1DFDD"/>
    </w:rPr>
  </w:style>
  <w:style w:type="paragraph" w:customStyle="1" w:styleId="Nagwek110">
    <w:name w:val="Nagłówek 11"/>
    <w:basedOn w:val="Normalny"/>
    <w:qFormat/>
    <w:pPr>
      <w:widowControl w:val="0"/>
      <w:autoSpaceDE w:val="0"/>
      <w:autoSpaceDN w:val="0"/>
      <w:jc w:val="center"/>
      <w:outlineLvl w:val="1"/>
    </w:pPr>
    <w:rPr>
      <w:rFonts w:eastAsia="Times New Roman"/>
      <w:b/>
      <w:bCs/>
      <w:lang w:eastAsia="pl-PL" w:bidi="pl-PL"/>
    </w:rPr>
  </w:style>
  <w:style w:type="paragraph" w:customStyle="1" w:styleId="Heading4user">
    <w:name w:val="Heading 4 (user)"/>
    <w:basedOn w:val="Standarduser"/>
    <w:next w:val="Normalny"/>
    <w:pPr>
      <w:keepNext/>
      <w:widowControl w:val="0"/>
      <w:spacing w:line="100" w:lineRule="atLeast"/>
      <w:jc w:val="center"/>
      <w:textAlignment w:val="auto"/>
      <w:outlineLvl w:val="3"/>
    </w:pPr>
    <w:rPr>
      <w:rFonts w:ascii="Times New Roman" w:hAnsi="Times New Roman" w:cs="Mangal"/>
      <w:b/>
      <w:bCs/>
      <w:szCs w:val="24"/>
      <w:lang w:val="en-US" w:bidi="hi-IN"/>
    </w:rPr>
  </w:style>
  <w:style w:type="character" w:customStyle="1" w:styleId="fn-ref">
    <w:name w:val="fn-ref"/>
  </w:style>
  <w:style w:type="paragraph" w:customStyle="1" w:styleId="Normalny2">
    <w:name w:val="Normalny2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sz w:val="22"/>
      <w:szCs w:val="22"/>
      <w:lang w:eastAsia="ar-SA"/>
    </w:rPr>
  </w:style>
  <w:style w:type="paragraph" w:customStyle="1" w:styleId="Nagwek21">
    <w:name w:val="Nagłówek 21"/>
    <w:basedOn w:val="Standard"/>
    <w:next w:val="Textbody"/>
    <w:pPr>
      <w:keepNext/>
      <w:tabs>
        <w:tab w:val="left" w:pos="142"/>
      </w:tabs>
      <w:spacing w:line="100" w:lineRule="atLeast"/>
      <w:ind w:left="142"/>
      <w:outlineLvl w:val="1"/>
    </w:pPr>
    <w:rPr>
      <w:rFonts w:eastAsia="SimSun, 宋体" w:cs="Times New Roman"/>
      <w:b/>
      <w:bCs/>
      <w:sz w:val="28"/>
      <w:szCs w:val="28"/>
    </w:rPr>
  </w:style>
  <w:style w:type="paragraph" w:customStyle="1" w:styleId="Nagwek31">
    <w:name w:val="Nagłówek 31"/>
    <w:basedOn w:val="Standard"/>
    <w:next w:val="Textbody"/>
    <w:pPr>
      <w:keepNext/>
      <w:tabs>
        <w:tab w:val="left" w:pos="600"/>
      </w:tabs>
      <w:spacing w:line="100" w:lineRule="atLeast"/>
      <w:ind w:left="600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Standard"/>
    <w:next w:val="Textbody"/>
    <w:pPr>
      <w:keepNext/>
      <w:tabs>
        <w:tab w:val="left" w:pos="0"/>
      </w:tabs>
      <w:spacing w:line="100" w:lineRule="atLeast"/>
      <w:jc w:val="center"/>
      <w:outlineLvl w:val="3"/>
    </w:pPr>
    <w:rPr>
      <w:rFonts w:eastAsia="Times New Roman" w:cs="Times New Roman"/>
      <w:b/>
      <w:bCs/>
    </w:rPr>
  </w:style>
  <w:style w:type="paragraph" w:customStyle="1" w:styleId="Nagwek51">
    <w:name w:val="Nagłówek 51"/>
    <w:basedOn w:val="Standard"/>
    <w:next w:val="Textbody"/>
    <w:pPr>
      <w:keepNext/>
      <w:tabs>
        <w:tab w:val="left" w:pos="360"/>
      </w:tabs>
      <w:spacing w:line="100" w:lineRule="atLeast"/>
      <w:ind w:left="360"/>
      <w:outlineLvl w:val="4"/>
    </w:pPr>
    <w:rPr>
      <w:rFonts w:eastAsia="Times New Roman" w:cs="Times New Roman"/>
      <w:b/>
      <w:bCs/>
    </w:rPr>
  </w:style>
  <w:style w:type="paragraph" w:customStyle="1" w:styleId="Nagwek61">
    <w:name w:val="Nagłówek 61"/>
    <w:basedOn w:val="Standard"/>
    <w:next w:val="Textbody"/>
    <w:pPr>
      <w:keepNext/>
      <w:tabs>
        <w:tab w:val="left" w:pos="600"/>
      </w:tabs>
      <w:spacing w:line="100" w:lineRule="atLeast"/>
      <w:ind w:left="600"/>
      <w:jc w:val="center"/>
      <w:outlineLvl w:val="5"/>
    </w:pPr>
    <w:rPr>
      <w:rFonts w:eastAsia="Times New Roman" w:cs="Times New Roman"/>
      <w:b/>
      <w:bCs/>
    </w:rPr>
  </w:style>
  <w:style w:type="paragraph" w:customStyle="1" w:styleId="Nagwek71">
    <w:name w:val="Nagłówek 71"/>
    <w:basedOn w:val="Standard"/>
    <w:next w:val="Textbody"/>
    <w:pPr>
      <w:keepNext/>
      <w:tabs>
        <w:tab w:val="left" w:pos="360"/>
      </w:tabs>
      <w:spacing w:line="100" w:lineRule="atLeast"/>
      <w:ind w:left="360"/>
      <w:jc w:val="center"/>
      <w:outlineLvl w:val="6"/>
    </w:pPr>
    <w:rPr>
      <w:rFonts w:eastAsia="Times New Roman" w:cs="Times New Roman"/>
      <w:b/>
      <w:bCs/>
    </w:rPr>
  </w:style>
  <w:style w:type="paragraph" w:customStyle="1" w:styleId="Nagwek81">
    <w:name w:val="Nagłówek 81"/>
    <w:basedOn w:val="Standard"/>
    <w:next w:val="Textbody"/>
    <w:pPr>
      <w:keepNext/>
      <w:tabs>
        <w:tab w:val="left" w:pos="0"/>
      </w:tabs>
      <w:spacing w:line="100" w:lineRule="atLeast"/>
      <w:jc w:val="center"/>
      <w:outlineLvl w:val="7"/>
    </w:pPr>
    <w:rPr>
      <w:rFonts w:eastAsia="Times New Roman" w:cs="Times New Roman"/>
      <w:b/>
      <w:bCs/>
    </w:rPr>
  </w:style>
  <w:style w:type="paragraph" w:customStyle="1" w:styleId="Nagwek91">
    <w:name w:val="Nagłówek 91"/>
    <w:basedOn w:val="Standard"/>
    <w:next w:val="Textbody"/>
    <w:pPr>
      <w:keepNext/>
      <w:spacing w:line="100" w:lineRule="atLeast"/>
      <w:jc w:val="center"/>
      <w:outlineLvl w:val="8"/>
    </w:pPr>
    <w:rPr>
      <w:rFonts w:ascii="Verdana" w:eastAsia="SimSun, 宋体" w:hAnsi="Verdana" w:cs="Times New Roman"/>
      <w:b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styleId="Lista">
    <w:name w:val="List"/>
    <w:basedOn w:val="Textbody"/>
    <w:semiHidden/>
    <w:pPr>
      <w:spacing w:line="100" w:lineRule="atLeast"/>
    </w:pPr>
    <w:rPr>
      <w:rFonts w:ascii="Calibri" w:eastAsia="Calibri" w:hAnsi="Calibri" w:cs="Times New Roman"/>
    </w:rPr>
  </w:style>
  <w:style w:type="paragraph" w:customStyle="1" w:styleId="Legenda1">
    <w:name w:val="Legenda1"/>
    <w:basedOn w:val="Standard"/>
    <w:pPr>
      <w:suppressLineNumbers/>
      <w:spacing w:before="120" w:after="120" w:line="100" w:lineRule="atLeast"/>
    </w:pPr>
    <w:rPr>
      <w:rFonts w:eastAsia="SimSun, 宋体" w:cs="Arial"/>
      <w:i/>
      <w:iCs/>
    </w:rPr>
  </w:style>
  <w:style w:type="paragraph" w:customStyle="1" w:styleId="Index">
    <w:name w:val="Index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Nagwek20">
    <w:name w:val="Nagłówek2"/>
    <w:basedOn w:val="Standard"/>
    <w:next w:val="Textbody"/>
    <w:pPr>
      <w:keepNext/>
      <w:spacing w:before="240" w:after="12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 w:line="100" w:lineRule="atLeast"/>
    </w:pPr>
    <w:rPr>
      <w:rFonts w:eastAsia="MS Mincho" w:cs="Times New Roman"/>
      <w:i/>
      <w:iCs/>
      <w:sz w:val="20"/>
      <w:szCs w:val="20"/>
    </w:rPr>
  </w:style>
  <w:style w:type="paragraph" w:customStyle="1" w:styleId="Textbodyindent">
    <w:name w:val="Text body indent"/>
    <w:basedOn w:val="Standard"/>
    <w:pPr>
      <w:spacing w:line="100" w:lineRule="atLeast"/>
      <w:ind w:left="600"/>
      <w:jc w:val="both"/>
    </w:pPr>
    <w:rPr>
      <w:rFonts w:eastAsia="Times New Roman" w:cs="Times New Roman"/>
      <w:b/>
      <w:bCs/>
      <w:sz w:val="32"/>
      <w:szCs w:val="32"/>
    </w:rPr>
  </w:style>
  <w:style w:type="paragraph" w:customStyle="1" w:styleId="Nagwek10">
    <w:name w:val="Nagłówek1"/>
    <w:basedOn w:val="Standard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  <w:sz w:val="20"/>
      <w:szCs w:val="20"/>
    </w:rPr>
  </w:style>
  <w:style w:type="paragraph" w:customStyle="1" w:styleId="Stopka1">
    <w:name w:val="Stopka1"/>
    <w:basedOn w:val="Standard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  <w:style w:type="paragraph" w:customStyle="1" w:styleId="NormalBold">
    <w:name w:val="NormalBold"/>
    <w:basedOn w:val="Standard"/>
    <w:pPr>
      <w:spacing w:line="100" w:lineRule="atLeast"/>
    </w:pPr>
    <w:rPr>
      <w:rFonts w:eastAsia="Times New Roman" w:cs="Times New Roman"/>
      <w:b/>
      <w:szCs w:val="20"/>
    </w:rPr>
  </w:style>
  <w:style w:type="paragraph" w:customStyle="1" w:styleId="Text1">
    <w:name w:val="Text 1"/>
    <w:basedOn w:val="Standard"/>
    <w:pPr>
      <w:spacing w:before="120" w:after="120" w:line="100" w:lineRule="atLeast"/>
      <w:ind w:left="850"/>
      <w:jc w:val="both"/>
    </w:pPr>
    <w:rPr>
      <w:rFonts w:eastAsia="Calibri" w:cs="Times New Roman"/>
    </w:rPr>
  </w:style>
  <w:style w:type="paragraph" w:customStyle="1" w:styleId="NormalLeft">
    <w:name w:val="Normal Left"/>
    <w:basedOn w:val="Standard"/>
    <w:pPr>
      <w:spacing w:before="120" w:after="120" w:line="100" w:lineRule="atLeast"/>
    </w:pPr>
    <w:rPr>
      <w:rFonts w:eastAsia="Calibri" w:cs="Times New Roman"/>
    </w:rPr>
  </w:style>
  <w:style w:type="paragraph" w:customStyle="1" w:styleId="ChapterTitle">
    <w:name w:val="ChapterTitle"/>
    <w:basedOn w:val="Standard"/>
    <w:pPr>
      <w:keepNext/>
      <w:spacing w:before="120" w:after="360" w:line="100" w:lineRule="atLeast"/>
      <w:jc w:val="center"/>
    </w:pPr>
    <w:rPr>
      <w:rFonts w:eastAsia="Calibri" w:cs="Times New Roman"/>
      <w:b/>
      <w:sz w:val="32"/>
    </w:rPr>
  </w:style>
  <w:style w:type="paragraph" w:customStyle="1" w:styleId="SectionTitle">
    <w:name w:val="SectionTitle"/>
    <w:basedOn w:val="Standard"/>
    <w:pPr>
      <w:keepNext/>
      <w:spacing w:before="120" w:after="360" w:line="100" w:lineRule="atLeast"/>
      <w:jc w:val="center"/>
    </w:pPr>
    <w:rPr>
      <w:rFonts w:eastAsia="Calibri" w:cs="Times New Roman"/>
      <w:b/>
      <w:smallCaps/>
      <w:sz w:val="28"/>
    </w:rPr>
  </w:style>
  <w:style w:type="paragraph" w:customStyle="1" w:styleId="Annexetitre">
    <w:name w:val="Annexe titre"/>
    <w:basedOn w:val="Standard"/>
    <w:pPr>
      <w:spacing w:before="120" w:after="120" w:line="100" w:lineRule="atLeast"/>
      <w:jc w:val="center"/>
    </w:pPr>
    <w:rPr>
      <w:rFonts w:eastAsia="Calibri" w:cs="Times New Roman"/>
      <w:b/>
      <w:u w:val="single"/>
    </w:rPr>
  </w:style>
  <w:style w:type="paragraph" w:customStyle="1" w:styleId="BodyText23">
    <w:name w:val="Body Text 23"/>
    <w:basedOn w:val="Standard"/>
    <w:pPr>
      <w:spacing w:line="100" w:lineRule="atLeast"/>
    </w:pPr>
    <w:rPr>
      <w:rFonts w:ascii="Arial" w:eastAsia="Times New Roman" w:hAnsi="Arial" w:cs="Arial"/>
    </w:rPr>
  </w:style>
  <w:style w:type="paragraph" w:customStyle="1" w:styleId="Punkt1">
    <w:name w:val="Punkt 1"/>
    <w:basedOn w:val="Akapitzlist1"/>
    <w:pPr>
      <w:widowControl w:val="0"/>
      <w:autoSpaceDN w:val="0"/>
      <w:spacing w:after="120" w:line="100" w:lineRule="atLeast"/>
      <w:contextualSpacing w:val="0"/>
      <w:jc w:val="both"/>
      <w:textAlignment w:val="baseline"/>
    </w:pPr>
    <w:rPr>
      <w:rFonts w:ascii="Calibri" w:eastAsia="Calibri" w:hAnsi="Calibri"/>
      <w:b/>
      <w:kern w:val="3"/>
      <w:sz w:val="28"/>
      <w:szCs w:val="20"/>
      <w:lang w:val="pl-PL" w:eastAsia="zh-CN" w:bidi="hi-IN"/>
    </w:rPr>
  </w:style>
  <w:style w:type="paragraph" w:customStyle="1" w:styleId="Punkt11">
    <w:name w:val="Punkt 1.1"/>
    <w:basedOn w:val="Akapitzlist1"/>
    <w:pPr>
      <w:widowControl w:val="0"/>
      <w:autoSpaceDN w:val="0"/>
      <w:spacing w:after="120" w:line="100" w:lineRule="atLeast"/>
      <w:ind w:left="1440"/>
      <w:contextualSpacing w:val="0"/>
      <w:jc w:val="both"/>
      <w:textAlignment w:val="baseline"/>
    </w:pPr>
    <w:rPr>
      <w:rFonts w:ascii="Calibri" w:eastAsia="Calibri" w:hAnsi="Calibri"/>
      <w:b/>
      <w:kern w:val="3"/>
      <w:szCs w:val="20"/>
      <w:lang w:val="pl-PL" w:eastAsia="zh-CN" w:bidi="hi-IN"/>
    </w:rPr>
  </w:style>
  <w:style w:type="paragraph" w:customStyle="1" w:styleId="Punkt111">
    <w:name w:val="Punkt 1.1.1"/>
    <w:basedOn w:val="Standard"/>
    <w:pPr>
      <w:numPr>
        <w:numId w:val="5"/>
      </w:numPr>
      <w:spacing w:after="120" w:line="100" w:lineRule="atLeast"/>
      <w:ind w:left="2160"/>
      <w:jc w:val="both"/>
    </w:pPr>
    <w:rPr>
      <w:rFonts w:ascii="Calibri" w:eastAsia="Calibri" w:hAnsi="Calibri" w:cs="Times New Roman"/>
      <w:b/>
      <w:sz w:val="20"/>
      <w:szCs w:val="20"/>
    </w:rPr>
  </w:style>
  <w:style w:type="paragraph" w:customStyle="1" w:styleId="Nagwek12">
    <w:name w:val="Nagłówek1"/>
    <w:basedOn w:val="Standard"/>
    <w:pPr>
      <w:keepNext/>
      <w:spacing w:before="240" w:after="120" w:line="100" w:lineRule="atLeast"/>
    </w:pPr>
    <w:rPr>
      <w:rFonts w:ascii="Arial" w:eastAsia="SimSun, 宋体" w:hAnsi="Arial" w:cs="Mangal, 'Gentium Book Basic'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 w:line="100" w:lineRule="atLeast"/>
    </w:pPr>
    <w:rPr>
      <w:rFonts w:eastAsia="Times New Roman" w:cs="Mangal, 'Gentium Book Basic'"/>
      <w:i/>
      <w:iCs/>
    </w:rPr>
  </w:style>
  <w:style w:type="paragraph" w:customStyle="1" w:styleId="WW-Indeks">
    <w:name w:val="WW-Indeks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">
    <w:name w:val="WW-Nagłówek"/>
    <w:basedOn w:val="Standard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WW-Podpis">
    <w:name w:val="WW-Podpis"/>
    <w:basedOn w:val="Standard"/>
    <w:pPr>
      <w:suppressLineNumbers/>
      <w:spacing w:before="120" w:after="120" w:line="100" w:lineRule="atLeast"/>
    </w:pPr>
    <w:rPr>
      <w:rFonts w:eastAsia="MS Mincho" w:cs="Lucida Sans Unicode"/>
      <w:i/>
      <w:iCs/>
      <w:sz w:val="20"/>
      <w:szCs w:val="20"/>
    </w:rPr>
  </w:style>
  <w:style w:type="paragraph" w:customStyle="1" w:styleId="WW-Indeks1">
    <w:name w:val="WW-Indeks1"/>
    <w:basedOn w:val="Standard"/>
    <w:pPr>
      <w:suppressLineNumbers/>
      <w:spacing w:line="100" w:lineRule="atLeast"/>
    </w:pPr>
    <w:rPr>
      <w:rFonts w:eastAsia="MS Mincho" w:cs="Lucida Sans Unicode"/>
      <w:sz w:val="20"/>
      <w:szCs w:val="20"/>
    </w:rPr>
  </w:style>
  <w:style w:type="paragraph" w:customStyle="1" w:styleId="WW-Nagwek1">
    <w:name w:val="WW-Nagłówek1"/>
    <w:basedOn w:val="Standard"/>
    <w:pPr>
      <w:keepNext/>
      <w:spacing w:before="240" w:after="120" w:line="100" w:lineRule="atLeast"/>
    </w:pPr>
    <w:rPr>
      <w:rFonts w:ascii="Arial" w:eastAsia="Times New Roman" w:hAnsi="Arial" w:cs="Lucida Sans Unicode"/>
      <w:sz w:val="28"/>
      <w:szCs w:val="28"/>
    </w:rPr>
  </w:style>
  <w:style w:type="paragraph" w:customStyle="1" w:styleId="Tytu1">
    <w:name w:val="Tytuł1"/>
    <w:basedOn w:val="Standard"/>
    <w:pPr>
      <w:keepNext/>
      <w:spacing w:before="240" w:after="120" w:line="100" w:lineRule="atLeast"/>
    </w:pPr>
    <w:rPr>
      <w:rFonts w:ascii="Albany, Arial" w:eastAsia="Times New Roman" w:hAnsi="Albany, Arial" w:cs="Times New Roman"/>
      <w:sz w:val="28"/>
      <w:szCs w:val="20"/>
    </w:rPr>
  </w:style>
  <w:style w:type="paragraph" w:customStyle="1" w:styleId="Naglwekstrony">
    <w:name w:val="Naglówek strony"/>
    <w:basedOn w:val="Standard"/>
    <w:pPr>
      <w:spacing w:line="100" w:lineRule="atLeast"/>
    </w:pPr>
    <w:rPr>
      <w:rFonts w:eastAsia="MS Mincho" w:cs="Times New Roman"/>
      <w:sz w:val="28"/>
      <w:szCs w:val="20"/>
    </w:rPr>
  </w:style>
  <w:style w:type="paragraph" w:customStyle="1" w:styleId="Framecontents">
    <w:name w:val="Frame contents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">
    <w:name w:val="WW-Zawartość ramki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">
    <w:name w:val="WW-Zawartość ramki1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ramki11">
    <w:name w:val="WW-Zawartość ramki11"/>
    <w:basedOn w:val="Textbody"/>
    <w:pPr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">
    <w:name w:val="WW-Zawartość tabeli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">
    <w:name w:val="WW-Zawartość tabeli1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WW-Zawartotabeli11">
    <w:name w:val="WW-Zawartość tabeli11"/>
    <w:basedOn w:val="Textbody"/>
    <w:pPr>
      <w:suppressLineNumbers/>
      <w:spacing w:after="0" w:line="100" w:lineRule="atLeast"/>
      <w:jc w:val="center"/>
    </w:pPr>
    <w:rPr>
      <w:rFonts w:ascii="Arial" w:eastAsia="MS Mincho" w:hAnsi="Arial" w:cs="Times New Roman"/>
      <w:b/>
      <w:sz w:val="20"/>
      <w:szCs w:val="20"/>
    </w:r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Standard"/>
    <w:pPr>
      <w:spacing w:line="100" w:lineRule="atLeast"/>
      <w:ind w:left="720" w:right="117"/>
    </w:pPr>
    <w:rPr>
      <w:rFonts w:eastAsia="MS Mincho" w:cs="Times New Roman"/>
      <w:szCs w:val="20"/>
    </w:rPr>
  </w:style>
  <w:style w:type="paragraph" w:customStyle="1" w:styleId="WW-BodyTextIndent2">
    <w:name w:val="WW-Body Text Indent 2"/>
    <w:basedOn w:val="Standard"/>
    <w:pPr>
      <w:spacing w:line="100" w:lineRule="atLeast"/>
      <w:ind w:left="89" w:hanging="89"/>
    </w:pPr>
    <w:rPr>
      <w:rFonts w:ascii="Arial" w:eastAsia="MS Mincho" w:hAnsi="Arial" w:cs="Arial"/>
      <w:szCs w:val="20"/>
    </w:rPr>
  </w:style>
  <w:style w:type="paragraph" w:customStyle="1" w:styleId="WW-CommentText">
    <w:name w:val="WW-Comment Text"/>
    <w:basedOn w:val="Standard"/>
    <w:pPr>
      <w:spacing w:line="100" w:lineRule="atLeast"/>
    </w:pPr>
    <w:rPr>
      <w:rFonts w:eastAsia="MS Mincho" w:cs="Times New Roman"/>
      <w:sz w:val="20"/>
      <w:szCs w:val="20"/>
    </w:rPr>
  </w:style>
  <w:style w:type="paragraph" w:customStyle="1" w:styleId="WW-BodyText2">
    <w:name w:val="WW-Body Text 2"/>
    <w:basedOn w:val="Standard"/>
    <w:pPr>
      <w:spacing w:line="100" w:lineRule="atLeast"/>
    </w:pPr>
    <w:rPr>
      <w:rFonts w:ascii="Arial" w:eastAsia="MS Mincho" w:hAnsi="Arial" w:cs="Arial"/>
      <w:w w:val="90"/>
      <w:szCs w:val="20"/>
    </w:rPr>
  </w:style>
  <w:style w:type="paragraph" w:customStyle="1" w:styleId="WW-BodyText3">
    <w:name w:val="WW-Body Text 3"/>
    <w:basedOn w:val="Standard"/>
    <w:pPr>
      <w:spacing w:line="100" w:lineRule="atLeast"/>
      <w:jc w:val="center"/>
    </w:pPr>
    <w:rPr>
      <w:rFonts w:ascii="GE Inspira" w:eastAsia="MS Mincho" w:hAnsi="GE Inspira" w:cs="Times New Roman"/>
      <w:sz w:val="18"/>
      <w:szCs w:val="20"/>
    </w:rPr>
  </w:style>
  <w:style w:type="paragraph" w:customStyle="1" w:styleId="TableHeading">
    <w:name w:val="Table Heading"/>
    <w:basedOn w:val="TableContents"/>
    <w:pPr>
      <w:spacing w:line="100" w:lineRule="atLeast"/>
      <w:jc w:val="center"/>
    </w:pPr>
    <w:rPr>
      <w:rFonts w:ascii="Arial" w:eastAsia="MS Mincho" w:hAnsi="Arial" w:cs="Arial"/>
      <w:b/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Standard"/>
    <w:pPr>
      <w:spacing w:before="60" w:after="60" w:line="100" w:lineRule="atLeast"/>
      <w:ind w:left="708" w:right="-5632"/>
    </w:pPr>
    <w:rPr>
      <w:rFonts w:eastAsia="MS Mincho" w:cs="Times New Roman"/>
    </w:rPr>
  </w:style>
  <w:style w:type="paragraph" w:customStyle="1" w:styleId="xl42">
    <w:name w:val="xl42"/>
    <w:basedOn w:val="Standard"/>
    <w:pPr>
      <w:spacing w:before="280" w:after="280" w:line="100" w:lineRule="atLeast"/>
    </w:pPr>
    <w:rPr>
      <w:rFonts w:ascii="Arial" w:eastAsia="Arial Unicode MS" w:hAnsi="Arial" w:cs="Arial"/>
      <w:sz w:val="16"/>
      <w:szCs w:val="16"/>
    </w:rPr>
  </w:style>
  <w:style w:type="paragraph" w:customStyle="1" w:styleId="Akapitzlist2">
    <w:name w:val="Akapit z listą2"/>
    <w:basedOn w:val="Standard"/>
    <w:pPr>
      <w:spacing w:line="100" w:lineRule="atLeast"/>
      <w:ind w:left="720"/>
    </w:pPr>
    <w:rPr>
      <w:rFonts w:eastAsia="MS Mincho" w:cs="Times New Roman"/>
      <w:sz w:val="20"/>
      <w:szCs w:val="20"/>
    </w:rPr>
  </w:style>
  <w:style w:type="paragraph" w:customStyle="1" w:styleId="Style22">
    <w:name w:val="Style22"/>
    <w:basedOn w:val="Standard"/>
    <w:pPr>
      <w:spacing w:line="206" w:lineRule="exact"/>
    </w:pPr>
    <w:rPr>
      <w:rFonts w:ascii="Arial" w:eastAsia="Times New Roman" w:hAnsi="Arial" w:cs="Arial"/>
      <w:lang w:val="en-US"/>
    </w:rPr>
  </w:style>
  <w:style w:type="paragraph" w:customStyle="1" w:styleId="Heading81">
    <w:name w:val="Heading 8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ormalWeb1">
    <w:name w:val="Normal (Web)1"/>
    <w:basedOn w:val="Standard"/>
    <w:pPr>
      <w:spacing w:before="280" w:after="280" w:line="100" w:lineRule="atLeast"/>
    </w:pPr>
    <w:rPr>
      <w:rFonts w:ascii="Calibri" w:eastAsia="Times New Roman" w:hAnsi="Calibri" w:cs="Calibri"/>
    </w:rPr>
  </w:style>
  <w:style w:type="paragraph" w:customStyle="1" w:styleId="Heading11">
    <w:name w:val="Heading 1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Heading61">
    <w:name w:val="Heading 61"/>
    <w:pPr>
      <w:suppressAutoHyphens/>
      <w:autoSpaceDN w:val="0"/>
      <w:spacing w:line="100" w:lineRule="atLeast"/>
      <w:textAlignment w:val="baseline"/>
    </w:pPr>
    <w:rPr>
      <w:rFonts w:eastAsia="Times New Roman" w:cs="Mangal, 'Gentium Book Basic'"/>
      <w:kern w:val="3"/>
      <w:sz w:val="24"/>
      <w:szCs w:val="24"/>
      <w:lang w:eastAsia="zh-CN" w:bidi="hi-IN"/>
    </w:rPr>
  </w:style>
  <w:style w:type="paragraph" w:customStyle="1" w:styleId="Nagek">
    <w:name w:val="Nagｳek"/>
    <w:basedOn w:val="Domylnie0"/>
    <w:pPr>
      <w:keepNext/>
      <w:suppressAutoHyphens/>
      <w:autoSpaceDE/>
      <w:adjustRightInd/>
      <w:spacing w:before="240" w:after="120" w:line="100" w:lineRule="atLeast"/>
      <w:textAlignment w:val="baseline"/>
    </w:pPr>
    <w:rPr>
      <w:rFonts w:ascii="Arial" w:hAnsi="Arial" w:cs="Arial"/>
      <w:kern w:val="3"/>
      <w:sz w:val="28"/>
      <w:szCs w:val="28"/>
      <w:lang w:bidi="ar-SA"/>
    </w:rPr>
  </w:style>
  <w:style w:type="paragraph" w:customStyle="1" w:styleId="Tretekstu">
    <w:name w:val="Tre懈 tekstu"/>
    <w:basedOn w:val="Domylnie0"/>
    <w:pPr>
      <w:suppressAutoHyphens/>
      <w:autoSpaceDE/>
      <w:adjustRightInd/>
      <w:spacing w:after="120"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Zawartotabeli0">
    <w:name w:val="Zawarto懈 tabeli"/>
    <w:basedOn w:val="Domylnie0"/>
    <w:pPr>
      <w:suppressLineNumbers/>
      <w:suppressAutoHyphens/>
      <w:autoSpaceDE/>
      <w:adjustRightInd/>
      <w:spacing w:line="100" w:lineRule="atLeast"/>
      <w:textAlignment w:val="baseline"/>
    </w:pPr>
    <w:rPr>
      <w:rFonts w:cs="Times New Roman"/>
      <w:kern w:val="3"/>
      <w:lang w:bidi="ar-SA"/>
    </w:rPr>
  </w:style>
  <w:style w:type="paragraph" w:customStyle="1" w:styleId="Nagektabeli">
    <w:name w:val="Nagｳek tabeli"/>
    <w:basedOn w:val="Zawartotabeli0"/>
    <w:pPr>
      <w:jc w:val="center"/>
    </w:pPr>
    <w:rPr>
      <w:b/>
      <w:bCs/>
    </w:rPr>
  </w:style>
  <w:style w:type="paragraph" w:customStyle="1" w:styleId="ZnakZnak1">
    <w:name w:val="Znak Znak1"/>
    <w:basedOn w:val="Standard"/>
    <w:pPr>
      <w:spacing w:line="100" w:lineRule="atLeast"/>
    </w:pPr>
    <w:rPr>
      <w:rFonts w:ascii="Arial" w:eastAsia="Times New Roman" w:hAnsi="Arial" w:cs="Arial"/>
    </w:rPr>
  </w:style>
  <w:style w:type="paragraph" w:customStyle="1" w:styleId="Style16">
    <w:name w:val="Style16"/>
    <w:basedOn w:val="Standard"/>
    <w:pPr>
      <w:spacing w:line="187" w:lineRule="exact"/>
      <w:ind w:hanging="288"/>
      <w:jc w:val="both"/>
    </w:pPr>
    <w:rPr>
      <w:rFonts w:ascii="Arial" w:eastAsia="SimSun, 宋体" w:hAnsi="Arial" w:cs="Arial"/>
    </w:rPr>
  </w:style>
  <w:style w:type="paragraph" w:customStyle="1" w:styleId="default0">
    <w:name w:val="default"/>
    <w:basedOn w:val="Standard"/>
    <w:pPr>
      <w:spacing w:before="100" w:after="100" w:line="100" w:lineRule="atLeast"/>
    </w:pPr>
    <w:rPr>
      <w:rFonts w:eastAsia="Times New Roman" w:cs="Times New Roman"/>
    </w:rPr>
  </w:style>
  <w:style w:type="paragraph" w:customStyle="1" w:styleId="Body1">
    <w:name w:val="Body 1"/>
    <w:pPr>
      <w:suppressAutoHyphens/>
      <w:autoSpaceDN w:val="0"/>
      <w:spacing w:line="100" w:lineRule="atLeast"/>
      <w:textAlignment w:val="baseline"/>
    </w:pPr>
    <w:rPr>
      <w:rFonts w:ascii="Helvetica" w:eastAsia="ヒラギノ角ゴ Pro W3" w:hAnsi="Helvetica" w:cs="Helvetica"/>
      <w:color w:val="000000"/>
      <w:kern w:val="3"/>
      <w:sz w:val="24"/>
      <w:lang w:val="en-US" w:eastAsia="zh-CN"/>
    </w:rPr>
  </w:style>
  <w:style w:type="paragraph" w:styleId="Mapadokumentu">
    <w:name w:val="Document Map"/>
    <w:basedOn w:val="Standard"/>
    <w:semiHidden/>
    <w:pPr>
      <w:spacing w:line="100" w:lineRule="atLeast"/>
    </w:pPr>
    <w:rPr>
      <w:rFonts w:ascii="Tahoma" w:eastAsia="SimSun, 宋体" w:hAnsi="Tahoma" w:cs="Tahoma"/>
      <w:sz w:val="16"/>
      <w:szCs w:val="16"/>
      <w:lang w:val="x-none"/>
    </w:rPr>
  </w:style>
  <w:style w:type="character" w:customStyle="1" w:styleId="PlandokumentuZnak">
    <w:name w:val="Plan dokumentu Znak"/>
    <w:rPr>
      <w:rFonts w:ascii="Tahoma" w:eastAsia="SimSun, 宋体" w:hAnsi="Tahoma" w:cs="Tahoma"/>
      <w:kern w:val="3"/>
      <w:sz w:val="16"/>
      <w:szCs w:val="16"/>
      <w:lang w:eastAsia="zh-CN" w:bidi="hi-IN"/>
    </w:rPr>
  </w:style>
  <w:style w:type="paragraph" w:customStyle="1" w:styleId="Legenda10">
    <w:name w:val="Legenda1"/>
    <w:basedOn w:val="Standard"/>
    <w:pPr>
      <w:suppressLineNumbers/>
      <w:spacing w:before="120" w:after="120" w:line="100" w:lineRule="atLeast"/>
    </w:pPr>
    <w:rPr>
      <w:rFonts w:eastAsia="SimSun, 宋体" w:cs="Mangal, 'Gentium Book Basic'"/>
      <w:i/>
      <w:iCs/>
    </w:rPr>
  </w:style>
  <w:style w:type="paragraph" w:customStyle="1" w:styleId="Tekstpodstawowywcity31">
    <w:name w:val="Tekst podstawowy wcięty 31"/>
    <w:basedOn w:val="Standard"/>
    <w:pPr>
      <w:tabs>
        <w:tab w:val="left" w:pos="1416"/>
      </w:tabs>
      <w:spacing w:line="100" w:lineRule="atLeast"/>
      <w:ind w:left="708"/>
      <w:jc w:val="both"/>
    </w:pPr>
    <w:rPr>
      <w:rFonts w:eastAsia="Times New Roman" w:cs="Mangal, 'Gentium Book Basic'"/>
      <w:b/>
      <w:bCs/>
      <w:lang w:val="en-US"/>
    </w:rPr>
  </w:style>
  <w:style w:type="paragraph" w:customStyle="1" w:styleId="Tekstpodstawowy22">
    <w:name w:val="Tekst podstawowy 22"/>
    <w:basedOn w:val="Standard"/>
    <w:pPr>
      <w:tabs>
        <w:tab w:val="left" w:pos="0"/>
      </w:tabs>
      <w:spacing w:line="100" w:lineRule="atLeast"/>
      <w:jc w:val="both"/>
    </w:pPr>
    <w:rPr>
      <w:rFonts w:eastAsia="Times New Roman" w:cs="Mangal, 'Gentium Book Basic'"/>
      <w:lang w:val="en-US"/>
    </w:rPr>
  </w:style>
  <w:style w:type="paragraph" w:customStyle="1" w:styleId="Tekstblokowy1">
    <w:name w:val="Tekst blokowy1"/>
    <w:basedOn w:val="Standard"/>
    <w:pPr>
      <w:tabs>
        <w:tab w:val="left" w:pos="2042"/>
      </w:tabs>
      <w:spacing w:line="100" w:lineRule="atLeast"/>
      <w:ind w:left="1021" w:right="432"/>
      <w:jc w:val="both"/>
    </w:pPr>
    <w:rPr>
      <w:rFonts w:ascii="Arial" w:eastAsia="SimSun, 宋体" w:hAnsi="Arial" w:cs="Mangal, 'Gentium Book Basic'"/>
    </w:rPr>
  </w:style>
  <w:style w:type="paragraph" w:customStyle="1" w:styleId="Tekstprzypisudolnego1">
    <w:name w:val="Tekst przypisu dolnego1"/>
    <w:basedOn w:val="Standard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Tekstkomentarza1">
    <w:name w:val="Tekst komentarza1"/>
    <w:basedOn w:val="Standard"/>
    <w:pPr>
      <w:spacing w:line="100" w:lineRule="atLeast"/>
    </w:pPr>
    <w:rPr>
      <w:rFonts w:eastAsia="SimSun, 宋体" w:cs="Mangal, 'Gentium Book Basic'"/>
      <w:sz w:val="20"/>
      <w:szCs w:val="20"/>
      <w:lang w:val="en-US"/>
    </w:rPr>
  </w:style>
  <w:style w:type="paragraph" w:customStyle="1" w:styleId="Nagwek210">
    <w:name w:val="Nagłówek 21"/>
    <w:pPr>
      <w:widowControl w:val="0"/>
      <w:suppressAutoHyphens/>
      <w:autoSpaceDN w:val="0"/>
      <w:spacing w:before="160" w:line="100" w:lineRule="atLeast"/>
      <w:textAlignment w:val="baseline"/>
    </w:pPr>
    <w:rPr>
      <w:rFonts w:eastAsia="Times New Roman"/>
      <w:i/>
      <w:kern w:val="3"/>
      <w:sz w:val="28"/>
      <w:lang w:eastAsia="zh-CN"/>
    </w:rPr>
  </w:style>
  <w:style w:type="paragraph" w:customStyle="1" w:styleId="Stopka10">
    <w:name w:val="Stopka1"/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line="100" w:lineRule="atLeast"/>
      <w:textAlignment w:val="baseline"/>
    </w:pPr>
    <w:rPr>
      <w:rFonts w:eastAsia="Times New Roman"/>
      <w:kern w:val="3"/>
      <w:lang w:eastAsia="zh-CN"/>
    </w:rPr>
  </w:style>
  <w:style w:type="paragraph" w:customStyle="1" w:styleId="Tekstpodstawowy1">
    <w:name w:val="Tekst podstawowy1"/>
    <w:basedOn w:val="Normalny2"/>
    <w:pPr>
      <w:spacing w:after="120"/>
    </w:pPr>
    <w:rPr>
      <w:rFonts w:eastAsia="SimSun, 宋体"/>
      <w:lang w:eastAsia="zh-CN"/>
    </w:r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hAnsi="StarSymbol, 'Arial Unicode MS'" w:cs="StarSymbol, 'Arial Unicode MS'"/>
      <w:b/>
      <w:sz w:val="20"/>
      <w:szCs w:val="2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Symbol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5z0">
    <w:name w:val="WW8Num5z0"/>
    <w:rPr>
      <w:rFonts w:cs="Times New Roman"/>
      <w:bCs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cs="Aria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cs="Aria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sz w:val="22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  <w:b/>
      <w:bCs/>
      <w:sz w:val="20"/>
      <w:szCs w:val="2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b/>
      <w:color w:val="FF0000"/>
      <w:sz w:val="18"/>
      <w:szCs w:val="18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b/>
      <w:sz w:val="24"/>
      <w:szCs w:val="18"/>
      <w:u w:val="none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sz w:val="18"/>
      <w:szCs w:val="1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sz w:val="18"/>
      <w:szCs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b/>
      <w:sz w:val="18"/>
      <w:szCs w:val="1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b/>
      <w:sz w:val="18"/>
      <w:szCs w:val="18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/>
      <w:sz w:val="20"/>
      <w:szCs w:val="2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eastAsia="Calibri" w:hAnsi="Arial" w:cs="Times New Roman"/>
      <w:sz w:val="20"/>
      <w:szCs w:val="2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Symbol" w:eastAsia="Calibri" w:hAnsi="Symbol" w:cs="Symbol"/>
      <w:sz w:val="20"/>
      <w:szCs w:val="20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Wingdings" w:eastAsia="Times New Roman" w:hAnsi="Wingdings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Wingdings" w:eastAsia="Times New Roman" w:hAnsi="Wingdings" w:cs="Wingdings"/>
    </w:rPr>
  </w:style>
  <w:style w:type="character" w:customStyle="1" w:styleId="WW8Num25z1">
    <w:name w:val="WW8Num25z1"/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eastAsia="SimSun, 宋体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3z0">
    <w:name w:val="WW8Num33z0"/>
    <w:rPr>
      <w:rFonts w:cs="Times New Roman"/>
    </w:rPr>
  </w:style>
  <w:style w:type="character" w:customStyle="1" w:styleId="WW8Num33z1">
    <w:name w:val="WW8Num33z1"/>
  </w:style>
  <w:style w:type="character" w:customStyle="1" w:styleId="WW8Num33z2">
    <w:name w:val="WW8Num33z2"/>
    <w:rPr>
      <w:rFonts w:cs="Wingdings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eastAsia="Times New Roman" w:hAnsi="Wingdings" w:cs="Times New Roman"/>
      <w:b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cs="Arial"/>
      <w:b w:val="0"/>
      <w:bCs/>
      <w:sz w:val="20"/>
      <w:szCs w:val="20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  <w:sz w:val="20"/>
      <w:szCs w:val="20"/>
    </w:rPr>
  </w:style>
  <w:style w:type="character" w:customStyle="1" w:styleId="WW8Num37z1">
    <w:name w:val="WW8Num37z1"/>
    <w:rPr>
      <w:rFonts w:cs="Courier New"/>
    </w:rPr>
  </w:style>
  <w:style w:type="character" w:customStyle="1" w:styleId="WW8Num37z2">
    <w:name w:val="WW8Num37z2"/>
    <w:rPr>
      <w:rFonts w:cs="Wingdings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hAnsi="Wingdings" w:cs="Wingdings"/>
    </w:rPr>
  </w:style>
  <w:style w:type="character" w:customStyle="1" w:styleId="WW8Num38z1">
    <w:name w:val="WW8Num38z1"/>
    <w:rPr>
      <w:rFonts w:cs="Courier New"/>
    </w:rPr>
  </w:style>
  <w:style w:type="character" w:customStyle="1" w:styleId="WW8Num38z2">
    <w:name w:val="WW8Num38z2"/>
    <w:rPr>
      <w:rFonts w:cs="Wingdings"/>
    </w:rPr>
  </w:style>
  <w:style w:type="character" w:customStyle="1" w:styleId="WW8Num38z3">
    <w:name w:val="WW8Num38z3"/>
    <w:rPr>
      <w:rFonts w:cs="Symbol"/>
    </w:rPr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b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Times New Roman"/>
      <w:b/>
      <w:i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Arial"/>
      <w:b/>
      <w:i/>
      <w:sz w:val="20"/>
      <w:szCs w:val="20"/>
    </w:rPr>
  </w:style>
  <w:style w:type="character" w:customStyle="1" w:styleId="WW8Num41z1">
    <w:name w:val="WW8Num41z1"/>
    <w:rPr>
      <w:rFonts w:cs="Arial"/>
      <w:b w:val="0"/>
      <w:sz w:val="23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eastAsia="Times New Roman" w:cs="Wingdings"/>
      <w:b/>
      <w:i/>
      <w:color w:val="00000A"/>
    </w:rPr>
  </w:style>
  <w:style w:type="character" w:customStyle="1" w:styleId="WW8Num42z1">
    <w:name w:val="WW8Num42z1"/>
    <w:rPr>
      <w:rFonts w:cs="Courier New"/>
    </w:rPr>
  </w:style>
  <w:style w:type="character" w:customStyle="1" w:styleId="WW8Num42z2">
    <w:name w:val="WW8Num42z2"/>
    <w:rPr>
      <w:rFonts w:cs="Wingdings"/>
    </w:rPr>
  </w:style>
  <w:style w:type="character" w:customStyle="1" w:styleId="WW8Num42z3">
    <w:name w:val="WW8Num42z3"/>
    <w:rPr>
      <w:rFonts w:cs="Symbol"/>
    </w:rPr>
  </w:style>
  <w:style w:type="character" w:customStyle="1" w:styleId="WW8Num42z4">
    <w:name w:val="WW8Num42z4"/>
    <w:rPr>
      <w:rFonts w:cs="Arial"/>
      <w:b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color w:val="00000A"/>
    </w:rPr>
  </w:style>
  <w:style w:type="character" w:customStyle="1" w:styleId="WW8Num43z1">
    <w:name w:val="WW8Num43z1"/>
    <w:rPr>
      <w:rFonts w:cs="Courier New"/>
    </w:rPr>
  </w:style>
  <w:style w:type="character" w:customStyle="1" w:styleId="WW8Num43z2">
    <w:name w:val="WW8Num43z2"/>
    <w:rPr>
      <w:rFonts w:cs="Wingdings"/>
    </w:rPr>
  </w:style>
  <w:style w:type="character" w:customStyle="1" w:styleId="WW8Num43z3">
    <w:name w:val="WW8Num43z3"/>
    <w:rPr>
      <w:rFonts w:cs="Symbol"/>
    </w:rPr>
  </w:style>
  <w:style w:type="character" w:customStyle="1" w:styleId="WW8Num43z4">
    <w:name w:val="WW8Num43z4"/>
    <w:rPr>
      <w:rFonts w:cs="Arial"/>
      <w:b/>
    </w:rPr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eastAsia="Times New Roman" w:hAnsi="Arial" w:cs="Arial"/>
      <w:b/>
      <w:bCs/>
      <w:color w:val="FF0000"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  <w:i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  <w:b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Arial"/>
      <w:b/>
      <w:i w:val="0"/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cs="Arial"/>
      <w:b w:val="0"/>
      <w:i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cs="Arial"/>
      <w:b/>
      <w:bCs/>
      <w:iCs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Garamond" w:hAnsi="Garamond" w:cs="Arial"/>
      <w:b/>
      <w:bCs/>
      <w:iCs/>
      <w:color w:val="00B050"/>
      <w:sz w:val="24"/>
      <w:szCs w:val="24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2z1">
    <w:name w:val="WW8Num2z1"/>
    <w:rPr>
      <w:b w:val="0"/>
      <w:sz w:val="23"/>
    </w:rPr>
  </w:style>
  <w:style w:type="character" w:customStyle="1" w:styleId="WW8Num2z2">
    <w:name w:val="WW8Num2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unkt111Znak">
    <w:name w:val="Punkt 1.1.1 Znak"/>
    <w:rPr>
      <w:rFonts w:ascii="Calibri" w:eastAsia="Calibri" w:hAnsi="Calibri" w:cs="Times New Roman"/>
      <w:b/>
      <w:sz w:val="20"/>
      <w:szCs w:val="20"/>
    </w:rPr>
  </w:style>
  <w:style w:type="character" w:customStyle="1" w:styleId="WW8NumSt8z0">
    <w:name w:val="WW8NumSt8z0"/>
    <w:rPr>
      <w:rFonts w:ascii="Symbol" w:hAnsi="Symbol" w:cs="Symbol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, 'Arial Unicode MS'" w:hAnsi="StarSymbol, 'Arial Unicode MS'" w:cs="StarSymbol, 'Arial Unicode MS'"/>
    </w:rPr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 w:cs="Times New Roman"/>
    </w:rPr>
  </w:style>
  <w:style w:type="character" w:customStyle="1" w:styleId="WW-WW8Num8z1">
    <w:name w:val="WW-WW8Num8z1"/>
  </w:style>
  <w:style w:type="character" w:customStyle="1" w:styleId="WW-WW8Num13z0">
    <w:name w:val="WW-WW8Num13z0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-WW8Num2z0">
    <w:name w:val="WW-WW8Num2z0"/>
    <w:rPr>
      <w:rFonts w:ascii="Times New Roman" w:hAnsi="Times New Roman" w:cs="Times New Roman"/>
    </w:rPr>
  </w:style>
  <w:style w:type="character" w:customStyle="1" w:styleId="WW-CommentReference">
    <w:name w:val="WW-Comment Reference"/>
    <w:rPr>
      <w:rFonts w:cs="Times New Roman"/>
      <w:sz w:val="16"/>
      <w:szCs w:val="16"/>
    </w:rPr>
  </w:style>
  <w:style w:type="character" w:customStyle="1" w:styleId="EndnoteSymbol">
    <w:name w:val="Endnote Symbol"/>
    <w:rPr>
      <w:rFonts w:cs="Times New Roman"/>
      <w:position w:val="0"/>
      <w:vertAlign w:val="superscript"/>
    </w:rPr>
  </w:style>
  <w:style w:type="character" w:customStyle="1" w:styleId="PodpisZnak">
    <w:name w:val="Podpis Znak"/>
    <w:rPr>
      <w:rFonts w:ascii="Times New Roman" w:eastAsia="MS Mincho" w:hAnsi="Times New Roman" w:cs="Times New Roman"/>
      <w:i/>
      <w:iCs/>
      <w:sz w:val="20"/>
      <w:szCs w:val="20"/>
    </w:rPr>
  </w:style>
  <w:style w:type="character" w:customStyle="1" w:styleId="RTFNum21">
    <w:name w:val="RTF_Num 2 1"/>
  </w:style>
  <w:style w:type="character" w:customStyle="1" w:styleId="RTFNum31">
    <w:name w:val="RTF_Num 3 1"/>
  </w:style>
  <w:style w:type="character" w:customStyle="1" w:styleId="RTFNum41">
    <w:name w:val="RTF_Num 4 1"/>
  </w:style>
  <w:style w:type="character" w:customStyle="1" w:styleId="RTFNum51">
    <w:name w:val="RTF_Num 5 1"/>
  </w:style>
  <w:style w:type="character" w:customStyle="1" w:styleId="RTFNum61">
    <w:name w:val="RTF_Num 6 1"/>
  </w:style>
  <w:style w:type="character" w:customStyle="1" w:styleId="RTFNum71">
    <w:name w:val="RTF_Num 7 1"/>
  </w:style>
  <w:style w:type="character" w:customStyle="1" w:styleId="RTFNum81">
    <w:name w:val="RTF_Num 8 1"/>
  </w:style>
  <w:style w:type="character" w:customStyle="1" w:styleId="RTFNum91">
    <w:name w:val="RTF_Num 9 1"/>
  </w:style>
  <w:style w:type="character" w:customStyle="1" w:styleId="RTFNum101">
    <w:name w:val="RTF_Num 10 1"/>
  </w:style>
  <w:style w:type="character" w:customStyle="1" w:styleId="RTFNum111">
    <w:name w:val="RTF_Num 11 1"/>
  </w:style>
  <w:style w:type="character" w:customStyle="1" w:styleId="RTFNum121">
    <w:name w:val="RTF_Num 12 1"/>
  </w:style>
  <w:style w:type="character" w:customStyle="1" w:styleId="RTFNum131">
    <w:name w:val="RTF_Num 13 1"/>
  </w:style>
  <w:style w:type="character" w:customStyle="1" w:styleId="RTFNum141">
    <w:name w:val="RTF_Num 14 1"/>
  </w:style>
  <w:style w:type="character" w:customStyle="1" w:styleId="RTFNum151">
    <w:name w:val="RTF_Num 15 1"/>
  </w:style>
  <w:style w:type="character" w:customStyle="1" w:styleId="RTFNum161">
    <w:name w:val="RTF_Num 16 1"/>
  </w:style>
  <w:style w:type="character" w:customStyle="1" w:styleId="RTFNum171">
    <w:name w:val="RTF_Num 17 1"/>
  </w:style>
  <w:style w:type="character" w:customStyle="1" w:styleId="RTFNum181">
    <w:name w:val="RTF_Num 18 1"/>
  </w:style>
  <w:style w:type="character" w:customStyle="1" w:styleId="RTFNum191">
    <w:name w:val="RTF_Num 19 1"/>
  </w:style>
  <w:style w:type="character" w:customStyle="1" w:styleId="RTFNum201">
    <w:name w:val="RTF_Num 20 1"/>
  </w:style>
  <w:style w:type="character" w:customStyle="1" w:styleId="RTFNum211">
    <w:name w:val="RTF_Num 21 1"/>
  </w:style>
  <w:style w:type="character" w:customStyle="1" w:styleId="RTFNum221">
    <w:name w:val="RTF_Num 22 1"/>
  </w:style>
  <w:style w:type="character" w:customStyle="1" w:styleId="RTFNum231">
    <w:name w:val="RTF_Num 23 1"/>
  </w:style>
  <w:style w:type="character" w:customStyle="1" w:styleId="RTFNum241">
    <w:name w:val="RTF_Num 24 1"/>
  </w:style>
  <w:style w:type="character" w:customStyle="1" w:styleId="RTFNum251">
    <w:name w:val="RTF_Num 25 1"/>
  </w:style>
  <w:style w:type="character" w:customStyle="1" w:styleId="RTFNum261">
    <w:name w:val="RTF_Num 26 1"/>
  </w:style>
  <w:style w:type="character" w:customStyle="1" w:styleId="RTFNum271">
    <w:name w:val="RTF_Num 27 1"/>
  </w:style>
  <w:style w:type="character" w:customStyle="1" w:styleId="RTFNum281">
    <w:name w:val="RTF_Num 28 1"/>
  </w:style>
  <w:style w:type="character" w:customStyle="1" w:styleId="RTFNum291">
    <w:name w:val="RTF_Num 29 1"/>
  </w:style>
  <w:style w:type="character" w:customStyle="1" w:styleId="RTFNum301">
    <w:name w:val="RTF_Num 30 1"/>
  </w:style>
  <w:style w:type="character" w:customStyle="1" w:styleId="RTFNum311">
    <w:name w:val="RTF_Num 31 1"/>
  </w:style>
  <w:style w:type="character" w:customStyle="1" w:styleId="RTFNum321">
    <w:name w:val="RTF_Num 32 1"/>
  </w:style>
  <w:style w:type="character" w:customStyle="1" w:styleId="RTFNum331">
    <w:name w:val="RTF_Num 33 1"/>
  </w:style>
  <w:style w:type="character" w:customStyle="1" w:styleId="RTFNum341">
    <w:name w:val="RTF_Num 34 1"/>
  </w:style>
  <w:style w:type="character" w:customStyle="1" w:styleId="RTFNum351">
    <w:name w:val="RTF_Num 35 1"/>
  </w:style>
  <w:style w:type="character" w:customStyle="1" w:styleId="RTFNum361">
    <w:name w:val="RTF_Num 36 1"/>
  </w:style>
  <w:style w:type="character" w:customStyle="1" w:styleId="RTFNum371">
    <w:name w:val="RTF_Num 37 1"/>
  </w:style>
  <w:style w:type="character" w:customStyle="1" w:styleId="RTFNum381">
    <w:name w:val="RTF_Num 38 1"/>
  </w:style>
  <w:style w:type="character" w:customStyle="1" w:styleId="RTFNum391">
    <w:name w:val="RTF_Num 39 1"/>
  </w:style>
  <w:style w:type="character" w:customStyle="1" w:styleId="RTFNum401">
    <w:name w:val="RTF_Num 40 1"/>
  </w:style>
  <w:style w:type="character" w:customStyle="1" w:styleId="RTFNum411">
    <w:name w:val="RTF_Num 41 1"/>
  </w:style>
  <w:style w:type="character" w:customStyle="1" w:styleId="RTFNum421">
    <w:name w:val="RTF_Num 42 1"/>
  </w:style>
  <w:style w:type="character" w:customStyle="1" w:styleId="RTFNum431">
    <w:name w:val="RTF_Num 43 1"/>
  </w:style>
  <w:style w:type="character" w:customStyle="1" w:styleId="RTFNum441">
    <w:name w:val="RTF_Num 44 1"/>
  </w:style>
  <w:style w:type="character" w:customStyle="1" w:styleId="RTFNum451">
    <w:name w:val="RTF_Num 45 1"/>
  </w:style>
  <w:style w:type="character" w:customStyle="1" w:styleId="RTFNum461">
    <w:name w:val="RTF_Num 46 1"/>
  </w:style>
  <w:style w:type="character" w:customStyle="1" w:styleId="RTFNum471">
    <w:name w:val="RTF_Num 47 1"/>
  </w:style>
  <w:style w:type="character" w:customStyle="1" w:styleId="RTFNum481">
    <w:name w:val="RTF_Num 48 1"/>
  </w:style>
  <w:style w:type="character" w:customStyle="1" w:styleId="RTFNum491">
    <w:name w:val="RTF_Num 49 1"/>
  </w:style>
  <w:style w:type="character" w:customStyle="1" w:styleId="RTFNum501">
    <w:name w:val="RTF_Num 50 1"/>
  </w:style>
  <w:style w:type="character" w:customStyle="1" w:styleId="RTFNum511">
    <w:name w:val="RTF_Num 51 1"/>
  </w:style>
  <w:style w:type="character" w:customStyle="1" w:styleId="RTFNum521">
    <w:name w:val="RTF_Num 52 1"/>
  </w:style>
  <w:style w:type="character" w:customStyle="1" w:styleId="RTFNum531">
    <w:name w:val="RTF_Num 53 1"/>
  </w:style>
  <w:style w:type="character" w:customStyle="1" w:styleId="RTFNum541">
    <w:name w:val="RTF_Num 54 1"/>
  </w:style>
  <w:style w:type="character" w:customStyle="1" w:styleId="RTFNum551">
    <w:name w:val="RTF_Num 55 1"/>
  </w:style>
  <w:style w:type="character" w:customStyle="1" w:styleId="RTFNum561">
    <w:name w:val="RTF_Num 56 1"/>
  </w:style>
  <w:style w:type="character" w:customStyle="1" w:styleId="RTFNum571">
    <w:name w:val="RTF_Num 57 1"/>
  </w:style>
  <w:style w:type="character" w:customStyle="1" w:styleId="RTFNum581">
    <w:name w:val="RTF_Num 58 1"/>
  </w:style>
  <w:style w:type="character" w:customStyle="1" w:styleId="RTFNum591">
    <w:name w:val="RTF_Num 59 1"/>
  </w:style>
  <w:style w:type="character" w:customStyle="1" w:styleId="RTFNum601">
    <w:name w:val="RTF_Num 60 1"/>
  </w:style>
  <w:style w:type="character" w:customStyle="1" w:styleId="RTFNum611">
    <w:name w:val="RTF_Num 61 1"/>
  </w:style>
  <w:style w:type="character" w:customStyle="1" w:styleId="RTFNum621">
    <w:name w:val="RTF_Num 62 1"/>
  </w:style>
  <w:style w:type="character" w:customStyle="1" w:styleId="RTFNum631">
    <w:name w:val="RTF_Num 63 1"/>
  </w:style>
  <w:style w:type="character" w:customStyle="1" w:styleId="RTFNum641">
    <w:name w:val="RTF_Num 64 1"/>
  </w:style>
  <w:style w:type="character" w:customStyle="1" w:styleId="RTFNum651">
    <w:name w:val="RTF_Num 65 1"/>
  </w:style>
  <w:style w:type="character" w:customStyle="1" w:styleId="RTFNum661">
    <w:name w:val="RTF_Num 66 1"/>
  </w:style>
  <w:style w:type="character" w:customStyle="1" w:styleId="RTFNum671">
    <w:name w:val="RTF_Num 67 1"/>
  </w:style>
  <w:style w:type="character" w:customStyle="1" w:styleId="RTFNum681">
    <w:name w:val="RTF_Num 68 1"/>
  </w:style>
  <w:style w:type="character" w:customStyle="1" w:styleId="RTFNum691">
    <w:name w:val="RTF_Num 69 1"/>
  </w:style>
  <w:style w:type="character" w:customStyle="1" w:styleId="RTFNum701">
    <w:name w:val="RTF_Num 70 1"/>
  </w:style>
  <w:style w:type="character" w:customStyle="1" w:styleId="RTFNum711">
    <w:name w:val="RTF_Num 71 1"/>
  </w:style>
  <w:style w:type="character" w:customStyle="1" w:styleId="RTFNum721">
    <w:name w:val="RTF_Num 72 1"/>
  </w:style>
  <w:style w:type="character" w:customStyle="1" w:styleId="RTFNum731">
    <w:name w:val="RTF_Num 73 1"/>
  </w:style>
  <w:style w:type="character" w:customStyle="1" w:styleId="RTFNum741">
    <w:name w:val="RTF_Num 74 1"/>
  </w:style>
  <w:style w:type="character" w:customStyle="1" w:styleId="RTFNum751">
    <w:name w:val="RTF_Num 75 1"/>
  </w:style>
  <w:style w:type="character" w:customStyle="1" w:styleId="RTFNum761">
    <w:name w:val="RTF_Num 76 1"/>
  </w:style>
  <w:style w:type="character" w:customStyle="1" w:styleId="RTFNum771">
    <w:name w:val="RTF_Num 77 1"/>
  </w:style>
  <w:style w:type="character" w:customStyle="1" w:styleId="RTFNum781">
    <w:name w:val="RTF_Num 78 1"/>
  </w:style>
  <w:style w:type="character" w:customStyle="1" w:styleId="RTFNum791">
    <w:name w:val="RTF_Num 79 1"/>
  </w:style>
  <w:style w:type="character" w:customStyle="1" w:styleId="RTFNum801">
    <w:name w:val="RTF_Num 80 1"/>
  </w:style>
  <w:style w:type="character" w:customStyle="1" w:styleId="RTFNum811">
    <w:name w:val="RTF_Num 81 1"/>
  </w:style>
  <w:style w:type="character" w:customStyle="1" w:styleId="RTFNum821">
    <w:name w:val="RTF_Num 82 1"/>
  </w:style>
  <w:style w:type="character" w:customStyle="1" w:styleId="RTFNum831">
    <w:name w:val="RTF_Num 83 1"/>
  </w:style>
  <w:style w:type="character" w:customStyle="1" w:styleId="RTFNum841">
    <w:name w:val="RTF_Num 84 1"/>
  </w:style>
  <w:style w:type="character" w:customStyle="1" w:styleId="RTFNum851">
    <w:name w:val="RTF_Num 85 1"/>
  </w:style>
  <w:style w:type="character" w:customStyle="1" w:styleId="RTFNum861">
    <w:name w:val="RTF_Num 86 1"/>
  </w:style>
  <w:style w:type="character" w:customStyle="1" w:styleId="RTFNum871">
    <w:name w:val="RTF_Num 87 1"/>
  </w:style>
  <w:style w:type="character" w:customStyle="1" w:styleId="RTFNum881">
    <w:name w:val="RTF_Num 88 1"/>
  </w:style>
  <w:style w:type="character" w:customStyle="1" w:styleId="RTFNum891">
    <w:name w:val="RTF_Num 89 1"/>
  </w:style>
  <w:style w:type="character" w:customStyle="1" w:styleId="RTFNum901">
    <w:name w:val="RTF_Num 90 1"/>
  </w:style>
  <w:style w:type="character" w:customStyle="1" w:styleId="RTFNum911">
    <w:name w:val="RTF_Num 91 1"/>
  </w:style>
  <w:style w:type="character" w:customStyle="1" w:styleId="RTFNum921">
    <w:name w:val="RTF_Num 92 1"/>
  </w:style>
  <w:style w:type="character" w:customStyle="1" w:styleId="RTFNum931">
    <w:name w:val="RTF_Num 93 1"/>
  </w:style>
  <w:style w:type="character" w:customStyle="1" w:styleId="RTFNum941">
    <w:name w:val="RTF_Num 94 1"/>
  </w:style>
  <w:style w:type="character" w:customStyle="1" w:styleId="RTFNum951">
    <w:name w:val="RTF_Num 95 1"/>
  </w:style>
  <w:style w:type="character" w:customStyle="1" w:styleId="RTFNum961">
    <w:name w:val="RTF_Num 96 1"/>
  </w:style>
  <w:style w:type="character" w:customStyle="1" w:styleId="RTFNum971">
    <w:name w:val="RTF_Num 97 1"/>
  </w:style>
  <w:style w:type="character" w:customStyle="1" w:styleId="RTFNum981">
    <w:name w:val="RTF_Num 98 1"/>
  </w:style>
  <w:style w:type="character" w:customStyle="1" w:styleId="RTFNum991">
    <w:name w:val="RTF_Num 99 1"/>
  </w:style>
  <w:style w:type="character" w:customStyle="1" w:styleId="RTFNum1001">
    <w:name w:val="RTF_Num 100 1"/>
  </w:style>
  <w:style w:type="character" w:customStyle="1" w:styleId="RTFNum1011">
    <w:name w:val="RTF_Num 101 1"/>
  </w:style>
  <w:style w:type="character" w:customStyle="1" w:styleId="RTFNum1021">
    <w:name w:val="RTF_Num 102 1"/>
  </w:style>
  <w:style w:type="character" w:customStyle="1" w:styleId="RTFNum1031">
    <w:name w:val="RTF_Num 103 1"/>
  </w:style>
  <w:style w:type="character" w:customStyle="1" w:styleId="RTFNum1041">
    <w:name w:val="RTF_Num 104 1"/>
  </w:style>
  <w:style w:type="character" w:customStyle="1" w:styleId="RTFNum1051">
    <w:name w:val="RTF_Num 105 1"/>
  </w:style>
  <w:style w:type="character" w:customStyle="1" w:styleId="RTFNum1061">
    <w:name w:val="RTF_Num 106 1"/>
  </w:style>
  <w:style w:type="character" w:customStyle="1" w:styleId="RTFNum1071">
    <w:name w:val="RTF_Num 107 1"/>
  </w:style>
  <w:style w:type="character" w:customStyle="1" w:styleId="RTFNum1081">
    <w:name w:val="RTF_Num 108 1"/>
  </w:style>
  <w:style w:type="character" w:customStyle="1" w:styleId="RTFNum1091">
    <w:name w:val="RTF_Num 109 1"/>
  </w:style>
  <w:style w:type="character" w:customStyle="1" w:styleId="RTFNum1101">
    <w:name w:val="RTF_Num 110 1"/>
  </w:style>
  <w:style w:type="character" w:customStyle="1" w:styleId="RTFNum1111">
    <w:name w:val="RTF_Num 111 1"/>
  </w:style>
  <w:style w:type="character" w:customStyle="1" w:styleId="RTFNum1121">
    <w:name w:val="RTF_Num 112 1"/>
  </w:style>
  <w:style w:type="character" w:customStyle="1" w:styleId="RTFNum1131">
    <w:name w:val="RTF_Num 113 1"/>
  </w:style>
  <w:style w:type="character" w:customStyle="1" w:styleId="RTFNum1141">
    <w:name w:val="RTF_Num 114 1"/>
  </w:style>
  <w:style w:type="character" w:customStyle="1" w:styleId="RTFNum1151">
    <w:name w:val="RTF_Num 115 1"/>
  </w:style>
  <w:style w:type="character" w:customStyle="1" w:styleId="RTFNum1161">
    <w:name w:val="RTF_Num 116 1"/>
  </w:style>
  <w:style w:type="character" w:customStyle="1" w:styleId="RTFNum1171">
    <w:name w:val="RTF_Num 117 1"/>
  </w:style>
  <w:style w:type="character" w:customStyle="1" w:styleId="RTFNum1181">
    <w:name w:val="RTF_Num 118 1"/>
  </w:style>
  <w:style w:type="character" w:customStyle="1" w:styleId="RTFNum1191">
    <w:name w:val="RTF_Num 119 1"/>
  </w:style>
  <w:style w:type="character" w:customStyle="1" w:styleId="RTFNum1201">
    <w:name w:val="RTF_Num 120 1"/>
  </w:style>
  <w:style w:type="character" w:customStyle="1" w:styleId="RTFNum1211">
    <w:name w:val="RTF_Num 121 1"/>
  </w:style>
  <w:style w:type="character" w:customStyle="1" w:styleId="RTFNum1221">
    <w:name w:val="RTF_Num 122 1"/>
  </w:style>
  <w:style w:type="character" w:customStyle="1" w:styleId="RTFNum1231">
    <w:name w:val="RTF_Num 123 1"/>
  </w:style>
  <w:style w:type="character" w:customStyle="1" w:styleId="RTFNum1241">
    <w:name w:val="RTF_Num 124 1"/>
  </w:style>
  <w:style w:type="character" w:customStyle="1" w:styleId="RTFNum1251">
    <w:name w:val="RTF_Num 125 1"/>
  </w:style>
  <w:style w:type="character" w:customStyle="1" w:styleId="RTFNum1261">
    <w:name w:val="RTF_Num 126 1"/>
  </w:style>
  <w:style w:type="character" w:customStyle="1" w:styleId="RTFNum1271">
    <w:name w:val="RTF_Num 127 1"/>
  </w:style>
  <w:style w:type="character" w:customStyle="1" w:styleId="RTFNum1281">
    <w:name w:val="RTF_Num 128 1"/>
  </w:style>
  <w:style w:type="character" w:customStyle="1" w:styleId="RTFNum1291">
    <w:name w:val="RTF_Num 129 1"/>
  </w:style>
  <w:style w:type="character" w:customStyle="1" w:styleId="RTFNum1301">
    <w:name w:val="RTF_Num 130 1"/>
  </w:style>
  <w:style w:type="character" w:customStyle="1" w:styleId="RTFNum1311">
    <w:name w:val="RTF_Num 131 1"/>
  </w:style>
  <w:style w:type="character" w:customStyle="1" w:styleId="RTFNum1321">
    <w:name w:val="RTF_Num 132 1"/>
  </w:style>
  <w:style w:type="character" w:customStyle="1" w:styleId="RTFNum1331">
    <w:name w:val="RTF_Num 133 1"/>
  </w:style>
  <w:style w:type="character" w:customStyle="1" w:styleId="RTFNum1341">
    <w:name w:val="RTF_Num 134 1"/>
  </w:style>
  <w:style w:type="character" w:customStyle="1" w:styleId="RTFNum1351">
    <w:name w:val="RTF_Num 135 1"/>
  </w:style>
  <w:style w:type="character" w:customStyle="1" w:styleId="RTFNum1361">
    <w:name w:val="RTF_Num 136 1"/>
  </w:style>
  <w:style w:type="character" w:customStyle="1" w:styleId="RTFNum1371">
    <w:name w:val="RTF_Num 137 1"/>
  </w:style>
  <w:style w:type="character" w:customStyle="1" w:styleId="RTFNum1381">
    <w:name w:val="RTF_Num 138 1"/>
  </w:style>
  <w:style w:type="character" w:customStyle="1" w:styleId="RTFNum1391">
    <w:name w:val="RTF_Num 139 1"/>
  </w:style>
  <w:style w:type="character" w:customStyle="1" w:styleId="RTFNum1401">
    <w:name w:val="RTF_Num 140 1"/>
  </w:style>
  <w:style w:type="character" w:customStyle="1" w:styleId="RTFNum1411">
    <w:name w:val="RTF_Num 141 1"/>
  </w:style>
  <w:style w:type="character" w:customStyle="1" w:styleId="RTFNum1421">
    <w:name w:val="RTF_Num 142 1"/>
  </w:style>
  <w:style w:type="character" w:customStyle="1" w:styleId="RTFNum1431">
    <w:name w:val="RTF_Num 143 1"/>
  </w:style>
  <w:style w:type="character" w:customStyle="1" w:styleId="PlandokumentuZnak1">
    <w:name w:val="Plan dokumentu Znak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rPr>
      <w:rFonts w:ascii="Segoe UI" w:hAnsi="Segoe UI" w:cs="Segoe UI"/>
      <w:sz w:val="16"/>
      <w:szCs w:val="16"/>
    </w:rPr>
  </w:style>
  <w:style w:type="character" w:customStyle="1" w:styleId="Numerstrony1">
    <w:name w:val="Numer strony1"/>
    <w:basedOn w:val="Domylnaczcionkaakapitu1"/>
  </w:style>
  <w:style w:type="character" w:customStyle="1" w:styleId="Odwoanieprzypisudolnego1">
    <w:name w:val="Odwołanie przypisu dolnego1"/>
    <w:rPr>
      <w:position w:val="0"/>
      <w:sz w:val="14"/>
      <w:vertAlign w:val="baseli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ListLabel1">
    <w:name w:val="ListLabel 1"/>
    <w:rPr>
      <w:sz w:val="20"/>
      <w:szCs w:val="20"/>
    </w:rPr>
  </w:style>
  <w:style w:type="character" w:customStyle="1" w:styleId="ListLabel2">
    <w:name w:val="ListLabel 2"/>
    <w:rPr>
      <w:b w:val="0"/>
      <w:sz w:val="23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color w:val="00000A"/>
      <w:sz w:val="16"/>
      <w:szCs w:val="16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  <w:i w:val="0"/>
      <w:sz w:val="22"/>
      <w:szCs w:val="22"/>
    </w:rPr>
  </w:style>
  <w:style w:type="character" w:customStyle="1" w:styleId="ListLabel10">
    <w:name w:val="ListLabel 10"/>
    <w:rPr>
      <w:rFonts w:cs="Arial"/>
      <w:b/>
      <w:bCs/>
      <w:color w:val="00000A"/>
      <w:sz w:val="20"/>
      <w:szCs w:val="20"/>
      <w:lang w:val="pl-PL"/>
    </w:rPr>
  </w:style>
  <w:style w:type="character" w:customStyle="1" w:styleId="ListLabel11">
    <w:name w:val="ListLabel 11"/>
    <w:rPr>
      <w:rFonts w:cs="Arial"/>
      <w:b/>
      <w:bCs/>
      <w:color w:val="0000FF"/>
      <w:sz w:val="20"/>
      <w:szCs w:val="20"/>
      <w:lang w:val="pl-PL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Arial"/>
    </w:rPr>
  </w:style>
  <w:style w:type="character" w:customStyle="1" w:styleId="ListLabel14">
    <w:name w:val="ListLabel 14"/>
    <w:rPr>
      <w:color w:val="00000A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sz w:val="24"/>
    </w:rPr>
  </w:style>
  <w:style w:type="character" w:customStyle="1" w:styleId="WW8Num68z0">
    <w:name w:val="WW8Num68z0"/>
    <w:rPr>
      <w:rFonts w:ascii="Arial" w:hAnsi="Arial" w:cs="Arial"/>
      <w:b/>
      <w:color w:val="000000"/>
      <w:sz w:val="20"/>
      <w:szCs w:val="20"/>
    </w:rPr>
  </w:style>
  <w:style w:type="character" w:customStyle="1" w:styleId="WW8Num68z1">
    <w:name w:val="WW8Num68z1"/>
    <w:rPr>
      <w:rFonts w:cs="Times New Roman"/>
    </w:rPr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87z0">
    <w:name w:val="WW8Num87z0"/>
    <w:rPr>
      <w:rFonts w:ascii="Arial" w:eastAsia="Times New Roman" w:hAnsi="Arial" w:cs="Arial"/>
      <w:color w:val="FF0000"/>
      <w:sz w:val="20"/>
      <w:szCs w:val="20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</w:style>
  <w:style w:type="character" w:customStyle="1" w:styleId="WW8Num96z1">
    <w:name w:val="WW8Num96z1"/>
    <w:rPr>
      <w:rFonts w:ascii="Arial" w:hAnsi="Arial" w:cs="Arial"/>
      <w:sz w:val="20"/>
      <w:szCs w:val="20"/>
    </w:rPr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Hipercze1">
    <w:name w:val="Hiperłącze1"/>
    <w:rPr>
      <w:color w:val="0000FF"/>
      <w:u w:val="single"/>
    </w:rPr>
  </w:style>
  <w:style w:type="character" w:customStyle="1" w:styleId="TekstpodstawowyZnak1">
    <w:name w:val="Tekst podstawowy Znak1"/>
    <w:basedOn w:val="Domylnaczcionkaakapitu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7">
    <w:name w:val="ListLabel 17"/>
    <w:rPr>
      <w:b/>
    </w:rPr>
  </w:style>
  <w:style w:type="character" w:customStyle="1" w:styleId="ListLabel18">
    <w:name w:val="ListLabel 18"/>
    <w:rPr>
      <w:b w:val="0"/>
      <w:sz w:val="23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b/>
      <w:i w:val="0"/>
      <w:color w:val="00000A"/>
      <w:sz w:val="20"/>
      <w:szCs w:val="20"/>
    </w:rPr>
  </w:style>
  <w:style w:type="character" w:customStyle="1" w:styleId="ListLabel22">
    <w:name w:val="ListLabel 22"/>
    <w:rPr>
      <w:rFonts w:cs="Arial"/>
      <w:b w:val="0"/>
      <w:color w:val="00000A"/>
      <w:sz w:val="20"/>
      <w:szCs w:val="20"/>
    </w:rPr>
  </w:style>
  <w:style w:type="character" w:customStyle="1" w:styleId="ListLabel23">
    <w:name w:val="ListLabel 23"/>
    <w:rPr>
      <w:b w:val="0"/>
      <w:color w:val="00000A"/>
    </w:rPr>
  </w:style>
  <w:style w:type="character" w:customStyle="1" w:styleId="ListLabel24">
    <w:name w:val="ListLabel 24"/>
    <w:rPr>
      <w:rFonts w:cs="Arial"/>
    </w:rPr>
  </w:style>
  <w:style w:type="character" w:customStyle="1" w:styleId="ListLabel25">
    <w:name w:val="ListLabel 25"/>
    <w:rPr>
      <w:rFonts w:cs="Arial"/>
      <w:sz w:val="18"/>
      <w:szCs w:val="18"/>
    </w:rPr>
  </w:style>
  <w:style w:type="character" w:customStyle="1" w:styleId="ListLabel26">
    <w:name w:val="ListLabel 26"/>
    <w:rPr>
      <w:color w:val="FF0000"/>
    </w:rPr>
  </w:style>
  <w:style w:type="character" w:customStyle="1" w:styleId="ListLabel27">
    <w:name w:val="ListLabel 27"/>
    <w:rPr>
      <w:color w:val="FF0000"/>
      <w:sz w:val="28"/>
      <w:szCs w:val="28"/>
    </w:rPr>
  </w:style>
  <w:style w:type="character" w:customStyle="1" w:styleId="ListLabel28">
    <w:name w:val="ListLabel 28"/>
    <w:rPr>
      <w:sz w:val="24"/>
    </w:rPr>
  </w:style>
  <w:style w:type="character" w:customStyle="1" w:styleId="ListLabel29">
    <w:name w:val="ListLabel 29"/>
    <w:rPr>
      <w:color w:val="00000A"/>
    </w:rPr>
  </w:style>
  <w:style w:type="character" w:customStyle="1" w:styleId="ListLabel30">
    <w:name w:val="ListLabel 30"/>
    <w:rPr>
      <w:rFonts w:cs="Times New Roman"/>
      <w:color w:val="00000A"/>
    </w:rPr>
  </w:style>
  <w:style w:type="character" w:customStyle="1" w:styleId="ListLabel31">
    <w:name w:val="ListLabel 31"/>
    <w:rPr>
      <w:color w:val="00000A"/>
      <w:sz w:val="16"/>
      <w:szCs w:val="16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position w:val="0"/>
      <w:sz w:val="24"/>
      <w:szCs w:val="24"/>
      <w:vertAlign w:val="baseline"/>
    </w:rPr>
  </w:style>
  <w:style w:type="character" w:customStyle="1" w:styleId="ListLabel36">
    <w:name w:val="ListLabel 36"/>
    <w:rPr>
      <w:position w:val="0"/>
      <w:sz w:val="20"/>
      <w:szCs w:val="20"/>
      <w:vertAlign w:val="baseline"/>
    </w:rPr>
  </w:style>
  <w:style w:type="character" w:customStyle="1" w:styleId="ListLabel37">
    <w:name w:val="ListLabel 37"/>
    <w:rPr>
      <w:rFonts w:eastAsia="SimSun, 宋体" w:cs="Arial"/>
      <w:sz w:val="20"/>
      <w:szCs w:val="20"/>
    </w:rPr>
  </w:style>
  <w:style w:type="character" w:customStyle="1" w:styleId="ListLabel38">
    <w:name w:val="ListLabel 38"/>
    <w:rPr>
      <w:rFonts w:cs="Arial"/>
      <w:b/>
      <w:color w:val="000000"/>
      <w:sz w:val="20"/>
      <w:szCs w:val="20"/>
    </w:rPr>
  </w:style>
  <w:style w:type="character" w:customStyle="1" w:styleId="ListLabel39">
    <w:name w:val="ListLabel 39"/>
    <w:rPr>
      <w:rFonts w:eastAsia="Times New Roman" w:cs="Arial"/>
      <w:color w:val="FF0000"/>
      <w:sz w:val="20"/>
      <w:szCs w:val="20"/>
    </w:rPr>
  </w:style>
  <w:style w:type="character" w:customStyle="1" w:styleId="ListLabel40">
    <w:name w:val="ListLabel 40"/>
    <w:rPr>
      <w:rFonts w:eastAsia="Times New Roman" w:cs="Arial"/>
      <w:bCs/>
      <w:color w:val="FF0000"/>
      <w:sz w:val="20"/>
      <w:szCs w:val="20"/>
    </w:rPr>
  </w:style>
  <w:style w:type="character" w:customStyle="1" w:styleId="ListLabel41">
    <w:name w:val="ListLabel 41"/>
    <w:rPr>
      <w:rFonts w:eastAsia="Times New Roman" w:cs="Arial"/>
    </w:rPr>
  </w:style>
  <w:style w:type="character" w:customStyle="1" w:styleId="ListLabel42">
    <w:name w:val="ListLabel 42"/>
    <w:rPr>
      <w:rFonts w:cs="Symbol"/>
      <w:b/>
    </w:rPr>
  </w:style>
  <w:style w:type="character" w:customStyle="1" w:styleId="ListLabel43">
    <w:name w:val="ListLabel 43"/>
    <w:rPr>
      <w:b w:val="0"/>
      <w:iCs/>
    </w:rPr>
  </w:style>
  <w:style w:type="character" w:customStyle="1" w:styleId="ListLabel44">
    <w:name w:val="ListLabel 44"/>
    <w:rPr>
      <w:bCs/>
    </w:rPr>
  </w:style>
  <w:style w:type="character" w:customStyle="1" w:styleId="ListLabel45">
    <w:name w:val="ListLabel 45"/>
    <w:rPr>
      <w:rFonts w:eastAsia="Times New Roman" w:cs="Arial"/>
      <w:b w:val="0"/>
      <w:sz w:val="20"/>
      <w:szCs w:val="20"/>
      <w:lang w:bidi="ar-SA"/>
    </w:rPr>
  </w:style>
  <w:style w:type="character" w:customStyle="1" w:styleId="ListLabel46">
    <w:name w:val="ListLabel 46"/>
    <w:rPr>
      <w:rFonts w:eastAsia="Times New Roman" w:cs="Times New Roman"/>
      <w:color w:val="00000A"/>
    </w:rPr>
  </w:style>
  <w:style w:type="character" w:customStyle="1" w:styleId="ListLabel47">
    <w:name w:val="ListLabel 47"/>
    <w:rPr>
      <w:rFonts w:cs="Arial"/>
      <w:b/>
      <w:i w:val="0"/>
      <w:sz w:val="20"/>
      <w:szCs w:val="20"/>
    </w:rPr>
  </w:style>
  <w:style w:type="character" w:customStyle="1" w:styleId="ListLabel48">
    <w:name w:val="ListLabel 48"/>
    <w:rPr>
      <w:rFonts w:cs="Arial"/>
      <w:b/>
      <w:i/>
      <w:sz w:val="20"/>
      <w:szCs w:val="20"/>
    </w:rPr>
  </w:style>
  <w:style w:type="character" w:customStyle="1" w:styleId="ListLabel49">
    <w:name w:val="ListLabel 49"/>
    <w:rPr>
      <w:rFonts w:cs="Arial"/>
      <w:b w:val="0"/>
      <w:sz w:val="23"/>
      <w:szCs w:val="20"/>
    </w:rPr>
  </w:style>
  <w:style w:type="character" w:customStyle="1" w:styleId="ListLabel50">
    <w:name w:val="ListLabel 50"/>
    <w:rPr>
      <w:rFonts w:eastAsia="Times New Roman" w:cs="Wingdings"/>
      <w:b/>
      <w:color w:val="00000A"/>
    </w:rPr>
  </w:style>
  <w:style w:type="character" w:customStyle="1" w:styleId="ListLabel51">
    <w:name w:val="ListLabel 51"/>
    <w:rPr>
      <w:rFonts w:cs="Arial"/>
      <w:b/>
    </w:rPr>
  </w:style>
  <w:style w:type="character" w:customStyle="1" w:styleId="ListLabel52">
    <w:name w:val="ListLabel 52"/>
    <w:rPr>
      <w:rFonts w:cs="Arial"/>
      <w:iCs/>
    </w:rPr>
  </w:style>
  <w:style w:type="character" w:customStyle="1" w:styleId="ListLabel53">
    <w:name w:val="ListLabel 53"/>
    <w:rPr>
      <w:rFonts w:cs="Wingdings"/>
      <w:i/>
      <w:sz w:val="20"/>
      <w:szCs w:val="20"/>
    </w:rPr>
  </w:style>
  <w:style w:type="character" w:customStyle="1" w:styleId="ListLabel54">
    <w:name w:val="ListLabel 54"/>
    <w:rPr>
      <w:b w:val="0"/>
      <w:i w:val="0"/>
    </w:rPr>
  </w:style>
  <w:style w:type="character" w:customStyle="1" w:styleId="ListLabel55">
    <w:name w:val="ListLabel 55"/>
    <w:rPr>
      <w:rFonts w:cs="Arial"/>
      <w:i w:val="0"/>
      <w:sz w:val="20"/>
      <w:szCs w:val="20"/>
    </w:rPr>
  </w:style>
  <w:style w:type="character" w:customStyle="1" w:styleId="ListLabel56">
    <w:name w:val="ListLabel 56"/>
    <w:rPr>
      <w:rFonts w:cs="Arial"/>
      <w:b w:val="0"/>
      <w:i/>
      <w:sz w:val="20"/>
      <w:szCs w:val="20"/>
    </w:rPr>
  </w:style>
  <w:style w:type="character" w:customStyle="1" w:styleId="ListLabel57">
    <w:name w:val="ListLabel 57"/>
    <w:rPr>
      <w:rFonts w:eastAsia="Times New Roman" w:cs="Arial"/>
      <w:b/>
      <w:bCs/>
      <w:kern w:val="3"/>
      <w:sz w:val="20"/>
      <w:szCs w:val="20"/>
      <w:lang w:bidi="ar-SA"/>
    </w:rPr>
  </w:style>
  <w:style w:type="character" w:customStyle="1" w:styleId="ListLabel58">
    <w:name w:val="ListLabel 58"/>
    <w:rPr>
      <w:rFonts w:cs="Arial"/>
      <w:b/>
      <w:bCs/>
      <w:i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StopkaZnak1">
    <w:name w:val="Stopka Znak1"/>
    <w:rPr>
      <w:rFonts w:cs="Mangal"/>
      <w:kern w:val="3"/>
      <w:sz w:val="24"/>
      <w:szCs w:val="21"/>
      <w:lang w:eastAsia="zh-CN" w:bidi="hi-IN"/>
    </w:rPr>
  </w:style>
  <w:style w:type="character" w:customStyle="1" w:styleId="NagwekZnak1">
    <w:name w:val="Nagłówek Znak1"/>
    <w:rPr>
      <w:rFonts w:cs="Mangal"/>
      <w:kern w:val="3"/>
      <w:sz w:val="24"/>
      <w:szCs w:val="21"/>
      <w:lang w:eastAsia="zh-CN" w:bidi="hi-IN"/>
    </w:rPr>
  </w:style>
  <w:style w:type="paragraph" w:customStyle="1" w:styleId="Heading3user">
    <w:name w:val="Heading 3 (user)"/>
    <w:basedOn w:val="Standarduser"/>
    <w:next w:val="Normalny"/>
    <w:pPr>
      <w:keepNext/>
      <w:keepLines/>
      <w:widowControl w:val="0"/>
      <w:spacing w:before="200" w:line="100" w:lineRule="atLeast"/>
      <w:outlineLvl w:val="2"/>
    </w:pPr>
    <w:rPr>
      <w:rFonts w:ascii="Cambria" w:eastAsia="SimSun, 宋体" w:hAnsi="Cambria" w:cs="Cambria"/>
      <w:b/>
      <w:bCs/>
      <w:color w:val="4F81BD"/>
      <w:szCs w:val="21"/>
      <w:lang w:bidi="hi-IN"/>
    </w:rPr>
  </w:style>
  <w:style w:type="paragraph" w:customStyle="1" w:styleId="Akapitzlist3">
    <w:name w:val="Akapit z listą3"/>
    <w:basedOn w:val="Normalny"/>
    <w:pPr>
      <w:widowControl w:val="0"/>
      <w:suppressAutoHyphens/>
      <w:spacing w:line="100" w:lineRule="atLeast"/>
      <w:ind w:left="720"/>
    </w:pPr>
    <w:rPr>
      <w:rFonts w:cs="Mangal"/>
      <w:kern w:val="1"/>
      <w:lang w:eastAsia="hi-IN" w:bidi="hi-IN"/>
    </w:rPr>
  </w:style>
  <w:style w:type="paragraph" w:customStyle="1" w:styleId="Tabelanum">
    <w:name w:val="Tabela num"/>
    <w:basedOn w:val="Normalny"/>
    <w:qFormat/>
    <w:pPr>
      <w:suppressAutoHyphens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abelanumZnak">
    <w:name w:val="Tabela num Znak"/>
    <w:rPr>
      <w:rFonts w:ascii="Arial" w:eastAsia="Times New Roman" w:hAnsi="Arial" w:cs="Arial"/>
      <w:b/>
      <w:lang w:eastAsia="ar-SA"/>
    </w:rPr>
  </w:style>
  <w:style w:type="paragraph" w:customStyle="1" w:styleId="Opis1">
    <w:name w:val="Opis1"/>
    <w:basedOn w:val="NormalnyWeb"/>
    <w:qFormat/>
    <w:pPr>
      <w:suppressAutoHyphens/>
      <w:autoSpaceDN w:val="0"/>
      <w:spacing w:before="0" w:beforeAutospacing="0" w:after="60" w:afterAutospacing="0"/>
      <w:jc w:val="both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Opis1Znak">
    <w:name w:val="Opis1 Znak"/>
    <w:rPr>
      <w:rFonts w:ascii="Arial" w:eastAsia="Times New Roman" w:hAnsi="Arial" w:cs="Arial"/>
      <w:b/>
      <w:kern w:val="3"/>
      <w:lang w:eastAsia="zh-CN"/>
    </w:rPr>
  </w:style>
  <w:style w:type="paragraph" w:customStyle="1" w:styleId="Opis2pkt">
    <w:name w:val="Opis2 pkt"/>
    <w:basedOn w:val="Akapitzlist1"/>
    <w:qFormat/>
    <w:pPr>
      <w:numPr>
        <w:numId w:val="6"/>
      </w:numPr>
      <w:spacing w:after="60" w:line="256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/>
    </w:rPr>
  </w:style>
  <w:style w:type="paragraph" w:customStyle="1" w:styleId="Opis3">
    <w:name w:val="Opis3"/>
    <w:basedOn w:val="Akapitzlist1"/>
    <w:qFormat/>
    <w:pPr>
      <w:numPr>
        <w:ilvl w:val="1"/>
        <w:numId w:val="6"/>
      </w:numPr>
      <w:spacing w:after="60" w:line="256" w:lineRule="auto"/>
      <w:ind w:left="585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Opis2pktZnak">
    <w:name w:val="Opis2 pkt Znak"/>
    <w:rPr>
      <w:rFonts w:ascii="Arial" w:eastAsia="Times New Roman" w:hAnsi="Arial" w:cs="Arial"/>
      <w:lang w:eastAsia="ar-SA"/>
    </w:rPr>
  </w:style>
  <w:style w:type="paragraph" w:customStyle="1" w:styleId="S1">
    <w:name w:val="S1"/>
    <w:basedOn w:val="NormalnyWeb"/>
    <w:qFormat/>
    <w:pPr>
      <w:suppressAutoHyphens/>
      <w:autoSpaceDN w:val="0"/>
      <w:spacing w:before="0" w:beforeAutospacing="0" w:after="60" w:afterAutospacing="0"/>
      <w:textAlignment w:val="baseline"/>
    </w:pPr>
    <w:rPr>
      <w:rFonts w:ascii="Arial" w:eastAsia="Times New Roman" w:hAnsi="Arial" w:cs="Arial"/>
      <w:b/>
      <w:kern w:val="3"/>
      <w:sz w:val="20"/>
      <w:szCs w:val="20"/>
      <w:lang w:val="pl-PL"/>
    </w:rPr>
  </w:style>
  <w:style w:type="character" w:customStyle="1" w:styleId="S1Znak">
    <w:name w:val="S1 Znak"/>
    <w:rPr>
      <w:rFonts w:ascii="Arial" w:eastAsia="Times New Roman" w:hAnsi="Arial" w:cs="Arial"/>
      <w:b/>
      <w:kern w:val="3"/>
      <w:lang w:eastAsia="zh-CN"/>
    </w:rPr>
  </w:style>
  <w:style w:type="character" w:customStyle="1" w:styleId="Opis3Znak">
    <w:name w:val="Opis3 Znak"/>
    <w:rPr>
      <w:rFonts w:ascii="Arial" w:eastAsia="Times New Roman" w:hAnsi="Arial" w:cs="Arial"/>
      <w:szCs w:val="18"/>
      <w:lang w:eastAsia="en-US"/>
    </w:rPr>
  </w:style>
  <w:style w:type="paragraph" w:customStyle="1" w:styleId="BBormalny">
    <w:name w:val="BBormalny"/>
    <w:basedOn w:val="Normalny"/>
    <w:qFormat/>
    <w:pPr>
      <w:tabs>
        <w:tab w:val="left" w:pos="4962"/>
      </w:tabs>
      <w:suppressAutoHyphens/>
      <w:spacing w:before="120" w:after="240"/>
    </w:pPr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BBormalnyZnak">
    <w:name w:val="BBormalny Znak"/>
    <w:rPr>
      <w:rFonts w:ascii="Arial" w:eastAsia="Times New Roman" w:hAnsi="Arial" w:cs="Arial"/>
      <w:b/>
      <w:lang w:eastAsia="ar-SA"/>
    </w:rPr>
  </w:style>
  <w:style w:type="paragraph" w:customStyle="1" w:styleId="Opis2num">
    <w:name w:val="Opis2 num"/>
    <w:basedOn w:val="Akapitzlist1"/>
    <w:qFormat/>
    <w:pPr>
      <w:numPr>
        <w:numId w:val="7"/>
      </w:numPr>
      <w:suppressAutoHyphens w:val="0"/>
      <w:spacing w:after="60" w:line="257" w:lineRule="auto"/>
      <w:contextualSpacing w:val="0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character" w:customStyle="1" w:styleId="Opis2numZnak">
    <w:name w:val="Opis2 num Znak"/>
    <w:rPr>
      <w:rFonts w:ascii="Arial" w:eastAsia="Times New Roman" w:hAnsi="Arial" w:cs="Arial"/>
      <w:lang w:eastAsia="zh-CN"/>
    </w:rPr>
  </w:style>
  <w:style w:type="character" w:customStyle="1" w:styleId="StandardZnak">
    <w:name w:val="Standard Znak"/>
    <w:rPr>
      <w:rFonts w:cs="Mangal"/>
      <w:kern w:val="3"/>
      <w:sz w:val="24"/>
      <w:szCs w:val="24"/>
      <w:lang w:eastAsia="zh-CN" w:bidi="hi-IN"/>
    </w:rPr>
  </w:style>
  <w:style w:type="paragraph" w:customStyle="1" w:styleId="TabelaNAG">
    <w:name w:val="Tabela NAG"/>
    <w:basedOn w:val="Normalny"/>
    <w:qFormat/>
    <w:pPr>
      <w:spacing w:before="80" w:after="80"/>
      <w:jc w:val="center"/>
    </w:pPr>
    <w:rPr>
      <w:rFonts w:ascii="Arial" w:eastAsia="Calibri" w:hAnsi="Arial" w:cs="Arial"/>
      <w:sz w:val="20"/>
      <w:szCs w:val="22"/>
      <w:lang w:eastAsia="en-US"/>
    </w:rPr>
  </w:style>
  <w:style w:type="character" w:customStyle="1" w:styleId="TabelaNAGZnak">
    <w:name w:val="Tabela NAG Znak"/>
    <w:rPr>
      <w:rFonts w:ascii="Arial" w:eastAsia="Calibri" w:hAnsi="Arial" w:cs="Arial"/>
      <w:szCs w:val="22"/>
      <w:lang w:eastAsia="en-US"/>
    </w:rPr>
  </w:style>
  <w:style w:type="paragraph" w:customStyle="1" w:styleId="Nag3">
    <w:name w:val="Nag 3"/>
    <w:basedOn w:val="Nagwek3"/>
    <w:qFormat/>
    <w:pPr>
      <w:keepLines/>
      <w:tabs>
        <w:tab w:val="clear" w:pos="0"/>
      </w:tabs>
      <w:spacing w:after="120" w:line="259" w:lineRule="auto"/>
      <w:ind w:left="0"/>
    </w:pPr>
    <w:rPr>
      <w:rFonts w:ascii="Arial" w:eastAsia="MS Gothic" w:hAnsi="Arial" w:cs="Arial"/>
      <w:bCs w:val="0"/>
      <w:sz w:val="20"/>
      <w:lang w:val="pl-PL" w:eastAsia="en-US"/>
    </w:rPr>
  </w:style>
  <w:style w:type="character" w:customStyle="1" w:styleId="Nag3Znak">
    <w:name w:val="Nag 3 Znak"/>
    <w:rPr>
      <w:rFonts w:ascii="Arial" w:eastAsia="MS Gothic" w:hAnsi="Arial" w:cs="Arial"/>
      <w:b/>
      <w:szCs w:val="24"/>
      <w:lang w:eastAsia="en-US"/>
    </w:rPr>
  </w:style>
  <w:style w:type="paragraph" w:customStyle="1" w:styleId="S3pkt">
    <w:name w:val="S3 pkt"/>
    <w:basedOn w:val="Akapitzlist1"/>
    <w:qFormat/>
    <w:pPr>
      <w:spacing w:after="60" w:line="256" w:lineRule="auto"/>
      <w:ind w:left="585" w:hanging="360"/>
      <w:contextualSpacing w:val="0"/>
      <w:jc w:val="both"/>
    </w:pPr>
    <w:rPr>
      <w:rFonts w:ascii="Arial" w:eastAsia="Times New Roman" w:hAnsi="Arial" w:cs="Arial"/>
      <w:sz w:val="20"/>
      <w:szCs w:val="18"/>
      <w:lang w:val="pl-PL" w:eastAsia="en-US"/>
    </w:rPr>
  </w:style>
  <w:style w:type="character" w:customStyle="1" w:styleId="S3pktZnak">
    <w:name w:val="S3 pkt Znak"/>
    <w:rPr>
      <w:rFonts w:ascii="Arial" w:eastAsia="Times New Roman" w:hAnsi="Arial" w:cs="Arial"/>
      <w:szCs w:val="18"/>
      <w:lang w:eastAsia="en-US"/>
    </w:rPr>
  </w:style>
  <w:style w:type="paragraph" w:customStyle="1" w:styleId="Tekstpodstawowy23">
    <w:name w:val="Tekst podstawowy 23"/>
    <w:basedOn w:val="Normalny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Tekstpodstawowy33">
    <w:name w:val="Tekst podstawowy 33"/>
    <w:basedOn w:val="Normalny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pl-PL"/>
    </w:rPr>
  </w:style>
  <w:style w:type="paragraph" w:customStyle="1" w:styleId="Zwykytekst1">
    <w:name w:val="Zwykły tekst1"/>
    <w:basedOn w:val="Normalny"/>
    <w:rPr>
      <w:rFonts w:ascii="Courier New" w:eastAsia="Times New Roman" w:hAnsi="Courier New"/>
      <w:sz w:val="20"/>
      <w:szCs w:val="20"/>
      <w:lang w:eastAsia="pl-PL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9423C-A528-4634-A329-6A126242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1566</Words>
  <Characters>9399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po nowelizacji 2006r.</vt:lpstr>
    </vt:vector>
  </TitlesOfParts>
  <Company>Szpital Kliniczny im. K. Jonschera UM w Pozaniu</Company>
  <LinksUpToDate>false</LinksUpToDate>
  <CharactersWithSpaces>10944</CharactersWithSpaces>
  <SharedDoc>false</SharedDoc>
  <HLinks>
    <vt:vector size="12" baseType="variant">
      <vt:variant>
        <vt:i4>589915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  <vt:variant>
        <vt:i4>589915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/document/17086198?cm=DOCUMENT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po nowelizacji 2006r.</dc:title>
  <dc:subject/>
  <dc:creator>Marta MR. Radzik</dc:creator>
  <cp:keywords/>
  <cp:lastModifiedBy>Marta MR. Radzik</cp:lastModifiedBy>
  <cp:revision>2</cp:revision>
  <cp:lastPrinted>2023-12-08T06:39:00Z</cp:lastPrinted>
  <dcterms:created xsi:type="dcterms:W3CDTF">2024-03-11T09:06:00Z</dcterms:created>
  <dcterms:modified xsi:type="dcterms:W3CDTF">2024-03-11T09:06:00Z</dcterms:modified>
</cp:coreProperties>
</file>