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A33" w:rsidRPr="001E6A8B" w:rsidRDefault="00EF4A33" w:rsidP="00EF4A33">
      <w:pPr>
        <w:widowControl w:val="0"/>
        <w:suppressAutoHyphens/>
        <w:spacing w:after="0" w:line="240" w:lineRule="auto"/>
        <w:rPr>
          <w:rFonts w:ascii="Calibri" w:eastAsia="Calibri" w:hAnsi="Calibri" w:cs="Calibri"/>
          <w:b/>
          <w:kern w:val="2"/>
          <w:lang w:eastAsia="zh-CN"/>
        </w:rPr>
      </w:pPr>
      <w:r w:rsidRPr="001E6A8B">
        <w:rPr>
          <w:rFonts w:ascii="Calibri" w:eastAsia="Calibri" w:hAnsi="Calibri" w:cs="Calibri"/>
          <w:b/>
          <w:kern w:val="2"/>
          <w:lang w:eastAsia="zh-CN"/>
        </w:rPr>
        <w:t>COZL/DZP/</w:t>
      </w:r>
      <w:r w:rsidR="009A7284">
        <w:rPr>
          <w:rFonts w:ascii="Calibri" w:eastAsia="Calibri" w:hAnsi="Calibri" w:cs="Calibri"/>
          <w:b/>
          <w:kern w:val="2"/>
          <w:lang w:eastAsia="zh-CN"/>
        </w:rPr>
        <w:t>AS</w:t>
      </w:r>
      <w:r w:rsidRPr="001E6A8B">
        <w:rPr>
          <w:rFonts w:ascii="Calibri" w:eastAsia="Calibri" w:hAnsi="Calibri" w:cs="Calibri"/>
          <w:b/>
          <w:kern w:val="2"/>
          <w:lang w:eastAsia="zh-CN"/>
        </w:rPr>
        <w:t>/34</w:t>
      </w:r>
      <w:r w:rsidR="00C65A03" w:rsidRPr="001E6A8B">
        <w:rPr>
          <w:rFonts w:ascii="Calibri" w:eastAsia="Calibri" w:hAnsi="Calibri" w:cs="Calibri"/>
          <w:b/>
          <w:kern w:val="2"/>
          <w:lang w:eastAsia="zh-CN"/>
        </w:rPr>
        <w:t>12</w:t>
      </w:r>
      <w:r w:rsidR="007626AF" w:rsidRPr="001E6A8B">
        <w:rPr>
          <w:rFonts w:ascii="Calibri" w:eastAsia="Calibri" w:hAnsi="Calibri" w:cs="Calibri"/>
          <w:b/>
          <w:kern w:val="2"/>
          <w:lang w:eastAsia="zh-CN"/>
        </w:rPr>
        <w:t>/TP</w:t>
      </w:r>
      <w:r w:rsidRPr="001E6A8B">
        <w:rPr>
          <w:rFonts w:ascii="Calibri" w:eastAsia="Calibri" w:hAnsi="Calibri" w:cs="Calibri"/>
          <w:b/>
          <w:kern w:val="2"/>
          <w:lang w:eastAsia="zh-CN"/>
        </w:rPr>
        <w:t>-</w:t>
      </w:r>
      <w:r w:rsidR="00604577">
        <w:rPr>
          <w:rFonts w:ascii="Calibri" w:eastAsia="Calibri" w:hAnsi="Calibri" w:cs="Calibri"/>
          <w:b/>
          <w:kern w:val="2"/>
          <w:lang w:eastAsia="zh-CN"/>
        </w:rPr>
        <w:t>130</w:t>
      </w:r>
      <w:r w:rsidR="009A7284">
        <w:rPr>
          <w:rFonts w:ascii="Calibri" w:eastAsia="Calibri" w:hAnsi="Calibri" w:cs="Calibri"/>
          <w:b/>
          <w:kern w:val="2"/>
          <w:lang w:eastAsia="zh-CN"/>
        </w:rPr>
        <w:t>/24</w:t>
      </w:r>
      <w:r w:rsidRPr="001E6A8B">
        <w:rPr>
          <w:rFonts w:ascii="Calibri" w:eastAsia="Calibri" w:hAnsi="Calibri" w:cs="Calibri"/>
          <w:b/>
          <w:kern w:val="2"/>
          <w:lang w:eastAsia="zh-CN"/>
        </w:rPr>
        <w:tab/>
      </w:r>
      <w:r w:rsidRPr="001E6A8B">
        <w:rPr>
          <w:rFonts w:ascii="Calibri" w:eastAsia="Calibri" w:hAnsi="Calibri" w:cs="Calibri"/>
          <w:b/>
          <w:kern w:val="2"/>
          <w:lang w:eastAsia="zh-CN"/>
        </w:rPr>
        <w:tab/>
      </w:r>
      <w:r w:rsidRPr="001E6A8B">
        <w:rPr>
          <w:rFonts w:ascii="Calibri" w:eastAsia="Calibri" w:hAnsi="Calibri" w:cs="Calibri"/>
          <w:b/>
          <w:kern w:val="2"/>
          <w:lang w:eastAsia="zh-CN"/>
        </w:rPr>
        <w:tab/>
      </w:r>
      <w:r w:rsidRPr="001E6A8B">
        <w:rPr>
          <w:rFonts w:ascii="Calibri" w:eastAsia="Calibri" w:hAnsi="Calibri" w:cs="Calibri"/>
          <w:b/>
          <w:kern w:val="2"/>
          <w:lang w:eastAsia="zh-CN"/>
        </w:rPr>
        <w:tab/>
      </w:r>
    </w:p>
    <w:p w:rsidR="00EF4A33" w:rsidRPr="001E6A8B" w:rsidRDefault="00EF4A33" w:rsidP="00EF4A33">
      <w:pPr>
        <w:widowControl w:val="0"/>
        <w:suppressAutoHyphens/>
        <w:spacing w:after="0" w:line="240" w:lineRule="auto"/>
        <w:jc w:val="right"/>
        <w:rPr>
          <w:rFonts w:ascii="Calibri" w:eastAsia="Calibri" w:hAnsi="Calibri" w:cs="Calibri"/>
          <w:kern w:val="2"/>
          <w:lang w:eastAsia="zh-CN"/>
        </w:rPr>
      </w:pPr>
      <w:r w:rsidRPr="001E6A8B">
        <w:rPr>
          <w:rFonts w:ascii="Calibri" w:eastAsia="Calibri" w:hAnsi="Calibri" w:cs="Calibri"/>
          <w:b/>
          <w:kern w:val="2"/>
          <w:lang w:eastAsia="zh-CN"/>
        </w:rPr>
        <w:t xml:space="preserve">       Załącznik nr </w:t>
      </w:r>
      <w:r w:rsidR="00416A21">
        <w:rPr>
          <w:rFonts w:ascii="Calibri" w:eastAsia="Calibri" w:hAnsi="Calibri" w:cs="Calibri"/>
          <w:b/>
          <w:kern w:val="2"/>
          <w:lang w:eastAsia="zh-CN"/>
        </w:rPr>
        <w:t>1</w:t>
      </w:r>
      <w:r w:rsidRPr="001E6A8B">
        <w:rPr>
          <w:rFonts w:ascii="Calibri" w:eastAsia="Calibri" w:hAnsi="Calibri" w:cs="Calibri"/>
          <w:b/>
          <w:kern w:val="2"/>
          <w:lang w:eastAsia="zh-CN"/>
        </w:rPr>
        <w:t xml:space="preserve"> do SWZ</w:t>
      </w:r>
    </w:p>
    <w:p w:rsidR="00EF4A33" w:rsidRPr="001E6A8B" w:rsidRDefault="00EF4A33" w:rsidP="00EF4A33">
      <w:pPr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  <w:r w:rsidRPr="001E6A8B">
        <w:rPr>
          <w:rFonts w:ascii="Calibri" w:eastAsia="Times New Roman" w:hAnsi="Calibri" w:cs="Calibri"/>
          <w:noProof/>
          <w:kern w:val="2"/>
          <w:lang w:eastAsia="pl-PL"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 wp14:anchorId="5E455727" wp14:editId="252D5E05">
                <wp:simplePos x="0" y="0"/>
                <wp:positionH relativeFrom="column">
                  <wp:posOffset>-48895</wp:posOffset>
                </wp:positionH>
                <wp:positionV relativeFrom="paragraph">
                  <wp:posOffset>37465</wp:posOffset>
                </wp:positionV>
                <wp:extent cx="2004695" cy="907415"/>
                <wp:effectExtent l="8255" t="8890" r="6350" b="762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4695" cy="907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4A33" w:rsidRDefault="00EF4A33" w:rsidP="00EF4A33">
                            <w:pPr>
                              <w:pStyle w:val="Zawartoramki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EF4A33" w:rsidRDefault="00EF4A33" w:rsidP="00EF4A33">
                            <w:pPr>
                              <w:pStyle w:val="Zawartoramki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EF4A33" w:rsidRDefault="00EF4A33" w:rsidP="00EF4A33">
                            <w:pPr>
                              <w:pStyle w:val="Zawartoramki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EF4A33" w:rsidRDefault="00EF4A33" w:rsidP="00EF4A33">
                            <w:pPr>
                              <w:pStyle w:val="Zawartoramki"/>
                              <w:jc w:val="center"/>
                            </w:pPr>
                            <w:r>
                              <w:t xml:space="preserve">Pieczęć wykonawcy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455727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3.85pt;margin-top:2.95pt;width:157.85pt;height:71.45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" strokeweight=".05pt">
                <v:textbox>
                  <w:txbxContent>
                    <w:p w:rsidR="00EF4A33" w:rsidRDefault="00EF4A33" w:rsidP="00EF4A33">
                      <w:pPr>
                        <w:pStyle w:val="Zawartoramki"/>
                        <w:rPr>
                          <w:sz w:val="16"/>
                          <w:szCs w:val="16"/>
                        </w:rPr>
                      </w:pPr>
                    </w:p>
                    <w:p w:rsidR="00EF4A33" w:rsidRDefault="00EF4A33" w:rsidP="00EF4A33">
                      <w:pPr>
                        <w:pStyle w:val="Zawartoramki"/>
                        <w:rPr>
                          <w:sz w:val="16"/>
                          <w:szCs w:val="16"/>
                        </w:rPr>
                      </w:pPr>
                    </w:p>
                    <w:p w:rsidR="00EF4A33" w:rsidRDefault="00EF4A33" w:rsidP="00EF4A33">
                      <w:pPr>
                        <w:pStyle w:val="Zawartoramki"/>
                        <w:rPr>
                          <w:sz w:val="16"/>
                          <w:szCs w:val="16"/>
                        </w:rPr>
                      </w:pPr>
                    </w:p>
                    <w:p w:rsidR="00EF4A33" w:rsidRDefault="00EF4A33" w:rsidP="00EF4A33">
                      <w:pPr>
                        <w:pStyle w:val="Zawartoramki"/>
                        <w:jc w:val="center"/>
                      </w:pPr>
                      <w:r>
                        <w:t xml:space="preserve">Pieczęć wykonawcy </w:t>
                      </w:r>
                    </w:p>
                  </w:txbxContent>
                </v:textbox>
              </v:shape>
            </w:pict>
          </mc:Fallback>
        </mc:AlternateContent>
      </w:r>
    </w:p>
    <w:p w:rsidR="00EF4A33" w:rsidRPr="001E6A8B" w:rsidRDefault="00EF4A33" w:rsidP="00EF4A33">
      <w:pPr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</w:p>
    <w:p w:rsidR="00EF4A33" w:rsidRPr="001E6A8B" w:rsidRDefault="00EF4A33" w:rsidP="00EF4A33">
      <w:pPr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</w:p>
    <w:p w:rsidR="00EF4A33" w:rsidRPr="001E6A8B" w:rsidRDefault="00EF4A33" w:rsidP="00EF4A33">
      <w:pPr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</w:p>
    <w:p w:rsidR="00EF4A33" w:rsidRPr="001E6A8B" w:rsidRDefault="00EF4A33" w:rsidP="00EF4A33">
      <w:pPr>
        <w:suppressAutoHyphens/>
        <w:spacing w:after="0" w:line="240" w:lineRule="auto"/>
        <w:jc w:val="right"/>
        <w:rPr>
          <w:rFonts w:ascii="Calibri" w:eastAsia="Times New Roman" w:hAnsi="Calibri" w:cs="Calibri"/>
          <w:kern w:val="2"/>
          <w:lang w:eastAsia="zh-CN"/>
        </w:rPr>
      </w:pPr>
      <w:r w:rsidRPr="001E6A8B">
        <w:rPr>
          <w:rFonts w:ascii="Calibri" w:eastAsia="Times New Roman" w:hAnsi="Calibri" w:cs="Calibri"/>
          <w:kern w:val="2"/>
          <w:lang w:eastAsia="zh-CN"/>
        </w:rPr>
        <w:t>.................................. dnia .......................</w:t>
      </w:r>
    </w:p>
    <w:p w:rsidR="00EF4A33" w:rsidRPr="001E6A8B" w:rsidRDefault="00EF4A33" w:rsidP="006F725F">
      <w:pPr>
        <w:suppressAutoHyphens/>
        <w:spacing w:after="0" w:line="240" w:lineRule="auto"/>
        <w:rPr>
          <w:rFonts w:ascii="Calibri" w:eastAsia="Times New Roman" w:hAnsi="Calibri" w:cs="Calibri"/>
          <w:b/>
          <w:bCs/>
          <w:kern w:val="2"/>
          <w:lang w:eastAsia="zh-CN"/>
        </w:rPr>
      </w:pPr>
    </w:p>
    <w:p w:rsidR="00EF4A33" w:rsidRPr="001E6A8B" w:rsidRDefault="00EF4A33" w:rsidP="00C65A03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bCs/>
          <w:kern w:val="2"/>
          <w:lang w:eastAsia="zh-CN"/>
        </w:rPr>
      </w:pPr>
      <w:r w:rsidRPr="001E6A8B">
        <w:rPr>
          <w:rFonts w:ascii="Calibri" w:eastAsia="Times New Roman" w:hAnsi="Calibri" w:cs="Calibri"/>
          <w:b/>
          <w:bCs/>
          <w:kern w:val="2"/>
          <w:lang w:eastAsia="zh-CN"/>
        </w:rPr>
        <w:t>FORMULARZ OFERTOWY</w:t>
      </w:r>
    </w:p>
    <w:p w:rsidR="00EF4A33" w:rsidRPr="001E6A8B" w:rsidRDefault="00EF4A33" w:rsidP="00EF4A33">
      <w:pPr>
        <w:suppressAutoHyphens/>
        <w:spacing w:after="0" w:line="240" w:lineRule="auto"/>
        <w:jc w:val="center"/>
        <w:rPr>
          <w:rFonts w:ascii="Calibri" w:eastAsia="Times New Roman" w:hAnsi="Calibri" w:cs="Calibri"/>
          <w:kern w:val="2"/>
          <w:lang w:eastAsia="zh-CN"/>
        </w:rPr>
      </w:pPr>
    </w:p>
    <w:p w:rsidR="00EF4A33" w:rsidRPr="001E6A8B" w:rsidRDefault="00EF4A33" w:rsidP="00EF4A33">
      <w:pPr>
        <w:pStyle w:val="Tekstpodstawowy"/>
        <w:rPr>
          <w:rFonts w:ascii="Calibri" w:hAnsi="Calibri" w:cs="Calibri"/>
          <w:sz w:val="22"/>
          <w:szCs w:val="22"/>
        </w:rPr>
      </w:pPr>
      <w:r w:rsidRPr="001E6A8B">
        <w:rPr>
          <w:rFonts w:ascii="Calibri" w:hAnsi="Calibri" w:cs="Calibri"/>
          <w:sz w:val="22"/>
          <w:szCs w:val="22"/>
        </w:rPr>
        <w:t>Nazwa Wykonawcy: ...................................................................................................................</w:t>
      </w:r>
    </w:p>
    <w:p w:rsidR="00EF4A33" w:rsidRPr="001E6A8B" w:rsidRDefault="00EF4A33" w:rsidP="00EF4A33">
      <w:pPr>
        <w:pStyle w:val="Tekstpodstawowy"/>
        <w:rPr>
          <w:rFonts w:ascii="Calibri" w:hAnsi="Calibri" w:cs="Calibri"/>
          <w:sz w:val="22"/>
          <w:szCs w:val="22"/>
        </w:rPr>
      </w:pPr>
      <w:r w:rsidRPr="001E6A8B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………………………………………………………………………………………………….</w:t>
      </w:r>
    </w:p>
    <w:p w:rsidR="00EF4A33" w:rsidRPr="001E6A8B" w:rsidRDefault="00EF4A33" w:rsidP="00EF4A33">
      <w:pPr>
        <w:pStyle w:val="Tekstpodstawowy"/>
        <w:rPr>
          <w:rFonts w:ascii="Calibri" w:hAnsi="Calibri" w:cs="Calibri"/>
          <w:sz w:val="22"/>
          <w:szCs w:val="22"/>
        </w:rPr>
      </w:pPr>
      <w:r w:rsidRPr="001E6A8B">
        <w:rPr>
          <w:rFonts w:ascii="Calibri" w:hAnsi="Calibri" w:cs="Calibri"/>
          <w:sz w:val="22"/>
          <w:szCs w:val="22"/>
        </w:rPr>
        <w:t>Adres Wykonawcy: .....................................................................................................................</w:t>
      </w:r>
    </w:p>
    <w:p w:rsidR="00EF4A33" w:rsidRPr="001E6A8B" w:rsidRDefault="00EF4A33" w:rsidP="00EF4A33">
      <w:pPr>
        <w:pStyle w:val="Tekstpodstawowy"/>
        <w:rPr>
          <w:rFonts w:ascii="Calibri" w:hAnsi="Calibri" w:cs="Calibri"/>
          <w:sz w:val="22"/>
          <w:szCs w:val="22"/>
        </w:rPr>
      </w:pPr>
      <w:r w:rsidRPr="001E6A8B">
        <w:rPr>
          <w:rFonts w:ascii="Calibri" w:hAnsi="Calibri" w:cs="Calibri"/>
          <w:sz w:val="22"/>
          <w:szCs w:val="22"/>
        </w:rPr>
        <w:t>…………………</w:t>
      </w:r>
      <w:r w:rsidR="0007037E" w:rsidRPr="001E6A8B">
        <w:rPr>
          <w:rFonts w:ascii="Calibri" w:hAnsi="Calibri" w:cs="Calibri"/>
          <w:sz w:val="22"/>
          <w:szCs w:val="22"/>
        </w:rPr>
        <w:t>…………………………………</w:t>
      </w:r>
      <w:r w:rsidR="00E44516">
        <w:rPr>
          <w:rFonts w:ascii="Calibri" w:hAnsi="Calibri" w:cs="Calibri"/>
          <w:sz w:val="22"/>
          <w:szCs w:val="22"/>
        </w:rPr>
        <w:t>…………</w:t>
      </w:r>
      <w:r w:rsidR="0007037E" w:rsidRPr="001E6A8B">
        <w:rPr>
          <w:rFonts w:ascii="Calibri" w:hAnsi="Calibri" w:cs="Calibri"/>
          <w:sz w:val="22"/>
          <w:szCs w:val="22"/>
        </w:rPr>
        <w:t xml:space="preserve">  </w:t>
      </w:r>
      <w:r w:rsidR="00E44516">
        <w:rPr>
          <w:rFonts w:ascii="Calibri" w:hAnsi="Calibri" w:cs="Calibri"/>
          <w:sz w:val="22"/>
          <w:szCs w:val="22"/>
        </w:rPr>
        <w:t xml:space="preserve">      </w:t>
      </w:r>
      <w:r w:rsidR="0007037E" w:rsidRPr="001E6A8B">
        <w:rPr>
          <w:rFonts w:ascii="Calibri" w:hAnsi="Calibri" w:cs="Calibri"/>
          <w:sz w:val="22"/>
          <w:szCs w:val="22"/>
        </w:rPr>
        <w:t>woj. ………………………………………</w:t>
      </w:r>
      <w:r w:rsidR="00E44516">
        <w:rPr>
          <w:rFonts w:ascii="Calibri" w:hAnsi="Calibri" w:cs="Calibri"/>
          <w:sz w:val="22"/>
          <w:szCs w:val="22"/>
        </w:rPr>
        <w:t>………………………..</w:t>
      </w:r>
    </w:p>
    <w:p w:rsidR="00EF4A33" w:rsidRDefault="00EF4A33" w:rsidP="00EF4A33">
      <w:pPr>
        <w:pStyle w:val="Tekstpodstawowy"/>
        <w:rPr>
          <w:rFonts w:ascii="Calibri" w:hAnsi="Calibri" w:cs="Calibri"/>
          <w:sz w:val="22"/>
          <w:szCs w:val="22"/>
        </w:rPr>
      </w:pPr>
      <w:r w:rsidRPr="001E6A8B">
        <w:rPr>
          <w:rFonts w:ascii="Calibri" w:hAnsi="Calibri" w:cs="Calibri"/>
          <w:sz w:val="22"/>
          <w:szCs w:val="22"/>
        </w:rPr>
        <w:t>REGON …………………..………..</w:t>
      </w:r>
      <w:r w:rsidRPr="001E6A8B">
        <w:rPr>
          <w:rFonts w:ascii="Calibri" w:hAnsi="Calibri" w:cs="Calibri"/>
          <w:sz w:val="22"/>
          <w:szCs w:val="22"/>
        </w:rPr>
        <w:tab/>
      </w:r>
      <w:r w:rsidRPr="001E6A8B">
        <w:rPr>
          <w:rFonts w:ascii="Calibri" w:hAnsi="Calibri" w:cs="Calibri"/>
          <w:sz w:val="22"/>
          <w:szCs w:val="22"/>
        </w:rPr>
        <w:tab/>
        <w:t xml:space="preserve">                    NIP …….....……............………</w:t>
      </w:r>
      <w:r w:rsidR="00E44516">
        <w:rPr>
          <w:rFonts w:ascii="Calibri" w:hAnsi="Calibri" w:cs="Calibri"/>
          <w:sz w:val="22"/>
          <w:szCs w:val="22"/>
        </w:rPr>
        <w:t>………..</w:t>
      </w:r>
    </w:p>
    <w:p w:rsidR="00300CDC" w:rsidRPr="001E6A8B" w:rsidRDefault="00300CDC" w:rsidP="00EF4A33">
      <w:pPr>
        <w:pStyle w:val="Tekstpodstawowy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POWIAT………………………….</w:t>
      </w:r>
    </w:p>
    <w:p w:rsidR="00082E51" w:rsidRPr="001E6A8B" w:rsidRDefault="00082E51" w:rsidP="00EF4A33">
      <w:pPr>
        <w:pStyle w:val="Tekstpodstawowy"/>
        <w:rPr>
          <w:rFonts w:ascii="Calibri" w:hAnsi="Calibri" w:cs="Calibri"/>
          <w:sz w:val="22"/>
          <w:szCs w:val="22"/>
        </w:rPr>
      </w:pPr>
      <w:r w:rsidRPr="001E6A8B">
        <w:rPr>
          <w:rFonts w:ascii="Calibri" w:hAnsi="Calibri" w:cs="Calibri"/>
          <w:sz w:val="22"/>
          <w:szCs w:val="22"/>
        </w:rPr>
        <w:t>KRS</w:t>
      </w:r>
      <w:r w:rsidR="001F15C4" w:rsidRPr="001E6A8B">
        <w:rPr>
          <w:rFonts w:ascii="Calibri" w:hAnsi="Calibri" w:cs="Calibri"/>
          <w:sz w:val="22"/>
          <w:szCs w:val="22"/>
        </w:rPr>
        <w:t>/CEIDG</w:t>
      </w:r>
      <w:r w:rsidRPr="001E6A8B">
        <w:rPr>
          <w:rFonts w:ascii="Calibri" w:hAnsi="Calibri" w:cs="Calibri"/>
          <w:sz w:val="22"/>
          <w:szCs w:val="22"/>
        </w:rPr>
        <w:t>……………………………………</w:t>
      </w:r>
    </w:p>
    <w:p w:rsidR="00082E51" w:rsidRPr="001E6A8B" w:rsidRDefault="00082E51" w:rsidP="00EF4A33">
      <w:pPr>
        <w:pStyle w:val="Tekstpodstawowy"/>
        <w:rPr>
          <w:rFonts w:ascii="Calibri" w:hAnsi="Calibri" w:cs="Calibri"/>
          <w:sz w:val="22"/>
          <w:szCs w:val="22"/>
        </w:rPr>
      </w:pPr>
    </w:p>
    <w:p w:rsidR="00EF4A33" w:rsidRPr="001E6A8B" w:rsidRDefault="00EF4A33" w:rsidP="00EF4A33">
      <w:pPr>
        <w:pStyle w:val="Tekstpodstawowy"/>
        <w:rPr>
          <w:rFonts w:ascii="Calibri" w:hAnsi="Calibri" w:cs="Calibri"/>
          <w:sz w:val="22"/>
          <w:szCs w:val="22"/>
        </w:rPr>
      </w:pPr>
      <w:r w:rsidRPr="001E6A8B">
        <w:rPr>
          <w:rFonts w:ascii="Calibri" w:hAnsi="Calibri" w:cs="Calibri"/>
          <w:sz w:val="22"/>
          <w:szCs w:val="22"/>
        </w:rPr>
        <w:t>Osoba upoważniona do kontaktu z Zamawiającym w sprawie przedmiotu zamówienia:</w:t>
      </w:r>
    </w:p>
    <w:p w:rsidR="00EF4A33" w:rsidRPr="001E6A8B" w:rsidRDefault="00EF4A33" w:rsidP="00EF4A33">
      <w:pPr>
        <w:pStyle w:val="Tekstpodstawowy"/>
        <w:rPr>
          <w:rFonts w:ascii="Calibri" w:hAnsi="Calibri" w:cs="Calibri"/>
          <w:sz w:val="22"/>
          <w:szCs w:val="22"/>
        </w:rPr>
      </w:pPr>
      <w:r w:rsidRPr="001E6A8B">
        <w:rPr>
          <w:rFonts w:ascii="Calibri" w:hAnsi="Calibri" w:cs="Calibri"/>
          <w:sz w:val="22"/>
          <w:szCs w:val="22"/>
        </w:rPr>
        <w:t>……………………………………………………………….....…………………..........……..</w:t>
      </w:r>
    </w:p>
    <w:p w:rsidR="00EF4A33" w:rsidRPr="001E6A8B" w:rsidRDefault="00EF4A33" w:rsidP="00EF4A33">
      <w:pPr>
        <w:pStyle w:val="Tekstpodstawowy"/>
        <w:rPr>
          <w:rFonts w:ascii="Calibri" w:hAnsi="Calibri" w:cs="Calibri"/>
          <w:sz w:val="22"/>
          <w:szCs w:val="22"/>
        </w:rPr>
      </w:pPr>
      <w:r w:rsidRPr="001E6A8B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</w:t>
      </w:r>
      <w:r w:rsidR="00E44516">
        <w:rPr>
          <w:rFonts w:ascii="Calibri" w:hAnsi="Calibri" w:cs="Calibri"/>
          <w:sz w:val="22"/>
          <w:szCs w:val="22"/>
        </w:rPr>
        <w:t>……</w:t>
      </w:r>
    </w:p>
    <w:p w:rsidR="00EF4A33" w:rsidRPr="001E6A8B" w:rsidRDefault="00EF4A33" w:rsidP="00EF4A33">
      <w:pPr>
        <w:pStyle w:val="Tekstpodstawowy"/>
        <w:ind w:left="360"/>
        <w:jc w:val="center"/>
        <w:rPr>
          <w:rFonts w:ascii="Calibri" w:hAnsi="Calibri" w:cs="Calibri"/>
          <w:i/>
          <w:sz w:val="22"/>
          <w:szCs w:val="22"/>
        </w:rPr>
      </w:pPr>
      <w:r w:rsidRPr="001E6A8B">
        <w:rPr>
          <w:rFonts w:ascii="Calibri" w:hAnsi="Calibri" w:cs="Calibri"/>
          <w:i/>
          <w:sz w:val="22"/>
          <w:szCs w:val="22"/>
        </w:rPr>
        <w:t>/imię i nazwisko, numer telefonu, e-mail/</w:t>
      </w:r>
    </w:p>
    <w:p w:rsidR="00EF4A33" w:rsidRPr="001E6A8B" w:rsidRDefault="00EF4A33" w:rsidP="001E6A8B">
      <w:pPr>
        <w:tabs>
          <w:tab w:val="left" w:pos="4678"/>
        </w:tabs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</w:p>
    <w:p w:rsidR="00EF4A33" w:rsidRPr="001E6A8B" w:rsidRDefault="00EF4A33" w:rsidP="00EF4A33">
      <w:pPr>
        <w:tabs>
          <w:tab w:val="left" w:pos="4678"/>
        </w:tabs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  <w:r w:rsidRPr="001E6A8B">
        <w:rPr>
          <w:rFonts w:ascii="Calibri" w:eastAsia="Times New Roman" w:hAnsi="Calibri" w:cs="Calibri"/>
          <w:kern w:val="2"/>
          <w:lang w:eastAsia="zh-CN"/>
        </w:rPr>
        <w:t xml:space="preserve">przystępując do prowadzonego przez Centrum Onkologii Ziemi Lubelskiej im. św. Jana z Dukli </w:t>
      </w:r>
    </w:p>
    <w:p w:rsidR="00EF4A33" w:rsidRPr="001E6A8B" w:rsidRDefault="00E44516" w:rsidP="00EF4A33">
      <w:pPr>
        <w:tabs>
          <w:tab w:val="left" w:pos="4678"/>
        </w:tabs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  <w:r>
        <w:rPr>
          <w:rFonts w:ascii="Calibri" w:eastAsia="Times New Roman" w:hAnsi="Calibri" w:cs="Calibri"/>
          <w:kern w:val="2"/>
          <w:lang w:eastAsia="zh-CN"/>
        </w:rPr>
        <w:t xml:space="preserve">przetargu </w:t>
      </w:r>
      <w:r w:rsidR="004C4109">
        <w:rPr>
          <w:rFonts w:ascii="Calibri" w:eastAsia="Times New Roman" w:hAnsi="Calibri" w:cs="Calibri"/>
          <w:kern w:val="2"/>
          <w:lang w:eastAsia="zh-CN"/>
        </w:rPr>
        <w:t>procedowanego</w:t>
      </w:r>
      <w:r w:rsidR="00EF4A33" w:rsidRPr="001E6A8B">
        <w:rPr>
          <w:rFonts w:ascii="Calibri" w:eastAsia="Times New Roman" w:hAnsi="Calibri" w:cs="Calibri"/>
          <w:kern w:val="2"/>
          <w:lang w:eastAsia="zh-CN"/>
        </w:rPr>
        <w:t xml:space="preserve"> </w:t>
      </w:r>
      <w:r>
        <w:rPr>
          <w:rFonts w:ascii="Calibri" w:eastAsia="Times New Roman" w:hAnsi="Calibri" w:cs="Calibri"/>
          <w:kern w:val="2"/>
          <w:lang w:eastAsia="zh-CN"/>
        </w:rPr>
        <w:t xml:space="preserve">w trybie podstawowym </w:t>
      </w:r>
      <w:r w:rsidR="00EF4A33" w:rsidRPr="001E6A8B">
        <w:rPr>
          <w:rFonts w:ascii="Calibri" w:eastAsia="Times New Roman" w:hAnsi="Calibri" w:cs="Calibri"/>
          <w:kern w:val="2"/>
          <w:lang w:eastAsia="zh-CN"/>
        </w:rPr>
        <w:t>na.:</w:t>
      </w:r>
    </w:p>
    <w:p w:rsidR="00EF4A33" w:rsidRPr="001E6A8B" w:rsidRDefault="00EF4A33" w:rsidP="00EF4A33">
      <w:pPr>
        <w:tabs>
          <w:tab w:val="left" w:pos="4678"/>
        </w:tabs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</w:p>
    <w:p w:rsidR="00952751" w:rsidRDefault="00952751" w:rsidP="00952751">
      <w:pPr>
        <w:autoSpaceDN w:val="0"/>
        <w:spacing w:after="0" w:line="240" w:lineRule="auto"/>
        <w:jc w:val="center"/>
        <w:rPr>
          <w:rFonts w:eastAsia="Segoe UI" w:cstheme="minorHAnsi"/>
          <w:b/>
          <w:bCs/>
          <w:lang w:eastAsia="pl-PL"/>
        </w:rPr>
      </w:pPr>
      <w:r>
        <w:rPr>
          <w:rFonts w:cstheme="minorHAnsi"/>
          <w:b/>
          <w:bCs/>
        </w:rPr>
        <w:t>„</w:t>
      </w:r>
      <w:r w:rsidR="00604577">
        <w:rPr>
          <w:rFonts w:ascii="Calibri" w:eastAsia="Calibri" w:hAnsi="Calibri" w:cs="Calibri"/>
          <w:b/>
          <w:color w:val="000000"/>
        </w:rPr>
        <w:t>Dostawa</w:t>
      </w:r>
      <w:r w:rsidR="00604577">
        <w:rPr>
          <w:rFonts w:ascii="Calibri" w:hAnsi="Calibri" w:cs="Calibri"/>
          <w:b/>
          <w:color w:val="000000"/>
        </w:rPr>
        <w:t xml:space="preserve"> materiałów eksploatacyjnych do urządzeń termotransferowych</w:t>
      </w:r>
      <w:r w:rsidR="007E64B9">
        <w:rPr>
          <w:rFonts w:ascii="Calibri" w:hAnsi="Calibri" w:cs="Calibri"/>
          <w:b/>
          <w:color w:val="000000"/>
        </w:rPr>
        <w:t>”</w:t>
      </w:r>
    </w:p>
    <w:p w:rsidR="00C65A03" w:rsidRPr="001E6A8B" w:rsidRDefault="00C65A03" w:rsidP="00C65A03">
      <w:pPr>
        <w:tabs>
          <w:tab w:val="left" w:pos="1134"/>
          <w:tab w:val="left" w:pos="1960"/>
        </w:tabs>
        <w:spacing w:after="0" w:line="240" w:lineRule="auto"/>
        <w:jc w:val="center"/>
        <w:rPr>
          <w:rFonts w:ascii="Calibri" w:hAnsi="Calibri" w:cs="Calibri"/>
          <w:b/>
        </w:rPr>
      </w:pPr>
      <w:r w:rsidRPr="001E6A8B">
        <w:rPr>
          <w:rFonts w:ascii="Calibri" w:hAnsi="Calibri" w:cs="Calibri"/>
          <w:b/>
        </w:rPr>
        <w:t xml:space="preserve">(znak postępowania: </w:t>
      </w:r>
      <w:r w:rsidR="008F2AF7">
        <w:rPr>
          <w:rFonts w:ascii="Calibri" w:hAnsi="Calibri" w:cs="Calibri"/>
          <w:b/>
        </w:rPr>
        <w:t>COZL/DZP/AS</w:t>
      </w:r>
      <w:r w:rsidR="00E064B8">
        <w:rPr>
          <w:rFonts w:ascii="Calibri" w:hAnsi="Calibri" w:cs="Calibri"/>
          <w:b/>
        </w:rPr>
        <w:t>/3412/</w:t>
      </w:r>
      <w:r w:rsidR="00EA6573">
        <w:rPr>
          <w:rFonts w:ascii="Calibri" w:hAnsi="Calibri" w:cs="Calibri"/>
          <w:b/>
        </w:rPr>
        <w:t>TP</w:t>
      </w:r>
      <w:r w:rsidR="00604577">
        <w:rPr>
          <w:rFonts w:ascii="Calibri" w:hAnsi="Calibri" w:cs="Calibri"/>
          <w:b/>
        </w:rPr>
        <w:t>-130</w:t>
      </w:r>
      <w:r w:rsidR="0035378A">
        <w:rPr>
          <w:rFonts w:ascii="Calibri" w:hAnsi="Calibri" w:cs="Calibri"/>
          <w:b/>
        </w:rPr>
        <w:t>/24</w:t>
      </w:r>
      <w:r w:rsidRPr="001E6A8B">
        <w:rPr>
          <w:rFonts w:ascii="Calibri" w:hAnsi="Calibri" w:cs="Calibri"/>
          <w:b/>
        </w:rPr>
        <w:t>)</w:t>
      </w:r>
      <w:r w:rsidR="007E64B9">
        <w:rPr>
          <w:rFonts w:ascii="Calibri" w:hAnsi="Calibri" w:cs="Calibri"/>
          <w:b/>
        </w:rPr>
        <w:t>.</w:t>
      </w:r>
    </w:p>
    <w:p w:rsidR="00EF4A33" w:rsidRPr="001E6A8B" w:rsidRDefault="00EF4A33" w:rsidP="00EF4A33">
      <w:pPr>
        <w:suppressAutoHyphens/>
        <w:autoSpaceDN w:val="0"/>
        <w:spacing w:after="0" w:line="240" w:lineRule="auto"/>
        <w:ind w:left="284"/>
        <w:jc w:val="center"/>
        <w:rPr>
          <w:rFonts w:ascii="Calibri" w:eastAsia="Times New Roman" w:hAnsi="Calibri" w:cs="Calibri"/>
          <w:b/>
          <w:lang w:eastAsia="zh-CN"/>
        </w:rPr>
      </w:pPr>
    </w:p>
    <w:p w:rsidR="00EF4A33" w:rsidRPr="001E6A8B" w:rsidRDefault="00EF4A33" w:rsidP="00EF4A33">
      <w:pPr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  <w:r w:rsidRPr="001E6A8B">
        <w:rPr>
          <w:rFonts w:ascii="Calibri" w:eastAsia="Times New Roman" w:hAnsi="Calibri" w:cs="Calibri"/>
          <w:kern w:val="2"/>
          <w:lang w:eastAsia="zh-CN"/>
        </w:rPr>
        <w:t>Składam/y niniejszą ofertę na wykonanie zamówienia i:</w:t>
      </w:r>
    </w:p>
    <w:p w:rsidR="00EF4A33" w:rsidRPr="001E6A8B" w:rsidRDefault="00EF4A33" w:rsidP="00EF4A33">
      <w:pPr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</w:p>
    <w:p w:rsidR="00EF4A33" w:rsidRPr="001E6A8B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Calibri" w:eastAsia="Calibri" w:hAnsi="Calibri" w:cs="Calibri"/>
          <w:kern w:val="2"/>
          <w:lang w:eastAsia="zh-CN"/>
        </w:rPr>
      </w:pPr>
      <w:r w:rsidRPr="001E6A8B">
        <w:rPr>
          <w:rFonts w:ascii="Calibri" w:eastAsia="Calibri" w:hAnsi="Calibri" w:cs="Calibri"/>
          <w:lang w:eastAsia="pl-PL"/>
        </w:rPr>
        <w:t>Oświadczam/y</w:t>
      </w:r>
      <w:r w:rsidR="00EF4A33" w:rsidRPr="001E6A8B">
        <w:rPr>
          <w:rFonts w:ascii="Calibri" w:eastAsia="Calibri" w:hAnsi="Calibri" w:cs="Calibri"/>
          <w:lang w:eastAsia="pl-PL"/>
        </w:rPr>
        <w:t>, że zapoznałem/ liśmy się z wymaganiami Zamawiającego, dotyczącymi przedmiotu zamówienia, zamieszczonymi w Specyfikacji Warunków Zamówienia wraz z załącznikami i nie wnoszę/wnosimy do nich żadnych zastrzeżeń.</w:t>
      </w:r>
    </w:p>
    <w:p w:rsidR="00EF4A33" w:rsidRPr="001E6A8B" w:rsidRDefault="00EF4A33" w:rsidP="00EF4A33">
      <w:pPr>
        <w:spacing w:after="0" w:line="240" w:lineRule="auto"/>
        <w:jc w:val="both"/>
        <w:rPr>
          <w:rFonts w:ascii="Calibri" w:eastAsia="Calibri" w:hAnsi="Calibri" w:cs="Calibri"/>
          <w:lang w:eastAsia="pl-PL"/>
        </w:rPr>
      </w:pPr>
    </w:p>
    <w:p w:rsidR="00EF4A33" w:rsidRPr="00552D41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Calibri" w:eastAsia="Calibri" w:hAnsi="Calibri" w:cs="Calibri"/>
          <w:kern w:val="2"/>
          <w:lang w:eastAsia="zh-CN"/>
        </w:rPr>
      </w:pPr>
      <w:r w:rsidRPr="001E6A8B">
        <w:rPr>
          <w:rFonts w:ascii="Calibri" w:eastAsia="Calibri" w:hAnsi="Calibri" w:cs="Calibri"/>
          <w:lang w:eastAsia="pl-PL"/>
        </w:rPr>
        <w:t>Oferuję/oferujemy</w:t>
      </w:r>
      <w:r w:rsidR="00EF4A33" w:rsidRPr="001E6A8B">
        <w:rPr>
          <w:rFonts w:ascii="Calibri" w:eastAsia="Calibri" w:hAnsi="Calibri" w:cs="Calibri"/>
          <w:lang w:eastAsia="pl-PL"/>
        </w:rPr>
        <w:t xml:space="preserve"> wykonanie przedmiotu zamówienia na warunkach przedstawionych w niniejszej ofercie za cenę:</w:t>
      </w:r>
    </w:p>
    <w:p w:rsidR="00552D41" w:rsidRPr="00871E68" w:rsidRDefault="00552D41" w:rsidP="00552D41">
      <w:pPr>
        <w:tabs>
          <w:tab w:val="left" w:pos="284"/>
        </w:tabs>
        <w:suppressAutoHyphens/>
        <w:spacing w:after="0" w:line="240" w:lineRule="auto"/>
        <w:jc w:val="both"/>
        <w:rPr>
          <w:rFonts w:ascii="Calibri" w:eastAsia="Calibri" w:hAnsi="Calibri" w:cs="Calibri"/>
          <w:kern w:val="2"/>
          <w:lang w:eastAsia="zh-CN"/>
        </w:rPr>
      </w:pPr>
    </w:p>
    <w:p w:rsidR="002025E6" w:rsidRPr="0035378A" w:rsidRDefault="0035378A" w:rsidP="00871E68">
      <w:pPr>
        <w:spacing w:after="0"/>
        <w:jc w:val="both"/>
        <w:rPr>
          <w:rFonts w:cs="Calibri"/>
          <w:b/>
          <w:kern w:val="3"/>
          <w:lang w:eastAsia="zh-CN"/>
        </w:rPr>
      </w:pPr>
      <w:r>
        <w:rPr>
          <w:rFonts w:cs="Calibri"/>
          <w:b/>
          <w:kern w:val="3"/>
          <w:sz w:val="24"/>
          <w:szCs w:val="24"/>
          <w:lang w:eastAsia="zh-CN"/>
        </w:rPr>
        <w:t xml:space="preserve">     </w:t>
      </w:r>
    </w:p>
    <w:tbl>
      <w:tblPr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3544"/>
        <w:gridCol w:w="5155"/>
      </w:tblGrid>
      <w:tr w:rsidR="00EF4A33" w:rsidRPr="001E6A8B" w:rsidTr="0035378A"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7E350F" w:rsidRPr="001E6A8B" w:rsidRDefault="00EF4A33" w:rsidP="00871E68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ar-SA"/>
              </w:rPr>
            </w:pPr>
            <w:r w:rsidRPr="001E6A8B">
              <w:rPr>
                <w:rFonts w:ascii="Calibri" w:eastAsia="Times New Roman" w:hAnsi="Calibri" w:cs="Calibri"/>
                <w:kern w:val="2"/>
                <w:lang w:eastAsia="ar-SA"/>
              </w:rPr>
              <w:t>Cena brutto</w:t>
            </w:r>
            <w:r w:rsidR="000465AA" w:rsidRPr="001E6A8B">
              <w:rPr>
                <w:rFonts w:ascii="Calibri" w:eastAsia="Times New Roman" w:hAnsi="Calibri" w:cs="Calibri"/>
                <w:kern w:val="2"/>
                <w:lang w:eastAsia="ar-SA"/>
              </w:rPr>
              <w:t xml:space="preserve"> </w:t>
            </w:r>
          </w:p>
          <w:p w:rsidR="00EF4A33" w:rsidRPr="001E6A8B" w:rsidRDefault="00EF4A33" w:rsidP="00871E68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ar-SA"/>
              </w:rPr>
            </w:pPr>
            <w:r w:rsidRPr="001E6A8B">
              <w:rPr>
                <w:rFonts w:ascii="Calibri" w:eastAsia="Times New Roman" w:hAnsi="Calibri" w:cs="Calibri"/>
                <w:kern w:val="2"/>
                <w:lang w:eastAsia="ar-SA"/>
              </w:rPr>
              <w:t>…………………</w:t>
            </w:r>
            <w:r w:rsidR="00EA6573">
              <w:rPr>
                <w:rFonts w:ascii="Calibri" w:eastAsia="Times New Roman" w:hAnsi="Calibri" w:cs="Calibri"/>
                <w:kern w:val="2"/>
                <w:lang w:eastAsia="ar-SA"/>
              </w:rPr>
              <w:t>…………..</w:t>
            </w:r>
            <w:r w:rsidRPr="001E6A8B">
              <w:rPr>
                <w:rFonts w:ascii="Calibri" w:eastAsia="Times New Roman" w:hAnsi="Calibri" w:cs="Calibri"/>
                <w:kern w:val="2"/>
                <w:lang w:eastAsia="ar-SA"/>
              </w:rPr>
              <w:t>………….....</w:t>
            </w:r>
            <w:r w:rsidR="000465AA" w:rsidRPr="001E6A8B">
              <w:rPr>
                <w:rFonts w:ascii="Calibri" w:eastAsia="Times New Roman" w:hAnsi="Calibri" w:cs="Calibri"/>
                <w:kern w:val="2"/>
                <w:lang w:eastAsia="ar-SA"/>
              </w:rPr>
              <w:t xml:space="preserve">  </w:t>
            </w:r>
            <w:r w:rsidRPr="001E6A8B">
              <w:rPr>
                <w:rFonts w:ascii="Calibri" w:eastAsia="Times New Roman" w:hAnsi="Calibri" w:cs="Calibri"/>
                <w:kern w:val="2"/>
                <w:lang w:eastAsia="ar-SA"/>
              </w:rPr>
              <w:t>zł</w:t>
            </w:r>
          </w:p>
          <w:p w:rsidR="00EF4A33" w:rsidRPr="001E6A8B" w:rsidRDefault="00EF4A33" w:rsidP="00871E68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1E6A8B">
              <w:rPr>
                <w:rFonts w:ascii="Calibri" w:eastAsia="Times New Roman" w:hAnsi="Calibri" w:cs="Calibri"/>
                <w:kern w:val="2"/>
                <w:lang w:eastAsia="ar-SA"/>
              </w:rPr>
              <w:t>W tym stawka podatku Vat</w:t>
            </w:r>
            <w:r w:rsidR="000465AA" w:rsidRPr="001E6A8B">
              <w:rPr>
                <w:rFonts w:ascii="Calibri" w:eastAsia="Times New Roman" w:hAnsi="Calibri" w:cs="Calibri"/>
                <w:kern w:val="2"/>
                <w:lang w:eastAsia="ar-SA"/>
              </w:rPr>
              <w:t xml:space="preserve">  </w:t>
            </w:r>
            <w:r w:rsidRPr="001E6A8B">
              <w:rPr>
                <w:rFonts w:ascii="Calibri" w:eastAsia="Times New Roman" w:hAnsi="Calibri" w:cs="Calibri"/>
                <w:kern w:val="2"/>
                <w:lang w:eastAsia="ar-SA"/>
              </w:rPr>
              <w:t>…..</w:t>
            </w:r>
            <w:r w:rsidR="00851765">
              <w:rPr>
                <w:rFonts w:ascii="Calibri" w:eastAsia="Times New Roman" w:hAnsi="Calibri" w:cs="Calibri"/>
                <w:kern w:val="2"/>
                <w:lang w:eastAsia="ar-SA"/>
              </w:rPr>
              <w:t xml:space="preserve"> </w:t>
            </w:r>
            <w:r w:rsidRPr="001E6A8B">
              <w:rPr>
                <w:rFonts w:ascii="Calibri" w:eastAsia="Times New Roman" w:hAnsi="Calibri" w:cs="Calibri"/>
                <w:kern w:val="2"/>
                <w:lang w:eastAsia="ar-SA"/>
              </w:rPr>
              <w:t>%</w:t>
            </w:r>
          </w:p>
        </w:tc>
        <w:tc>
          <w:tcPr>
            <w:tcW w:w="5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EF4A33" w:rsidRPr="001E6A8B" w:rsidRDefault="00EF4A33" w:rsidP="00871E68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1E6A8B">
              <w:rPr>
                <w:rFonts w:ascii="Calibri" w:eastAsia="Times New Roman" w:hAnsi="Calibri" w:cs="Calibri"/>
                <w:kern w:val="2"/>
                <w:lang w:eastAsia="ar-SA"/>
              </w:rPr>
              <w:t xml:space="preserve">Słownie: </w:t>
            </w:r>
          </w:p>
          <w:p w:rsidR="00EF4A33" w:rsidRPr="001E6A8B" w:rsidRDefault="00EF4A33" w:rsidP="00871E68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1E6A8B">
              <w:rPr>
                <w:rFonts w:ascii="Calibri" w:eastAsia="Times New Roman" w:hAnsi="Calibri" w:cs="Calibri"/>
                <w:kern w:val="2"/>
                <w:lang w:eastAsia="ar-SA"/>
              </w:rPr>
              <w:t>………………………………………………………………</w:t>
            </w:r>
            <w:r w:rsidR="007E350F" w:rsidRPr="001E6A8B">
              <w:rPr>
                <w:rFonts w:ascii="Calibri" w:eastAsia="Times New Roman" w:hAnsi="Calibri" w:cs="Calibri"/>
                <w:kern w:val="2"/>
                <w:lang w:eastAsia="ar-SA"/>
              </w:rPr>
              <w:t>……………………………………………………</w:t>
            </w:r>
            <w:r w:rsidR="00A35A0E">
              <w:rPr>
                <w:rFonts w:ascii="Calibri" w:eastAsia="Times New Roman" w:hAnsi="Calibri" w:cs="Calibri"/>
                <w:kern w:val="2"/>
                <w:lang w:eastAsia="ar-SA"/>
              </w:rPr>
              <w:t>……………………………</w:t>
            </w:r>
            <w:r w:rsidR="00851765">
              <w:rPr>
                <w:rFonts w:ascii="Calibri" w:eastAsia="Times New Roman" w:hAnsi="Calibri" w:cs="Calibri"/>
                <w:kern w:val="2"/>
                <w:lang w:eastAsia="ar-SA"/>
              </w:rPr>
              <w:t>………………………</w:t>
            </w:r>
          </w:p>
        </w:tc>
      </w:tr>
    </w:tbl>
    <w:p w:rsidR="00552D41" w:rsidRDefault="00552D41" w:rsidP="00416A21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EF4A33" w:rsidRDefault="00EF4A33" w:rsidP="00416A21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 w:rsidRPr="001E6A8B">
        <w:rPr>
          <w:rFonts w:ascii="Calibri" w:eastAsia="Times New Roman" w:hAnsi="Calibri" w:cs="Calibri"/>
          <w:kern w:val="2"/>
          <w:lang w:eastAsia="zh-CN"/>
        </w:rPr>
        <w:t>zgodnie z z</w:t>
      </w:r>
      <w:r w:rsidR="00544D2C" w:rsidRPr="001E6A8B">
        <w:rPr>
          <w:rFonts w:ascii="Calibri" w:eastAsia="Times New Roman" w:hAnsi="Calibri" w:cs="Calibri"/>
          <w:kern w:val="2"/>
          <w:lang w:eastAsia="zh-CN"/>
        </w:rPr>
        <w:t>ałączonym do niniejszej oferty K</w:t>
      </w:r>
      <w:r w:rsidRPr="001E6A8B">
        <w:rPr>
          <w:rFonts w:ascii="Calibri" w:eastAsia="Times New Roman" w:hAnsi="Calibri" w:cs="Calibri"/>
          <w:kern w:val="2"/>
          <w:lang w:eastAsia="zh-CN"/>
        </w:rPr>
        <w:t>osztorysem ofertowym sporządzonym według w</w:t>
      </w:r>
      <w:r w:rsidR="0007037E" w:rsidRPr="001E6A8B">
        <w:rPr>
          <w:rFonts w:ascii="Calibri" w:eastAsia="Times New Roman" w:hAnsi="Calibri" w:cs="Calibri"/>
          <w:kern w:val="2"/>
          <w:lang w:eastAsia="zh-CN"/>
        </w:rPr>
        <w:t xml:space="preserve">zoru stanowiącego załącznik nr </w:t>
      </w:r>
      <w:r w:rsidR="00EA6573">
        <w:rPr>
          <w:rFonts w:ascii="Calibri" w:eastAsia="Times New Roman" w:hAnsi="Calibri" w:cs="Calibri"/>
          <w:kern w:val="2"/>
          <w:lang w:eastAsia="zh-CN"/>
        </w:rPr>
        <w:t>2</w:t>
      </w:r>
      <w:r w:rsidRPr="001E6A8B">
        <w:rPr>
          <w:rFonts w:ascii="Calibri" w:eastAsia="Times New Roman" w:hAnsi="Calibri" w:cs="Calibri"/>
          <w:kern w:val="2"/>
          <w:lang w:eastAsia="zh-CN"/>
        </w:rPr>
        <w:t xml:space="preserve"> do SWZ</w:t>
      </w:r>
      <w:r w:rsidR="000465AA" w:rsidRPr="001E6A8B">
        <w:rPr>
          <w:rFonts w:ascii="Calibri" w:eastAsia="Times New Roman" w:hAnsi="Calibri" w:cs="Calibri"/>
          <w:kern w:val="2"/>
          <w:lang w:eastAsia="zh-CN"/>
        </w:rPr>
        <w:t xml:space="preserve"> </w:t>
      </w:r>
      <w:r w:rsidRPr="001E6A8B">
        <w:rPr>
          <w:rFonts w:ascii="Calibri" w:eastAsia="Times New Roman" w:hAnsi="Calibri" w:cs="Calibri"/>
          <w:kern w:val="2"/>
          <w:lang w:eastAsia="zh-CN"/>
        </w:rPr>
        <w:t>.</w:t>
      </w:r>
    </w:p>
    <w:p w:rsidR="00EF4A33" w:rsidRPr="00552D41" w:rsidRDefault="00EF4A33" w:rsidP="0035378A">
      <w:pPr>
        <w:numPr>
          <w:ilvl w:val="0"/>
          <w:numId w:val="1"/>
        </w:numPr>
        <w:tabs>
          <w:tab w:val="left" w:pos="142"/>
        </w:tabs>
        <w:suppressAutoHyphens/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1E6A8B">
        <w:rPr>
          <w:rFonts w:ascii="Calibri" w:eastAsia="Times New Roman" w:hAnsi="Calibri" w:cs="Calibri"/>
          <w:kern w:val="2"/>
          <w:lang w:eastAsia="zh-CN"/>
        </w:rPr>
        <w:lastRenderedPageBreak/>
        <w:t>Oświadczam/y, że w wyżej</w:t>
      </w:r>
      <w:r w:rsidR="00082E51" w:rsidRPr="001E6A8B">
        <w:rPr>
          <w:rFonts w:ascii="Calibri" w:eastAsia="Times New Roman" w:hAnsi="Calibri" w:cs="Calibri"/>
          <w:kern w:val="2"/>
          <w:lang w:eastAsia="zh-CN"/>
        </w:rPr>
        <w:t xml:space="preserve"> podanej cenie uwzględniłem/uwzględniliśmy</w:t>
      </w:r>
      <w:r w:rsidRPr="001E6A8B">
        <w:rPr>
          <w:rFonts w:ascii="Calibri" w:eastAsia="Times New Roman" w:hAnsi="Calibri" w:cs="Calibri"/>
          <w:kern w:val="2"/>
          <w:lang w:eastAsia="zh-CN"/>
        </w:rPr>
        <w:t xml:space="preserve"> wszelk</w:t>
      </w:r>
      <w:r w:rsidR="001A6F07" w:rsidRPr="001E6A8B">
        <w:rPr>
          <w:rFonts w:ascii="Calibri" w:eastAsia="Times New Roman" w:hAnsi="Calibri" w:cs="Calibri"/>
          <w:kern w:val="2"/>
          <w:lang w:eastAsia="zh-CN"/>
        </w:rPr>
        <w:t xml:space="preserve">ie koszty niezbędne do pełnej i </w:t>
      </w:r>
      <w:r w:rsidRPr="001E6A8B">
        <w:rPr>
          <w:rFonts w:ascii="Calibri" w:eastAsia="Times New Roman" w:hAnsi="Calibri" w:cs="Calibri"/>
          <w:kern w:val="2"/>
          <w:lang w:eastAsia="zh-CN"/>
        </w:rPr>
        <w:t>terminowej realizacji zamówienia, zgodnie z wymaganiami Zamawiającego opisanymi w Specyfikacji Warunków Zamówienia, Kosztorysie ofertowym</w:t>
      </w:r>
      <w:r w:rsidRPr="001E6A8B">
        <w:rPr>
          <w:rFonts w:ascii="Calibri" w:eastAsia="Times New Roman" w:hAnsi="Calibri" w:cs="Calibri"/>
          <w:color w:val="000000"/>
          <w:kern w:val="2"/>
          <w:lang w:eastAsia="zh-CN"/>
        </w:rPr>
        <w:t xml:space="preserve"> </w:t>
      </w:r>
      <w:r w:rsidR="00E44516">
        <w:rPr>
          <w:rFonts w:ascii="Calibri" w:eastAsia="Times New Roman" w:hAnsi="Calibri" w:cs="Calibri"/>
          <w:kern w:val="2"/>
          <w:lang w:eastAsia="zh-CN"/>
        </w:rPr>
        <w:t>i Projektowanych postanowieniach umowy</w:t>
      </w:r>
      <w:r w:rsidRPr="001E6A8B">
        <w:rPr>
          <w:rFonts w:ascii="Calibri" w:eastAsia="Times New Roman" w:hAnsi="Calibri" w:cs="Calibri"/>
          <w:kern w:val="2"/>
          <w:lang w:eastAsia="zh-CN"/>
        </w:rPr>
        <w:t>.</w:t>
      </w:r>
    </w:p>
    <w:p w:rsidR="00EF4A33" w:rsidRPr="00552D41" w:rsidRDefault="00EF4A33" w:rsidP="0035378A">
      <w:pPr>
        <w:numPr>
          <w:ilvl w:val="0"/>
          <w:numId w:val="1"/>
        </w:numPr>
        <w:tabs>
          <w:tab w:val="left" w:pos="142"/>
        </w:tabs>
        <w:suppressAutoHyphens/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1E6A8B">
        <w:rPr>
          <w:rFonts w:ascii="Calibri" w:eastAsia="Times New Roman" w:hAnsi="Calibri" w:cs="Calibri"/>
          <w:kern w:val="2"/>
          <w:lang w:eastAsia="zh-CN"/>
        </w:rPr>
        <w:t xml:space="preserve">Oświadczam/y, że uważamy się za związanych niniejszą ofertą przez okres 30 dni od upływu terminu otwarcia ofert. </w:t>
      </w:r>
    </w:p>
    <w:p w:rsidR="00EF4A33" w:rsidRPr="00552D41" w:rsidRDefault="00EF4A33" w:rsidP="0035378A">
      <w:pPr>
        <w:numPr>
          <w:ilvl w:val="0"/>
          <w:numId w:val="1"/>
        </w:numPr>
        <w:tabs>
          <w:tab w:val="left" w:pos="142"/>
        </w:tabs>
        <w:suppressAutoHyphens/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1E6A8B">
        <w:rPr>
          <w:rFonts w:ascii="Calibri" w:eastAsia="Times New Roman" w:hAnsi="Calibri" w:cs="Calibri"/>
          <w:kern w:val="2"/>
          <w:lang w:eastAsia="zh-CN"/>
        </w:rPr>
        <w:t xml:space="preserve">Oświadczam/y, że w razie wybrania naszej oferty jako </w:t>
      </w:r>
      <w:r w:rsidR="00082E51" w:rsidRPr="001E6A8B">
        <w:rPr>
          <w:rFonts w:ascii="Calibri" w:eastAsia="Times New Roman" w:hAnsi="Calibri" w:cs="Calibri"/>
          <w:kern w:val="2"/>
          <w:lang w:eastAsia="zh-CN"/>
        </w:rPr>
        <w:t>najkorzystniejszej zobowiązuję/zobowiązujemy</w:t>
      </w:r>
      <w:r w:rsidRPr="001E6A8B">
        <w:rPr>
          <w:rFonts w:ascii="Calibri" w:eastAsia="Times New Roman" w:hAnsi="Calibri" w:cs="Calibri"/>
          <w:kern w:val="2"/>
          <w:lang w:eastAsia="zh-CN"/>
        </w:rPr>
        <w:t xml:space="preserve"> się do podpisania umowy na warunkach określonych we Wzorze Umowy.</w:t>
      </w:r>
    </w:p>
    <w:p w:rsidR="00AC6509" w:rsidRPr="00552D41" w:rsidRDefault="00EF4A33" w:rsidP="0035378A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1E6A8B">
        <w:rPr>
          <w:rFonts w:ascii="Calibri" w:eastAsia="Times New Roman" w:hAnsi="Calibri" w:cs="Calibri"/>
          <w:color w:val="000000"/>
          <w:kern w:val="2"/>
          <w:lang w:eastAsia="zh-CN"/>
        </w:rPr>
        <w:t>Oświadczam, że wypełniłem</w:t>
      </w:r>
      <w:r w:rsidR="00082E51" w:rsidRPr="001E6A8B">
        <w:rPr>
          <w:rFonts w:ascii="Calibri" w:eastAsia="Times New Roman" w:hAnsi="Calibri" w:cs="Calibri"/>
          <w:color w:val="000000"/>
          <w:kern w:val="2"/>
          <w:lang w:eastAsia="zh-CN"/>
        </w:rPr>
        <w:t>/wypełniliśmy</w:t>
      </w:r>
      <w:r w:rsidRPr="001E6A8B">
        <w:rPr>
          <w:rFonts w:ascii="Calibri" w:eastAsia="Times New Roman" w:hAnsi="Calibri" w:cs="Calibri"/>
          <w:color w:val="000000"/>
          <w:kern w:val="2"/>
          <w:lang w:eastAsia="zh-CN"/>
        </w:rPr>
        <w:t xml:space="preserve"> obowiązki informacyjne przewidziane w art. 13 lub art. 14 RODO</w:t>
      </w:r>
      <w:r w:rsidRPr="001E6A8B">
        <w:rPr>
          <w:rFonts w:ascii="Calibri" w:eastAsia="Times New Roman" w:hAnsi="Calibri" w:cs="Calibri"/>
          <w:color w:val="000000"/>
          <w:kern w:val="2"/>
          <w:vertAlign w:val="superscript"/>
          <w:lang w:eastAsia="zh-CN"/>
        </w:rPr>
        <w:footnoteReference w:id="1"/>
      </w:r>
      <w:r w:rsidRPr="001E6A8B">
        <w:rPr>
          <w:rFonts w:ascii="Calibri" w:eastAsia="Times New Roman" w:hAnsi="Calibri" w:cs="Calibri"/>
          <w:color w:val="000000"/>
          <w:kern w:val="2"/>
          <w:vertAlign w:val="superscript"/>
          <w:lang w:eastAsia="zh-CN"/>
        </w:rPr>
        <w:t xml:space="preserve"> </w:t>
      </w:r>
      <w:r w:rsidRPr="001E6A8B">
        <w:rPr>
          <w:rFonts w:ascii="Calibri" w:eastAsia="Times New Roman" w:hAnsi="Calibri" w:cs="Calibri"/>
          <w:color w:val="000000"/>
          <w:kern w:val="2"/>
          <w:lang w:eastAsia="zh-CN"/>
        </w:rPr>
        <w:t xml:space="preserve">wobec osób fizycznych, </w:t>
      </w:r>
      <w:r w:rsidRPr="001E6A8B">
        <w:rPr>
          <w:rFonts w:ascii="Calibri" w:eastAsia="Times New Roman" w:hAnsi="Calibri" w:cs="Calibri"/>
          <w:kern w:val="2"/>
          <w:lang w:eastAsia="zh-CN"/>
        </w:rPr>
        <w:t>od których dane osobowe bezpośrednio lub pośrednio pozyskałem</w:t>
      </w:r>
      <w:r w:rsidRPr="001E6A8B">
        <w:rPr>
          <w:rFonts w:ascii="Calibri" w:eastAsia="Times New Roman" w:hAnsi="Calibri" w:cs="Calibri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1E6A8B">
        <w:rPr>
          <w:rFonts w:ascii="Calibri" w:eastAsia="Times New Roman" w:hAnsi="Calibri" w:cs="Calibri"/>
          <w:kern w:val="2"/>
          <w:lang w:eastAsia="zh-CN"/>
        </w:rPr>
        <w:t>.</w:t>
      </w:r>
    </w:p>
    <w:p w:rsidR="00AC6509" w:rsidRDefault="00AC6509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>
        <w:rPr>
          <w:rFonts w:ascii="Calibri" w:eastAsia="Times New Roman" w:hAnsi="Calibri" w:cs="Calibri"/>
          <w:kern w:val="2"/>
          <w:lang w:eastAsia="zh-CN"/>
        </w:rPr>
        <w:t>Oświadczam/y że:</w:t>
      </w:r>
    </w:p>
    <w:p w:rsidR="00EF4A33" w:rsidRPr="007E64B9" w:rsidRDefault="00AC6509" w:rsidP="007E64B9">
      <w:pPr>
        <w:pStyle w:val="Akapitzlist"/>
        <w:numPr>
          <w:ilvl w:val="0"/>
          <w:numId w:val="6"/>
        </w:numPr>
        <w:rPr>
          <w:rFonts w:ascii="Calibri" w:eastAsia="Times New Roman" w:hAnsi="Calibri" w:cs="Calibri"/>
          <w:kern w:val="2"/>
          <w:lang w:eastAsia="zh-CN"/>
        </w:rPr>
      </w:pPr>
      <w:r w:rsidRPr="007E64B9">
        <w:rPr>
          <w:rFonts w:ascii="Calibri" w:eastAsia="Times New Roman" w:hAnsi="Calibri" w:cs="Calibri"/>
          <w:kern w:val="2"/>
          <w:lang w:eastAsia="zh-CN"/>
        </w:rPr>
        <w:t xml:space="preserve">posiadam/y dokumenty dopuszczające oferowany asortyment do stosowania w placówkach       </w:t>
      </w:r>
      <w:r w:rsidR="0035378A" w:rsidRPr="007E64B9">
        <w:rPr>
          <w:rFonts w:ascii="Calibri" w:eastAsia="Times New Roman" w:hAnsi="Calibri" w:cs="Calibri"/>
          <w:kern w:val="2"/>
          <w:lang w:eastAsia="zh-CN"/>
        </w:rPr>
        <w:t xml:space="preserve">  </w:t>
      </w:r>
      <w:r w:rsidRPr="007E64B9">
        <w:rPr>
          <w:rFonts w:ascii="Calibri" w:eastAsia="Times New Roman" w:hAnsi="Calibri" w:cs="Calibri"/>
          <w:kern w:val="2"/>
          <w:lang w:eastAsia="zh-CN"/>
        </w:rPr>
        <w:t>medycznych na terenie RP – Certyfikaty CE lub równoważne, zobowiązujemy się dołączyć dokumenty do pierwszej dostawy  oraz na każde wezwanie zamawiającego (dla wy</w:t>
      </w:r>
      <w:r w:rsidR="00552D41" w:rsidRPr="007E64B9">
        <w:rPr>
          <w:rFonts w:ascii="Calibri" w:eastAsia="Times New Roman" w:hAnsi="Calibri" w:cs="Calibri"/>
          <w:kern w:val="2"/>
          <w:lang w:eastAsia="zh-CN"/>
        </w:rPr>
        <w:t>robów klasyfikowanych jako wy</w:t>
      </w:r>
      <w:r w:rsidRPr="007E64B9">
        <w:rPr>
          <w:rFonts w:ascii="Calibri" w:eastAsia="Times New Roman" w:hAnsi="Calibri" w:cs="Calibri"/>
          <w:kern w:val="2"/>
          <w:lang w:eastAsia="zh-CN"/>
        </w:rPr>
        <w:t>roby medyczne</w:t>
      </w:r>
      <w:r w:rsidR="00952751" w:rsidRPr="007E64B9">
        <w:rPr>
          <w:rFonts w:ascii="Calibri" w:eastAsia="Times New Roman" w:hAnsi="Calibri" w:cs="Calibri"/>
          <w:kern w:val="2"/>
          <w:lang w:eastAsia="zh-CN"/>
        </w:rPr>
        <w:t>- jeżeli dotyczy</w:t>
      </w:r>
      <w:r w:rsidRPr="007E64B9">
        <w:rPr>
          <w:rFonts w:ascii="Calibri" w:eastAsia="Times New Roman" w:hAnsi="Calibri" w:cs="Calibri"/>
          <w:kern w:val="2"/>
          <w:lang w:eastAsia="zh-CN"/>
        </w:rPr>
        <w:t>).</w:t>
      </w:r>
    </w:p>
    <w:p w:rsidR="007E64B9" w:rsidRPr="007E64B9" w:rsidRDefault="007E64B9" w:rsidP="007E64B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7E64B9">
        <w:rPr>
          <w:rFonts w:ascii="Calibri" w:eastAsia="Times New Roman" w:hAnsi="Calibri" w:cs="Times New Roman"/>
          <w:kern w:val="2"/>
          <w:lang w:eastAsia="zh-CN"/>
        </w:rPr>
        <w:t xml:space="preserve">w  </w:t>
      </w:r>
      <w:r w:rsidRPr="007E64B9">
        <w:rPr>
          <w:rFonts w:ascii="Calibri" w:eastAsia="Times New Roman" w:hAnsi="Calibri" w:cs="Times New Roman"/>
          <w:color w:val="000000"/>
          <w:kern w:val="2"/>
          <w:lang w:eastAsia="pl-PL"/>
        </w:rPr>
        <w:t>sytuacji, gdy nie jest możliwa dostawa dokładnej ilości zapotrzebowanych ilości opakowań/sztuk z uwagi na sposób ich konfekcjonowania u wykonawców, Zamawiający dopuszcza modyfikację ich ilości przy zastosowaniu zasady zaokrąglenia w górę, tj. kalkulacji takiej ilości sztuk (opakowań), którą zamawiający będzie musiał zakupić, aby zostało zrealizowane jego zapotrzebowanie, przy założeniu pewnej nadwyżki lub dostarczenia opakowania z przeliczeniem na sztuki tak aby ilości sztuk były zgodne z zapotrzebowaniem Zamawiającego</w:t>
      </w:r>
      <w:r>
        <w:rPr>
          <w:rFonts w:ascii="Calibri" w:eastAsia="Times New Roman" w:hAnsi="Calibri" w:cs="Times New Roman"/>
          <w:color w:val="000000"/>
          <w:kern w:val="2"/>
          <w:lang w:eastAsia="pl-PL"/>
        </w:rPr>
        <w:t>.</w:t>
      </w:r>
    </w:p>
    <w:p w:rsidR="007E64B9" w:rsidRPr="007E64B9" w:rsidRDefault="007E64B9" w:rsidP="007E64B9">
      <w:pPr>
        <w:ind w:left="360"/>
        <w:rPr>
          <w:rFonts w:ascii="Calibri" w:eastAsia="Times New Roman" w:hAnsi="Calibri" w:cs="Calibri"/>
          <w:kern w:val="2"/>
          <w:lang w:eastAsia="zh-CN"/>
        </w:rPr>
      </w:pPr>
    </w:p>
    <w:p w:rsidR="00EF4A33" w:rsidRPr="001E6A8B" w:rsidRDefault="00082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1E6A8B">
        <w:rPr>
          <w:rFonts w:ascii="Calibri" w:eastAsia="Times New Roman" w:hAnsi="Calibri" w:cs="Calibri"/>
          <w:kern w:val="2"/>
          <w:lang w:eastAsia="zh-CN"/>
        </w:rPr>
        <w:t>Oświadczam/y</w:t>
      </w:r>
      <w:r w:rsidR="00EF4A33" w:rsidRPr="001E6A8B">
        <w:rPr>
          <w:rFonts w:ascii="Calibri" w:eastAsia="Times New Roman" w:hAnsi="Calibri" w:cs="Calibri"/>
          <w:kern w:val="2"/>
          <w:lang w:eastAsia="zh-CN"/>
        </w:rPr>
        <w:t xml:space="preserve">, że informacje i dokumenty zawarte w Ofercie na stronach od </w:t>
      </w:r>
      <w:r w:rsidR="00EF4A33" w:rsidRPr="001E6A8B">
        <w:rPr>
          <w:rFonts w:ascii="Calibri" w:eastAsia="Times New Roman" w:hAnsi="Calibri" w:cs="Calibri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1E6A8B">
        <w:rPr>
          <w:rFonts w:ascii="Calibri" w:eastAsia="Times New Roman" w:hAnsi="Calibri" w:cs="Calibri"/>
          <w:kern w:val="2"/>
          <w:lang w:eastAsia="zh-CN"/>
        </w:rPr>
        <w:t xml:space="preserve"> przedsiębiorstwa w rozumieniu przepisów o zwalczaniu nieuczciwej konkurencji i zastrzegamy, że nie mogą być one udostępniane. Informacje i dokumenty zawarte na pozostałych stronach Oferty są jawne.</w:t>
      </w:r>
    </w:p>
    <w:p w:rsidR="00EF4A33" w:rsidRPr="001E6A8B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EF4A33" w:rsidRPr="001E6A8B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u w:val="single"/>
          <w:lang w:eastAsia="zh-CN"/>
        </w:rPr>
      </w:pPr>
      <w:r w:rsidRPr="001E6A8B">
        <w:rPr>
          <w:rFonts w:ascii="Calibri" w:eastAsia="Times New Roman" w:hAnsi="Calibri" w:cs="Calibri"/>
          <w:iCs/>
          <w:kern w:val="2"/>
          <w:u w:val="single"/>
          <w:lang w:eastAsia="zh-CN"/>
        </w:rPr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:rsidR="00EF4A33" w:rsidRPr="001E6A8B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Calibri" w:eastAsia="Times New Roman" w:hAnsi="Calibri" w:cs="Calibri"/>
          <w:kern w:val="2"/>
          <w:u w:val="single"/>
          <w:lang w:eastAsia="zh-CN"/>
        </w:rPr>
      </w:pPr>
      <w:r w:rsidRPr="001E6A8B">
        <w:rPr>
          <w:rFonts w:ascii="Calibri" w:eastAsia="Times New Roman" w:hAnsi="Calibri" w:cs="Calibri"/>
          <w:iCs/>
          <w:kern w:val="2"/>
          <w:u w:val="single"/>
          <w:lang w:eastAsia="zh-CN"/>
        </w:rPr>
        <w:t xml:space="preserve">ma charakter techniczny, technologiczny, organizacyjny przedsiębiorstwa lub jest to inna informacja </w:t>
      </w:r>
      <w:r w:rsidR="001A6F07" w:rsidRPr="001E6A8B">
        <w:rPr>
          <w:rFonts w:ascii="Calibri" w:eastAsia="Times New Roman" w:hAnsi="Calibri" w:cs="Calibri"/>
          <w:iCs/>
          <w:kern w:val="2"/>
          <w:lang w:eastAsia="zh-CN"/>
        </w:rPr>
        <w:tab/>
      </w:r>
      <w:r w:rsidR="001A6F07" w:rsidRPr="001E6A8B">
        <w:rPr>
          <w:rFonts w:ascii="Calibri" w:eastAsia="Times New Roman" w:hAnsi="Calibri" w:cs="Calibri"/>
          <w:iCs/>
          <w:kern w:val="2"/>
          <w:lang w:eastAsia="zh-CN"/>
        </w:rPr>
        <w:tab/>
      </w:r>
      <w:r w:rsidRPr="001E6A8B">
        <w:rPr>
          <w:rFonts w:ascii="Calibri" w:eastAsia="Times New Roman" w:hAnsi="Calibri" w:cs="Calibri"/>
          <w:iCs/>
          <w:kern w:val="2"/>
          <w:u w:val="single"/>
          <w:lang w:eastAsia="zh-CN"/>
        </w:rPr>
        <w:t>mająca wartość gospodarczą,</w:t>
      </w:r>
    </w:p>
    <w:p w:rsidR="00EF4A33" w:rsidRPr="001E6A8B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ascii="Calibri" w:eastAsia="Times New Roman" w:hAnsi="Calibri" w:cs="Calibri"/>
          <w:kern w:val="2"/>
          <w:u w:val="single"/>
          <w:lang w:eastAsia="zh-CN"/>
        </w:rPr>
      </w:pPr>
      <w:r w:rsidRPr="001E6A8B">
        <w:rPr>
          <w:rFonts w:ascii="Calibri" w:eastAsia="Times New Roman" w:hAnsi="Calibri" w:cs="Calibri"/>
          <w:iCs/>
          <w:kern w:val="2"/>
          <w:u w:val="single"/>
          <w:lang w:eastAsia="zh-CN"/>
        </w:rPr>
        <w:t>nie została ujawniona do wiadomości publicznej,</w:t>
      </w:r>
    </w:p>
    <w:p w:rsidR="00EF4A33" w:rsidRPr="001E6A8B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ascii="Calibri" w:eastAsia="Times New Roman" w:hAnsi="Calibri" w:cs="Calibri"/>
          <w:kern w:val="2"/>
          <w:u w:val="single"/>
          <w:lang w:eastAsia="zh-CN"/>
        </w:rPr>
      </w:pPr>
      <w:r w:rsidRPr="001E6A8B">
        <w:rPr>
          <w:rFonts w:ascii="Calibri" w:eastAsia="Times New Roman" w:hAnsi="Calibri" w:cs="Calibri"/>
          <w:iCs/>
          <w:kern w:val="2"/>
          <w:u w:val="single"/>
          <w:lang w:eastAsia="zh-CN"/>
        </w:rPr>
        <w:t>podjęto w stosunku do niej niezbędne działania w celu zachowania poufności.)</w:t>
      </w:r>
    </w:p>
    <w:p w:rsidR="00EF4A33" w:rsidRPr="001E6A8B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EF4A33" w:rsidRPr="001E6A8B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1E6A8B">
        <w:rPr>
          <w:rFonts w:ascii="Calibri" w:eastAsia="Times New Roman" w:hAnsi="Calibri" w:cs="Calibri"/>
          <w:kern w:val="2"/>
          <w:lang w:eastAsia="zh-CN"/>
        </w:rPr>
        <w:t>Oświadczam/y, że zamierzam/y</w:t>
      </w:r>
      <w:r w:rsidR="00EF4A33" w:rsidRPr="001E6A8B">
        <w:rPr>
          <w:rFonts w:ascii="Calibri" w:eastAsia="Times New Roman" w:hAnsi="Calibri" w:cs="Calibri"/>
          <w:kern w:val="2"/>
          <w:lang w:eastAsia="zh-CN"/>
        </w:rPr>
        <w:t xml:space="preserve"> powierzyć realizację następujących części zamówienia podwykonawcom**</w:t>
      </w:r>
    </w:p>
    <w:p w:rsidR="00082E51" w:rsidRDefault="00082E51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7E64B9" w:rsidRDefault="007E64B9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7E64B9" w:rsidRPr="001E6A8B" w:rsidRDefault="007E64B9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bookmarkStart w:id="0" w:name="_GoBack"/>
      <w:bookmarkEnd w:id="0"/>
    </w:p>
    <w:tbl>
      <w:tblPr>
        <w:tblW w:w="0" w:type="auto"/>
        <w:tblInd w:w="-15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709"/>
        <w:gridCol w:w="6533"/>
        <w:gridCol w:w="2285"/>
      </w:tblGrid>
      <w:tr w:rsidR="00EF4A33" w:rsidRPr="001E6A8B" w:rsidTr="00EF4A33">
        <w:trPr>
          <w:cantSplit/>
          <w:trHeight w:val="339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:rsidR="00EF4A33" w:rsidRPr="001E6A8B" w:rsidRDefault="00EF4A33" w:rsidP="00EF4A3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1E6A8B">
              <w:rPr>
                <w:rFonts w:ascii="Calibri" w:eastAsia="Times New Roman" w:hAnsi="Calibri" w:cs="Calibri"/>
                <w:b/>
                <w:bCs/>
                <w:i/>
                <w:iCs/>
                <w:kern w:val="2"/>
                <w:lang w:eastAsia="zh-CN"/>
              </w:rPr>
              <w:lastRenderedPageBreak/>
              <w:t>Lp.</w:t>
            </w: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:rsidR="00EF4A33" w:rsidRPr="001E6A8B" w:rsidRDefault="00EF4A33" w:rsidP="00EF4A3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1E6A8B">
              <w:rPr>
                <w:rFonts w:ascii="Calibri" w:eastAsia="Times New Roman" w:hAnsi="Calibri" w:cs="Calibri"/>
                <w:b/>
                <w:bCs/>
                <w:i/>
                <w:iCs/>
                <w:kern w:val="2"/>
                <w:lang w:eastAsia="zh-CN"/>
              </w:rPr>
              <w:t>Część zamówienia powierzona do realizacji podwykonawcy</w:t>
            </w: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F4A33" w:rsidRPr="001E6A8B" w:rsidRDefault="00EF4A33" w:rsidP="00EF4A3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1E6A8B">
              <w:rPr>
                <w:rFonts w:ascii="Calibri" w:eastAsia="Times New Roman" w:hAnsi="Calibri" w:cs="Calibri"/>
                <w:b/>
                <w:bCs/>
                <w:i/>
                <w:iCs/>
                <w:kern w:val="2"/>
                <w:lang w:eastAsia="zh-CN"/>
              </w:rPr>
              <w:t>Nazwa/firma podwykonawcy</w:t>
            </w:r>
          </w:p>
        </w:tc>
      </w:tr>
      <w:tr w:rsidR="00EF4A33" w:rsidRPr="001E6A8B" w:rsidTr="00EF4A33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EF4A33" w:rsidRPr="001E6A8B" w:rsidRDefault="00EF4A33" w:rsidP="00EF4A33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2"/>
                <w:lang w:eastAsia="zh-CN"/>
              </w:rPr>
            </w:pP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EF4A33" w:rsidRPr="001E6A8B" w:rsidRDefault="00EF4A33" w:rsidP="00EF4A33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2"/>
                <w:lang w:eastAsia="zh-CN"/>
              </w:rPr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4A33" w:rsidRPr="001E6A8B" w:rsidRDefault="00EF4A33" w:rsidP="00EF4A33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2"/>
                <w:lang w:eastAsia="zh-CN"/>
              </w:rPr>
            </w:pPr>
          </w:p>
        </w:tc>
      </w:tr>
      <w:tr w:rsidR="00EF4A33" w:rsidRPr="001E6A8B" w:rsidTr="00EF4A33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EF4A33" w:rsidRPr="001E6A8B" w:rsidRDefault="00EF4A33" w:rsidP="00EF4A33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2"/>
                <w:lang w:eastAsia="zh-CN"/>
              </w:rPr>
            </w:pP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EF4A33" w:rsidRPr="001E6A8B" w:rsidRDefault="00EF4A33" w:rsidP="00EF4A33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2"/>
                <w:lang w:eastAsia="zh-CN"/>
              </w:rPr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4A33" w:rsidRPr="001E6A8B" w:rsidRDefault="00EF4A33" w:rsidP="00EF4A33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2"/>
                <w:lang w:eastAsia="zh-CN"/>
              </w:rPr>
            </w:pPr>
          </w:p>
        </w:tc>
      </w:tr>
    </w:tbl>
    <w:p w:rsidR="00EF4A33" w:rsidRPr="001E6A8B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spacing w:val="4"/>
          <w:kern w:val="2"/>
          <w:lang w:eastAsia="zh-CN"/>
        </w:rPr>
      </w:pPr>
    </w:p>
    <w:p w:rsidR="001A6F07" w:rsidRPr="001E6A8B" w:rsidRDefault="00EF4A33" w:rsidP="001E6A8B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  <w:r w:rsidRPr="001E6A8B">
        <w:rPr>
          <w:rFonts w:ascii="Calibri" w:eastAsia="Times New Roman" w:hAnsi="Calibri" w:cs="Calibri"/>
          <w:kern w:val="2"/>
          <w:lang w:eastAsia="zh-CN"/>
        </w:rPr>
        <w:t>Zarejestrowane nazwy i adresy wykonawców występujących wspólnie**:</w:t>
      </w:r>
    </w:p>
    <w:p w:rsidR="00EF4A33" w:rsidRPr="001E6A8B" w:rsidRDefault="00EF4A33" w:rsidP="001A6F07">
      <w:pPr>
        <w:tabs>
          <w:tab w:val="left" w:pos="0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 w:rsidRPr="001E6A8B">
        <w:rPr>
          <w:rFonts w:ascii="Calibri" w:eastAsia="Times New Roman" w:hAnsi="Calibri" w:cs="Calibri"/>
          <w:kern w:val="2"/>
          <w:lang w:eastAsia="zh-CN"/>
        </w:rPr>
        <w:t xml:space="preserve"> …………………………………………………………………………………………………………………………</w:t>
      </w:r>
      <w:r w:rsidR="006F725F">
        <w:rPr>
          <w:rFonts w:ascii="Calibri" w:eastAsia="Times New Roman" w:hAnsi="Calibri" w:cs="Calibri"/>
          <w:kern w:val="2"/>
          <w:lang w:eastAsia="zh-CN"/>
        </w:rPr>
        <w:t>…………………………………</w:t>
      </w:r>
    </w:p>
    <w:p w:rsidR="00EF4A33" w:rsidRPr="001E6A8B" w:rsidRDefault="00EF4A33" w:rsidP="00EF4A33">
      <w:pPr>
        <w:tabs>
          <w:tab w:val="left" w:pos="284"/>
        </w:tabs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</w:p>
    <w:p w:rsidR="00EF4A33" w:rsidRPr="001E6A8B" w:rsidRDefault="00E44516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>
        <w:rPr>
          <w:rFonts w:ascii="Calibri" w:eastAsia="Times New Roman" w:hAnsi="Calibri" w:cs="Calibri"/>
          <w:kern w:val="2"/>
          <w:lang w:eastAsia="zh-CN"/>
        </w:rPr>
        <w:t xml:space="preserve"> </w:t>
      </w:r>
      <w:r w:rsidR="001A6F07" w:rsidRPr="001E6A8B">
        <w:rPr>
          <w:rFonts w:ascii="Calibri" w:eastAsia="Times New Roman" w:hAnsi="Calibri" w:cs="Calibri"/>
          <w:kern w:val="2"/>
          <w:lang w:eastAsia="zh-CN"/>
        </w:rPr>
        <w:t>Oświadczam/y</w:t>
      </w:r>
      <w:r w:rsidR="00EF4A33" w:rsidRPr="001E6A8B">
        <w:rPr>
          <w:rFonts w:ascii="Calibri" w:eastAsia="Times New Roman" w:hAnsi="Calibri" w:cs="Calibri"/>
          <w:kern w:val="2"/>
          <w:lang w:eastAsia="zh-CN"/>
        </w:rPr>
        <w:t>, że wybór oferty prowadzi/nie prowadzi</w:t>
      </w:r>
      <w:r w:rsidR="00EF4A33" w:rsidRPr="001E6A8B">
        <w:rPr>
          <w:rFonts w:ascii="Calibri" w:eastAsia="Times New Roman" w:hAnsi="Calibri" w:cs="Calibri"/>
          <w:kern w:val="2"/>
          <w:vertAlign w:val="superscript"/>
          <w:lang w:eastAsia="zh-CN"/>
        </w:rPr>
        <w:footnoteReference w:id="2"/>
      </w:r>
      <w:r w:rsidR="00EF4A33" w:rsidRPr="001E6A8B">
        <w:rPr>
          <w:rFonts w:ascii="Calibri" w:eastAsia="Times New Roman" w:hAnsi="Calibri" w:cs="Calibri"/>
          <w:kern w:val="2"/>
          <w:lang w:eastAsia="zh-CN"/>
        </w:rPr>
        <w:t xml:space="preserve"> do powstania u Zamawiającego obowiązku podatkowego:</w:t>
      </w:r>
    </w:p>
    <w:p w:rsidR="001A6F07" w:rsidRPr="001E6A8B" w:rsidRDefault="001A6F07" w:rsidP="001A6F07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1A6F07" w:rsidRPr="006F725F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Calibri" w:eastAsia="Times New Roman" w:hAnsi="Calibri" w:cs="Calibri"/>
          <w:kern w:val="2"/>
          <w:lang w:eastAsia="zh-CN"/>
        </w:rPr>
      </w:pPr>
      <w:r w:rsidRPr="001E6A8B">
        <w:rPr>
          <w:rFonts w:ascii="Calibri" w:eastAsia="Times New Roman" w:hAnsi="Calibri" w:cs="Calibri"/>
          <w:kern w:val="2"/>
          <w:lang w:eastAsia="zh-CN"/>
        </w:rPr>
        <w:t>Nazwa towaru lub usługi, których dostawa lub świadczenie będzie prowadzić do powstania obowiązku podatkowego:</w:t>
      </w:r>
    </w:p>
    <w:p w:rsidR="001A6F07" w:rsidRPr="001E6A8B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 w:rsidRPr="001E6A8B">
        <w:rPr>
          <w:rFonts w:ascii="Calibri" w:eastAsia="Times New Roman" w:hAnsi="Calibri" w:cs="Calibri"/>
          <w:kern w:val="2"/>
          <w:lang w:eastAsia="zh-CN"/>
        </w:rPr>
        <w:t>……………………..………………………………………………………………………………</w:t>
      </w:r>
    </w:p>
    <w:p w:rsidR="001A6F07" w:rsidRPr="006F725F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Calibri" w:eastAsia="Times New Roman" w:hAnsi="Calibri" w:cs="Calibri"/>
          <w:kern w:val="2"/>
          <w:lang w:eastAsia="zh-CN"/>
        </w:rPr>
      </w:pPr>
      <w:r w:rsidRPr="001E6A8B">
        <w:rPr>
          <w:rFonts w:ascii="Calibri" w:eastAsia="Times New Roman" w:hAnsi="Calibri" w:cs="Calibri"/>
          <w:kern w:val="2"/>
          <w:lang w:eastAsia="zh-CN"/>
        </w:rPr>
        <w:t>Wartość towaru lub usługi bez kwoty podatku VAT:</w:t>
      </w:r>
    </w:p>
    <w:p w:rsidR="00EF4A33" w:rsidRPr="001E6A8B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 w:rsidRPr="001E6A8B">
        <w:rPr>
          <w:rFonts w:ascii="Calibri" w:eastAsia="Times New Roman" w:hAnsi="Calibri" w:cs="Calibri"/>
          <w:kern w:val="2"/>
          <w:lang w:eastAsia="zh-CN"/>
        </w:rPr>
        <w:t>……………..………………………………………………………………………………………</w:t>
      </w:r>
    </w:p>
    <w:p w:rsidR="00EF4A33" w:rsidRPr="001E6A8B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AA3B88" w:rsidRPr="00E44516" w:rsidRDefault="00AA3B88" w:rsidP="00E44516">
      <w:pPr>
        <w:pStyle w:val="Akapitzlist"/>
        <w:numPr>
          <w:ilvl w:val="0"/>
          <w:numId w:val="1"/>
        </w:numPr>
        <w:suppressAutoHyphens/>
        <w:spacing w:after="0" w:line="300" w:lineRule="auto"/>
        <w:rPr>
          <w:rFonts w:ascii="Calibri" w:eastAsia="Times New Roman" w:hAnsi="Calibri" w:cs="Calibri"/>
          <w:kern w:val="2"/>
          <w:lang w:eastAsia="zh-CN"/>
        </w:rPr>
      </w:pPr>
      <w:r w:rsidRPr="001E6A8B">
        <w:rPr>
          <w:rFonts w:ascii="Calibri" w:eastAsia="Times New Roman" w:hAnsi="Calibri" w:cs="Calibri"/>
          <w:kern w:val="2"/>
          <w:lang w:eastAsia="zh-CN"/>
        </w:rPr>
        <w:t>Rodzaj wykonawcy (właściwe zaznaczyć) :</w:t>
      </w:r>
    </w:p>
    <w:p w:rsidR="00AA3B88" w:rsidRPr="001E6A8B" w:rsidRDefault="00AA3B88" w:rsidP="00AA3B88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Calibri"/>
          <w:kern w:val="2"/>
          <w:lang w:eastAsia="zh-CN"/>
        </w:rPr>
      </w:pPr>
      <w:r w:rsidRPr="001E6A8B">
        <w:rPr>
          <w:rFonts w:ascii="Calibri" w:eastAsia="Times New Roman" w:hAnsi="Calibri" w:cs="Calibri"/>
          <w:b/>
          <w:lang w:eastAsia="zh-CN"/>
        </w:rPr>
        <w:sym w:font="Wingdings" w:char="F0A8"/>
      </w:r>
      <w:r w:rsidRPr="001E6A8B">
        <w:rPr>
          <w:rFonts w:ascii="Calibri" w:eastAsia="Times New Roman" w:hAnsi="Calibri" w:cs="Calibri"/>
          <w:kern w:val="2"/>
          <w:lang w:eastAsia="zh-CN"/>
        </w:rPr>
        <w:t xml:space="preserve">    </w:t>
      </w:r>
      <w:r w:rsidRPr="001E6A8B">
        <w:rPr>
          <w:rFonts w:ascii="Calibri" w:eastAsia="Calibri" w:hAnsi="Calibri" w:cs="Calibri"/>
          <w:kern w:val="2"/>
          <w:lang w:eastAsia="zh-CN"/>
        </w:rPr>
        <w:t xml:space="preserve">mikroprzedsiębiorstwo definiuje się jako przedsiębiorstwo, które zatrudnia mniej niż 10  </w:t>
      </w:r>
    </w:p>
    <w:p w:rsidR="00AA3B88" w:rsidRPr="001E6A8B" w:rsidRDefault="00AA3B88" w:rsidP="00AA3B88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Calibri"/>
          <w:kern w:val="2"/>
          <w:lang w:eastAsia="zh-CN"/>
        </w:rPr>
      </w:pPr>
      <w:r w:rsidRPr="001E6A8B">
        <w:rPr>
          <w:rFonts w:ascii="Calibri" w:eastAsia="Calibri" w:hAnsi="Calibri" w:cs="Calibri"/>
          <w:kern w:val="2"/>
          <w:lang w:eastAsia="zh-CN"/>
        </w:rPr>
        <w:t xml:space="preserve">       pracowników i którego roczny obrót lub roczna suma bilansowa nie przekracza 2 milionów   </w:t>
      </w:r>
    </w:p>
    <w:p w:rsidR="00AA3B88" w:rsidRPr="001E6A8B" w:rsidRDefault="00AA3B88" w:rsidP="00AA3B88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Calibri"/>
          <w:kern w:val="2"/>
          <w:lang w:eastAsia="zh-CN"/>
        </w:rPr>
      </w:pPr>
      <w:r w:rsidRPr="001E6A8B">
        <w:rPr>
          <w:rFonts w:ascii="Calibri" w:eastAsia="Calibri" w:hAnsi="Calibri" w:cs="Calibri"/>
          <w:kern w:val="2"/>
          <w:lang w:eastAsia="zh-CN"/>
        </w:rPr>
        <w:t xml:space="preserve">       EUR,</w:t>
      </w:r>
    </w:p>
    <w:p w:rsidR="00AA3B88" w:rsidRPr="001E6A8B" w:rsidRDefault="00AA3B88" w:rsidP="00AA3B88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Calibri"/>
          <w:kern w:val="2"/>
          <w:lang w:eastAsia="zh-CN"/>
        </w:rPr>
      </w:pPr>
      <w:r w:rsidRPr="001E6A8B">
        <w:rPr>
          <w:rFonts w:ascii="Calibri" w:eastAsia="Times New Roman" w:hAnsi="Calibri" w:cs="Calibri"/>
          <w:b/>
          <w:lang w:eastAsia="zh-CN"/>
        </w:rPr>
        <w:sym w:font="Wingdings" w:char="F0A8"/>
      </w:r>
      <w:r w:rsidRPr="001E6A8B">
        <w:rPr>
          <w:rFonts w:ascii="Calibri" w:eastAsia="Times New Roman" w:hAnsi="Calibri" w:cs="Calibri"/>
          <w:b/>
          <w:kern w:val="2"/>
          <w:lang w:eastAsia="zh-CN"/>
        </w:rPr>
        <w:t xml:space="preserve">    </w:t>
      </w:r>
      <w:r w:rsidRPr="001E6A8B">
        <w:rPr>
          <w:rFonts w:ascii="Calibri" w:eastAsia="Calibri" w:hAnsi="Calibri" w:cs="Calibri"/>
          <w:kern w:val="2"/>
          <w:lang w:eastAsia="zh-CN"/>
        </w:rPr>
        <w:t xml:space="preserve">małe przedsiębiorstwo definiuje się jako przedsiębiorstwo, które zatrudnia mniej niż 50  </w:t>
      </w:r>
    </w:p>
    <w:p w:rsidR="00AA3B88" w:rsidRPr="001E6A8B" w:rsidRDefault="00AA3B88" w:rsidP="00AA3B88">
      <w:pPr>
        <w:pStyle w:val="Akapitzlist"/>
        <w:widowControl w:val="0"/>
        <w:tabs>
          <w:tab w:val="left" w:pos="426"/>
        </w:tabs>
        <w:suppressAutoHyphens/>
        <w:spacing w:after="0" w:line="240" w:lineRule="auto"/>
        <w:ind w:left="360" w:right="244"/>
        <w:jc w:val="both"/>
        <w:rPr>
          <w:rFonts w:ascii="Calibri" w:eastAsia="Calibri" w:hAnsi="Calibri" w:cs="Calibri"/>
          <w:kern w:val="2"/>
          <w:lang w:eastAsia="zh-CN"/>
        </w:rPr>
      </w:pPr>
      <w:r w:rsidRPr="001E6A8B">
        <w:rPr>
          <w:rFonts w:ascii="Calibri" w:eastAsia="Calibri" w:hAnsi="Calibri" w:cs="Calibri"/>
          <w:kern w:val="2"/>
          <w:lang w:eastAsia="zh-CN"/>
        </w:rPr>
        <w:t xml:space="preserve">pracowników i którego roczny obrót lub roczna suma bilansowa nie przekracza 10 milionów   </w:t>
      </w:r>
    </w:p>
    <w:p w:rsidR="00AA3B88" w:rsidRPr="001E6A8B" w:rsidRDefault="00AA3B88" w:rsidP="00AA3B88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Calibri"/>
          <w:kern w:val="2"/>
          <w:lang w:eastAsia="zh-CN"/>
        </w:rPr>
      </w:pPr>
      <w:r w:rsidRPr="001E6A8B">
        <w:rPr>
          <w:rFonts w:ascii="Calibri" w:eastAsia="Calibri" w:hAnsi="Calibri" w:cs="Calibri"/>
          <w:kern w:val="2"/>
          <w:lang w:eastAsia="zh-CN"/>
        </w:rPr>
        <w:t xml:space="preserve">       EUR,</w:t>
      </w:r>
    </w:p>
    <w:p w:rsidR="00AA3B88" w:rsidRPr="001E6A8B" w:rsidRDefault="00AA3B88" w:rsidP="00AA3B88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Calibri"/>
          <w:kern w:val="2"/>
          <w:lang w:eastAsia="zh-CN"/>
        </w:rPr>
      </w:pPr>
      <w:r w:rsidRPr="001E6A8B">
        <w:rPr>
          <w:rFonts w:ascii="Calibri" w:eastAsia="Times New Roman" w:hAnsi="Calibri" w:cs="Calibri"/>
          <w:b/>
          <w:lang w:eastAsia="zh-CN"/>
        </w:rPr>
        <w:sym w:font="Wingdings" w:char="F0A8"/>
      </w:r>
      <w:r w:rsidRPr="001E6A8B">
        <w:rPr>
          <w:rFonts w:ascii="Calibri" w:eastAsia="Times New Roman" w:hAnsi="Calibri" w:cs="Calibri"/>
          <w:b/>
          <w:kern w:val="2"/>
          <w:lang w:eastAsia="zh-CN"/>
        </w:rPr>
        <w:t xml:space="preserve">    </w:t>
      </w:r>
      <w:r w:rsidRPr="001E6A8B">
        <w:rPr>
          <w:rFonts w:ascii="Calibri" w:eastAsia="Calibri" w:hAnsi="Calibri" w:cs="Calibri"/>
          <w:kern w:val="2"/>
          <w:lang w:eastAsia="zh-CN"/>
        </w:rPr>
        <w:t xml:space="preserve">do kategorii średnich przedsiębiorstw  należą przedsiębiorstwa, które zatrudniają mniej niż 250 </w:t>
      </w:r>
    </w:p>
    <w:p w:rsidR="00AA3B88" w:rsidRPr="001E6A8B" w:rsidRDefault="00AA3B88" w:rsidP="00AA3B88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Calibri"/>
          <w:kern w:val="2"/>
          <w:lang w:eastAsia="zh-CN"/>
        </w:rPr>
      </w:pPr>
      <w:r w:rsidRPr="001E6A8B">
        <w:rPr>
          <w:rFonts w:ascii="Calibri" w:eastAsia="Calibri" w:hAnsi="Calibri" w:cs="Calibri"/>
          <w:kern w:val="2"/>
          <w:lang w:eastAsia="zh-CN"/>
        </w:rPr>
        <w:t xml:space="preserve">       pracowników i których roczny obrót nie przekracza 50 milionów EUR, lub roczna suma </w:t>
      </w:r>
    </w:p>
    <w:p w:rsidR="00AA3B88" w:rsidRPr="001E6A8B" w:rsidRDefault="00AA3B88" w:rsidP="00AA3B88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Calibri"/>
          <w:kern w:val="2"/>
          <w:lang w:eastAsia="zh-CN"/>
        </w:rPr>
      </w:pPr>
      <w:r w:rsidRPr="001E6A8B">
        <w:rPr>
          <w:rFonts w:ascii="Calibri" w:eastAsia="Calibri" w:hAnsi="Calibri" w:cs="Calibri"/>
          <w:kern w:val="2"/>
          <w:lang w:eastAsia="zh-CN"/>
        </w:rPr>
        <w:t xml:space="preserve">       bilansowa nie przekracza 43 milionów EUR,</w:t>
      </w:r>
    </w:p>
    <w:p w:rsidR="00AA3B88" w:rsidRPr="001E6A8B" w:rsidRDefault="00AA3B88" w:rsidP="00AA3B88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ascii="Calibri" w:eastAsia="Times New Roman" w:hAnsi="Calibri" w:cs="Calibri"/>
          <w:kern w:val="2"/>
          <w:lang w:eastAsia="zh-CN"/>
        </w:rPr>
      </w:pPr>
      <w:r w:rsidRPr="001E6A8B">
        <w:rPr>
          <w:rFonts w:ascii="Calibri" w:hAnsi="Calibri" w:cs="Calibri"/>
          <w:b/>
          <w:lang w:eastAsia="zh-CN"/>
        </w:rPr>
        <w:sym w:font="Wingdings" w:char="F0A8"/>
      </w:r>
      <w:r w:rsidRPr="001E6A8B">
        <w:rPr>
          <w:rFonts w:ascii="Calibri" w:eastAsia="Times New Roman" w:hAnsi="Calibri" w:cs="Calibri"/>
          <w:b/>
          <w:kern w:val="2"/>
          <w:lang w:eastAsia="zh-CN"/>
        </w:rPr>
        <w:t xml:space="preserve">    </w:t>
      </w:r>
      <w:r w:rsidRPr="001E6A8B">
        <w:rPr>
          <w:rFonts w:ascii="Calibri" w:eastAsia="Times New Roman" w:hAnsi="Calibri" w:cs="Calibri"/>
          <w:kern w:val="2"/>
          <w:lang w:eastAsia="zh-CN"/>
        </w:rPr>
        <w:t>jednoosobowa działalność gospodarcza,</w:t>
      </w:r>
    </w:p>
    <w:p w:rsidR="00AA3B88" w:rsidRPr="001E6A8B" w:rsidRDefault="00AA3B88" w:rsidP="00AA3B88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ascii="Calibri" w:eastAsia="Times New Roman" w:hAnsi="Calibri" w:cs="Calibri"/>
          <w:kern w:val="2"/>
          <w:lang w:eastAsia="zh-CN"/>
        </w:rPr>
      </w:pPr>
      <w:r w:rsidRPr="001E6A8B">
        <w:rPr>
          <w:rFonts w:ascii="Calibri" w:hAnsi="Calibri" w:cs="Calibri"/>
          <w:b/>
          <w:lang w:eastAsia="zh-CN"/>
        </w:rPr>
        <w:sym w:font="Wingdings" w:char="F0A8"/>
      </w:r>
      <w:r w:rsidRPr="001E6A8B">
        <w:rPr>
          <w:rFonts w:ascii="Calibri" w:eastAsia="Times New Roman" w:hAnsi="Calibri" w:cs="Calibri"/>
          <w:b/>
          <w:kern w:val="2"/>
          <w:lang w:eastAsia="zh-CN"/>
        </w:rPr>
        <w:t xml:space="preserve">    </w:t>
      </w:r>
      <w:r w:rsidRPr="001E6A8B">
        <w:rPr>
          <w:rFonts w:ascii="Calibri" w:eastAsia="Times New Roman" w:hAnsi="Calibri" w:cs="Calibri"/>
          <w:kern w:val="2"/>
          <w:lang w:eastAsia="zh-CN"/>
        </w:rPr>
        <w:t>osoba fizyczna nieprowadząca działalności gospodarczej</w:t>
      </w:r>
    </w:p>
    <w:p w:rsidR="00AA3B88" w:rsidRPr="001E6A8B" w:rsidRDefault="00AA3B88" w:rsidP="001E6A8B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ascii="Calibri" w:eastAsia="Times New Roman" w:hAnsi="Calibri" w:cs="Calibri"/>
          <w:kern w:val="2"/>
          <w:lang w:eastAsia="zh-CN"/>
        </w:rPr>
      </w:pPr>
      <w:r w:rsidRPr="001E6A8B">
        <w:rPr>
          <w:rFonts w:ascii="Calibri" w:hAnsi="Calibri" w:cs="Calibri"/>
          <w:b/>
          <w:lang w:eastAsia="zh-CN"/>
        </w:rPr>
        <w:sym w:font="Wingdings" w:char="F0A8"/>
      </w:r>
      <w:r w:rsidRPr="001E6A8B">
        <w:rPr>
          <w:rFonts w:ascii="Calibri" w:eastAsia="Times New Roman" w:hAnsi="Calibri" w:cs="Calibri"/>
          <w:b/>
          <w:kern w:val="2"/>
          <w:lang w:eastAsia="zh-CN"/>
        </w:rPr>
        <w:t xml:space="preserve">    </w:t>
      </w:r>
      <w:r w:rsidRPr="001E6A8B">
        <w:rPr>
          <w:rFonts w:ascii="Calibri" w:eastAsia="Times New Roman" w:hAnsi="Calibri" w:cs="Calibri"/>
          <w:kern w:val="2"/>
          <w:lang w:eastAsia="zh-CN"/>
        </w:rPr>
        <w:t>inny rodzaj : ……………………………………………………………………………………...</w:t>
      </w:r>
    </w:p>
    <w:p w:rsidR="00AA3B88" w:rsidRPr="001E6A8B" w:rsidRDefault="00AA3B88" w:rsidP="00AA3B88">
      <w:pPr>
        <w:pStyle w:val="Akapitzlist"/>
        <w:widowControl w:val="0"/>
        <w:suppressAutoHyphens/>
        <w:spacing w:before="117" w:after="0" w:line="240" w:lineRule="auto"/>
        <w:ind w:left="360" w:right="199"/>
        <w:jc w:val="both"/>
        <w:rPr>
          <w:rFonts w:ascii="Calibri" w:eastAsia="Calibri" w:hAnsi="Calibri" w:cs="Calibri"/>
          <w:kern w:val="2"/>
          <w:lang w:eastAsia="zh-CN"/>
        </w:rPr>
      </w:pPr>
      <w:r w:rsidRPr="001E6A8B">
        <w:rPr>
          <w:rFonts w:ascii="Calibri" w:eastAsia="Calibri" w:hAnsi="Calibri" w:cs="Calibri"/>
          <w:kern w:val="2"/>
          <w:lang w:eastAsia="zh-CN"/>
        </w:rPr>
        <w:t>Zgodnie z artykułem 2 załącznika nr I do rozporządzenia Komisji (UE) nr 651/2014 z dnia 17 czerwca 2014 r.</w:t>
      </w:r>
    </w:p>
    <w:p w:rsidR="00E44516" w:rsidRPr="001E6A8B" w:rsidRDefault="00E44516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EF4A33" w:rsidRPr="006F725F" w:rsidRDefault="00E44516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>
        <w:rPr>
          <w:rFonts w:ascii="Calibri" w:eastAsia="Times New Roman" w:hAnsi="Calibri" w:cs="Calibri"/>
          <w:kern w:val="2"/>
          <w:lang w:eastAsia="zh-CN"/>
        </w:rPr>
        <w:t xml:space="preserve"> </w:t>
      </w:r>
      <w:r w:rsidR="00EF4A33" w:rsidRPr="001E6A8B">
        <w:rPr>
          <w:rFonts w:ascii="Calibri" w:eastAsia="Times New Roman" w:hAnsi="Calibri" w:cs="Calibri"/>
          <w:kern w:val="2"/>
          <w:lang w:eastAsia="zh-CN"/>
        </w:rPr>
        <w:t>Załącznikami do niniejszego formularza, stanowiącymi integralną część oferty, są:</w:t>
      </w:r>
    </w:p>
    <w:p w:rsidR="00EF4A33" w:rsidRDefault="001A6F07" w:rsidP="0007037E">
      <w:pPr>
        <w:pStyle w:val="Akapitzlist"/>
        <w:numPr>
          <w:ilvl w:val="0"/>
          <w:numId w:val="5"/>
        </w:numPr>
        <w:tabs>
          <w:tab w:val="right" w:leader="dot" w:pos="5670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 w:rsidRPr="001E6A8B">
        <w:rPr>
          <w:rFonts w:ascii="Calibri" w:eastAsia="Times New Roman" w:hAnsi="Calibri" w:cs="Calibri"/>
          <w:kern w:val="2"/>
          <w:lang w:eastAsia="zh-CN"/>
        </w:rPr>
        <w:t>Kosztorys O</w:t>
      </w:r>
      <w:r w:rsidR="00EF4A33" w:rsidRPr="001E6A8B">
        <w:rPr>
          <w:rFonts w:ascii="Calibri" w:eastAsia="Times New Roman" w:hAnsi="Calibri" w:cs="Calibri"/>
          <w:kern w:val="2"/>
          <w:lang w:eastAsia="zh-CN"/>
        </w:rPr>
        <w:t>fertowy ( podpisany przez przedstawiciela Wykonawcy)</w:t>
      </w:r>
      <w:r w:rsidR="00E34928">
        <w:rPr>
          <w:rFonts w:ascii="Calibri" w:eastAsia="Times New Roman" w:hAnsi="Calibri" w:cs="Calibri"/>
          <w:kern w:val="2"/>
          <w:lang w:eastAsia="zh-CN"/>
        </w:rPr>
        <w:t xml:space="preserve"> – Załącznik nr 2</w:t>
      </w:r>
    </w:p>
    <w:p w:rsidR="00EF4A33" w:rsidRPr="001E6A8B" w:rsidRDefault="00EF4A33" w:rsidP="00544D2C">
      <w:pPr>
        <w:pStyle w:val="Akapitzlist"/>
        <w:numPr>
          <w:ilvl w:val="0"/>
          <w:numId w:val="5"/>
        </w:numPr>
        <w:tabs>
          <w:tab w:val="left" w:pos="426"/>
        </w:tabs>
        <w:suppressAutoHyphens/>
        <w:spacing w:after="0" w:line="240" w:lineRule="auto"/>
        <w:jc w:val="both"/>
        <w:rPr>
          <w:rFonts w:ascii="Calibri" w:eastAsia="Times New Roman" w:hAnsi="Calibri" w:cs="Calibri"/>
          <w:color w:val="000000"/>
          <w:kern w:val="2"/>
          <w:lang w:eastAsia="zh-CN"/>
        </w:rPr>
      </w:pPr>
      <w:r w:rsidRPr="001E6A8B">
        <w:rPr>
          <w:rFonts w:ascii="Calibri" w:eastAsia="Times New Roman" w:hAnsi="Calibri" w:cs="Calibri"/>
          <w:color w:val="000000"/>
          <w:kern w:val="2"/>
          <w:lang w:eastAsia="zh-CN"/>
        </w:rPr>
        <w:t>Pełnomocnictwo</w:t>
      </w:r>
    </w:p>
    <w:p w:rsidR="00544D2C" w:rsidRPr="001E6A8B" w:rsidRDefault="00544D2C" w:rsidP="00544D2C">
      <w:pPr>
        <w:pStyle w:val="Akapitzlist"/>
        <w:numPr>
          <w:ilvl w:val="0"/>
          <w:numId w:val="5"/>
        </w:numPr>
        <w:rPr>
          <w:rFonts w:ascii="Calibri" w:hAnsi="Calibri" w:cs="Calibri"/>
        </w:rPr>
      </w:pPr>
      <w:r w:rsidRPr="001E6A8B">
        <w:rPr>
          <w:rFonts w:ascii="Calibri" w:hAnsi="Calibri" w:cs="Calibri"/>
        </w:rPr>
        <w:t>Oświadczenie Wykonawcy o niepodleganiu wykluczeniu, spełnianiu  warunków  udziału w postępowaniu</w:t>
      </w:r>
      <w:r w:rsidR="002025E6">
        <w:rPr>
          <w:rFonts w:ascii="Calibri" w:hAnsi="Calibri" w:cs="Calibri"/>
        </w:rPr>
        <w:t xml:space="preserve"> </w:t>
      </w:r>
      <w:r w:rsidR="002025E6" w:rsidRPr="001E6A8B">
        <w:rPr>
          <w:rFonts w:ascii="Calibri" w:hAnsi="Calibri" w:cs="Calibri"/>
        </w:rPr>
        <w:t xml:space="preserve"> –</w:t>
      </w:r>
      <w:r w:rsidR="002025E6">
        <w:rPr>
          <w:rFonts w:ascii="Calibri" w:hAnsi="Calibri" w:cs="Calibri"/>
        </w:rPr>
        <w:t xml:space="preserve"> </w:t>
      </w:r>
      <w:r w:rsidR="002025E6" w:rsidRPr="001E6A8B">
        <w:rPr>
          <w:rFonts w:ascii="Calibri" w:hAnsi="Calibri" w:cs="Calibri"/>
        </w:rPr>
        <w:t>Załącznik nr 5</w:t>
      </w:r>
    </w:p>
    <w:p w:rsidR="00544D2C" w:rsidRPr="001E6A8B" w:rsidRDefault="00544D2C" w:rsidP="00544D2C">
      <w:pPr>
        <w:pStyle w:val="Akapitzlist"/>
        <w:numPr>
          <w:ilvl w:val="0"/>
          <w:numId w:val="5"/>
        </w:numPr>
        <w:spacing w:after="0"/>
        <w:jc w:val="both"/>
        <w:rPr>
          <w:rFonts w:ascii="Calibri" w:hAnsi="Calibri" w:cs="Calibri"/>
        </w:rPr>
      </w:pPr>
      <w:r w:rsidRPr="001E6A8B">
        <w:rPr>
          <w:rFonts w:ascii="Calibri" w:hAnsi="Calibri" w:cs="Calibri"/>
        </w:rPr>
        <w:t>Klauzula informacyjna</w:t>
      </w:r>
      <w:r w:rsidR="002025E6">
        <w:rPr>
          <w:rFonts w:ascii="Calibri" w:hAnsi="Calibri" w:cs="Calibri"/>
        </w:rPr>
        <w:t xml:space="preserve"> </w:t>
      </w:r>
      <w:r w:rsidR="002025E6" w:rsidRPr="001E6A8B">
        <w:rPr>
          <w:rFonts w:ascii="Calibri" w:hAnsi="Calibri" w:cs="Calibri"/>
        </w:rPr>
        <w:t>–</w:t>
      </w:r>
      <w:r w:rsidR="002025E6">
        <w:rPr>
          <w:rFonts w:ascii="Calibri" w:hAnsi="Calibri" w:cs="Calibri"/>
        </w:rPr>
        <w:t xml:space="preserve"> </w:t>
      </w:r>
      <w:r w:rsidR="002025E6" w:rsidRPr="001E6A8B">
        <w:rPr>
          <w:rFonts w:ascii="Calibri" w:hAnsi="Calibri" w:cs="Calibri"/>
        </w:rPr>
        <w:t>Załącznik nr 6</w:t>
      </w:r>
    </w:p>
    <w:p w:rsidR="000465AA" w:rsidRPr="00E34928" w:rsidRDefault="000465AA" w:rsidP="00544D2C">
      <w:pPr>
        <w:pStyle w:val="Akapitzlist"/>
        <w:numPr>
          <w:ilvl w:val="0"/>
          <w:numId w:val="5"/>
        </w:numPr>
        <w:spacing w:after="0"/>
        <w:jc w:val="both"/>
        <w:rPr>
          <w:rFonts w:ascii="Calibri" w:hAnsi="Calibri" w:cs="Calibri"/>
        </w:rPr>
      </w:pPr>
      <w:r w:rsidRPr="00E34928">
        <w:rPr>
          <w:rFonts w:ascii="Calibri" w:hAnsi="Calibri" w:cs="Calibri"/>
        </w:rPr>
        <w:t>Przedmiotowe środki dowodowe</w:t>
      </w:r>
    </w:p>
    <w:p w:rsidR="00851765" w:rsidRPr="001E6A8B" w:rsidRDefault="00851765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EF4A33" w:rsidRPr="001E6A8B" w:rsidRDefault="00EF4A33" w:rsidP="00EF4A33">
      <w:pPr>
        <w:suppressAutoHyphens/>
        <w:spacing w:after="0" w:line="240" w:lineRule="auto"/>
        <w:jc w:val="right"/>
        <w:rPr>
          <w:rFonts w:ascii="Calibri" w:eastAsia="Times New Roman" w:hAnsi="Calibri" w:cs="Calibri"/>
          <w:kern w:val="2"/>
          <w:lang w:eastAsia="zh-CN"/>
        </w:rPr>
      </w:pPr>
      <w:r w:rsidRPr="001E6A8B">
        <w:rPr>
          <w:rFonts w:ascii="Calibri" w:eastAsia="Times New Roman" w:hAnsi="Calibri" w:cs="Calibri"/>
          <w:kern w:val="2"/>
          <w:lang w:eastAsia="zh-CN"/>
        </w:rPr>
        <w:t>…..............................................................................................</w:t>
      </w:r>
    </w:p>
    <w:p w:rsidR="00EF4A33" w:rsidRDefault="00EF4A33" w:rsidP="00EF4A33">
      <w:pPr>
        <w:suppressAutoHyphens/>
        <w:spacing w:after="0" w:line="240" w:lineRule="auto"/>
        <w:jc w:val="right"/>
        <w:rPr>
          <w:rFonts w:ascii="Calibri" w:eastAsia="Times New Roman" w:hAnsi="Calibri" w:cs="Calibri"/>
          <w:i/>
          <w:iCs/>
          <w:kern w:val="2"/>
          <w:sz w:val="20"/>
          <w:szCs w:val="20"/>
          <w:lang w:eastAsia="zh-CN"/>
        </w:rPr>
      </w:pPr>
      <w:r w:rsidRPr="00851765">
        <w:rPr>
          <w:rFonts w:ascii="Calibri" w:eastAsia="Times New Roman" w:hAnsi="Calibri" w:cs="Calibri"/>
          <w:i/>
          <w:iCs/>
          <w:kern w:val="2"/>
          <w:sz w:val="20"/>
          <w:szCs w:val="20"/>
          <w:lang w:eastAsia="zh-CN"/>
        </w:rPr>
        <w:t>(data i czytelny podpis uprawnionego przedstawiciela(i) Wykonawcy)</w:t>
      </w:r>
    </w:p>
    <w:p w:rsidR="005A49EB" w:rsidRPr="005A49EB" w:rsidRDefault="005A49EB" w:rsidP="005A49EB">
      <w:pPr>
        <w:suppressAutoHyphens/>
        <w:spacing w:after="0" w:line="240" w:lineRule="auto"/>
        <w:jc w:val="center"/>
        <w:rPr>
          <w:rFonts w:ascii="Calibri" w:eastAsia="Times New Roman" w:hAnsi="Calibri" w:cs="Calibri"/>
          <w:i/>
          <w:kern w:val="2"/>
          <w:sz w:val="20"/>
          <w:szCs w:val="20"/>
          <w:lang w:eastAsia="zh-CN"/>
        </w:rPr>
      </w:pPr>
      <w:r>
        <w:rPr>
          <w:i/>
          <w:sz w:val="20"/>
          <w:szCs w:val="20"/>
        </w:rPr>
        <w:t xml:space="preserve">                                                                           </w:t>
      </w:r>
      <w:r w:rsidRPr="005A49EB">
        <w:rPr>
          <w:i/>
          <w:sz w:val="20"/>
          <w:szCs w:val="20"/>
        </w:rPr>
        <w:t>podpis kwalifikowany/ zaufany/ elektroniczny podpis osobisty</w:t>
      </w:r>
    </w:p>
    <w:p w:rsidR="00EF4A33" w:rsidRPr="00851765" w:rsidRDefault="00EF4A33" w:rsidP="00EF4A33">
      <w:pPr>
        <w:suppressAutoHyphens/>
        <w:spacing w:after="0" w:line="240" w:lineRule="auto"/>
        <w:rPr>
          <w:rFonts w:ascii="Calibri" w:eastAsia="Times New Roman" w:hAnsi="Calibri" w:cs="Calibri"/>
          <w:i/>
          <w:iCs/>
          <w:kern w:val="2"/>
          <w:sz w:val="20"/>
          <w:szCs w:val="20"/>
          <w:lang w:eastAsia="zh-CN"/>
        </w:rPr>
      </w:pPr>
    </w:p>
    <w:p w:rsidR="00EF4A33" w:rsidRPr="001E6A8B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 w:rsidRPr="001E6A8B">
        <w:rPr>
          <w:rFonts w:ascii="Calibri" w:eastAsia="Times New Roman" w:hAnsi="Calibri" w:cs="Calibri"/>
          <w:i/>
          <w:iCs/>
          <w:spacing w:val="4"/>
          <w:kern w:val="2"/>
          <w:lang w:eastAsia="zh-CN"/>
        </w:rPr>
        <w:t xml:space="preserve">* </w:t>
      </w:r>
      <w:r w:rsidRPr="001E6A8B">
        <w:rPr>
          <w:rFonts w:ascii="Calibri" w:eastAsia="Times New Roman" w:hAnsi="Calibri" w:cs="Calibri"/>
          <w:i/>
          <w:iCs/>
          <w:kern w:val="2"/>
          <w:lang w:eastAsia="zh-CN"/>
        </w:rPr>
        <w:t>niepotrzebne skreślić</w:t>
      </w:r>
    </w:p>
    <w:p w:rsidR="00B87716" w:rsidRPr="001E6A8B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 w:rsidRPr="001E6A8B">
        <w:rPr>
          <w:rFonts w:ascii="Calibri" w:eastAsia="Times New Roman" w:hAnsi="Calibri" w:cs="Calibri"/>
          <w:i/>
          <w:iCs/>
          <w:spacing w:val="4"/>
          <w:kern w:val="2"/>
          <w:lang w:eastAsia="zh-CN"/>
        </w:rPr>
        <w:t>** jeżeli dotyczy</w:t>
      </w:r>
    </w:p>
    <w:sectPr w:rsidR="00B87716" w:rsidRPr="001E6A8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74FA" w:rsidRDefault="007874FA" w:rsidP="00EF4A33">
      <w:pPr>
        <w:spacing w:after="0" w:line="240" w:lineRule="auto"/>
      </w:pPr>
      <w:r>
        <w:separator/>
      </w:r>
    </w:p>
  </w:endnote>
  <w:endnote w:type="continuationSeparator" w:id="0">
    <w:p w:rsidR="007874FA" w:rsidRDefault="007874FA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2">
    <w:altName w:val="Times New Roman"/>
    <w:charset w:val="00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378440"/>
      <w:docPartObj>
        <w:docPartGallery w:val="Page Numbers (Bottom of Page)"/>
        <w:docPartUnique/>
      </w:docPartObj>
    </w:sdtPr>
    <w:sdtEndPr/>
    <w:sdtContent>
      <w:p w:rsidR="001A6F07" w:rsidRDefault="001A6F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64B9">
          <w:rPr>
            <w:noProof/>
          </w:rPr>
          <w:t>1</w:t>
        </w:r>
        <w:r>
          <w:fldChar w:fldCharType="end"/>
        </w:r>
      </w:p>
    </w:sdtContent>
  </w:sdt>
  <w:p w:rsidR="001A6F07" w:rsidRDefault="001A6F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74FA" w:rsidRDefault="007874FA" w:rsidP="00EF4A33">
      <w:pPr>
        <w:spacing w:after="0" w:line="240" w:lineRule="auto"/>
      </w:pPr>
      <w:r>
        <w:separator/>
      </w:r>
    </w:p>
  </w:footnote>
  <w:footnote w:type="continuationSeparator" w:id="0">
    <w:p w:rsidR="007874FA" w:rsidRDefault="007874FA" w:rsidP="00EF4A33">
      <w:pPr>
        <w:spacing w:after="0" w:line="240" w:lineRule="auto"/>
      </w:pPr>
      <w:r>
        <w:continuationSeparator/>
      </w:r>
    </w:p>
  </w:footnote>
  <w:footnote w:id="1">
    <w:p w:rsidR="00EF4A33" w:rsidRDefault="00EF4A33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EF4A33" w:rsidRDefault="00EF4A33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wypełnienia pozycji 1) i 2) w pkt 9 druku oferty.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abstractNum w:abstractNumId="4" w15:restartNumberingAfterBreak="0">
    <w:nsid w:val="0E4D4A0F"/>
    <w:multiLevelType w:val="hybridMultilevel"/>
    <w:tmpl w:val="057E04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093A1C"/>
    <w:multiLevelType w:val="hybridMultilevel"/>
    <w:tmpl w:val="37C049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A33"/>
    <w:rsid w:val="00017F8B"/>
    <w:rsid w:val="000241F4"/>
    <w:rsid w:val="0004540A"/>
    <w:rsid w:val="000465AA"/>
    <w:rsid w:val="00050378"/>
    <w:rsid w:val="00054BFE"/>
    <w:rsid w:val="00064897"/>
    <w:rsid w:val="0007037E"/>
    <w:rsid w:val="00082E51"/>
    <w:rsid w:val="000C2332"/>
    <w:rsid w:val="000F0DA5"/>
    <w:rsid w:val="000F2F1A"/>
    <w:rsid w:val="001A6F07"/>
    <w:rsid w:val="001B74AC"/>
    <w:rsid w:val="001E6A8B"/>
    <w:rsid w:val="001F15C4"/>
    <w:rsid w:val="001F67E2"/>
    <w:rsid w:val="002025E6"/>
    <w:rsid w:val="00226933"/>
    <w:rsid w:val="00280482"/>
    <w:rsid w:val="00296335"/>
    <w:rsid w:val="00300CDC"/>
    <w:rsid w:val="0035128D"/>
    <w:rsid w:val="0035378A"/>
    <w:rsid w:val="00383088"/>
    <w:rsid w:val="003A00FA"/>
    <w:rsid w:val="003D337A"/>
    <w:rsid w:val="003E42F6"/>
    <w:rsid w:val="003F117F"/>
    <w:rsid w:val="00404A70"/>
    <w:rsid w:val="004106AD"/>
    <w:rsid w:val="00416A21"/>
    <w:rsid w:val="00456670"/>
    <w:rsid w:val="004752FA"/>
    <w:rsid w:val="004B7BDF"/>
    <w:rsid w:val="004C2791"/>
    <w:rsid w:val="004C4109"/>
    <w:rsid w:val="004D23CD"/>
    <w:rsid w:val="0050747D"/>
    <w:rsid w:val="00540E57"/>
    <w:rsid w:val="00544D2C"/>
    <w:rsid w:val="005512DD"/>
    <w:rsid w:val="00552D41"/>
    <w:rsid w:val="0057161E"/>
    <w:rsid w:val="0059234E"/>
    <w:rsid w:val="005A49EB"/>
    <w:rsid w:val="005B3B47"/>
    <w:rsid w:val="005D36F4"/>
    <w:rsid w:val="00604577"/>
    <w:rsid w:val="006C6D2A"/>
    <w:rsid w:val="006E1BEA"/>
    <w:rsid w:val="006F725F"/>
    <w:rsid w:val="007007DA"/>
    <w:rsid w:val="007626AF"/>
    <w:rsid w:val="007757F8"/>
    <w:rsid w:val="007874FA"/>
    <w:rsid w:val="007934C7"/>
    <w:rsid w:val="007B7B9A"/>
    <w:rsid w:val="007E350F"/>
    <w:rsid w:val="007E64B9"/>
    <w:rsid w:val="007F2474"/>
    <w:rsid w:val="00823A4B"/>
    <w:rsid w:val="00840118"/>
    <w:rsid w:val="00851765"/>
    <w:rsid w:val="00871E68"/>
    <w:rsid w:val="008800C3"/>
    <w:rsid w:val="008C222F"/>
    <w:rsid w:val="008F2AF7"/>
    <w:rsid w:val="009309B2"/>
    <w:rsid w:val="00952751"/>
    <w:rsid w:val="009528AE"/>
    <w:rsid w:val="009967EA"/>
    <w:rsid w:val="00997A45"/>
    <w:rsid w:val="00997CD0"/>
    <w:rsid w:val="009A04C7"/>
    <w:rsid w:val="009A5769"/>
    <w:rsid w:val="009A7284"/>
    <w:rsid w:val="009C1A1A"/>
    <w:rsid w:val="009F022E"/>
    <w:rsid w:val="009F5A07"/>
    <w:rsid w:val="00A23776"/>
    <w:rsid w:val="00A35A0E"/>
    <w:rsid w:val="00A645CF"/>
    <w:rsid w:val="00A92F0D"/>
    <w:rsid w:val="00A9455D"/>
    <w:rsid w:val="00AA3B88"/>
    <w:rsid w:val="00AC6509"/>
    <w:rsid w:val="00AE2051"/>
    <w:rsid w:val="00AE5059"/>
    <w:rsid w:val="00AF1482"/>
    <w:rsid w:val="00B012C6"/>
    <w:rsid w:val="00B30F43"/>
    <w:rsid w:val="00B4399A"/>
    <w:rsid w:val="00B748D4"/>
    <w:rsid w:val="00BA786C"/>
    <w:rsid w:val="00C65A03"/>
    <w:rsid w:val="00C8713E"/>
    <w:rsid w:val="00C97992"/>
    <w:rsid w:val="00CE0CA4"/>
    <w:rsid w:val="00CE779D"/>
    <w:rsid w:val="00D070A7"/>
    <w:rsid w:val="00D11982"/>
    <w:rsid w:val="00D11EBB"/>
    <w:rsid w:val="00D4556A"/>
    <w:rsid w:val="00D74FD0"/>
    <w:rsid w:val="00D92DF1"/>
    <w:rsid w:val="00DA2B40"/>
    <w:rsid w:val="00DC16AD"/>
    <w:rsid w:val="00DC1DCE"/>
    <w:rsid w:val="00DC7FD4"/>
    <w:rsid w:val="00DE1D39"/>
    <w:rsid w:val="00DE764A"/>
    <w:rsid w:val="00DF7B49"/>
    <w:rsid w:val="00E064B8"/>
    <w:rsid w:val="00E21589"/>
    <w:rsid w:val="00E233A2"/>
    <w:rsid w:val="00E255A2"/>
    <w:rsid w:val="00E2695B"/>
    <w:rsid w:val="00E34928"/>
    <w:rsid w:val="00E44516"/>
    <w:rsid w:val="00E6256C"/>
    <w:rsid w:val="00E6661F"/>
    <w:rsid w:val="00E93EFD"/>
    <w:rsid w:val="00EA6573"/>
    <w:rsid w:val="00EC75AE"/>
    <w:rsid w:val="00EF4A33"/>
    <w:rsid w:val="00EF70F7"/>
    <w:rsid w:val="00F02137"/>
    <w:rsid w:val="00F34CD9"/>
    <w:rsid w:val="00F47F64"/>
    <w:rsid w:val="00F67629"/>
    <w:rsid w:val="00F80634"/>
    <w:rsid w:val="00FC2736"/>
    <w:rsid w:val="00FE1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71323A-8BB9-4C24-852D-B4A615CD6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26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6AF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07037E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99"/>
    <w:rsid w:val="00544D2C"/>
  </w:style>
  <w:style w:type="character" w:customStyle="1" w:styleId="fontstyle01">
    <w:name w:val="fontstyle01"/>
    <w:qFormat/>
    <w:rsid w:val="000465AA"/>
    <w:rPr>
      <w:rFonts w:ascii="CIDFont+F2" w:hAnsi="CIDFont+F2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5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5AB7B1-9EB6-4C1A-9EFE-B96F903F4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980</Words>
  <Characters>5882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Agnieszka Studzińska</cp:lastModifiedBy>
  <cp:revision>116</cp:revision>
  <cp:lastPrinted>2024-09-20T07:24:00Z</cp:lastPrinted>
  <dcterms:created xsi:type="dcterms:W3CDTF">2021-01-30T18:42:00Z</dcterms:created>
  <dcterms:modified xsi:type="dcterms:W3CDTF">2024-09-20T07:24:00Z</dcterms:modified>
</cp:coreProperties>
</file>