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6F0" w:rsidRPr="000D16F0" w:rsidRDefault="000D16F0" w:rsidP="000D16F0">
      <w:pPr>
        <w:pStyle w:val="Nagwek2"/>
      </w:pPr>
      <w:bookmarkStart w:id="0" w:name="_Toc481657687"/>
      <w:bookmarkStart w:id="1" w:name="_Toc139103357"/>
      <w:r w:rsidRPr="000D16F0">
        <w:t>Podstawa prawna opracowania</w:t>
      </w:r>
      <w:bookmarkEnd w:id="1"/>
    </w:p>
    <w:p w:rsidR="000D16F0" w:rsidRPr="00447B91" w:rsidRDefault="000D16F0" w:rsidP="00447B91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left"/>
        <w:rPr>
          <w:rFonts w:eastAsia="Times New Roman" w:cs="Times New Roman"/>
          <w:szCs w:val="24"/>
        </w:rPr>
      </w:pPr>
      <w:r w:rsidRPr="000D16F0">
        <w:rPr>
          <w:rFonts w:eastAsia="Times New Roman" w:cs="Times New Roman"/>
          <w:szCs w:val="24"/>
        </w:rPr>
        <w:t>Ustawa z dnia 7 lipca 1994 r Prawo budowlane (tekst jednolity Dz. U. z 2003 r nr 207,</w:t>
      </w:r>
      <w:r w:rsidR="00447B91">
        <w:rPr>
          <w:rFonts w:eastAsia="Times New Roman" w:cs="Times New Roman"/>
          <w:szCs w:val="24"/>
        </w:rPr>
        <w:t xml:space="preserve"> </w:t>
      </w:r>
      <w:r w:rsidRPr="00447B91">
        <w:rPr>
          <w:rFonts w:eastAsia="Times New Roman" w:cs="Times New Roman"/>
          <w:szCs w:val="24"/>
        </w:rPr>
        <w:t>poz. 2016, z późniejszymi zmianami);</w:t>
      </w:r>
    </w:p>
    <w:p w:rsidR="000D16F0" w:rsidRPr="000D16F0" w:rsidRDefault="000D16F0" w:rsidP="000D16F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left"/>
        <w:rPr>
          <w:rFonts w:eastAsia="Times New Roman" w:cs="Times New Roman"/>
          <w:szCs w:val="24"/>
        </w:rPr>
      </w:pPr>
      <w:r w:rsidRPr="000D16F0">
        <w:rPr>
          <w:rFonts w:eastAsia="Times New Roman" w:cs="Times New Roman"/>
          <w:szCs w:val="24"/>
        </w:rPr>
        <w:t>Rozporządzenie Ministra Infrastruktury z dnia 3 lipca 2003 r w sprawie szczegółowego zakresu i formy projektu budowlanego (Dz. U. z 2003 r nr 120, poz. 1133);</w:t>
      </w:r>
    </w:p>
    <w:p w:rsidR="000D16F0" w:rsidRPr="000D16F0" w:rsidRDefault="000D16F0" w:rsidP="000D16F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left"/>
        <w:rPr>
          <w:rFonts w:eastAsia="Times New Roman" w:cs="Times New Roman"/>
          <w:szCs w:val="24"/>
        </w:rPr>
      </w:pPr>
      <w:r w:rsidRPr="000D16F0">
        <w:rPr>
          <w:rFonts w:eastAsia="Times New Roman" w:cs="Times New Roman"/>
          <w:szCs w:val="24"/>
        </w:rPr>
        <w:t>Rozporządzenie Ministra Infrastruktury z dnia 2 września 2004 r w sprawie</w:t>
      </w:r>
    </w:p>
    <w:p w:rsidR="000D16F0" w:rsidRPr="000D16F0" w:rsidRDefault="000D16F0" w:rsidP="000D16F0">
      <w:pPr>
        <w:autoSpaceDE w:val="0"/>
        <w:autoSpaceDN w:val="0"/>
        <w:adjustRightInd w:val="0"/>
        <w:spacing w:after="0" w:line="276" w:lineRule="auto"/>
        <w:ind w:left="708" w:firstLine="0"/>
        <w:jc w:val="left"/>
        <w:rPr>
          <w:rFonts w:eastAsia="Times New Roman" w:cs="Times New Roman"/>
          <w:szCs w:val="24"/>
        </w:rPr>
      </w:pPr>
      <w:r w:rsidRPr="000D16F0">
        <w:rPr>
          <w:rFonts w:eastAsia="Times New Roman" w:cs="Times New Roman"/>
          <w:szCs w:val="24"/>
        </w:rPr>
        <w:t>szczegółowego zakresu i formy dokumentacji projektowej, specyfikacji technicznych</w:t>
      </w:r>
    </w:p>
    <w:p w:rsidR="000D16F0" w:rsidRPr="000D16F0" w:rsidRDefault="000D16F0" w:rsidP="000D16F0">
      <w:pPr>
        <w:autoSpaceDE w:val="0"/>
        <w:autoSpaceDN w:val="0"/>
        <w:adjustRightInd w:val="0"/>
        <w:spacing w:after="0" w:line="276" w:lineRule="auto"/>
        <w:ind w:left="708" w:firstLine="0"/>
        <w:jc w:val="left"/>
        <w:rPr>
          <w:rFonts w:eastAsia="Times New Roman" w:cs="Times New Roman"/>
          <w:szCs w:val="24"/>
        </w:rPr>
      </w:pPr>
      <w:r w:rsidRPr="000D16F0">
        <w:rPr>
          <w:rFonts w:eastAsia="Times New Roman" w:cs="Times New Roman"/>
          <w:szCs w:val="24"/>
        </w:rPr>
        <w:t>wykonania i odbioru robót budowlanych oraz programu funkcjonalno-użytkowego (Dz.U. z 2004 r nr 202, poz. 2072)</w:t>
      </w:r>
    </w:p>
    <w:p w:rsidR="000D16F0" w:rsidRPr="000D16F0" w:rsidRDefault="000D16F0" w:rsidP="000D16F0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left"/>
        <w:rPr>
          <w:rFonts w:eastAsia="Times New Roman" w:cs="Times New Roman"/>
          <w:szCs w:val="24"/>
        </w:rPr>
      </w:pPr>
      <w:r w:rsidRPr="000D16F0">
        <w:rPr>
          <w:rFonts w:eastAsia="Times New Roman" w:cs="Times New Roman"/>
          <w:szCs w:val="24"/>
        </w:rPr>
        <w:t>Normy Polskie.</w:t>
      </w:r>
    </w:p>
    <w:p w:rsidR="004D49D6" w:rsidRDefault="004D49D6" w:rsidP="004D49D6">
      <w:pPr>
        <w:pStyle w:val="Nagwek1"/>
      </w:pPr>
      <w:bookmarkStart w:id="2" w:name="_Toc139103358"/>
      <w:bookmarkEnd w:id="0"/>
      <w:r>
        <w:t>Zakres rzeczowy projektu.</w:t>
      </w:r>
      <w:bookmarkEnd w:id="2"/>
    </w:p>
    <w:p w:rsidR="0072769E" w:rsidRDefault="00464909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szCs w:val="24"/>
        </w:rPr>
      </w:pPr>
      <w:r w:rsidRPr="00464909">
        <w:rPr>
          <w:szCs w:val="24"/>
        </w:rPr>
        <w:t xml:space="preserve">„Budowa </w:t>
      </w:r>
      <w:r w:rsidR="0072769E" w:rsidRPr="00301B4B">
        <w:rPr>
          <w:szCs w:val="24"/>
        </w:rPr>
        <w:t xml:space="preserve">elektroenergetycznego przyłącza oświetlenia przejścia dla pieszych  przy </w:t>
      </w:r>
    </w:p>
    <w:p w:rsidR="0072769E" w:rsidRPr="00A055DC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</w:rPr>
      </w:pPr>
      <w:r>
        <w:rPr>
          <w:szCs w:val="24"/>
        </w:rPr>
        <w:t>ul. Sołtysowskiej</w:t>
      </w:r>
      <w:r w:rsidRPr="00301B4B">
        <w:rPr>
          <w:szCs w:val="24"/>
        </w:rPr>
        <w:t xml:space="preserve">  w Krakowie</w:t>
      </w:r>
      <w:r w:rsidRPr="00A055DC">
        <w:rPr>
          <w:rFonts w:cs="Times New Roman"/>
        </w:rPr>
        <w:t xml:space="preserve">” </w:t>
      </w:r>
    </w:p>
    <w:p w:rsidR="0072769E" w:rsidRPr="004E3CDB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973372">
        <w:rPr>
          <w:rFonts w:cs="Times New Roman"/>
          <w:color w:val="000000" w:themeColor="text1"/>
        </w:rPr>
        <w:t>Kabe</w:t>
      </w:r>
      <w:r>
        <w:rPr>
          <w:rFonts w:cs="Times New Roman"/>
          <w:color w:val="000000" w:themeColor="text1"/>
        </w:rPr>
        <w:t>l YKXS 5x16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 xml:space="preserve">(trasa/ </w:t>
      </w:r>
      <w:proofErr w:type="spellStart"/>
      <w:r>
        <w:rPr>
          <w:rFonts w:cs="Times New Roman"/>
          <w:color w:val="000000" w:themeColor="text1"/>
        </w:rPr>
        <w:t>cał</w:t>
      </w:r>
      <w:proofErr w:type="spellEnd"/>
      <w:r>
        <w:rPr>
          <w:rFonts w:cs="Times New Roman"/>
          <w:color w:val="000000" w:themeColor="text1"/>
        </w:rPr>
        <w:t>. dł. kabla)     8,5</w:t>
      </w:r>
      <w:r w:rsidRPr="004E3CDB">
        <w:rPr>
          <w:rFonts w:cs="Times New Roman"/>
          <w:color w:val="000000" w:themeColor="text1"/>
        </w:rPr>
        <w:t>m</w:t>
      </w:r>
      <w:r>
        <w:rPr>
          <w:rFonts w:cs="Times New Roman"/>
          <w:color w:val="000000" w:themeColor="text1"/>
        </w:rPr>
        <w:t>/22m</w:t>
      </w:r>
    </w:p>
    <w:p w:rsidR="0072769E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973372">
        <w:rPr>
          <w:rFonts w:cs="Times New Roman"/>
          <w:color w:val="000000" w:themeColor="text1"/>
        </w:rPr>
        <w:t xml:space="preserve">Słupy stylowy ocynkowany </w:t>
      </w:r>
      <w:r>
        <w:rPr>
          <w:rFonts w:cs="Times New Roman"/>
          <w:color w:val="000000" w:themeColor="text1"/>
        </w:rPr>
        <w:t xml:space="preserve">CC6/62/128/4 </w:t>
      </w:r>
      <w:r w:rsidRPr="00973372"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 xml:space="preserve">             2</w:t>
      </w:r>
      <w:r w:rsidRPr="00973372">
        <w:rPr>
          <w:rFonts w:cs="Times New Roman"/>
          <w:color w:val="000000" w:themeColor="text1"/>
        </w:rPr>
        <w:t xml:space="preserve"> </w:t>
      </w:r>
      <w:proofErr w:type="spellStart"/>
      <w:r w:rsidRPr="00973372">
        <w:rPr>
          <w:rFonts w:cs="Times New Roman"/>
          <w:color w:val="000000" w:themeColor="text1"/>
        </w:rPr>
        <w:t>kpl</w:t>
      </w:r>
      <w:proofErr w:type="spellEnd"/>
      <w:r w:rsidRPr="00973372">
        <w:rPr>
          <w:rFonts w:cs="Times New Roman"/>
          <w:color w:val="000000" w:themeColor="text1"/>
        </w:rPr>
        <w:t>.</w:t>
      </w:r>
    </w:p>
    <w:p w:rsidR="0072769E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  <w:lang w:val="en-US"/>
        </w:rPr>
      </w:pPr>
      <w:r w:rsidRPr="00B552E3">
        <w:rPr>
          <w:rFonts w:cs="Times New Roman"/>
          <w:color w:val="000000" w:themeColor="text1"/>
          <w:lang w:val="en-US"/>
        </w:rPr>
        <w:t>- IZYLUM 1 / 5369 / 20 LEDs 1000mA CW 757 65W / Zebra right, Light Exhauster,</w:t>
      </w:r>
    </w:p>
    <w:p w:rsidR="0072769E" w:rsidRPr="00B552E3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B552E3">
        <w:rPr>
          <w:rFonts w:cs="Times New Roman"/>
          <w:color w:val="000000" w:themeColor="text1"/>
        </w:rPr>
        <w:t>wyposażona w sterownik lokalny</w:t>
      </w:r>
      <w:r w:rsidRPr="00B552E3">
        <w:rPr>
          <w:rFonts w:cs="Times New Roman"/>
          <w:color w:val="000000" w:themeColor="text1"/>
        </w:rPr>
        <w:tab/>
      </w:r>
      <w:r w:rsidRPr="00B552E3">
        <w:rPr>
          <w:rFonts w:cs="Times New Roman"/>
          <w:color w:val="000000" w:themeColor="text1"/>
        </w:rPr>
        <w:tab/>
        <w:t>1szt.</w:t>
      </w:r>
    </w:p>
    <w:p w:rsidR="0072769E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  <w:lang w:val="en-US"/>
        </w:rPr>
      </w:pPr>
      <w:r w:rsidRPr="00B552E3">
        <w:rPr>
          <w:rFonts w:cs="Times New Roman"/>
          <w:color w:val="000000" w:themeColor="text1"/>
          <w:lang w:val="en-US"/>
        </w:rPr>
        <w:t>- IZYLUM 1 / 5370 / 20 LEDs 1000mA CW 757 65W / Zebra left, Light Exhauster.</w:t>
      </w:r>
    </w:p>
    <w:p w:rsidR="0072769E" w:rsidRPr="00B552E3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B552E3">
        <w:rPr>
          <w:rFonts w:cs="Times New Roman"/>
          <w:color w:val="000000" w:themeColor="text1"/>
        </w:rPr>
        <w:t>wyposażona w sterownik lokalny</w:t>
      </w:r>
      <w:r w:rsidRPr="00B552E3"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>1szt.</w:t>
      </w:r>
    </w:p>
    <w:p w:rsidR="00480511" w:rsidRPr="00E23414" w:rsidRDefault="0072769E" w:rsidP="00E23414">
      <w:pPr>
        <w:pStyle w:val="Akapitzlist"/>
        <w:tabs>
          <w:tab w:val="clear" w:pos="8505"/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973372">
        <w:rPr>
          <w:rFonts w:cs="Times New Roman"/>
          <w:color w:val="000000" w:themeColor="text1"/>
        </w:rPr>
        <w:t xml:space="preserve">Rura DVR 75                                                                   </w:t>
      </w:r>
      <w:r>
        <w:rPr>
          <w:rFonts w:cs="Times New Roman"/>
          <w:color w:val="000000" w:themeColor="text1"/>
        </w:rPr>
        <w:t xml:space="preserve">                             8,5</w:t>
      </w:r>
      <w:r w:rsidRPr="004E3CDB">
        <w:rPr>
          <w:rFonts w:cs="Times New Roman"/>
          <w:color w:val="000000" w:themeColor="text1"/>
        </w:rPr>
        <w:t>m</w:t>
      </w:r>
      <w:r w:rsidRPr="004E3CDB">
        <w:rPr>
          <w:rFonts w:cs="Times New Roman"/>
          <w:color w:val="000000" w:themeColor="text1"/>
        </w:rPr>
        <w:tab/>
      </w:r>
      <w:bookmarkStart w:id="3" w:name="_GoBack"/>
      <w:bookmarkEnd w:id="3"/>
    </w:p>
    <w:p w:rsidR="00532701" w:rsidRPr="00FC33C9" w:rsidRDefault="00532701" w:rsidP="001B6CF7">
      <w:pPr>
        <w:pStyle w:val="Nagwek1"/>
        <w:rPr>
          <w:rFonts w:ascii="Times New Roman" w:hAnsi="Times New Roman" w:cs="Times New Roman"/>
        </w:rPr>
      </w:pPr>
      <w:bookmarkStart w:id="4" w:name="_Toc139103362"/>
      <w:r w:rsidRPr="00FC33C9">
        <w:rPr>
          <w:rFonts w:ascii="Times New Roman" w:hAnsi="Times New Roman" w:cs="Times New Roman"/>
        </w:rPr>
        <w:t>Opis techniczny</w:t>
      </w:r>
      <w:bookmarkEnd w:id="4"/>
    </w:p>
    <w:p w:rsidR="00532701" w:rsidRDefault="00DB439C" w:rsidP="001B6CF7">
      <w:pPr>
        <w:pStyle w:val="Nagwek2"/>
        <w:rPr>
          <w:rFonts w:ascii="Times New Roman" w:hAnsi="Times New Roman" w:cs="Times New Roman"/>
        </w:rPr>
      </w:pPr>
      <w:bookmarkStart w:id="5" w:name="_Toc139103363"/>
      <w:r>
        <w:rPr>
          <w:rFonts w:ascii="Times New Roman" w:hAnsi="Times New Roman" w:cs="Times New Roman"/>
        </w:rPr>
        <w:t>Podstawa i zakres opracowania.</w:t>
      </w:r>
      <w:bookmarkEnd w:id="5"/>
    </w:p>
    <w:p w:rsidR="00DB439C" w:rsidRDefault="00DB439C" w:rsidP="009947E6">
      <w:pPr>
        <w:spacing w:line="240" w:lineRule="auto"/>
      </w:pPr>
      <w:r>
        <w:t>Podstawę i zakres opracowania stanowią:</w:t>
      </w:r>
    </w:p>
    <w:p w:rsidR="00D25B9E" w:rsidRDefault="00F5345B" w:rsidP="00D25B9E">
      <w:pPr>
        <w:spacing w:line="240" w:lineRule="auto"/>
        <w:ind w:left="567" w:firstLine="0"/>
        <w:rPr>
          <w:rFonts w:cs="Times New Roman"/>
          <w:color w:val="000000" w:themeColor="text1"/>
        </w:rPr>
      </w:pPr>
      <w:r>
        <w:t xml:space="preserve">- </w:t>
      </w:r>
      <w:r>
        <w:tab/>
        <w:t xml:space="preserve">     </w:t>
      </w:r>
      <w:r w:rsidR="00A055DC">
        <w:t>W</w:t>
      </w:r>
      <w:r w:rsidR="002935A7" w:rsidRPr="002935A7">
        <w:t xml:space="preserve">arunki </w:t>
      </w:r>
      <w:r w:rsidR="00A66515">
        <w:t>ZDMK</w:t>
      </w:r>
      <w:r w:rsidR="00D25B9E" w:rsidRPr="00EF48BA">
        <w:rPr>
          <w:rFonts w:cs="Times New Roman"/>
          <w:color w:val="000000" w:themeColor="text1"/>
        </w:rPr>
        <w:t xml:space="preserve"> </w:t>
      </w:r>
    </w:p>
    <w:p w:rsidR="00B4755F" w:rsidRDefault="00D25B9E" w:rsidP="00D25B9E">
      <w:pPr>
        <w:spacing w:line="240" w:lineRule="auto"/>
        <w:ind w:left="567" w:firstLine="0"/>
      </w:pPr>
      <w:r>
        <w:t xml:space="preserve">-      </w:t>
      </w:r>
      <w:r w:rsidR="00AF59B7">
        <w:t xml:space="preserve">Zlecenie Zarządu </w:t>
      </w:r>
      <w:r w:rsidR="003146E2">
        <w:t>Dróg Miasta Krakowa</w:t>
      </w:r>
      <w:r w:rsidR="00AF59B7">
        <w:t xml:space="preserve"> z siedzibą przy ul. Centralnej 53 w Krakowie.</w:t>
      </w:r>
    </w:p>
    <w:p w:rsidR="00D25B9E" w:rsidRDefault="00D25B9E" w:rsidP="00D25B9E">
      <w:pPr>
        <w:pStyle w:val="Nagwek2"/>
      </w:pPr>
      <w:bookmarkStart w:id="6" w:name="_Toc94372071"/>
      <w:bookmarkStart w:id="7" w:name="_Toc139103364"/>
      <w:r>
        <w:t>Stan istniejący</w:t>
      </w:r>
      <w:bookmarkEnd w:id="6"/>
      <w:bookmarkEnd w:id="7"/>
      <w:r>
        <w:t xml:space="preserve"> </w:t>
      </w:r>
    </w:p>
    <w:p w:rsidR="00D25B9E" w:rsidRDefault="00A66515" w:rsidP="00A66515">
      <w:r>
        <w:t xml:space="preserve">Na </w:t>
      </w:r>
      <w:r w:rsidR="0072769E" w:rsidRPr="0072769E">
        <w:t xml:space="preserve">ulicy Sołtysowskiej w pobliżu miejscu projektowanego oświetlenia znajduje się istniejąca sieć oświetlenia która jest zasilana z szafy nr  PZ 2215. Istniejąca sieć </w:t>
      </w:r>
      <w:r w:rsidR="0072769E" w:rsidRPr="0072769E">
        <w:lastRenderedPageBreak/>
        <w:t>elektroenergetyczna oświetleniowa jest wykonana jako napowietrzna  z oprawami sodowymi oraz LED.</w:t>
      </w:r>
    </w:p>
    <w:p w:rsidR="00B4755F" w:rsidRDefault="00B4755F" w:rsidP="00D25B9E">
      <w:pPr>
        <w:pStyle w:val="Nagwek2"/>
      </w:pPr>
      <w:bookmarkStart w:id="8" w:name="_Toc139103365"/>
      <w:r>
        <w:t>Zakres projektowany</w:t>
      </w:r>
      <w:bookmarkEnd w:id="8"/>
      <w:r>
        <w:t xml:space="preserve"> </w:t>
      </w:r>
    </w:p>
    <w:p w:rsidR="00464909" w:rsidRDefault="007E6E2B" w:rsidP="00B4755F">
      <w:pPr>
        <w:rPr>
          <w:rFonts w:cs="Times New Roman"/>
          <w:szCs w:val="24"/>
        </w:rPr>
      </w:pPr>
      <w:r w:rsidRPr="004F731F">
        <w:rPr>
          <w:rFonts w:cs="Times New Roman"/>
          <w:szCs w:val="24"/>
        </w:rPr>
        <w:t>N</w:t>
      </w:r>
      <w:r>
        <w:rPr>
          <w:rFonts w:cs="Times New Roman"/>
          <w:szCs w:val="24"/>
        </w:rPr>
        <w:t>iniejsze</w:t>
      </w:r>
      <w:r w:rsidR="00B823F5">
        <w:rPr>
          <w:rFonts w:cs="Times New Roman"/>
          <w:szCs w:val="24"/>
        </w:rPr>
        <w:t xml:space="preserve"> </w:t>
      </w:r>
      <w:r w:rsidR="0072769E" w:rsidRPr="004F731F">
        <w:rPr>
          <w:rFonts w:cs="Times New Roman"/>
          <w:szCs w:val="24"/>
        </w:rPr>
        <w:t xml:space="preserve">opracowanie obejmuje budowę </w:t>
      </w:r>
      <w:r w:rsidR="0072769E">
        <w:rPr>
          <w:rFonts w:cs="Times New Roman"/>
          <w:szCs w:val="24"/>
        </w:rPr>
        <w:t>przyłącza</w:t>
      </w:r>
      <w:r w:rsidR="0072769E" w:rsidRPr="004F731F">
        <w:rPr>
          <w:rFonts w:cs="Times New Roman"/>
          <w:szCs w:val="24"/>
        </w:rPr>
        <w:t xml:space="preserve"> elektroenergetycznej</w:t>
      </w:r>
      <w:r w:rsidR="0072769E">
        <w:rPr>
          <w:rFonts w:cs="Times New Roman"/>
          <w:szCs w:val="24"/>
        </w:rPr>
        <w:t xml:space="preserve"> oświetlenia   przejścia dla pieszych </w:t>
      </w:r>
      <w:r w:rsidR="0072769E" w:rsidRPr="004F731F">
        <w:rPr>
          <w:rFonts w:cs="Times New Roman"/>
          <w:szCs w:val="24"/>
        </w:rPr>
        <w:t xml:space="preserve">zgodnie z warunkami Zarządu </w:t>
      </w:r>
      <w:r w:rsidR="0072769E">
        <w:rPr>
          <w:rFonts w:cs="Times New Roman"/>
          <w:szCs w:val="24"/>
        </w:rPr>
        <w:t xml:space="preserve">Dróg Miasta Krakowa. Przyłącz elektroenergetyczny oświetlenia projektuje się jako linia doziemna kablem miedzianym typu YKXS 5x16 ułożonym na całej długości w rurze ochronnej DVR 75 wraz z dwoma stanowiskami </w:t>
      </w:r>
      <w:r w:rsidR="0072769E" w:rsidRPr="004F731F">
        <w:rPr>
          <w:rFonts w:cs="Times New Roman"/>
          <w:szCs w:val="24"/>
        </w:rPr>
        <w:t>oświe</w:t>
      </w:r>
      <w:r w:rsidR="0072769E">
        <w:rPr>
          <w:rFonts w:cs="Times New Roman"/>
          <w:szCs w:val="24"/>
        </w:rPr>
        <w:t>tleniowymi wykonanymi jako słupy</w:t>
      </w:r>
      <w:r w:rsidR="0072769E" w:rsidRPr="004F731F">
        <w:rPr>
          <w:rFonts w:cs="Times New Roman"/>
          <w:szCs w:val="24"/>
        </w:rPr>
        <w:t xml:space="preserve"> </w:t>
      </w:r>
      <w:r w:rsidR="0072769E">
        <w:rPr>
          <w:rFonts w:cs="Times New Roman"/>
          <w:szCs w:val="24"/>
        </w:rPr>
        <w:t xml:space="preserve">stylowe ocynkowane o wysokości 6m montowanych na fundamentach prefabrykowanych FP2, oprawami typu IZYLUM1 </w:t>
      </w:r>
      <w:r w:rsidR="0072769E" w:rsidRPr="004E4BCE">
        <w:rPr>
          <w:rFonts w:cs="Times New Roman"/>
          <w:szCs w:val="24"/>
        </w:rPr>
        <w:t>LED</w:t>
      </w:r>
      <w:r w:rsidR="0072769E" w:rsidRPr="004F731F">
        <w:rPr>
          <w:rFonts w:cs="Times New Roman"/>
          <w:szCs w:val="24"/>
        </w:rPr>
        <w:t xml:space="preserve">. Trasę kabla  oznaczyć folią niebieską zgodnie z normą. Na trasie kabla oraz przy słupie na kabel nałożyć oznaczniki z podaniem typu i przekroju kabla , daty jego ułożenia, symbolu linii oraz znaku użytkownika . </w:t>
      </w:r>
      <w:r w:rsidR="0072769E" w:rsidRPr="00193BCF">
        <w:rPr>
          <w:rFonts w:cs="Times New Roman"/>
          <w:szCs w:val="24"/>
        </w:rPr>
        <w:t xml:space="preserve">Kable elektroenergetyczne </w:t>
      </w:r>
      <w:proofErr w:type="spellStart"/>
      <w:r w:rsidR="0072769E" w:rsidRPr="00193BCF">
        <w:rPr>
          <w:rFonts w:cs="Times New Roman"/>
          <w:szCs w:val="24"/>
        </w:rPr>
        <w:t>nN</w:t>
      </w:r>
      <w:proofErr w:type="spellEnd"/>
      <w:r w:rsidR="0072769E" w:rsidRPr="00193BCF">
        <w:rPr>
          <w:rFonts w:cs="Times New Roman"/>
          <w:szCs w:val="24"/>
        </w:rPr>
        <w:t xml:space="preserve"> należy</w:t>
      </w:r>
      <w:r w:rsidR="0072769E">
        <w:rPr>
          <w:rFonts w:cs="Times New Roman"/>
          <w:szCs w:val="24"/>
        </w:rPr>
        <w:t xml:space="preserve"> układać </w:t>
      </w:r>
      <w:r w:rsidR="0072769E" w:rsidRPr="00193BCF">
        <w:rPr>
          <w:rFonts w:cs="Times New Roman"/>
          <w:szCs w:val="24"/>
        </w:rPr>
        <w:t>w ziemi na głębokości – 0,7 m</w:t>
      </w:r>
      <w:r w:rsidR="0072769E">
        <w:rPr>
          <w:rFonts w:cs="Times New Roman"/>
          <w:szCs w:val="24"/>
        </w:rPr>
        <w:t xml:space="preserve"> (pod drogami 1,20m). </w:t>
      </w:r>
      <w:r w:rsidR="0072769E" w:rsidRPr="004F731F">
        <w:rPr>
          <w:rFonts w:cs="Times New Roman"/>
          <w:szCs w:val="24"/>
        </w:rPr>
        <w:t>Do uszczelnienia kabli w rurach należy zastosować materiały odporne na działanie wilgoci , oraz nie oddziałujące na uszczelnione elementy. Wykopy winny być oznakowane oraz zabezpieczone odpowiednimi kładkami. Po wykonaniu prac należy wykonać inwentaryzację powykonawczą. Roboty kablowe wykonać zgodnie z obowiązującymi przepisami  i normą PN-76/E-05125</w:t>
      </w:r>
      <w:r w:rsidR="0072769E">
        <w:rPr>
          <w:rFonts w:cs="Times New Roman"/>
          <w:szCs w:val="24"/>
        </w:rPr>
        <w:t>.</w:t>
      </w:r>
      <w:r w:rsidR="00464909" w:rsidRPr="004F731F">
        <w:rPr>
          <w:rFonts w:cs="Times New Roman"/>
          <w:szCs w:val="24"/>
        </w:rPr>
        <w:t>kablowe wykonać zgodnie z obowiązującymi przepisami  i normą PN-76/E-05125</w:t>
      </w:r>
      <w:r w:rsidR="00464909">
        <w:rPr>
          <w:rFonts w:cs="Times New Roman"/>
          <w:szCs w:val="24"/>
        </w:rPr>
        <w:t>.</w:t>
      </w:r>
    </w:p>
    <w:p w:rsidR="00464909" w:rsidRPr="00B4755F" w:rsidRDefault="00464909" w:rsidP="00B4755F"/>
    <w:p w:rsidR="0053322F" w:rsidRDefault="0053322F" w:rsidP="0053322F">
      <w:pPr>
        <w:pStyle w:val="Nagwek2"/>
      </w:pPr>
      <w:bookmarkStart w:id="9" w:name="_Toc139103366"/>
      <w:r>
        <w:t>Próby i odbiory</w:t>
      </w:r>
      <w:r w:rsidRPr="00FC33C9">
        <w:t>.</w:t>
      </w:r>
      <w:bookmarkEnd w:id="9"/>
    </w:p>
    <w:p w:rsidR="00050387" w:rsidRPr="002935A7" w:rsidRDefault="0053322F" w:rsidP="002935A7">
      <w:pPr>
        <w:ind w:left="709" w:firstLine="709"/>
      </w:pPr>
      <w:r>
        <w:t xml:space="preserve">Przed odbiorem, uruchomieniem </w:t>
      </w:r>
      <w:r w:rsidR="006737BB">
        <w:t xml:space="preserve">i przystąpieniem do eksploatacji </w:t>
      </w:r>
      <w:r w:rsidR="006B59F1">
        <w:t>oświetlenia</w:t>
      </w:r>
      <w:r w:rsidR="006737BB">
        <w:t>, należy przeprowadzić badania zgodnie z warunkami technicznymi oraz wymogami norm, ustaw i rozporządzeń. Należy sprawdzić czy rezystancja izolacji kabli nie przekracza dopuszczalnych wartości oraz czy wartość rezystancji uziemień ochronnych są zgodne w wymogami obliczonymi wartościami.</w:t>
      </w:r>
    </w:p>
    <w:p w:rsidR="0072769E" w:rsidRPr="002A1A67" w:rsidRDefault="0072769E" w:rsidP="0072769E">
      <w:pPr>
        <w:spacing w:after="200" w:line="276" w:lineRule="auto"/>
        <w:ind w:firstLine="0"/>
        <w:jc w:val="left"/>
        <w:rPr>
          <w:rFonts w:eastAsia="Calibri" w:cs="Times New Roman"/>
          <w:b/>
          <w:bCs/>
          <w:color w:val="000000" w:themeColor="text1"/>
          <w:szCs w:val="24"/>
          <w:u w:val="single"/>
          <w:lang w:eastAsia="en-US"/>
        </w:rPr>
      </w:pPr>
      <w:r w:rsidRPr="002A1A67">
        <w:rPr>
          <w:rFonts w:eastAsia="Calibri" w:cs="Times New Roman"/>
          <w:b/>
          <w:bCs/>
          <w:color w:val="000000" w:themeColor="text1"/>
          <w:szCs w:val="24"/>
          <w:u w:val="single"/>
          <w:lang w:eastAsia="en-US"/>
        </w:rPr>
        <w:t>Obciążenie szafy PZ</w:t>
      </w:r>
      <w:r>
        <w:rPr>
          <w:rFonts w:eastAsia="Calibri" w:cs="Times New Roman"/>
          <w:b/>
          <w:bCs/>
          <w:color w:val="000000" w:themeColor="text1"/>
          <w:szCs w:val="24"/>
          <w:u w:val="single"/>
          <w:lang w:eastAsia="en-US"/>
        </w:rPr>
        <w:t xml:space="preserve"> 2215</w:t>
      </w:r>
      <w:r w:rsidRPr="002A1A67">
        <w:rPr>
          <w:rFonts w:eastAsia="Calibri" w:cs="Times New Roman"/>
          <w:b/>
          <w:bCs/>
          <w:color w:val="000000" w:themeColor="text1"/>
          <w:szCs w:val="24"/>
          <w:u w:val="single"/>
          <w:lang w:eastAsia="en-US"/>
        </w:rPr>
        <w:t xml:space="preserve"> zgodnie z schematem</w:t>
      </w:r>
      <w:r>
        <w:rPr>
          <w:rFonts w:eastAsia="Calibri" w:cs="Times New Roman"/>
          <w:b/>
          <w:bCs/>
          <w:color w:val="000000" w:themeColor="text1"/>
          <w:szCs w:val="24"/>
          <w:u w:val="single"/>
          <w:lang w:eastAsia="en-US"/>
        </w:rPr>
        <w:t xml:space="preserve"> </w:t>
      </w:r>
      <w:r w:rsidRPr="002A1A67">
        <w:rPr>
          <w:rFonts w:eastAsia="Calibri" w:cs="Times New Roman"/>
          <w:b/>
          <w:bCs/>
          <w:color w:val="000000" w:themeColor="text1"/>
          <w:szCs w:val="24"/>
          <w:u w:val="single"/>
          <w:lang w:eastAsia="en-US"/>
        </w:rPr>
        <w:t xml:space="preserve"> ideowym:</w:t>
      </w:r>
    </w:p>
    <w:p w:rsidR="0072769E" w:rsidRPr="002A1A67" w:rsidRDefault="0072769E" w:rsidP="0072769E">
      <w:pPr>
        <w:tabs>
          <w:tab w:val="left" w:pos="-3119"/>
        </w:tabs>
        <w:spacing w:after="0" w:line="240" w:lineRule="auto"/>
        <w:ind w:firstLine="0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  <w:r w:rsidRPr="002A1A67">
        <w:rPr>
          <w:rFonts w:eastAsia="Times New Roman" w:cs="Times New Roman"/>
          <w:color w:val="000000" w:themeColor="text1"/>
          <w:szCs w:val="20"/>
          <w:lang w:val="x-none" w:eastAsia="x-none"/>
        </w:rPr>
        <w:t xml:space="preserve">- oświetlenie istniejące </w:t>
      </w:r>
    </w:p>
    <w:p w:rsidR="0072769E" w:rsidRPr="002A1A67" w:rsidRDefault="0072769E" w:rsidP="0072769E">
      <w:pPr>
        <w:numPr>
          <w:ilvl w:val="0"/>
          <w:numId w:val="28"/>
        </w:numPr>
        <w:tabs>
          <w:tab w:val="left" w:pos="-3119"/>
        </w:tabs>
        <w:spacing w:after="0" w:line="240" w:lineRule="auto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  <w:r w:rsidRPr="002A1A67">
        <w:rPr>
          <w:rFonts w:eastAsia="Times New Roman" w:cs="Times New Roman"/>
          <w:color w:val="000000" w:themeColor="text1"/>
          <w:szCs w:val="20"/>
          <w:lang w:eastAsia="x-none"/>
        </w:rPr>
        <w:t xml:space="preserve">Istniejąca moc całej dla szafy oświetleniowej to </w:t>
      </w:r>
      <w:r>
        <w:rPr>
          <w:rFonts w:eastAsia="Times New Roman" w:cs="Times New Roman"/>
          <w:color w:val="000000" w:themeColor="text1"/>
          <w:szCs w:val="20"/>
          <w:lang w:eastAsia="x-none"/>
        </w:rPr>
        <w:t>2,48</w:t>
      </w:r>
      <w:r w:rsidRPr="002A1A67">
        <w:rPr>
          <w:rFonts w:eastAsia="Times New Roman" w:cs="Times New Roman"/>
          <w:color w:val="000000" w:themeColor="text1"/>
          <w:szCs w:val="20"/>
          <w:lang w:eastAsia="x-none"/>
        </w:rPr>
        <w:t>kW.</w:t>
      </w:r>
    </w:p>
    <w:p w:rsidR="0072769E" w:rsidRPr="002A1A67" w:rsidRDefault="0072769E" w:rsidP="0072769E">
      <w:pPr>
        <w:tabs>
          <w:tab w:val="left" w:pos="-3119"/>
        </w:tabs>
        <w:spacing w:after="0" w:line="240" w:lineRule="auto"/>
        <w:ind w:left="720" w:firstLine="0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</w:p>
    <w:p w:rsidR="0072769E" w:rsidRPr="002A1A67" w:rsidRDefault="0072769E" w:rsidP="0072769E">
      <w:pPr>
        <w:tabs>
          <w:tab w:val="left" w:pos="-3119"/>
        </w:tabs>
        <w:spacing w:after="0" w:line="240" w:lineRule="auto"/>
        <w:ind w:firstLine="0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  <w:r w:rsidRPr="002A1A67">
        <w:rPr>
          <w:rFonts w:eastAsia="Times New Roman" w:cs="Times New Roman"/>
          <w:color w:val="000000" w:themeColor="text1"/>
          <w:szCs w:val="20"/>
          <w:lang w:val="x-none" w:eastAsia="x-none"/>
        </w:rPr>
        <w:t xml:space="preserve">- oświetlenie </w:t>
      </w:r>
      <w:r w:rsidRPr="002A1A67">
        <w:rPr>
          <w:rFonts w:eastAsia="Times New Roman" w:cs="Times New Roman"/>
          <w:color w:val="000000" w:themeColor="text1"/>
          <w:szCs w:val="20"/>
          <w:lang w:eastAsia="x-none"/>
        </w:rPr>
        <w:t xml:space="preserve">projektowane </w:t>
      </w:r>
      <w:r w:rsidRPr="002A1A67">
        <w:rPr>
          <w:rFonts w:eastAsia="Times New Roman" w:cs="Times New Roman"/>
          <w:color w:val="000000" w:themeColor="text1"/>
          <w:szCs w:val="20"/>
          <w:lang w:val="x-none" w:eastAsia="x-none"/>
        </w:rPr>
        <w:t xml:space="preserve"> </w:t>
      </w:r>
    </w:p>
    <w:p w:rsidR="0072769E" w:rsidRPr="002A1A67" w:rsidRDefault="0072769E" w:rsidP="0072769E">
      <w:pPr>
        <w:numPr>
          <w:ilvl w:val="0"/>
          <w:numId w:val="27"/>
        </w:numPr>
        <w:tabs>
          <w:tab w:val="left" w:pos="-3119"/>
        </w:tabs>
        <w:spacing w:after="0" w:line="240" w:lineRule="auto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  <w:r w:rsidRPr="002A1A67">
        <w:rPr>
          <w:rFonts w:eastAsia="Times New Roman" w:cs="Times New Roman"/>
          <w:color w:val="000000" w:themeColor="text1"/>
          <w:szCs w:val="20"/>
          <w:lang w:val="x-none" w:eastAsia="x-none"/>
        </w:rPr>
        <w:t xml:space="preserve">Obwód </w:t>
      </w:r>
      <w:r>
        <w:rPr>
          <w:rFonts w:eastAsia="Times New Roman" w:cs="Times New Roman"/>
          <w:color w:val="000000" w:themeColor="text1"/>
          <w:szCs w:val="20"/>
          <w:lang w:eastAsia="x-none"/>
        </w:rPr>
        <w:t>I</w:t>
      </w:r>
      <w:r w:rsidRPr="002A1A67">
        <w:rPr>
          <w:rFonts w:eastAsia="Times New Roman" w:cs="Times New Roman"/>
          <w:color w:val="000000" w:themeColor="text1"/>
          <w:szCs w:val="20"/>
          <w:lang w:val="x-none" w:eastAsia="x-none"/>
        </w:rPr>
        <w:tab/>
        <w:t xml:space="preserve">- </w:t>
      </w:r>
      <w:r>
        <w:rPr>
          <w:rFonts w:eastAsia="Times New Roman" w:cs="Times New Roman"/>
          <w:color w:val="000000" w:themeColor="text1"/>
          <w:szCs w:val="20"/>
          <w:lang w:eastAsia="x-none"/>
        </w:rPr>
        <w:t>0,130</w:t>
      </w:r>
      <w:r w:rsidRPr="002A1A67">
        <w:rPr>
          <w:rFonts w:eastAsia="Times New Roman" w:cs="Times New Roman"/>
          <w:color w:val="000000" w:themeColor="text1"/>
          <w:szCs w:val="20"/>
          <w:lang w:eastAsia="x-none"/>
        </w:rPr>
        <w:t>k</w:t>
      </w:r>
      <w:r w:rsidRPr="002A1A67">
        <w:rPr>
          <w:rFonts w:eastAsia="Times New Roman" w:cs="Times New Roman"/>
          <w:color w:val="000000" w:themeColor="text1"/>
          <w:szCs w:val="20"/>
          <w:lang w:val="x-none" w:eastAsia="x-none"/>
        </w:rPr>
        <w:t>W</w:t>
      </w:r>
    </w:p>
    <w:p w:rsidR="0072769E" w:rsidRPr="000A79DE" w:rsidRDefault="00E23414" w:rsidP="0072769E">
      <w:pPr>
        <w:numPr>
          <w:ilvl w:val="0"/>
          <w:numId w:val="27"/>
        </w:numPr>
        <w:tabs>
          <w:tab w:val="left" w:pos="-3119"/>
        </w:tabs>
        <w:spacing w:after="0" w:line="240" w:lineRule="auto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Cs w:val="20"/>
                <w:lang w:val="x-none" w:eastAsia="x-none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color w:val="000000" w:themeColor="text1"/>
                <w:szCs w:val="20"/>
                <w:lang w:val="x-none" w:eastAsia="x-none"/>
              </w:rPr>
              <m:t>obw I=2,61kW</m:t>
            </m:r>
          </m:e>
        </m:nary>
      </m:oMath>
    </w:p>
    <w:p w:rsidR="0072769E" w:rsidRDefault="0072769E" w:rsidP="0072769E">
      <w:pPr>
        <w:tabs>
          <w:tab w:val="left" w:pos="-3119"/>
        </w:tabs>
        <w:spacing w:after="0" w:line="240" w:lineRule="auto"/>
        <w:ind w:firstLine="0"/>
        <w:jc w:val="left"/>
        <w:rPr>
          <w:rFonts w:eastAsia="Times New Roman" w:cs="Times New Roman"/>
          <w:color w:val="000000" w:themeColor="text1"/>
          <w:szCs w:val="20"/>
          <w:lang w:eastAsia="x-none"/>
        </w:rPr>
      </w:pPr>
    </w:p>
    <w:p w:rsidR="0072769E" w:rsidRPr="002A1A67" w:rsidRDefault="0072769E" w:rsidP="0072769E">
      <w:pPr>
        <w:tabs>
          <w:tab w:val="left" w:pos="-3119"/>
        </w:tabs>
        <w:spacing w:after="0" w:line="240" w:lineRule="auto"/>
        <w:ind w:left="720" w:firstLine="0"/>
        <w:jc w:val="left"/>
        <w:rPr>
          <w:rFonts w:eastAsia="Times New Roman" w:cs="Times New Roman"/>
          <w:color w:val="000000" w:themeColor="text1"/>
          <w:szCs w:val="20"/>
          <w:lang w:val="x-none" w:eastAsia="x-none"/>
        </w:rPr>
      </w:pPr>
    </w:p>
    <w:p w:rsidR="0072769E" w:rsidRPr="002A1A67" w:rsidRDefault="0072769E" w:rsidP="0072769E">
      <w:pPr>
        <w:spacing w:after="200" w:line="276" w:lineRule="auto"/>
        <w:ind w:left="720" w:firstLine="0"/>
        <w:contextualSpacing/>
        <w:jc w:val="left"/>
        <w:rPr>
          <w:rFonts w:ascii="Calibri" w:eastAsia="Calibri" w:hAnsi="Calibri" w:cs="Times New Roman"/>
          <w:b/>
          <w:bCs/>
          <w:color w:val="000000" w:themeColor="text1"/>
          <w:sz w:val="22"/>
          <w:lang w:eastAsia="en-US"/>
        </w:rPr>
      </w:pPr>
    </w:p>
    <w:p w:rsidR="0072769E" w:rsidRPr="000A79DE" w:rsidRDefault="0072769E" w:rsidP="0072769E">
      <w:pPr>
        <w:spacing w:after="200" w:line="276" w:lineRule="auto"/>
        <w:ind w:firstLine="0"/>
        <w:contextualSpacing/>
        <w:jc w:val="left"/>
        <w:rPr>
          <w:rFonts w:eastAsia="Calibri" w:cs="Times New Roman"/>
          <w:b/>
          <w:bCs/>
          <w:color w:val="000000" w:themeColor="text1"/>
          <w:szCs w:val="24"/>
          <w:lang w:eastAsia="en-US"/>
        </w:rPr>
      </w:pPr>
      <w:r w:rsidRPr="000A79DE">
        <w:rPr>
          <w:rFonts w:eastAsia="Calibri" w:cs="Times New Roman"/>
          <w:b/>
          <w:bCs/>
          <w:color w:val="000000" w:themeColor="text1"/>
          <w:szCs w:val="24"/>
          <w:lang w:eastAsia="en-US"/>
        </w:rPr>
        <w:t xml:space="preserve">Projektowane </w:t>
      </w:r>
      <w:r>
        <w:rPr>
          <w:rFonts w:eastAsia="Calibri" w:cs="Times New Roman"/>
          <w:b/>
          <w:bCs/>
          <w:color w:val="000000" w:themeColor="text1"/>
          <w:szCs w:val="24"/>
          <w:lang w:eastAsia="en-US"/>
        </w:rPr>
        <w:t>oświetlenie obwód I  1</w:t>
      </w:r>
      <w:r w:rsidRPr="000A79DE">
        <w:rPr>
          <w:rFonts w:eastAsia="Calibri" w:cs="Times New Roman"/>
          <w:b/>
          <w:bCs/>
          <w:color w:val="000000" w:themeColor="text1"/>
          <w:szCs w:val="24"/>
          <w:lang w:eastAsia="en-US"/>
        </w:rPr>
        <w:t xml:space="preserve"> opraw</w:t>
      </w:r>
      <w:r>
        <w:rPr>
          <w:rFonts w:eastAsia="Calibri" w:cs="Times New Roman"/>
          <w:b/>
          <w:bCs/>
          <w:color w:val="000000" w:themeColor="text1"/>
          <w:szCs w:val="24"/>
          <w:lang w:eastAsia="en-US"/>
        </w:rPr>
        <w:t>a  o mocy 65</w:t>
      </w:r>
      <w:r w:rsidRPr="000A79DE">
        <w:rPr>
          <w:rFonts w:eastAsia="Calibri" w:cs="Times New Roman"/>
          <w:b/>
          <w:bCs/>
          <w:color w:val="000000" w:themeColor="text1"/>
          <w:szCs w:val="24"/>
          <w:lang w:eastAsia="en-US"/>
        </w:rPr>
        <w:t xml:space="preserve">W </w:t>
      </w:r>
    </w:p>
    <w:p w:rsidR="0072769E" w:rsidRPr="00346C36" w:rsidRDefault="0072769E" w:rsidP="0072769E">
      <w:pPr>
        <w:spacing w:after="200" w:line="276" w:lineRule="auto"/>
        <w:ind w:firstLine="0"/>
        <w:contextualSpacing/>
        <w:jc w:val="left"/>
        <w:rPr>
          <w:rFonts w:ascii="Calibri" w:eastAsia="Calibri" w:hAnsi="Calibri" w:cs="Times New Roman"/>
          <w:b/>
          <w:bCs/>
          <w:color w:val="FF0000"/>
          <w:sz w:val="22"/>
          <w:lang w:eastAsia="en-US"/>
        </w:rPr>
      </w:pPr>
    </w:p>
    <w:p w:rsidR="0072769E" w:rsidRPr="002A1A67" w:rsidRDefault="0072769E" w:rsidP="0072769E">
      <w:pPr>
        <w:spacing w:after="200" w:line="276" w:lineRule="auto"/>
        <w:ind w:left="360" w:firstLine="0"/>
        <w:jc w:val="left"/>
        <w:rPr>
          <w:rFonts w:eastAsia="Calibri" w:cs="Times New Roman"/>
          <w:b/>
          <w:bCs/>
          <w:color w:val="000000" w:themeColor="text1"/>
          <w:szCs w:val="24"/>
          <w:lang w:eastAsia="en-US"/>
        </w:rPr>
      </w:pPr>
      <w:r w:rsidRPr="002A1A67">
        <w:rPr>
          <w:rFonts w:eastAsia="Calibri" w:cs="Times New Roman"/>
          <w:b/>
          <w:bCs/>
          <w:color w:val="000000" w:themeColor="text1"/>
          <w:szCs w:val="24"/>
          <w:lang w:eastAsia="en-US"/>
        </w:rPr>
        <w:t>Prąd obciążenia dla szafy PZ</w:t>
      </w:r>
    </w:p>
    <w:p w:rsidR="0072769E" w:rsidRPr="002A1A67" w:rsidRDefault="00E23414" w:rsidP="0072769E">
      <w:pPr>
        <w:suppressAutoHyphens/>
        <w:spacing w:line="276" w:lineRule="auto"/>
        <w:ind w:firstLine="426"/>
        <w:jc w:val="center"/>
        <w:rPr>
          <w:rFonts w:eastAsia="Calibri" w:cs="Times New Roman"/>
          <w:color w:val="000000" w:themeColor="text1"/>
          <w:sz w:val="20"/>
          <w:lang w:eastAsia="ar-S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bCs/>
                  <w:i/>
                  <w:color w:val="000000" w:themeColor="text1"/>
                  <w:sz w:val="20"/>
                  <w:lang w:eastAsia="ar-SA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0"/>
              <w:lang w:eastAsia="ar-SA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Cs/>
                  <w:i/>
                  <w:color w:val="000000" w:themeColor="text1"/>
                  <w:sz w:val="20"/>
                  <w:lang w:eastAsia="ar-SA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Pz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bCs/>
                      <w:i/>
                      <w:color w:val="000000" w:themeColor="text1"/>
                      <w:sz w:val="20"/>
                      <w:lang w:eastAsia="ar-S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0"/>
                      <w:lang w:eastAsia="ar-SA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∙U∙cosᵩ</m:t>
              </m:r>
            </m:den>
          </m:f>
        </m:oMath>
      </m:oMathPara>
    </w:p>
    <w:p w:rsidR="0072769E" w:rsidRPr="002A1A67" w:rsidRDefault="0072769E" w:rsidP="0072769E">
      <w:pPr>
        <w:suppressAutoHyphens/>
        <w:spacing w:line="276" w:lineRule="auto"/>
        <w:ind w:firstLine="426"/>
        <w:jc w:val="center"/>
        <w:rPr>
          <w:rFonts w:eastAsia="Calibri" w:cs="Times New Roman"/>
          <w:color w:val="000000" w:themeColor="text1"/>
          <w:sz w:val="20"/>
          <w:lang w:eastAsia="ar-SA"/>
        </w:rPr>
      </w:pPr>
    </w:p>
    <w:p w:rsidR="0072769E" w:rsidRPr="002A1A67" w:rsidRDefault="00E23414" w:rsidP="0072769E">
      <w:pPr>
        <w:suppressAutoHyphens/>
        <w:spacing w:line="276" w:lineRule="auto"/>
        <w:ind w:firstLine="426"/>
        <w:jc w:val="center"/>
        <w:rPr>
          <w:rFonts w:eastAsia="Calibri" w:cs="Times New Roman"/>
          <w:bCs/>
          <w:color w:val="000000" w:themeColor="text1"/>
          <w:sz w:val="22"/>
          <w:lang w:eastAsia="ar-S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bCs/>
                  <w:i/>
                  <w:color w:val="000000" w:themeColor="text1"/>
                  <w:sz w:val="20"/>
                  <w:lang w:eastAsia="ar-SA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0"/>
              <w:lang w:eastAsia="ar-SA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Cs/>
                  <w:i/>
                  <w:color w:val="000000" w:themeColor="text1"/>
                  <w:sz w:val="20"/>
                  <w:lang w:eastAsia="ar-SA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2610</m:t>
              </m:r>
            </m:num>
            <m:den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230∙0,95</m:t>
              </m:r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0"/>
              <w:lang w:eastAsia="ar-SA"/>
            </w:rPr>
            <m:t>=12A</m:t>
          </m:r>
        </m:oMath>
      </m:oMathPara>
    </w:p>
    <w:p w:rsidR="0072769E" w:rsidRPr="00050387" w:rsidRDefault="0072769E" w:rsidP="0072769E">
      <w:pPr>
        <w:spacing w:after="200" w:line="276" w:lineRule="auto"/>
        <w:ind w:firstLine="0"/>
        <w:jc w:val="left"/>
        <w:rPr>
          <w:rFonts w:eastAsia="Times New Roman" w:cs="Times New Roman"/>
          <w:sz w:val="20"/>
          <w:szCs w:val="20"/>
        </w:rPr>
      </w:pPr>
    </w:p>
    <w:p w:rsidR="0072769E" w:rsidRPr="008629E8" w:rsidRDefault="0072769E" w:rsidP="0072769E">
      <w:pPr>
        <w:spacing w:after="200" w:line="276" w:lineRule="auto"/>
        <w:ind w:left="360" w:firstLine="0"/>
        <w:jc w:val="left"/>
        <w:rPr>
          <w:rFonts w:eastAsia="Calibri" w:cs="Times New Roman"/>
          <w:b/>
          <w:bCs/>
          <w:szCs w:val="24"/>
          <w:lang w:eastAsia="en-US"/>
        </w:rPr>
      </w:pPr>
      <w:r>
        <w:rPr>
          <w:rFonts w:eastAsia="Calibri" w:cs="Times New Roman"/>
          <w:b/>
          <w:bCs/>
          <w:szCs w:val="24"/>
          <w:lang w:eastAsia="en-US"/>
        </w:rPr>
        <w:t>Prąd obciążenia dla obwodu I</w:t>
      </w:r>
      <w:r>
        <w:rPr>
          <w:rFonts w:eastAsia="Times New Roman" w:cs="Times New Roman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sz w:val="20"/>
            <w:lang w:eastAsia="ar-SA"/>
          </w:rPr>
          <w:br/>
        </m:r>
      </m:oMath>
    </w:p>
    <w:p w:rsidR="0072769E" w:rsidRPr="002A1A67" w:rsidRDefault="00E23414" w:rsidP="0072769E">
      <w:pPr>
        <w:suppressAutoHyphens/>
        <w:spacing w:line="276" w:lineRule="auto"/>
        <w:ind w:firstLine="426"/>
        <w:jc w:val="center"/>
        <w:rPr>
          <w:rFonts w:eastAsia="Calibri" w:cs="Times New Roman"/>
          <w:bCs/>
          <w:color w:val="000000" w:themeColor="text1"/>
          <w:sz w:val="22"/>
          <w:lang w:eastAsia="ar-S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bCs/>
                  <w:i/>
                  <w:color w:val="000000" w:themeColor="text1"/>
                  <w:sz w:val="20"/>
                  <w:lang w:eastAsia="ar-SA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0"/>
              <w:lang w:eastAsia="ar-SA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Cs/>
                  <w:i/>
                  <w:color w:val="000000" w:themeColor="text1"/>
                  <w:sz w:val="20"/>
                  <w:lang w:eastAsia="ar-SA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2610</m:t>
              </m:r>
            </m:num>
            <m:den>
              <m:r>
                <w:rPr>
                  <w:rFonts w:ascii="Cambria Math" w:eastAsia="Calibri" w:hAnsi="Cambria Math" w:cs="Times New Roman"/>
                  <w:color w:val="000000" w:themeColor="text1"/>
                  <w:sz w:val="20"/>
                  <w:lang w:eastAsia="ar-SA"/>
                </w:rPr>
                <m:t>230∙0,95</m:t>
              </m:r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0"/>
              <w:lang w:eastAsia="ar-SA"/>
            </w:rPr>
            <m:t>=12A</m:t>
          </m:r>
        </m:oMath>
      </m:oMathPara>
    </w:p>
    <w:p w:rsidR="0072769E" w:rsidRPr="00050387" w:rsidRDefault="0072769E" w:rsidP="0072769E">
      <w:pPr>
        <w:spacing w:after="200" w:line="276" w:lineRule="auto"/>
        <w:ind w:firstLine="0"/>
        <w:jc w:val="left"/>
        <w:rPr>
          <w:rFonts w:ascii="Calibri" w:eastAsia="Calibri" w:hAnsi="Calibri" w:cs="Times New Roman"/>
          <w:b/>
          <w:bCs/>
          <w:sz w:val="22"/>
          <w:lang w:eastAsia="en-US"/>
        </w:rPr>
      </w:pPr>
    </w:p>
    <w:p w:rsidR="0072769E" w:rsidRPr="001941D2" w:rsidRDefault="0072769E" w:rsidP="0072769E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  <w:r w:rsidRPr="00050387">
        <w:rPr>
          <w:rFonts w:eastAsia="Calibri" w:cs="Times New Roman"/>
          <w:b/>
          <w:bCs/>
          <w:szCs w:val="24"/>
          <w:lang w:eastAsia="en-US"/>
        </w:rPr>
        <w:t>Zabezpie</w:t>
      </w:r>
      <w:r>
        <w:rPr>
          <w:rFonts w:eastAsia="Calibri" w:cs="Times New Roman"/>
          <w:b/>
          <w:bCs/>
          <w:szCs w:val="24"/>
          <w:lang w:eastAsia="en-US"/>
        </w:rPr>
        <w:t>czenia  w szafie PZ 2215  pozostają</w:t>
      </w:r>
      <w:r w:rsidRPr="00050387">
        <w:rPr>
          <w:rFonts w:eastAsia="Calibri" w:cs="Times New Roman"/>
          <w:b/>
          <w:bCs/>
          <w:szCs w:val="24"/>
          <w:lang w:eastAsia="en-US"/>
        </w:rPr>
        <w:t xml:space="preserve"> bez zmian.</w:t>
      </w:r>
    </w:p>
    <w:p w:rsidR="0072769E" w:rsidRPr="00050387" w:rsidRDefault="0072769E" w:rsidP="0072769E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  <w:r w:rsidRPr="0058472F">
        <w:rPr>
          <w:rFonts w:eastAsia="Calibri" w:cs="Times New Roman"/>
          <w:b/>
          <w:bCs/>
          <w:szCs w:val="24"/>
          <w:lang w:eastAsia="en-US"/>
        </w:rPr>
        <w:t>Dobrano oprawę bezpiecznikową słu</w:t>
      </w:r>
      <w:r>
        <w:rPr>
          <w:rFonts w:eastAsia="Calibri" w:cs="Times New Roman"/>
          <w:b/>
          <w:bCs/>
          <w:szCs w:val="24"/>
          <w:lang w:eastAsia="en-US"/>
        </w:rPr>
        <w:t>pową z wkładką topikową Bi-</w:t>
      </w:r>
      <w:proofErr w:type="spellStart"/>
      <w:r>
        <w:rPr>
          <w:rFonts w:eastAsia="Calibri" w:cs="Times New Roman"/>
          <w:b/>
          <w:bCs/>
          <w:szCs w:val="24"/>
          <w:lang w:eastAsia="en-US"/>
        </w:rPr>
        <w:t>Wts</w:t>
      </w:r>
      <w:proofErr w:type="spellEnd"/>
      <w:r>
        <w:rPr>
          <w:rFonts w:eastAsia="Calibri" w:cs="Times New Roman"/>
          <w:b/>
          <w:bCs/>
          <w:szCs w:val="24"/>
          <w:lang w:eastAsia="en-US"/>
        </w:rPr>
        <w:t xml:space="preserve"> 2</w:t>
      </w:r>
      <w:r w:rsidRPr="0058472F">
        <w:rPr>
          <w:rFonts w:eastAsia="Calibri" w:cs="Times New Roman"/>
          <w:b/>
          <w:bCs/>
          <w:szCs w:val="24"/>
          <w:lang w:eastAsia="en-US"/>
        </w:rPr>
        <w:t>A.</w:t>
      </w:r>
    </w:p>
    <w:p w:rsidR="008D41F3" w:rsidRPr="000519D4" w:rsidRDefault="008D41F3" w:rsidP="00A66515">
      <w:pPr>
        <w:spacing w:after="200" w:line="276" w:lineRule="auto"/>
        <w:ind w:firstLine="0"/>
        <w:jc w:val="left"/>
        <w:rPr>
          <w:rFonts w:eastAsia="Calibri" w:cs="Times New Roman"/>
          <w:b/>
          <w:bCs/>
          <w:color w:val="000000" w:themeColor="text1"/>
          <w:szCs w:val="24"/>
          <w:lang w:eastAsia="en-US"/>
        </w:rPr>
      </w:pPr>
    </w:p>
    <w:p w:rsidR="008D41F3" w:rsidRPr="000519D4" w:rsidRDefault="008D41F3" w:rsidP="005E41D9">
      <w:pPr>
        <w:pStyle w:val="Nagwek3"/>
        <w:rPr>
          <w:szCs w:val="24"/>
        </w:rPr>
      </w:pPr>
      <w:bookmarkStart w:id="10" w:name="_Toc87641107"/>
      <w:bookmarkStart w:id="11" w:name="_Toc139103367"/>
      <w:r w:rsidRPr="000519D4">
        <w:rPr>
          <w:szCs w:val="24"/>
        </w:rPr>
        <w:t>Uziemienie słupów</w:t>
      </w:r>
      <w:bookmarkEnd w:id="10"/>
      <w:bookmarkEnd w:id="11"/>
      <w:r w:rsidRPr="000519D4">
        <w:rPr>
          <w:szCs w:val="24"/>
        </w:rPr>
        <w:t xml:space="preserve"> </w:t>
      </w:r>
    </w:p>
    <w:p w:rsidR="008D41F3" w:rsidRPr="000519D4" w:rsidRDefault="00A66515" w:rsidP="008D41F3">
      <w:pPr>
        <w:rPr>
          <w:color w:val="000000" w:themeColor="text1"/>
        </w:rPr>
      </w:pPr>
      <w:r>
        <w:rPr>
          <w:color w:val="000000" w:themeColor="text1"/>
        </w:rPr>
        <w:t>Nowy słup</w:t>
      </w:r>
      <w:r w:rsidR="008D41F3" w:rsidRPr="000519D4">
        <w:rPr>
          <w:color w:val="000000" w:themeColor="text1"/>
        </w:rPr>
        <w:t xml:space="preserve"> oświetleniowe należy uziemić uziomem płaskim z bednarki ocynkowanej Fe/Zn 4x30. Rezystancja uziomu nie może przekraczać   30 Ω. </w:t>
      </w:r>
      <w:r w:rsidR="000519D4" w:rsidRPr="000519D4">
        <w:rPr>
          <w:color w:val="000000" w:themeColor="text1"/>
        </w:rPr>
        <w:t xml:space="preserve"> </w:t>
      </w:r>
      <w:r>
        <w:rPr>
          <w:color w:val="000000" w:themeColor="text1"/>
        </w:rPr>
        <w:t>W momencie nie uzyskania wymaganej wartości rezystancji uziemienia należy rozbudować uziom (bednarka, szpilki).</w:t>
      </w:r>
      <w:r w:rsidR="0072769E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 </w:t>
      </w:r>
      <w:r w:rsidR="0072769E" w:rsidRPr="000519D4">
        <w:rPr>
          <w:color w:val="000000" w:themeColor="text1"/>
        </w:rPr>
        <w:t>Na istniejącym słupie oświetleniowym należy zabudować ochronę przepięciową wraz z uziemieniem – wartość uziemienia nie powinna przekraczać 10 Ω.</w:t>
      </w:r>
    </w:p>
    <w:p w:rsidR="005E41D9" w:rsidRDefault="005E41D9" w:rsidP="005E41D9">
      <w:pPr>
        <w:pStyle w:val="Nagwek3"/>
      </w:pPr>
      <w:bookmarkStart w:id="12" w:name="_Toc87641106"/>
      <w:bookmarkStart w:id="13" w:name="_Toc139103368"/>
      <w:r>
        <w:t>Zasilanie i zabezpieczenie opraw</w:t>
      </w:r>
      <w:bookmarkEnd w:id="12"/>
      <w:bookmarkEnd w:id="13"/>
    </w:p>
    <w:p w:rsidR="005E41D9" w:rsidRPr="00EC6570" w:rsidRDefault="005E41D9" w:rsidP="005E41D9">
      <w:pPr>
        <w:pStyle w:val="Normalnybezodstpw"/>
        <w:ind w:firstLine="360"/>
        <w:rPr>
          <w:color w:val="000000" w:themeColor="text1"/>
          <w:sz w:val="24"/>
          <w:szCs w:val="24"/>
        </w:rPr>
      </w:pPr>
      <w:r w:rsidRPr="00EC6570">
        <w:rPr>
          <w:color w:val="000000" w:themeColor="text1"/>
          <w:sz w:val="24"/>
          <w:szCs w:val="24"/>
        </w:rPr>
        <w:t>Zasilanie opraw wykonać przewodem YKY 3x2,5 mm2; 450/750V. Należy stosować złącza bezpiecznikowe typu IZK (IZK-4-01, IZK-4-02, IZK-4-03), umożliwiające dostęp do bezpieczników bez wykorzystania narzędzi.  Jako zabezpieczenie opraw stosować bezpieczniki D01 z wkładkami 2A;</w:t>
      </w:r>
    </w:p>
    <w:p w:rsidR="005E41D9" w:rsidRPr="0001171C" w:rsidRDefault="005E41D9" w:rsidP="008D41F3"/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8D41F3" w:rsidRDefault="008D41F3" w:rsidP="007E6E2B">
      <w:pPr>
        <w:spacing w:after="200" w:line="276" w:lineRule="auto"/>
        <w:ind w:firstLine="36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EC6570" w:rsidRDefault="00EC6570" w:rsidP="00CB74DB">
      <w:pPr>
        <w:spacing w:after="200" w:line="276" w:lineRule="auto"/>
        <w:ind w:firstLine="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464909" w:rsidRDefault="00464909" w:rsidP="00CB74DB">
      <w:pPr>
        <w:spacing w:after="200" w:line="276" w:lineRule="auto"/>
        <w:ind w:firstLine="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CB74DB" w:rsidRPr="007E6E2B" w:rsidRDefault="00CB74DB" w:rsidP="00CB74DB">
      <w:pPr>
        <w:spacing w:after="200" w:line="276" w:lineRule="auto"/>
        <w:ind w:firstLine="0"/>
        <w:jc w:val="left"/>
        <w:rPr>
          <w:rFonts w:eastAsia="Calibri" w:cs="Times New Roman"/>
          <w:b/>
          <w:bCs/>
          <w:szCs w:val="24"/>
          <w:lang w:eastAsia="en-US"/>
        </w:rPr>
      </w:pPr>
    </w:p>
    <w:p w:rsidR="00AD6728" w:rsidRDefault="00AD6728" w:rsidP="00AD6728">
      <w:pPr>
        <w:pStyle w:val="Nagwek2"/>
      </w:pPr>
      <w:bookmarkStart w:id="14" w:name="_Toc90742363"/>
      <w:bookmarkStart w:id="15" w:name="_Toc139103369"/>
      <w:r w:rsidRPr="00AD6728">
        <w:t>Obliczenia</w:t>
      </w:r>
      <w:bookmarkEnd w:id="14"/>
      <w:bookmarkEnd w:id="15"/>
      <w:r w:rsidRPr="00AD6728">
        <w:t xml:space="preserve"> </w:t>
      </w:r>
    </w:p>
    <w:p w:rsidR="00AD6728" w:rsidRDefault="00AD6728" w:rsidP="00AD6728">
      <w:pPr>
        <w:pStyle w:val="Nagwek3"/>
        <w:rPr>
          <w:lang w:eastAsia="en-US"/>
        </w:rPr>
      </w:pPr>
      <w:bookmarkStart w:id="16" w:name="_Toc90742364"/>
      <w:bookmarkStart w:id="17" w:name="_Toc139103370"/>
      <w:r>
        <w:rPr>
          <w:lang w:eastAsia="en-US"/>
        </w:rPr>
        <w:t>Schemat do obliczeń</w:t>
      </w:r>
      <w:bookmarkEnd w:id="16"/>
      <w:bookmarkEnd w:id="17"/>
    </w:p>
    <w:p w:rsidR="00AD6728" w:rsidRDefault="00AD6728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Pr="00C50F8F" w:rsidRDefault="000C4BA9" w:rsidP="000C4BA9">
      <w:pPr>
        <w:pStyle w:val="Nagwek3"/>
        <w:rPr>
          <w:lang w:eastAsia="en-US"/>
        </w:rPr>
      </w:pPr>
      <w:bookmarkStart w:id="18" w:name="_Toc90742365"/>
      <w:bookmarkStart w:id="19" w:name="_Toc139103371"/>
      <w:r>
        <w:rPr>
          <w:lang w:eastAsia="en-US"/>
        </w:rPr>
        <w:t>Obliczenia skuteczności ochrony przeciwporażeniowej.</w:t>
      </w:r>
      <w:bookmarkEnd w:id="18"/>
      <w:bookmarkEnd w:id="19"/>
    </w:p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0C4BA9">
      <w:pPr>
        <w:pStyle w:val="Nagwek3"/>
      </w:pPr>
      <w:bookmarkStart w:id="20" w:name="_Toc90742366"/>
      <w:bookmarkStart w:id="21" w:name="_Toc139103372"/>
      <w:r>
        <w:t>Obliczenia spadków napięć.</w:t>
      </w:r>
      <w:bookmarkEnd w:id="20"/>
      <w:bookmarkEnd w:id="21"/>
    </w:p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Default="0047093A" w:rsidP="0047093A"/>
    <w:p w:rsidR="0047093A" w:rsidRPr="0047093A" w:rsidRDefault="0047093A" w:rsidP="0047093A">
      <w:pPr>
        <w:pStyle w:val="Nagwek3"/>
      </w:pPr>
      <w:bookmarkStart w:id="22" w:name="_Toc139103373"/>
      <w:r>
        <w:t>Obliczenia fotometryczne,  dobór opraw, karty katalogowe projektowanych urządzeń.</w:t>
      </w:r>
      <w:bookmarkEnd w:id="22"/>
      <w:r>
        <w:t xml:space="preserve"> </w:t>
      </w:r>
    </w:p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Default="000C4BA9" w:rsidP="00AD6728"/>
    <w:p w:rsidR="000C4BA9" w:rsidRPr="00AD6728" w:rsidRDefault="000C4BA9" w:rsidP="00AD6728"/>
    <w:p w:rsidR="00AD6728" w:rsidRPr="00FC33C9" w:rsidRDefault="00AD6728" w:rsidP="006B59F1">
      <w:pPr>
        <w:spacing w:after="0"/>
        <w:ind w:firstLine="0"/>
        <w:rPr>
          <w:rFonts w:cs="Times New Roman"/>
        </w:rPr>
      </w:pPr>
    </w:p>
    <w:p w:rsidR="00532701" w:rsidRPr="00FC33C9" w:rsidRDefault="00532701" w:rsidP="00EE3551">
      <w:pPr>
        <w:pStyle w:val="Nagwek1"/>
        <w:ind w:left="567" w:hanging="567"/>
        <w:rPr>
          <w:rFonts w:ascii="Times New Roman" w:hAnsi="Times New Roman" w:cs="Times New Roman"/>
        </w:rPr>
      </w:pPr>
      <w:bookmarkStart w:id="23" w:name="_Toc470000521"/>
      <w:bookmarkStart w:id="24" w:name="_Toc481657701"/>
      <w:bookmarkStart w:id="25" w:name="_Toc139103374"/>
      <w:r w:rsidRPr="00FC33C9">
        <w:rPr>
          <w:rFonts w:ascii="Times New Roman" w:hAnsi="Times New Roman" w:cs="Times New Roman"/>
        </w:rPr>
        <w:t>Uwagi końcowe</w:t>
      </w:r>
      <w:bookmarkEnd w:id="23"/>
      <w:bookmarkEnd w:id="24"/>
      <w:bookmarkEnd w:id="25"/>
    </w:p>
    <w:p w:rsidR="00532701" w:rsidRPr="00FC33C9" w:rsidRDefault="00532701" w:rsidP="00EE3551">
      <w:pPr>
        <w:pStyle w:val="numerowanie"/>
        <w:numPr>
          <w:ilvl w:val="0"/>
          <w:numId w:val="9"/>
        </w:numPr>
        <w:ind w:left="567" w:hanging="567"/>
        <w:rPr>
          <w:rFonts w:cs="Times New Roman"/>
        </w:rPr>
      </w:pPr>
      <w:r w:rsidRPr="00FC33C9">
        <w:rPr>
          <w:rFonts w:cs="Times New Roman"/>
        </w:rPr>
        <w:t xml:space="preserve">Z uwagi na prowadzenie prac związanych z budową połączeń </w:t>
      </w:r>
      <w:r w:rsidR="00D0245B">
        <w:rPr>
          <w:rFonts w:cs="Times New Roman"/>
        </w:rPr>
        <w:t xml:space="preserve">elektroenergetycznego oświetlenia </w:t>
      </w:r>
      <w:r w:rsidR="00B872CA">
        <w:rPr>
          <w:rFonts w:cs="Times New Roman"/>
        </w:rPr>
        <w:t xml:space="preserve">powiązań kablowych </w:t>
      </w:r>
      <w:proofErr w:type="spellStart"/>
      <w:r w:rsidRPr="00FC33C9">
        <w:rPr>
          <w:rFonts w:cs="Times New Roman"/>
        </w:rPr>
        <w:t>nN</w:t>
      </w:r>
      <w:proofErr w:type="spellEnd"/>
      <w:r w:rsidRPr="00FC33C9">
        <w:rPr>
          <w:rFonts w:cs="Times New Roman"/>
        </w:rPr>
        <w:t xml:space="preserve"> etapowo układane kable należy odpowiednio zabezpieczyć, tak, aby nie uległy uszkodzeniu w trakcie realizacji prac.</w:t>
      </w:r>
    </w:p>
    <w:p w:rsidR="00532701" w:rsidRPr="00FC33C9" w:rsidRDefault="00532701" w:rsidP="00EE3551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t xml:space="preserve">Wszelkie prowadzenia kabli, przewodów, itp. przez ściany i stropy chronić rurami ochronnymi, a przepusty uszczelnić </w:t>
      </w:r>
    </w:p>
    <w:p w:rsidR="00532701" w:rsidRPr="00FC33C9" w:rsidRDefault="00532701" w:rsidP="00EE3551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t>Przed rozpoczęciem prac, Wykonawca powinien dokładnie zapoznać się z uwagami i zaleceniami Właściciela obiektu i dostosować do nich technologię robót.</w:t>
      </w:r>
    </w:p>
    <w:p w:rsidR="00532701" w:rsidRPr="00FC33C9" w:rsidRDefault="00532701" w:rsidP="00EE3551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t xml:space="preserve">Prace należy wykonywać zgodnie z niniejszym opracowaniem, z obowiązującymi przepisami i normami uwzględniającymi wymogi BHP. </w:t>
      </w:r>
    </w:p>
    <w:p w:rsidR="00532701" w:rsidRPr="00FC33C9" w:rsidRDefault="00532701" w:rsidP="00EE3551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t>Wykonać wymagane przepisami pomiary elektryczne m.in. rezystancję uziomu, izolacji przewodów i kabli, sprawdzić samoczynne wyłączenie zasilania. Wyniki wykonanych pomiarów ująć w protokoły i przedstawić Inwestorowi do odbioru.</w:t>
      </w:r>
    </w:p>
    <w:p w:rsidR="00532701" w:rsidRPr="00FC33C9" w:rsidRDefault="00532701" w:rsidP="00EE3551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lastRenderedPageBreak/>
        <w:t>Wykonanie projektowanych instalacji powinna wykonać firma zatrudniająca osoby – elektromonterów posiadających Świadectwa kw</w:t>
      </w:r>
      <w:r w:rsidR="00E8057C" w:rsidRPr="00FC33C9">
        <w:rPr>
          <w:rFonts w:cs="Times New Roman"/>
        </w:rPr>
        <w:t>alifikacyjne grupy  „E” z </w:t>
      </w:r>
      <w:r w:rsidRPr="00FC33C9">
        <w:rPr>
          <w:rFonts w:cs="Times New Roman"/>
        </w:rPr>
        <w:t>uprawnieniami do pomiaru.</w:t>
      </w:r>
    </w:p>
    <w:p w:rsidR="00532701" w:rsidRPr="00FC33C9" w:rsidRDefault="00532701" w:rsidP="00EE3551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t>Pomiary kontrolne przeprowadzić po wykonaniu instalacji zakończone odpowiednim protokołem kontrolnym.</w:t>
      </w:r>
    </w:p>
    <w:p w:rsidR="00C53A93" w:rsidRPr="002E7032" w:rsidRDefault="00532701" w:rsidP="002E7032">
      <w:pPr>
        <w:pStyle w:val="numerowanie"/>
        <w:ind w:left="567" w:hanging="567"/>
        <w:rPr>
          <w:rFonts w:cs="Times New Roman"/>
        </w:rPr>
      </w:pPr>
      <w:r w:rsidRPr="00FC33C9">
        <w:rPr>
          <w:rFonts w:cs="Times New Roman"/>
        </w:rPr>
        <w:t>Całość prac elektrycznych musi być nadzorowana przez osobę posiadającą uprawnienia budowlane do kierowania bez ograniczeń w sp</w:t>
      </w:r>
      <w:r w:rsidR="002A1DDD" w:rsidRPr="00FC33C9">
        <w:rPr>
          <w:rFonts w:cs="Times New Roman"/>
        </w:rPr>
        <w:t>ecjalności instalacyjnej w </w:t>
      </w:r>
      <w:r w:rsidRPr="00FC33C9">
        <w:rPr>
          <w:rFonts w:cs="Times New Roman"/>
        </w:rPr>
        <w:t xml:space="preserve">zakresie sieci, instalacji i urządzeń elektrycznych i elektroenergetycznych oraz będącą czynnym członkiem danej Okręgowej Izby </w:t>
      </w:r>
      <w:r w:rsidR="002E7032">
        <w:rPr>
          <w:rFonts w:cs="Times New Roman"/>
        </w:rPr>
        <w:t>Inżynierów.</w:t>
      </w:r>
      <w:r w:rsidRPr="002E7032">
        <w:rPr>
          <w:rFonts w:cs="Times New Roman"/>
        </w:rPr>
        <w:br w:type="page"/>
      </w:r>
    </w:p>
    <w:p w:rsidR="00447B91" w:rsidRPr="0047093A" w:rsidRDefault="00C53A93" w:rsidP="0047093A">
      <w:pPr>
        <w:pStyle w:val="Nagwek1"/>
      </w:pPr>
      <w:bookmarkStart w:id="26" w:name="_Toc139103375"/>
      <w:r>
        <w:lastRenderedPageBreak/>
        <w:t>Zestawienie materiałów</w:t>
      </w:r>
      <w:bookmarkEnd w:id="26"/>
      <w:r w:rsidR="00447B91" w:rsidRPr="0047093A">
        <w:rPr>
          <w:rFonts w:cs="Times New Roman"/>
        </w:rPr>
        <w:tab/>
      </w:r>
    </w:p>
    <w:p w:rsidR="0072769E" w:rsidRDefault="004B2C1F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szCs w:val="24"/>
        </w:rPr>
      </w:pPr>
      <w:r w:rsidRPr="00675B5B">
        <w:rPr>
          <w:rFonts w:cs="Times New Roman"/>
        </w:rPr>
        <w:t>„</w:t>
      </w:r>
      <w:r w:rsidR="00464909" w:rsidRPr="00464909">
        <w:rPr>
          <w:szCs w:val="24"/>
        </w:rPr>
        <w:t xml:space="preserve">Budowa </w:t>
      </w:r>
      <w:r w:rsidR="0072769E" w:rsidRPr="00301B4B">
        <w:rPr>
          <w:szCs w:val="24"/>
        </w:rPr>
        <w:t xml:space="preserve">elektroenergetycznego przyłącza oświetlenia przejścia dla pieszych  przy </w:t>
      </w:r>
    </w:p>
    <w:p w:rsidR="0072769E" w:rsidRPr="00A055DC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</w:rPr>
      </w:pPr>
      <w:r>
        <w:rPr>
          <w:szCs w:val="24"/>
        </w:rPr>
        <w:t>ul. Sołtysowskiej</w:t>
      </w:r>
      <w:r w:rsidRPr="00301B4B">
        <w:rPr>
          <w:szCs w:val="24"/>
        </w:rPr>
        <w:t xml:space="preserve">  w Krakowie</w:t>
      </w:r>
      <w:r w:rsidRPr="00A055DC">
        <w:rPr>
          <w:rFonts w:cs="Times New Roman"/>
        </w:rPr>
        <w:t xml:space="preserve">” </w:t>
      </w:r>
    </w:p>
    <w:p w:rsidR="0072769E" w:rsidRPr="004E3CDB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973372">
        <w:rPr>
          <w:rFonts w:cs="Times New Roman"/>
          <w:color w:val="000000" w:themeColor="text1"/>
        </w:rPr>
        <w:t>Kabe</w:t>
      </w:r>
      <w:r>
        <w:rPr>
          <w:rFonts w:cs="Times New Roman"/>
          <w:color w:val="000000" w:themeColor="text1"/>
        </w:rPr>
        <w:t>l YKXS 5x16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 xml:space="preserve">(trasa/ </w:t>
      </w:r>
      <w:proofErr w:type="spellStart"/>
      <w:r>
        <w:rPr>
          <w:rFonts w:cs="Times New Roman"/>
          <w:color w:val="000000" w:themeColor="text1"/>
        </w:rPr>
        <w:t>cał</w:t>
      </w:r>
      <w:proofErr w:type="spellEnd"/>
      <w:r>
        <w:rPr>
          <w:rFonts w:cs="Times New Roman"/>
          <w:color w:val="000000" w:themeColor="text1"/>
        </w:rPr>
        <w:t>. dł. kabla)     8,5</w:t>
      </w:r>
      <w:r w:rsidRPr="004E3CDB">
        <w:rPr>
          <w:rFonts w:cs="Times New Roman"/>
          <w:color w:val="000000" w:themeColor="text1"/>
        </w:rPr>
        <w:t>m</w:t>
      </w:r>
      <w:r>
        <w:rPr>
          <w:rFonts w:cs="Times New Roman"/>
          <w:color w:val="000000" w:themeColor="text1"/>
        </w:rPr>
        <w:t>/22m</w:t>
      </w:r>
    </w:p>
    <w:p w:rsidR="0072769E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973372">
        <w:rPr>
          <w:rFonts w:cs="Times New Roman"/>
          <w:color w:val="000000" w:themeColor="text1"/>
        </w:rPr>
        <w:t xml:space="preserve">Słupy stylowy ocynkowany </w:t>
      </w:r>
      <w:r>
        <w:rPr>
          <w:rFonts w:cs="Times New Roman"/>
          <w:color w:val="000000" w:themeColor="text1"/>
        </w:rPr>
        <w:t xml:space="preserve">CC6/62/128/4 </w:t>
      </w:r>
      <w:r w:rsidRPr="00973372"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 xml:space="preserve">             2</w:t>
      </w:r>
      <w:r w:rsidRPr="00973372">
        <w:rPr>
          <w:rFonts w:cs="Times New Roman"/>
          <w:color w:val="000000" w:themeColor="text1"/>
        </w:rPr>
        <w:t xml:space="preserve"> </w:t>
      </w:r>
      <w:proofErr w:type="spellStart"/>
      <w:r w:rsidRPr="00973372">
        <w:rPr>
          <w:rFonts w:cs="Times New Roman"/>
          <w:color w:val="000000" w:themeColor="text1"/>
        </w:rPr>
        <w:t>kpl</w:t>
      </w:r>
      <w:proofErr w:type="spellEnd"/>
      <w:r w:rsidRPr="00973372">
        <w:rPr>
          <w:rFonts w:cs="Times New Roman"/>
          <w:color w:val="000000" w:themeColor="text1"/>
        </w:rPr>
        <w:t>.</w:t>
      </w:r>
    </w:p>
    <w:p w:rsidR="0072769E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  <w:lang w:val="en-US"/>
        </w:rPr>
      </w:pPr>
      <w:r w:rsidRPr="00B552E3">
        <w:rPr>
          <w:rFonts w:cs="Times New Roman"/>
          <w:color w:val="000000" w:themeColor="text1"/>
          <w:lang w:val="en-US"/>
        </w:rPr>
        <w:t>- IZYLUM 1 / 5369 / 20 LEDs 1000mA CW 757 65W / Zebra right, Light Exhauster,</w:t>
      </w:r>
    </w:p>
    <w:p w:rsidR="0072769E" w:rsidRPr="00B552E3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B552E3">
        <w:rPr>
          <w:rFonts w:cs="Times New Roman"/>
          <w:color w:val="000000" w:themeColor="text1"/>
        </w:rPr>
        <w:t>wyposażona w sterownik lokalny</w:t>
      </w:r>
      <w:r w:rsidRPr="00B552E3">
        <w:rPr>
          <w:rFonts w:cs="Times New Roman"/>
          <w:color w:val="000000" w:themeColor="text1"/>
        </w:rPr>
        <w:tab/>
      </w:r>
      <w:r w:rsidRPr="00B552E3">
        <w:rPr>
          <w:rFonts w:cs="Times New Roman"/>
          <w:color w:val="000000" w:themeColor="text1"/>
        </w:rPr>
        <w:tab/>
        <w:t>1szt.</w:t>
      </w:r>
    </w:p>
    <w:p w:rsidR="0072769E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  <w:lang w:val="en-US"/>
        </w:rPr>
      </w:pPr>
      <w:r w:rsidRPr="00B552E3">
        <w:rPr>
          <w:rFonts w:cs="Times New Roman"/>
          <w:color w:val="000000" w:themeColor="text1"/>
          <w:lang w:val="en-US"/>
        </w:rPr>
        <w:t>- IZYLUM 1 / 5370 / 20 LEDs 1000mA CW 757 65W / Zebra left, Light Exhauster.</w:t>
      </w:r>
    </w:p>
    <w:p w:rsidR="0072769E" w:rsidRPr="00B552E3" w:rsidRDefault="0072769E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B552E3">
        <w:rPr>
          <w:rFonts w:cs="Times New Roman"/>
          <w:color w:val="000000" w:themeColor="text1"/>
        </w:rPr>
        <w:t>wyposażona w sterownik lokalny</w:t>
      </w:r>
      <w:r w:rsidRPr="00B552E3"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>1szt.</w:t>
      </w:r>
    </w:p>
    <w:p w:rsidR="0072769E" w:rsidRPr="00973372" w:rsidRDefault="0072769E" w:rsidP="0072769E">
      <w:pPr>
        <w:pStyle w:val="Akapitzlist"/>
        <w:tabs>
          <w:tab w:val="clear" w:pos="8505"/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  <w:color w:val="000000" w:themeColor="text1"/>
        </w:rPr>
      </w:pPr>
      <w:r w:rsidRPr="00973372">
        <w:rPr>
          <w:rFonts w:cs="Times New Roman"/>
          <w:color w:val="000000" w:themeColor="text1"/>
        </w:rPr>
        <w:t xml:space="preserve">Rura DVR 75                                                                   </w:t>
      </w:r>
      <w:r>
        <w:rPr>
          <w:rFonts w:cs="Times New Roman"/>
          <w:color w:val="000000" w:themeColor="text1"/>
        </w:rPr>
        <w:t xml:space="preserve">                             8,5</w:t>
      </w:r>
      <w:r w:rsidRPr="004E3CDB">
        <w:rPr>
          <w:rFonts w:cs="Times New Roman"/>
          <w:color w:val="000000" w:themeColor="text1"/>
        </w:rPr>
        <w:t>m</w:t>
      </w:r>
      <w:r w:rsidRPr="004E3CDB">
        <w:rPr>
          <w:rFonts w:cs="Times New Roman"/>
          <w:color w:val="000000" w:themeColor="text1"/>
        </w:rPr>
        <w:tab/>
      </w:r>
    </w:p>
    <w:p w:rsidR="00675B5B" w:rsidRPr="008134BB" w:rsidRDefault="00675B5B" w:rsidP="0072769E">
      <w:pPr>
        <w:pStyle w:val="Akapitzlist"/>
        <w:tabs>
          <w:tab w:val="right" w:pos="8647"/>
        </w:tabs>
        <w:autoSpaceDE w:val="0"/>
        <w:autoSpaceDN w:val="0"/>
        <w:adjustRightInd w:val="0"/>
        <w:spacing w:after="0"/>
        <w:ind w:left="927"/>
        <w:jc w:val="left"/>
        <w:rPr>
          <w:rFonts w:cs="Times New Roman"/>
        </w:rPr>
      </w:pPr>
      <w:r w:rsidRPr="008134BB">
        <w:rPr>
          <w:rFonts w:cs="Times New Roman"/>
        </w:rPr>
        <w:tab/>
      </w:r>
    </w:p>
    <w:p w:rsidR="004B2C1F" w:rsidRPr="008134BB" w:rsidRDefault="004B2C1F" w:rsidP="00675B5B">
      <w:pPr>
        <w:tabs>
          <w:tab w:val="right" w:pos="8647"/>
        </w:tabs>
        <w:autoSpaceDE w:val="0"/>
        <w:autoSpaceDN w:val="0"/>
        <w:adjustRightInd w:val="0"/>
        <w:spacing w:after="0"/>
        <w:jc w:val="left"/>
        <w:rPr>
          <w:rFonts w:cs="Times New Roman"/>
        </w:rPr>
      </w:pPr>
      <w:r w:rsidRPr="008134BB">
        <w:rPr>
          <w:rFonts w:cs="Times New Roman"/>
        </w:rPr>
        <w:tab/>
      </w:r>
    </w:p>
    <w:p w:rsidR="00C53A93" w:rsidRPr="008134BB" w:rsidRDefault="0060108D" w:rsidP="0060108D">
      <w:r w:rsidRPr="008134BB">
        <w:rPr>
          <w:rFonts w:cs="Times New Roman"/>
        </w:rPr>
        <w:tab/>
      </w:r>
    </w:p>
    <w:p w:rsidR="00C53A93" w:rsidRPr="008134BB" w:rsidRDefault="00C53A93" w:rsidP="00C53A93"/>
    <w:p w:rsidR="00C53A93" w:rsidRPr="008134BB" w:rsidRDefault="00C53A93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B872CA" w:rsidRPr="008134BB" w:rsidRDefault="00B872CA" w:rsidP="00DE5D11">
      <w:pPr>
        <w:ind w:firstLine="0"/>
      </w:pPr>
    </w:p>
    <w:p w:rsidR="004B2C1F" w:rsidRDefault="004B2C1F" w:rsidP="00DE5D11">
      <w:pPr>
        <w:ind w:firstLine="0"/>
      </w:pPr>
    </w:p>
    <w:p w:rsidR="00B823F5" w:rsidRPr="008134BB" w:rsidRDefault="00B823F5" w:rsidP="00DE5D11">
      <w:pPr>
        <w:ind w:firstLine="0"/>
      </w:pPr>
    </w:p>
    <w:p w:rsidR="00F64AC4" w:rsidRPr="00FC33C9" w:rsidRDefault="00F64AC4" w:rsidP="00F64AC4">
      <w:pPr>
        <w:pStyle w:val="Nagwek1"/>
        <w:ind w:left="567" w:hanging="567"/>
        <w:rPr>
          <w:rFonts w:ascii="Times New Roman" w:hAnsi="Times New Roman" w:cs="Times New Roman"/>
        </w:rPr>
      </w:pPr>
      <w:bookmarkStart w:id="27" w:name="_Toc139103376"/>
      <w:r>
        <w:rPr>
          <w:rFonts w:ascii="Times New Roman" w:hAnsi="Times New Roman" w:cs="Times New Roman"/>
        </w:rPr>
        <w:lastRenderedPageBreak/>
        <w:t>Rysunki</w:t>
      </w:r>
      <w:bookmarkEnd w:id="27"/>
    </w:p>
    <w:p w:rsidR="00FC33C9" w:rsidRPr="00FC33C9" w:rsidRDefault="00FC33C9" w:rsidP="00882BF6">
      <w:pPr>
        <w:spacing w:after="0"/>
        <w:ind w:firstLine="0"/>
        <w:rPr>
          <w:rFonts w:cs="Times New Roman"/>
        </w:rPr>
      </w:pPr>
    </w:p>
    <w:sectPr w:rsidR="00FC33C9" w:rsidRPr="00FC33C9" w:rsidSect="00BB2321">
      <w:headerReference w:type="default" r:id="rId9"/>
      <w:pgSz w:w="11906" w:h="16838"/>
      <w:pgMar w:top="1440" w:right="851" w:bottom="1985" w:left="1701" w:header="709" w:footer="16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150" w:rsidRDefault="00914150" w:rsidP="00B57F4C">
      <w:pPr>
        <w:spacing w:after="0" w:line="240" w:lineRule="auto"/>
      </w:pPr>
      <w:r>
        <w:separator/>
      </w:r>
    </w:p>
  </w:endnote>
  <w:endnote w:type="continuationSeparator" w:id="0">
    <w:p w:rsidR="00914150" w:rsidRDefault="00914150" w:rsidP="00B5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150" w:rsidRDefault="00914150" w:rsidP="00B57F4C">
      <w:pPr>
        <w:spacing w:after="0" w:line="240" w:lineRule="auto"/>
      </w:pPr>
      <w:r>
        <w:separator/>
      </w:r>
    </w:p>
  </w:footnote>
  <w:footnote w:type="continuationSeparator" w:id="0">
    <w:p w:rsidR="00914150" w:rsidRDefault="00914150" w:rsidP="00B5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EC" w:rsidRPr="00924A31" w:rsidRDefault="00ED63EC" w:rsidP="00EB67C7">
    <w:pPr>
      <w:pStyle w:val="Nagwek"/>
      <w:tabs>
        <w:tab w:val="clear" w:pos="4536"/>
        <w:tab w:val="clear" w:pos="9072"/>
        <w:tab w:val="left" w:pos="855"/>
        <w:tab w:val="right" w:pos="9410"/>
      </w:tabs>
      <w:ind w:left="-426" w:firstLine="0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:rsidR="00ED63EC" w:rsidRDefault="00ED63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 Unicode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Verdana" w:hAnsi="Verdana" w:cs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Verdana" w:hAnsi="Verdana" w:cs="Symbol" w:hint="default"/>
      </w:rPr>
    </w:lvl>
  </w:abstractNum>
  <w:abstractNum w:abstractNumId="4">
    <w:nsid w:val="002E127E"/>
    <w:multiLevelType w:val="hybridMultilevel"/>
    <w:tmpl w:val="293E9C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078C34A6"/>
    <w:multiLevelType w:val="multilevel"/>
    <w:tmpl w:val="F3FE1120"/>
    <w:lvl w:ilvl="0">
      <w:start w:val="1"/>
      <w:numFmt w:val="decimal"/>
      <w:pStyle w:val="Nagwekspisutreci"/>
      <w:lvlText w:val="%1."/>
      <w:lvlJc w:val="center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0B34790F"/>
    <w:multiLevelType w:val="hybridMultilevel"/>
    <w:tmpl w:val="68DE703A"/>
    <w:lvl w:ilvl="0" w:tplc="24D099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0A062E"/>
    <w:multiLevelType w:val="hybridMultilevel"/>
    <w:tmpl w:val="95D490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984AAE"/>
    <w:multiLevelType w:val="hybridMultilevel"/>
    <w:tmpl w:val="533815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234AB2"/>
    <w:multiLevelType w:val="hybridMultilevel"/>
    <w:tmpl w:val="AA529E7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F96E43"/>
    <w:multiLevelType w:val="hybridMultilevel"/>
    <w:tmpl w:val="0FA46B70"/>
    <w:lvl w:ilvl="0" w:tplc="1BB07BC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2693198C"/>
    <w:multiLevelType w:val="hybridMultilevel"/>
    <w:tmpl w:val="ACA813F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C93251"/>
    <w:multiLevelType w:val="hybridMultilevel"/>
    <w:tmpl w:val="30C68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9B307B"/>
    <w:multiLevelType w:val="hybridMultilevel"/>
    <w:tmpl w:val="D8688E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C419EF"/>
    <w:multiLevelType w:val="hybridMultilevel"/>
    <w:tmpl w:val="2ACE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CC4101"/>
    <w:multiLevelType w:val="hybridMultilevel"/>
    <w:tmpl w:val="7850110E"/>
    <w:lvl w:ilvl="0" w:tplc="A5C4F37E">
      <w:start w:val="1"/>
      <w:numFmt w:val="bullet"/>
      <w:pStyle w:val="---myslnikiwolne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E16C9F9E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412F67A7"/>
    <w:multiLevelType w:val="hybridMultilevel"/>
    <w:tmpl w:val="76F04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70554B"/>
    <w:multiLevelType w:val="hybridMultilevel"/>
    <w:tmpl w:val="562411D0"/>
    <w:lvl w:ilvl="0" w:tplc="B0E6DF10">
      <w:start w:val="1"/>
      <w:numFmt w:val="decimal"/>
      <w:pStyle w:val="numerowanie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D5328"/>
    <w:multiLevelType w:val="hybridMultilevel"/>
    <w:tmpl w:val="915AD718"/>
    <w:lvl w:ilvl="0" w:tplc="FF4C8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4A2487"/>
    <w:multiLevelType w:val="hybridMultilevel"/>
    <w:tmpl w:val="6FB60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55F7C"/>
    <w:multiLevelType w:val="hybridMultilevel"/>
    <w:tmpl w:val="CB10BA9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1">
    <w:nsid w:val="5BDE29BE"/>
    <w:multiLevelType w:val="hybridMultilevel"/>
    <w:tmpl w:val="2BF0E0E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5775B9"/>
    <w:multiLevelType w:val="hybridMultilevel"/>
    <w:tmpl w:val="FA286E0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3">
    <w:nsid w:val="5F807636"/>
    <w:multiLevelType w:val="hybridMultilevel"/>
    <w:tmpl w:val="F4A61C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E2E23"/>
    <w:multiLevelType w:val="multilevel"/>
    <w:tmpl w:val="3EB4EEA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>
    <w:nsid w:val="6F98778B"/>
    <w:multiLevelType w:val="hybridMultilevel"/>
    <w:tmpl w:val="303A81A2"/>
    <w:lvl w:ilvl="0" w:tplc="043A89A6">
      <w:start w:val="1"/>
      <w:numFmt w:val="decimal"/>
      <w:pStyle w:val="podpunkty"/>
      <w:lvlText w:val="%1."/>
      <w:lvlJc w:val="left"/>
      <w:pPr>
        <w:ind w:left="128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35541D9"/>
    <w:multiLevelType w:val="hybridMultilevel"/>
    <w:tmpl w:val="3820B05E"/>
    <w:lvl w:ilvl="0" w:tplc="041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D8FCE73C">
      <w:start w:val="1"/>
      <w:numFmt w:val="none"/>
      <w:lvlText w:val="A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FD11AE"/>
    <w:multiLevelType w:val="hybridMultilevel"/>
    <w:tmpl w:val="332462A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49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5"/>
  </w:num>
  <w:num w:numId="4">
    <w:abstractNumId w:val="24"/>
  </w:num>
  <w:num w:numId="5">
    <w:abstractNumId w:val="17"/>
  </w:num>
  <w:num w:numId="6">
    <w:abstractNumId w:val="17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1"/>
  </w:num>
  <w:num w:numId="11">
    <w:abstractNumId w:val="18"/>
  </w:num>
  <w:num w:numId="12">
    <w:abstractNumId w:val="10"/>
  </w:num>
  <w:num w:numId="13">
    <w:abstractNumId w:val="27"/>
  </w:num>
  <w:num w:numId="14">
    <w:abstractNumId w:val="16"/>
  </w:num>
  <w:num w:numId="15">
    <w:abstractNumId w:val="8"/>
  </w:num>
  <w:num w:numId="16">
    <w:abstractNumId w:val="26"/>
  </w:num>
  <w:num w:numId="17">
    <w:abstractNumId w:val="7"/>
  </w:num>
  <w:num w:numId="18">
    <w:abstractNumId w:val="21"/>
  </w:num>
  <w:num w:numId="19">
    <w:abstractNumId w:val="6"/>
  </w:num>
  <w:num w:numId="20">
    <w:abstractNumId w:val="4"/>
  </w:num>
  <w:num w:numId="21">
    <w:abstractNumId w:val="22"/>
  </w:num>
  <w:num w:numId="22">
    <w:abstractNumId w:val="20"/>
  </w:num>
  <w:num w:numId="23">
    <w:abstractNumId w:val="12"/>
  </w:num>
  <w:num w:numId="24">
    <w:abstractNumId w:val="9"/>
  </w:num>
  <w:num w:numId="25">
    <w:abstractNumId w:val="23"/>
  </w:num>
  <w:num w:numId="26">
    <w:abstractNumId w:val="13"/>
  </w:num>
  <w:num w:numId="27">
    <w:abstractNumId w:val="19"/>
  </w:num>
  <w:num w:numId="28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CC"/>
    <w:rsid w:val="00001013"/>
    <w:rsid w:val="0000324F"/>
    <w:rsid w:val="000057CB"/>
    <w:rsid w:val="0001208B"/>
    <w:rsid w:val="0001285E"/>
    <w:rsid w:val="00013AF2"/>
    <w:rsid w:val="000143AE"/>
    <w:rsid w:val="000154DF"/>
    <w:rsid w:val="00017696"/>
    <w:rsid w:val="000214E2"/>
    <w:rsid w:val="00021D4C"/>
    <w:rsid w:val="00026455"/>
    <w:rsid w:val="00026B23"/>
    <w:rsid w:val="00026D52"/>
    <w:rsid w:val="00032124"/>
    <w:rsid w:val="0003231A"/>
    <w:rsid w:val="00043F2D"/>
    <w:rsid w:val="00050387"/>
    <w:rsid w:val="00050526"/>
    <w:rsid w:val="000519D4"/>
    <w:rsid w:val="00054443"/>
    <w:rsid w:val="00055577"/>
    <w:rsid w:val="000574D6"/>
    <w:rsid w:val="00061515"/>
    <w:rsid w:val="00067944"/>
    <w:rsid w:val="00071305"/>
    <w:rsid w:val="00072E5C"/>
    <w:rsid w:val="00073843"/>
    <w:rsid w:val="00076111"/>
    <w:rsid w:val="0007633B"/>
    <w:rsid w:val="00081893"/>
    <w:rsid w:val="0008255F"/>
    <w:rsid w:val="00082674"/>
    <w:rsid w:val="00082879"/>
    <w:rsid w:val="000849FD"/>
    <w:rsid w:val="00086F33"/>
    <w:rsid w:val="00093277"/>
    <w:rsid w:val="000933AF"/>
    <w:rsid w:val="0009384B"/>
    <w:rsid w:val="0009544F"/>
    <w:rsid w:val="00096084"/>
    <w:rsid w:val="00096F3C"/>
    <w:rsid w:val="000A057D"/>
    <w:rsid w:val="000A5AD6"/>
    <w:rsid w:val="000B148F"/>
    <w:rsid w:val="000B44C9"/>
    <w:rsid w:val="000C285B"/>
    <w:rsid w:val="000C4BA9"/>
    <w:rsid w:val="000C5BF4"/>
    <w:rsid w:val="000C6073"/>
    <w:rsid w:val="000C6F1D"/>
    <w:rsid w:val="000D16F0"/>
    <w:rsid w:val="000D2705"/>
    <w:rsid w:val="000D3B73"/>
    <w:rsid w:val="000D4B26"/>
    <w:rsid w:val="000D5F8E"/>
    <w:rsid w:val="000D6258"/>
    <w:rsid w:val="000E151C"/>
    <w:rsid w:val="000E2E96"/>
    <w:rsid w:val="000E2F9F"/>
    <w:rsid w:val="000F05A5"/>
    <w:rsid w:val="000F4D4C"/>
    <w:rsid w:val="000F631E"/>
    <w:rsid w:val="000F6EF0"/>
    <w:rsid w:val="000F73F1"/>
    <w:rsid w:val="00105048"/>
    <w:rsid w:val="001055F1"/>
    <w:rsid w:val="00110C82"/>
    <w:rsid w:val="00111FF6"/>
    <w:rsid w:val="001143FD"/>
    <w:rsid w:val="00120DAC"/>
    <w:rsid w:val="001232B7"/>
    <w:rsid w:val="001263B6"/>
    <w:rsid w:val="001328BE"/>
    <w:rsid w:val="0013396E"/>
    <w:rsid w:val="00136E33"/>
    <w:rsid w:val="0013778C"/>
    <w:rsid w:val="00137EA0"/>
    <w:rsid w:val="00141944"/>
    <w:rsid w:val="001446CF"/>
    <w:rsid w:val="0014618D"/>
    <w:rsid w:val="00160BD9"/>
    <w:rsid w:val="00163982"/>
    <w:rsid w:val="00167E79"/>
    <w:rsid w:val="00170045"/>
    <w:rsid w:val="001770C7"/>
    <w:rsid w:val="00180E4E"/>
    <w:rsid w:val="00182EF3"/>
    <w:rsid w:val="001851A6"/>
    <w:rsid w:val="001852DB"/>
    <w:rsid w:val="00192B83"/>
    <w:rsid w:val="00192EA6"/>
    <w:rsid w:val="0019522B"/>
    <w:rsid w:val="001A229B"/>
    <w:rsid w:val="001A4A8F"/>
    <w:rsid w:val="001A6C20"/>
    <w:rsid w:val="001B02F7"/>
    <w:rsid w:val="001B2D74"/>
    <w:rsid w:val="001B6CF7"/>
    <w:rsid w:val="001C18B8"/>
    <w:rsid w:val="001C2A89"/>
    <w:rsid w:val="001C4413"/>
    <w:rsid w:val="001C44C5"/>
    <w:rsid w:val="001C64A8"/>
    <w:rsid w:val="001C676C"/>
    <w:rsid w:val="001D6CA0"/>
    <w:rsid w:val="001E2EB2"/>
    <w:rsid w:val="001E38C1"/>
    <w:rsid w:val="001E68D1"/>
    <w:rsid w:val="001F3295"/>
    <w:rsid w:val="001F60C5"/>
    <w:rsid w:val="00202FE7"/>
    <w:rsid w:val="00207F2B"/>
    <w:rsid w:val="002167EE"/>
    <w:rsid w:val="002220AA"/>
    <w:rsid w:val="00223086"/>
    <w:rsid w:val="0022332C"/>
    <w:rsid w:val="002241B6"/>
    <w:rsid w:val="00230ABE"/>
    <w:rsid w:val="002319E3"/>
    <w:rsid w:val="00232232"/>
    <w:rsid w:val="00235341"/>
    <w:rsid w:val="00236D13"/>
    <w:rsid w:val="00236E05"/>
    <w:rsid w:val="0024137D"/>
    <w:rsid w:val="002419C0"/>
    <w:rsid w:val="0024220F"/>
    <w:rsid w:val="002522EE"/>
    <w:rsid w:val="00252BE7"/>
    <w:rsid w:val="00260DCB"/>
    <w:rsid w:val="00262D38"/>
    <w:rsid w:val="0026331C"/>
    <w:rsid w:val="00263A0D"/>
    <w:rsid w:val="00265D07"/>
    <w:rsid w:val="0027030E"/>
    <w:rsid w:val="00271526"/>
    <w:rsid w:val="002741DD"/>
    <w:rsid w:val="0027435A"/>
    <w:rsid w:val="0027485D"/>
    <w:rsid w:val="0027793D"/>
    <w:rsid w:val="00283D75"/>
    <w:rsid w:val="00285B23"/>
    <w:rsid w:val="002875E5"/>
    <w:rsid w:val="00291FDF"/>
    <w:rsid w:val="002935A7"/>
    <w:rsid w:val="002960D1"/>
    <w:rsid w:val="002A1DDD"/>
    <w:rsid w:val="002A2F15"/>
    <w:rsid w:val="002A4BFA"/>
    <w:rsid w:val="002B039E"/>
    <w:rsid w:val="002B086D"/>
    <w:rsid w:val="002B1364"/>
    <w:rsid w:val="002B1831"/>
    <w:rsid w:val="002B188A"/>
    <w:rsid w:val="002B382D"/>
    <w:rsid w:val="002B3E1B"/>
    <w:rsid w:val="002B405A"/>
    <w:rsid w:val="002C2AF4"/>
    <w:rsid w:val="002C41E0"/>
    <w:rsid w:val="002D0345"/>
    <w:rsid w:val="002D176B"/>
    <w:rsid w:val="002D78B7"/>
    <w:rsid w:val="002E2914"/>
    <w:rsid w:val="002E7032"/>
    <w:rsid w:val="002E78A8"/>
    <w:rsid w:val="002F3506"/>
    <w:rsid w:val="002F637E"/>
    <w:rsid w:val="002F6DBE"/>
    <w:rsid w:val="003017E5"/>
    <w:rsid w:val="003029A0"/>
    <w:rsid w:val="003038B9"/>
    <w:rsid w:val="0030767A"/>
    <w:rsid w:val="003115F7"/>
    <w:rsid w:val="003146E2"/>
    <w:rsid w:val="00316345"/>
    <w:rsid w:val="00317BC2"/>
    <w:rsid w:val="003219AE"/>
    <w:rsid w:val="00324635"/>
    <w:rsid w:val="00324F45"/>
    <w:rsid w:val="00327907"/>
    <w:rsid w:val="003316F7"/>
    <w:rsid w:val="0033373D"/>
    <w:rsid w:val="0033379D"/>
    <w:rsid w:val="00334BEF"/>
    <w:rsid w:val="00336E34"/>
    <w:rsid w:val="003406B0"/>
    <w:rsid w:val="00342066"/>
    <w:rsid w:val="003425D1"/>
    <w:rsid w:val="00347E23"/>
    <w:rsid w:val="00352EB6"/>
    <w:rsid w:val="00353E23"/>
    <w:rsid w:val="0035717F"/>
    <w:rsid w:val="0035769D"/>
    <w:rsid w:val="00360DA2"/>
    <w:rsid w:val="00362F50"/>
    <w:rsid w:val="00365840"/>
    <w:rsid w:val="0037143A"/>
    <w:rsid w:val="00371A73"/>
    <w:rsid w:val="00371FEF"/>
    <w:rsid w:val="00373F49"/>
    <w:rsid w:val="00376E8A"/>
    <w:rsid w:val="00381BB5"/>
    <w:rsid w:val="00385A33"/>
    <w:rsid w:val="003910AF"/>
    <w:rsid w:val="00394B88"/>
    <w:rsid w:val="00395DED"/>
    <w:rsid w:val="003972FC"/>
    <w:rsid w:val="003975A4"/>
    <w:rsid w:val="003A11D1"/>
    <w:rsid w:val="003A225E"/>
    <w:rsid w:val="003A604A"/>
    <w:rsid w:val="003A7216"/>
    <w:rsid w:val="003A7C2D"/>
    <w:rsid w:val="003A7D7E"/>
    <w:rsid w:val="003A7E5F"/>
    <w:rsid w:val="003B0789"/>
    <w:rsid w:val="003B0F69"/>
    <w:rsid w:val="003B1D6E"/>
    <w:rsid w:val="003B25C9"/>
    <w:rsid w:val="003B464E"/>
    <w:rsid w:val="003B7ADB"/>
    <w:rsid w:val="003C008E"/>
    <w:rsid w:val="003C7D45"/>
    <w:rsid w:val="003D0876"/>
    <w:rsid w:val="003D0DD9"/>
    <w:rsid w:val="003D1333"/>
    <w:rsid w:val="003D5256"/>
    <w:rsid w:val="003D6C1B"/>
    <w:rsid w:val="003E6FCF"/>
    <w:rsid w:val="003F2720"/>
    <w:rsid w:val="003F2E5F"/>
    <w:rsid w:val="003F311A"/>
    <w:rsid w:val="003F5370"/>
    <w:rsid w:val="00401EA8"/>
    <w:rsid w:val="00404417"/>
    <w:rsid w:val="00406361"/>
    <w:rsid w:val="0040765A"/>
    <w:rsid w:val="004130DF"/>
    <w:rsid w:val="0042058C"/>
    <w:rsid w:val="00423F2C"/>
    <w:rsid w:val="00431996"/>
    <w:rsid w:val="00432030"/>
    <w:rsid w:val="0043490F"/>
    <w:rsid w:val="00435DB0"/>
    <w:rsid w:val="00436B76"/>
    <w:rsid w:val="004378E4"/>
    <w:rsid w:val="00437FEB"/>
    <w:rsid w:val="004404DC"/>
    <w:rsid w:val="00440D48"/>
    <w:rsid w:val="004431B8"/>
    <w:rsid w:val="00443264"/>
    <w:rsid w:val="004437BE"/>
    <w:rsid w:val="00444297"/>
    <w:rsid w:val="0044550F"/>
    <w:rsid w:val="00445F0D"/>
    <w:rsid w:val="00447B91"/>
    <w:rsid w:val="004553DA"/>
    <w:rsid w:val="004576AB"/>
    <w:rsid w:val="004630D2"/>
    <w:rsid w:val="00463AC2"/>
    <w:rsid w:val="00463FEB"/>
    <w:rsid w:val="00464091"/>
    <w:rsid w:val="00464909"/>
    <w:rsid w:val="004667FC"/>
    <w:rsid w:val="0046683B"/>
    <w:rsid w:val="0047093A"/>
    <w:rsid w:val="0047151C"/>
    <w:rsid w:val="00472283"/>
    <w:rsid w:val="00473C37"/>
    <w:rsid w:val="0047525C"/>
    <w:rsid w:val="00476DE3"/>
    <w:rsid w:val="00480511"/>
    <w:rsid w:val="004806DF"/>
    <w:rsid w:val="00483D89"/>
    <w:rsid w:val="00484D85"/>
    <w:rsid w:val="00495A51"/>
    <w:rsid w:val="004A5000"/>
    <w:rsid w:val="004A7F33"/>
    <w:rsid w:val="004B05C0"/>
    <w:rsid w:val="004B2C1F"/>
    <w:rsid w:val="004C0097"/>
    <w:rsid w:val="004C06E5"/>
    <w:rsid w:val="004C219E"/>
    <w:rsid w:val="004C2FB2"/>
    <w:rsid w:val="004C7C3C"/>
    <w:rsid w:val="004D115B"/>
    <w:rsid w:val="004D4432"/>
    <w:rsid w:val="004D4889"/>
    <w:rsid w:val="004D49D6"/>
    <w:rsid w:val="004E03A4"/>
    <w:rsid w:val="004E149A"/>
    <w:rsid w:val="004E6CE5"/>
    <w:rsid w:val="004F00B5"/>
    <w:rsid w:val="004F0ACC"/>
    <w:rsid w:val="004F106C"/>
    <w:rsid w:val="004F134E"/>
    <w:rsid w:val="004F2377"/>
    <w:rsid w:val="004F4CA3"/>
    <w:rsid w:val="004F731F"/>
    <w:rsid w:val="004F7891"/>
    <w:rsid w:val="00500CA5"/>
    <w:rsid w:val="00505A4E"/>
    <w:rsid w:val="00506736"/>
    <w:rsid w:val="00510B75"/>
    <w:rsid w:val="005113EA"/>
    <w:rsid w:val="00512D4D"/>
    <w:rsid w:val="0051348B"/>
    <w:rsid w:val="00521F55"/>
    <w:rsid w:val="00525848"/>
    <w:rsid w:val="005270EB"/>
    <w:rsid w:val="0053031D"/>
    <w:rsid w:val="00530FCC"/>
    <w:rsid w:val="005320F1"/>
    <w:rsid w:val="005326FB"/>
    <w:rsid w:val="00532701"/>
    <w:rsid w:val="0053317B"/>
    <w:rsid w:val="0053322F"/>
    <w:rsid w:val="00533541"/>
    <w:rsid w:val="0053625D"/>
    <w:rsid w:val="005369BA"/>
    <w:rsid w:val="005419B3"/>
    <w:rsid w:val="00542791"/>
    <w:rsid w:val="00542B6F"/>
    <w:rsid w:val="00542BCE"/>
    <w:rsid w:val="00542D37"/>
    <w:rsid w:val="005431A4"/>
    <w:rsid w:val="00545205"/>
    <w:rsid w:val="00551057"/>
    <w:rsid w:val="00552860"/>
    <w:rsid w:val="00553D50"/>
    <w:rsid w:val="005544D5"/>
    <w:rsid w:val="00557935"/>
    <w:rsid w:val="005647A6"/>
    <w:rsid w:val="00571587"/>
    <w:rsid w:val="00572BAB"/>
    <w:rsid w:val="00573B06"/>
    <w:rsid w:val="00574214"/>
    <w:rsid w:val="00577E8B"/>
    <w:rsid w:val="00581B74"/>
    <w:rsid w:val="00583E8B"/>
    <w:rsid w:val="0058472F"/>
    <w:rsid w:val="00584926"/>
    <w:rsid w:val="00584AB9"/>
    <w:rsid w:val="00585A13"/>
    <w:rsid w:val="00590434"/>
    <w:rsid w:val="005909E8"/>
    <w:rsid w:val="00592C71"/>
    <w:rsid w:val="00593438"/>
    <w:rsid w:val="00596160"/>
    <w:rsid w:val="005A081D"/>
    <w:rsid w:val="005A1383"/>
    <w:rsid w:val="005A31B7"/>
    <w:rsid w:val="005A7774"/>
    <w:rsid w:val="005C0900"/>
    <w:rsid w:val="005C1B6D"/>
    <w:rsid w:val="005C35F0"/>
    <w:rsid w:val="005C60EE"/>
    <w:rsid w:val="005C7BC3"/>
    <w:rsid w:val="005D0A8C"/>
    <w:rsid w:val="005D597F"/>
    <w:rsid w:val="005E0EA7"/>
    <w:rsid w:val="005E41D9"/>
    <w:rsid w:val="005E5E56"/>
    <w:rsid w:val="005F106F"/>
    <w:rsid w:val="005F191C"/>
    <w:rsid w:val="005F3CC2"/>
    <w:rsid w:val="005F3FA0"/>
    <w:rsid w:val="005F7A2C"/>
    <w:rsid w:val="0060108D"/>
    <w:rsid w:val="00610EF1"/>
    <w:rsid w:val="00610FE1"/>
    <w:rsid w:val="006129EB"/>
    <w:rsid w:val="006147AD"/>
    <w:rsid w:val="00614F6F"/>
    <w:rsid w:val="006150D2"/>
    <w:rsid w:val="00615373"/>
    <w:rsid w:val="00616564"/>
    <w:rsid w:val="00616590"/>
    <w:rsid w:val="00617108"/>
    <w:rsid w:val="00624997"/>
    <w:rsid w:val="006256DB"/>
    <w:rsid w:val="00625D29"/>
    <w:rsid w:val="00627149"/>
    <w:rsid w:val="00633466"/>
    <w:rsid w:val="00633E39"/>
    <w:rsid w:val="006376D7"/>
    <w:rsid w:val="0064302B"/>
    <w:rsid w:val="00644633"/>
    <w:rsid w:val="00652D53"/>
    <w:rsid w:val="0065431E"/>
    <w:rsid w:val="00657B08"/>
    <w:rsid w:val="006615B2"/>
    <w:rsid w:val="006626C6"/>
    <w:rsid w:val="006637E2"/>
    <w:rsid w:val="00663D9E"/>
    <w:rsid w:val="00664409"/>
    <w:rsid w:val="0066530E"/>
    <w:rsid w:val="00670087"/>
    <w:rsid w:val="00670496"/>
    <w:rsid w:val="00671089"/>
    <w:rsid w:val="00671235"/>
    <w:rsid w:val="006737BB"/>
    <w:rsid w:val="00675B5B"/>
    <w:rsid w:val="006760FE"/>
    <w:rsid w:val="00680236"/>
    <w:rsid w:val="006853FD"/>
    <w:rsid w:val="006861EB"/>
    <w:rsid w:val="00687A01"/>
    <w:rsid w:val="00692F3F"/>
    <w:rsid w:val="00694FBB"/>
    <w:rsid w:val="006955A4"/>
    <w:rsid w:val="00697248"/>
    <w:rsid w:val="006973A0"/>
    <w:rsid w:val="00697736"/>
    <w:rsid w:val="006A048C"/>
    <w:rsid w:val="006A1D0D"/>
    <w:rsid w:val="006A3854"/>
    <w:rsid w:val="006A5E97"/>
    <w:rsid w:val="006A68B9"/>
    <w:rsid w:val="006A7797"/>
    <w:rsid w:val="006B32E8"/>
    <w:rsid w:val="006B59F1"/>
    <w:rsid w:val="006B5AD8"/>
    <w:rsid w:val="006B6DC3"/>
    <w:rsid w:val="006C0CEE"/>
    <w:rsid w:val="006C0D3E"/>
    <w:rsid w:val="006C19A9"/>
    <w:rsid w:val="006C26D0"/>
    <w:rsid w:val="006C3459"/>
    <w:rsid w:val="006D62D1"/>
    <w:rsid w:val="006E2FBC"/>
    <w:rsid w:val="006E6D91"/>
    <w:rsid w:val="006E74E0"/>
    <w:rsid w:val="006F02D1"/>
    <w:rsid w:val="006F1D8C"/>
    <w:rsid w:val="006F4BFE"/>
    <w:rsid w:val="007014CB"/>
    <w:rsid w:val="00702E37"/>
    <w:rsid w:val="00702ECF"/>
    <w:rsid w:val="00713C14"/>
    <w:rsid w:val="00714220"/>
    <w:rsid w:val="00715645"/>
    <w:rsid w:val="007206DC"/>
    <w:rsid w:val="0072164C"/>
    <w:rsid w:val="00721DDB"/>
    <w:rsid w:val="00724409"/>
    <w:rsid w:val="007249D6"/>
    <w:rsid w:val="0072520E"/>
    <w:rsid w:val="0072769E"/>
    <w:rsid w:val="00727E1E"/>
    <w:rsid w:val="0073194C"/>
    <w:rsid w:val="00733763"/>
    <w:rsid w:val="00734D20"/>
    <w:rsid w:val="0074320D"/>
    <w:rsid w:val="00746804"/>
    <w:rsid w:val="00746C6B"/>
    <w:rsid w:val="00750FAE"/>
    <w:rsid w:val="00751D29"/>
    <w:rsid w:val="00756D37"/>
    <w:rsid w:val="00757885"/>
    <w:rsid w:val="007600B0"/>
    <w:rsid w:val="00760C0D"/>
    <w:rsid w:val="00761260"/>
    <w:rsid w:val="00764F3A"/>
    <w:rsid w:val="007654B9"/>
    <w:rsid w:val="0076644A"/>
    <w:rsid w:val="00770187"/>
    <w:rsid w:val="0077098B"/>
    <w:rsid w:val="00775BA2"/>
    <w:rsid w:val="0078053D"/>
    <w:rsid w:val="0078061D"/>
    <w:rsid w:val="00781349"/>
    <w:rsid w:val="007818CA"/>
    <w:rsid w:val="00785BD3"/>
    <w:rsid w:val="00786A20"/>
    <w:rsid w:val="00791D5F"/>
    <w:rsid w:val="007965C4"/>
    <w:rsid w:val="007977D8"/>
    <w:rsid w:val="007A2086"/>
    <w:rsid w:val="007A22DD"/>
    <w:rsid w:val="007A23AE"/>
    <w:rsid w:val="007A7F6C"/>
    <w:rsid w:val="007B57C2"/>
    <w:rsid w:val="007B57FB"/>
    <w:rsid w:val="007B5FBE"/>
    <w:rsid w:val="007B7EC3"/>
    <w:rsid w:val="007C3F65"/>
    <w:rsid w:val="007C48A8"/>
    <w:rsid w:val="007C4E83"/>
    <w:rsid w:val="007C7D3A"/>
    <w:rsid w:val="007D3AE6"/>
    <w:rsid w:val="007D45D1"/>
    <w:rsid w:val="007D5F77"/>
    <w:rsid w:val="007D76A8"/>
    <w:rsid w:val="007D7F56"/>
    <w:rsid w:val="007E2297"/>
    <w:rsid w:val="007E4FDC"/>
    <w:rsid w:val="007E5B80"/>
    <w:rsid w:val="007E6E2B"/>
    <w:rsid w:val="007F14A8"/>
    <w:rsid w:val="007F16E1"/>
    <w:rsid w:val="007F23F9"/>
    <w:rsid w:val="007F2A02"/>
    <w:rsid w:val="007F394B"/>
    <w:rsid w:val="007F7511"/>
    <w:rsid w:val="007F7826"/>
    <w:rsid w:val="007F797F"/>
    <w:rsid w:val="008026C0"/>
    <w:rsid w:val="008103A3"/>
    <w:rsid w:val="0081146A"/>
    <w:rsid w:val="008134BB"/>
    <w:rsid w:val="00814565"/>
    <w:rsid w:val="0081581A"/>
    <w:rsid w:val="00821985"/>
    <w:rsid w:val="008300BD"/>
    <w:rsid w:val="00833129"/>
    <w:rsid w:val="008414CD"/>
    <w:rsid w:val="00843942"/>
    <w:rsid w:val="00843F5B"/>
    <w:rsid w:val="008457A1"/>
    <w:rsid w:val="00846C91"/>
    <w:rsid w:val="00847347"/>
    <w:rsid w:val="0085619E"/>
    <w:rsid w:val="0086052D"/>
    <w:rsid w:val="00860B4C"/>
    <w:rsid w:val="00861395"/>
    <w:rsid w:val="00870008"/>
    <w:rsid w:val="008704B9"/>
    <w:rsid w:val="00871D5C"/>
    <w:rsid w:val="00872580"/>
    <w:rsid w:val="0087258E"/>
    <w:rsid w:val="00872EB6"/>
    <w:rsid w:val="00880D0F"/>
    <w:rsid w:val="00880E10"/>
    <w:rsid w:val="00882BF6"/>
    <w:rsid w:val="008830A7"/>
    <w:rsid w:val="00883332"/>
    <w:rsid w:val="00886F89"/>
    <w:rsid w:val="00887175"/>
    <w:rsid w:val="00887546"/>
    <w:rsid w:val="0088756D"/>
    <w:rsid w:val="00892566"/>
    <w:rsid w:val="00893885"/>
    <w:rsid w:val="008A24C4"/>
    <w:rsid w:val="008A4C58"/>
    <w:rsid w:val="008B2D67"/>
    <w:rsid w:val="008B480A"/>
    <w:rsid w:val="008B78FE"/>
    <w:rsid w:val="008C0D86"/>
    <w:rsid w:val="008C21F5"/>
    <w:rsid w:val="008C32EC"/>
    <w:rsid w:val="008D07F8"/>
    <w:rsid w:val="008D2D87"/>
    <w:rsid w:val="008D3579"/>
    <w:rsid w:val="008D3BB4"/>
    <w:rsid w:val="008D41F3"/>
    <w:rsid w:val="008D67DD"/>
    <w:rsid w:val="008E053A"/>
    <w:rsid w:val="008E21A9"/>
    <w:rsid w:val="008E3C90"/>
    <w:rsid w:val="008E538C"/>
    <w:rsid w:val="008E563B"/>
    <w:rsid w:val="008E743D"/>
    <w:rsid w:val="008F259B"/>
    <w:rsid w:val="008F51F8"/>
    <w:rsid w:val="008F744F"/>
    <w:rsid w:val="009000C7"/>
    <w:rsid w:val="0090025C"/>
    <w:rsid w:val="00901E5E"/>
    <w:rsid w:val="0090206B"/>
    <w:rsid w:val="009074EE"/>
    <w:rsid w:val="00913F0E"/>
    <w:rsid w:val="00914150"/>
    <w:rsid w:val="009162B7"/>
    <w:rsid w:val="009203AE"/>
    <w:rsid w:val="00923F97"/>
    <w:rsid w:val="00924A31"/>
    <w:rsid w:val="009259EB"/>
    <w:rsid w:val="00925D1E"/>
    <w:rsid w:val="0092725D"/>
    <w:rsid w:val="00930CC4"/>
    <w:rsid w:val="0093128E"/>
    <w:rsid w:val="0093282F"/>
    <w:rsid w:val="00936B9C"/>
    <w:rsid w:val="00936DDE"/>
    <w:rsid w:val="00941D11"/>
    <w:rsid w:val="00943013"/>
    <w:rsid w:val="00943277"/>
    <w:rsid w:val="00945C71"/>
    <w:rsid w:val="009500E5"/>
    <w:rsid w:val="00952BEF"/>
    <w:rsid w:val="00952C3B"/>
    <w:rsid w:val="00953D51"/>
    <w:rsid w:val="00955863"/>
    <w:rsid w:val="009571B5"/>
    <w:rsid w:val="00960792"/>
    <w:rsid w:val="00965FA3"/>
    <w:rsid w:val="009662FF"/>
    <w:rsid w:val="00972A21"/>
    <w:rsid w:val="00974A9B"/>
    <w:rsid w:val="00976F3C"/>
    <w:rsid w:val="009825A6"/>
    <w:rsid w:val="0098480A"/>
    <w:rsid w:val="00987D60"/>
    <w:rsid w:val="00990553"/>
    <w:rsid w:val="00990653"/>
    <w:rsid w:val="009929C8"/>
    <w:rsid w:val="009947E6"/>
    <w:rsid w:val="009A2D3A"/>
    <w:rsid w:val="009A63D2"/>
    <w:rsid w:val="009B1BA3"/>
    <w:rsid w:val="009B3494"/>
    <w:rsid w:val="009B5916"/>
    <w:rsid w:val="009B6A0D"/>
    <w:rsid w:val="009B7432"/>
    <w:rsid w:val="009C0929"/>
    <w:rsid w:val="009C2712"/>
    <w:rsid w:val="009C45F9"/>
    <w:rsid w:val="009C5132"/>
    <w:rsid w:val="009C5FA2"/>
    <w:rsid w:val="009C6B70"/>
    <w:rsid w:val="009D40E2"/>
    <w:rsid w:val="009D5414"/>
    <w:rsid w:val="009E0549"/>
    <w:rsid w:val="009E0B3C"/>
    <w:rsid w:val="009E168C"/>
    <w:rsid w:val="009E707E"/>
    <w:rsid w:val="009F0833"/>
    <w:rsid w:val="009F4093"/>
    <w:rsid w:val="009F4F66"/>
    <w:rsid w:val="009F6443"/>
    <w:rsid w:val="009F70D2"/>
    <w:rsid w:val="009F7D6A"/>
    <w:rsid w:val="00A01217"/>
    <w:rsid w:val="00A0209E"/>
    <w:rsid w:val="00A04924"/>
    <w:rsid w:val="00A054B7"/>
    <w:rsid w:val="00A055DC"/>
    <w:rsid w:val="00A11279"/>
    <w:rsid w:val="00A121E8"/>
    <w:rsid w:val="00A1443C"/>
    <w:rsid w:val="00A144A4"/>
    <w:rsid w:val="00A21746"/>
    <w:rsid w:val="00A2474D"/>
    <w:rsid w:val="00A2582B"/>
    <w:rsid w:val="00A274E1"/>
    <w:rsid w:val="00A30A3C"/>
    <w:rsid w:val="00A31ED1"/>
    <w:rsid w:val="00A327C1"/>
    <w:rsid w:val="00A33004"/>
    <w:rsid w:val="00A3748B"/>
    <w:rsid w:val="00A37579"/>
    <w:rsid w:val="00A4051D"/>
    <w:rsid w:val="00A41593"/>
    <w:rsid w:val="00A42DE0"/>
    <w:rsid w:val="00A42EED"/>
    <w:rsid w:val="00A458C5"/>
    <w:rsid w:val="00A46E91"/>
    <w:rsid w:val="00A47382"/>
    <w:rsid w:val="00A54E15"/>
    <w:rsid w:val="00A63969"/>
    <w:rsid w:val="00A65C32"/>
    <w:rsid w:val="00A66515"/>
    <w:rsid w:val="00A67830"/>
    <w:rsid w:val="00A73DC5"/>
    <w:rsid w:val="00A74A85"/>
    <w:rsid w:val="00A7651B"/>
    <w:rsid w:val="00A765B7"/>
    <w:rsid w:val="00A776B4"/>
    <w:rsid w:val="00A77975"/>
    <w:rsid w:val="00A82E8A"/>
    <w:rsid w:val="00A83B7C"/>
    <w:rsid w:val="00A84629"/>
    <w:rsid w:val="00A90B8D"/>
    <w:rsid w:val="00A94D68"/>
    <w:rsid w:val="00A97061"/>
    <w:rsid w:val="00AA0467"/>
    <w:rsid w:val="00AA1917"/>
    <w:rsid w:val="00AA4E4B"/>
    <w:rsid w:val="00AB4532"/>
    <w:rsid w:val="00AB519B"/>
    <w:rsid w:val="00AB7116"/>
    <w:rsid w:val="00AC0C03"/>
    <w:rsid w:val="00AC23D3"/>
    <w:rsid w:val="00AC25E8"/>
    <w:rsid w:val="00AC4505"/>
    <w:rsid w:val="00AC4939"/>
    <w:rsid w:val="00AC62E4"/>
    <w:rsid w:val="00AC7386"/>
    <w:rsid w:val="00AD164F"/>
    <w:rsid w:val="00AD1ED6"/>
    <w:rsid w:val="00AD4224"/>
    <w:rsid w:val="00AD474F"/>
    <w:rsid w:val="00AD4C80"/>
    <w:rsid w:val="00AD4F7E"/>
    <w:rsid w:val="00AD64C0"/>
    <w:rsid w:val="00AD6728"/>
    <w:rsid w:val="00AE17DB"/>
    <w:rsid w:val="00AE2A78"/>
    <w:rsid w:val="00AE3148"/>
    <w:rsid w:val="00AE467D"/>
    <w:rsid w:val="00AE5257"/>
    <w:rsid w:val="00AF0F6F"/>
    <w:rsid w:val="00AF1171"/>
    <w:rsid w:val="00AF1173"/>
    <w:rsid w:val="00AF4430"/>
    <w:rsid w:val="00AF4C64"/>
    <w:rsid w:val="00AF4E28"/>
    <w:rsid w:val="00AF59B7"/>
    <w:rsid w:val="00B017EB"/>
    <w:rsid w:val="00B02B22"/>
    <w:rsid w:val="00B0677D"/>
    <w:rsid w:val="00B06DBB"/>
    <w:rsid w:val="00B071AB"/>
    <w:rsid w:val="00B076CA"/>
    <w:rsid w:val="00B15DBE"/>
    <w:rsid w:val="00B16BA5"/>
    <w:rsid w:val="00B17C23"/>
    <w:rsid w:val="00B21DD8"/>
    <w:rsid w:val="00B24362"/>
    <w:rsid w:val="00B269C7"/>
    <w:rsid w:val="00B26D15"/>
    <w:rsid w:val="00B2791E"/>
    <w:rsid w:val="00B31EE8"/>
    <w:rsid w:val="00B324EB"/>
    <w:rsid w:val="00B33919"/>
    <w:rsid w:val="00B370BC"/>
    <w:rsid w:val="00B40F1B"/>
    <w:rsid w:val="00B42E81"/>
    <w:rsid w:val="00B43344"/>
    <w:rsid w:val="00B446B2"/>
    <w:rsid w:val="00B44C8D"/>
    <w:rsid w:val="00B4617C"/>
    <w:rsid w:val="00B461B5"/>
    <w:rsid w:val="00B4715B"/>
    <w:rsid w:val="00B4755F"/>
    <w:rsid w:val="00B506EF"/>
    <w:rsid w:val="00B514BC"/>
    <w:rsid w:val="00B527CB"/>
    <w:rsid w:val="00B52C42"/>
    <w:rsid w:val="00B544F8"/>
    <w:rsid w:val="00B56285"/>
    <w:rsid w:val="00B569D3"/>
    <w:rsid w:val="00B57968"/>
    <w:rsid w:val="00B57F4C"/>
    <w:rsid w:val="00B62DCF"/>
    <w:rsid w:val="00B63B14"/>
    <w:rsid w:val="00B65EFD"/>
    <w:rsid w:val="00B66C6C"/>
    <w:rsid w:val="00B6794E"/>
    <w:rsid w:val="00B67EC0"/>
    <w:rsid w:val="00B7115F"/>
    <w:rsid w:val="00B72651"/>
    <w:rsid w:val="00B77FFB"/>
    <w:rsid w:val="00B8171A"/>
    <w:rsid w:val="00B823F5"/>
    <w:rsid w:val="00B845F0"/>
    <w:rsid w:val="00B85EEC"/>
    <w:rsid w:val="00B87105"/>
    <w:rsid w:val="00B872CA"/>
    <w:rsid w:val="00B87E48"/>
    <w:rsid w:val="00B91167"/>
    <w:rsid w:val="00B91464"/>
    <w:rsid w:val="00B932EE"/>
    <w:rsid w:val="00B934F7"/>
    <w:rsid w:val="00B93B3E"/>
    <w:rsid w:val="00BA265B"/>
    <w:rsid w:val="00BA3780"/>
    <w:rsid w:val="00BA62BA"/>
    <w:rsid w:val="00BB20FD"/>
    <w:rsid w:val="00BB2321"/>
    <w:rsid w:val="00BB23F9"/>
    <w:rsid w:val="00BB26B8"/>
    <w:rsid w:val="00BB4C25"/>
    <w:rsid w:val="00BB4FD0"/>
    <w:rsid w:val="00BB55AF"/>
    <w:rsid w:val="00BB6A8A"/>
    <w:rsid w:val="00BB6C6B"/>
    <w:rsid w:val="00BC2AC2"/>
    <w:rsid w:val="00BC4A89"/>
    <w:rsid w:val="00BD7859"/>
    <w:rsid w:val="00BE20F6"/>
    <w:rsid w:val="00BE2324"/>
    <w:rsid w:val="00BE24FE"/>
    <w:rsid w:val="00BE3C2B"/>
    <w:rsid w:val="00BE46C7"/>
    <w:rsid w:val="00BE5FD9"/>
    <w:rsid w:val="00BE6A28"/>
    <w:rsid w:val="00BE756D"/>
    <w:rsid w:val="00BF2019"/>
    <w:rsid w:val="00BF2C94"/>
    <w:rsid w:val="00BF45CB"/>
    <w:rsid w:val="00BF63B8"/>
    <w:rsid w:val="00BF757E"/>
    <w:rsid w:val="00C002BA"/>
    <w:rsid w:val="00C008C9"/>
    <w:rsid w:val="00C025F5"/>
    <w:rsid w:val="00C0300E"/>
    <w:rsid w:val="00C03C8E"/>
    <w:rsid w:val="00C13A31"/>
    <w:rsid w:val="00C1798B"/>
    <w:rsid w:val="00C20715"/>
    <w:rsid w:val="00C245D1"/>
    <w:rsid w:val="00C329CE"/>
    <w:rsid w:val="00C33D67"/>
    <w:rsid w:val="00C3414B"/>
    <w:rsid w:val="00C362A0"/>
    <w:rsid w:val="00C36EA0"/>
    <w:rsid w:val="00C40283"/>
    <w:rsid w:val="00C47BFF"/>
    <w:rsid w:val="00C47E87"/>
    <w:rsid w:val="00C504D4"/>
    <w:rsid w:val="00C512A1"/>
    <w:rsid w:val="00C51C65"/>
    <w:rsid w:val="00C52FCE"/>
    <w:rsid w:val="00C5394A"/>
    <w:rsid w:val="00C53A93"/>
    <w:rsid w:val="00C55CB8"/>
    <w:rsid w:val="00C6034B"/>
    <w:rsid w:val="00C60B0D"/>
    <w:rsid w:val="00C627D8"/>
    <w:rsid w:val="00C63C6F"/>
    <w:rsid w:val="00C71DD3"/>
    <w:rsid w:val="00C72277"/>
    <w:rsid w:val="00C7587E"/>
    <w:rsid w:val="00C811BD"/>
    <w:rsid w:val="00C81417"/>
    <w:rsid w:val="00C853CC"/>
    <w:rsid w:val="00C85702"/>
    <w:rsid w:val="00C86A4F"/>
    <w:rsid w:val="00C871B3"/>
    <w:rsid w:val="00C9115B"/>
    <w:rsid w:val="00C97A45"/>
    <w:rsid w:val="00CA4608"/>
    <w:rsid w:val="00CA58A0"/>
    <w:rsid w:val="00CA5A2B"/>
    <w:rsid w:val="00CA79AB"/>
    <w:rsid w:val="00CB02F9"/>
    <w:rsid w:val="00CB38A1"/>
    <w:rsid w:val="00CB4915"/>
    <w:rsid w:val="00CB74DB"/>
    <w:rsid w:val="00CC0054"/>
    <w:rsid w:val="00CC0354"/>
    <w:rsid w:val="00CC406C"/>
    <w:rsid w:val="00CC4DCE"/>
    <w:rsid w:val="00CD04BB"/>
    <w:rsid w:val="00CD32BD"/>
    <w:rsid w:val="00CD34E0"/>
    <w:rsid w:val="00CD4E11"/>
    <w:rsid w:val="00CD6065"/>
    <w:rsid w:val="00CE1A0A"/>
    <w:rsid w:val="00CE22A5"/>
    <w:rsid w:val="00CE2545"/>
    <w:rsid w:val="00CE2E0E"/>
    <w:rsid w:val="00CE518E"/>
    <w:rsid w:val="00CE5775"/>
    <w:rsid w:val="00CE6B3C"/>
    <w:rsid w:val="00CE7B61"/>
    <w:rsid w:val="00CF023E"/>
    <w:rsid w:val="00CF38D5"/>
    <w:rsid w:val="00D0058D"/>
    <w:rsid w:val="00D0245B"/>
    <w:rsid w:val="00D04C69"/>
    <w:rsid w:val="00D2046E"/>
    <w:rsid w:val="00D222B9"/>
    <w:rsid w:val="00D22D2C"/>
    <w:rsid w:val="00D22E99"/>
    <w:rsid w:val="00D23827"/>
    <w:rsid w:val="00D241E3"/>
    <w:rsid w:val="00D25115"/>
    <w:rsid w:val="00D25B9E"/>
    <w:rsid w:val="00D30EF7"/>
    <w:rsid w:val="00D31917"/>
    <w:rsid w:val="00D32593"/>
    <w:rsid w:val="00D33582"/>
    <w:rsid w:val="00D3385F"/>
    <w:rsid w:val="00D351CA"/>
    <w:rsid w:val="00D35317"/>
    <w:rsid w:val="00D402AD"/>
    <w:rsid w:val="00D44104"/>
    <w:rsid w:val="00D4463C"/>
    <w:rsid w:val="00D459E9"/>
    <w:rsid w:val="00D51EFE"/>
    <w:rsid w:val="00D533A4"/>
    <w:rsid w:val="00D53804"/>
    <w:rsid w:val="00D55D8F"/>
    <w:rsid w:val="00D55EFE"/>
    <w:rsid w:val="00D6340F"/>
    <w:rsid w:val="00D64F4D"/>
    <w:rsid w:val="00D6554F"/>
    <w:rsid w:val="00D67036"/>
    <w:rsid w:val="00D67B54"/>
    <w:rsid w:val="00D72B74"/>
    <w:rsid w:val="00D73143"/>
    <w:rsid w:val="00D746F3"/>
    <w:rsid w:val="00D747BE"/>
    <w:rsid w:val="00D75484"/>
    <w:rsid w:val="00D75A75"/>
    <w:rsid w:val="00D769FE"/>
    <w:rsid w:val="00D77879"/>
    <w:rsid w:val="00D80B61"/>
    <w:rsid w:val="00D828FC"/>
    <w:rsid w:val="00D860CB"/>
    <w:rsid w:val="00D87FB8"/>
    <w:rsid w:val="00D907CD"/>
    <w:rsid w:val="00D918AB"/>
    <w:rsid w:val="00D92391"/>
    <w:rsid w:val="00D945E3"/>
    <w:rsid w:val="00DA1D31"/>
    <w:rsid w:val="00DA4169"/>
    <w:rsid w:val="00DB2D05"/>
    <w:rsid w:val="00DB3286"/>
    <w:rsid w:val="00DB439C"/>
    <w:rsid w:val="00DB54DC"/>
    <w:rsid w:val="00DB56AA"/>
    <w:rsid w:val="00DB5770"/>
    <w:rsid w:val="00DB5C6B"/>
    <w:rsid w:val="00DB5D93"/>
    <w:rsid w:val="00DB5F88"/>
    <w:rsid w:val="00DB7A38"/>
    <w:rsid w:val="00DB7FB4"/>
    <w:rsid w:val="00DC1379"/>
    <w:rsid w:val="00DC2A24"/>
    <w:rsid w:val="00DC2DBE"/>
    <w:rsid w:val="00DC3B0C"/>
    <w:rsid w:val="00DD12DE"/>
    <w:rsid w:val="00DD6740"/>
    <w:rsid w:val="00DE5098"/>
    <w:rsid w:val="00DE5D11"/>
    <w:rsid w:val="00DE5F43"/>
    <w:rsid w:val="00DE6521"/>
    <w:rsid w:val="00DF052E"/>
    <w:rsid w:val="00DF3855"/>
    <w:rsid w:val="00DF61C4"/>
    <w:rsid w:val="00E00258"/>
    <w:rsid w:val="00E01622"/>
    <w:rsid w:val="00E02B3C"/>
    <w:rsid w:val="00E0575F"/>
    <w:rsid w:val="00E070AB"/>
    <w:rsid w:val="00E10A0C"/>
    <w:rsid w:val="00E119D3"/>
    <w:rsid w:val="00E23414"/>
    <w:rsid w:val="00E23682"/>
    <w:rsid w:val="00E2388E"/>
    <w:rsid w:val="00E247F7"/>
    <w:rsid w:val="00E25AB8"/>
    <w:rsid w:val="00E26E22"/>
    <w:rsid w:val="00E32DB5"/>
    <w:rsid w:val="00E337A3"/>
    <w:rsid w:val="00E37175"/>
    <w:rsid w:val="00E3740B"/>
    <w:rsid w:val="00E511A2"/>
    <w:rsid w:val="00E513E1"/>
    <w:rsid w:val="00E51DC2"/>
    <w:rsid w:val="00E530B8"/>
    <w:rsid w:val="00E53CC8"/>
    <w:rsid w:val="00E559A5"/>
    <w:rsid w:val="00E55FEC"/>
    <w:rsid w:val="00E565E2"/>
    <w:rsid w:val="00E574C5"/>
    <w:rsid w:val="00E60D54"/>
    <w:rsid w:val="00E6361F"/>
    <w:rsid w:val="00E71490"/>
    <w:rsid w:val="00E73A73"/>
    <w:rsid w:val="00E75149"/>
    <w:rsid w:val="00E76F19"/>
    <w:rsid w:val="00E7775D"/>
    <w:rsid w:val="00E8057C"/>
    <w:rsid w:val="00E831D0"/>
    <w:rsid w:val="00E84F54"/>
    <w:rsid w:val="00E87A1C"/>
    <w:rsid w:val="00E92090"/>
    <w:rsid w:val="00E9375F"/>
    <w:rsid w:val="00E93775"/>
    <w:rsid w:val="00E96FEF"/>
    <w:rsid w:val="00E97A56"/>
    <w:rsid w:val="00EA412A"/>
    <w:rsid w:val="00EA6362"/>
    <w:rsid w:val="00EB064A"/>
    <w:rsid w:val="00EB2A22"/>
    <w:rsid w:val="00EB2AD6"/>
    <w:rsid w:val="00EB3D08"/>
    <w:rsid w:val="00EB67C7"/>
    <w:rsid w:val="00EC2E8C"/>
    <w:rsid w:val="00EC6570"/>
    <w:rsid w:val="00ED0021"/>
    <w:rsid w:val="00ED102B"/>
    <w:rsid w:val="00ED3CD8"/>
    <w:rsid w:val="00ED3FA2"/>
    <w:rsid w:val="00ED4FB6"/>
    <w:rsid w:val="00ED5E2A"/>
    <w:rsid w:val="00ED63EC"/>
    <w:rsid w:val="00ED70A8"/>
    <w:rsid w:val="00EE171C"/>
    <w:rsid w:val="00EE3551"/>
    <w:rsid w:val="00EE453E"/>
    <w:rsid w:val="00EE52AF"/>
    <w:rsid w:val="00EE7AB0"/>
    <w:rsid w:val="00EF0F53"/>
    <w:rsid w:val="00EF2A1B"/>
    <w:rsid w:val="00EF6801"/>
    <w:rsid w:val="00F01FAA"/>
    <w:rsid w:val="00F02FEB"/>
    <w:rsid w:val="00F050E5"/>
    <w:rsid w:val="00F06E9B"/>
    <w:rsid w:val="00F10810"/>
    <w:rsid w:val="00F10B34"/>
    <w:rsid w:val="00F13941"/>
    <w:rsid w:val="00F13A79"/>
    <w:rsid w:val="00F16D31"/>
    <w:rsid w:val="00F17340"/>
    <w:rsid w:val="00F178AE"/>
    <w:rsid w:val="00F21148"/>
    <w:rsid w:val="00F22FFE"/>
    <w:rsid w:val="00F242C5"/>
    <w:rsid w:val="00F24324"/>
    <w:rsid w:val="00F32360"/>
    <w:rsid w:val="00F338C1"/>
    <w:rsid w:val="00F34DB3"/>
    <w:rsid w:val="00F44E22"/>
    <w:rsid w:val="00F462A5"/>
    <w:rsid w:val="00F510A3"/>
    <w:rsid w:val="00F51CBD"/>
    <w:rsid w:val="00F53416"/>
    <w:rsid w:val="00F5345B"/>
    <w:rsid w:val="00F5462D"/>
    <w:rsid w:val="00F56B2A"/>
    <w:rsid w:val="00F6130B"/>
    <w:rsid w:val="00F61C5F"/>
    <w:rsid w:val="00F61D19"/>
    <w:rsid w:val="00F64AC4"/>
    <w:rsid w:val="00F71E0B"/>
    <w:rsid w:val="00F74766"/>
    <w:rsid w:val="00F750D6"/>
    <w:rsid w:val="00F754D0"/>
    <w:rsid w:val="00F75F47"/>
    <w:rsid w:val="00F76543"/>
    <w:rsid w:val="00F767FA"/>
    <w:rsid w:val="00F76B04"/>
    <w:rsid w:val="00F778AD"/>
    <w:rsid w:val="00F80B0C"/>
    <w:rsid w:val="00F8468F"/>
    <w:rsid w:val="00F856A1"/>
    <w:rsid w:val="00F918BA"/>
    <w:rsid w:val="00F9245A"/>
    <w:rsid w:val="00F9398D"/>
    <w:rsid w:val="00FA06B7"/>
    <w:rsid w:val="00FA2D67"/>
    <w:rsid w:val="00FA3E90"/>
    <w:rsid w:val="00FA47E0"/>
    <w:rsid w:val="00FA5F23"/>
    <w:rsid w:val="00FA6328"/>
    <w:rsid w:val="00FA6C4E"/>
    <w:rsid w:val="00FA774F"/>
    <w:rsid w:val="00FB0C69"/>
    <w:rsid w:val="00FB0C9A"/>
    <w:rsid w:val="00FB11ED"/>
    <w:rsid w:val="00FB20F6"/>
    <w:rsid w:val="00FB2CCD"/>
    <w:rsid w:val="00FB3766"/>
    <w:rsid w:val="00FB4A38"/>
    <w:rsid w:val="00FB7A68"/>
    <w:rsid w:val="00FC2040"/>
    <w:rsid w:val="00FC3031"/>
    <w:rsid w:val="00FC33C9"/>
    <w:rsid w:val="00FC4CD5"/>
    <w:rsid w:val="00FD4338"/>
    <w:rsid w:val="00FD519F"/>
    <w:rsid w:val="00FD5DCF"/>
    <w:rsid w:val="00FD724D"/>
    <w:rsid w:val="00FD7721"/>
    <w:rsid w:val="00FE0D2D"/>
    <w:rsid w:val="00FE10F2"/>
    <w:rsid w:val="00FE13C0"/>
    <w:rsid w:val="00FF3A29"/>
    <w:rsid w:val="00FF6727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2935A7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1B6CF7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6CF7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A4C58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4091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56D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56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56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E756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56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ounktowanie,myslniki,wzory"/>
    <w:basedOn w:val="Normalny"/>
    <w:link w:val="AkapitzlistZnak"/>
    <w:uiPriority w:val="34"/>
    <w:qFormat/>
    <w:rsid w:val="00BE20F6"/>
    <w:pPr>
      <w:tabs>
        <w:tab w:val="center" w:pos="4253"/>
        <w:tab w:val="right" w:pos="8505"/>
      </w:tabs>
      <w:ind w:left="680" w:firstLine="0"/>
      <w:contextualSpacing/>
    </w:pPr>
  </w:style>
  <w:style w:type="character" w:styleId="Tekstzastpczy">
    <w:name w:val="Placeholder Text"/>
    <w:basedOn w:val="Domylnaczcionkaakapitu"/>
    <w:uiPriority w:val="99"/>
    <w:semiHidden/>
    <w:rsid w:val="002C41E0"/>
    <w:rPr>
      <w:color w:val="808080"/>
    </w:rPr>
  </w:style>
  <w:style w:type="paragraph" w:styleId="Tekstdymka">
    <w:name w:val="Balloon Text"/>
    <w:basedOn w:val="Normalny"/>
    <w:link w:val="TekstdymkaZnak"/>
    <w:unhideWhenUsed/>
    <w:rsid w:val="002C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C41E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F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F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F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1B6CF7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1B6CF7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Podpisrysunkowitabel">
    <w:name w:val="Podpis rysunkow i tabel"/>
    <w:basedOn w:val="Normalny"/>
    <w:link w:val="PodpisrysunkowitabelZnak"/>
    <w:qFormat/>
    <w:rsid w:val="007B57C2"/>
    <w:pPr>
      <w:spacing w:after="240" w:line="240" w:lineRule="auto"/>
      <w:ind w:left="993" w:right="284" w:hanging="709"/>
      <w:jc w:val="center"/>
    </w:pPr>
    <w:rPr>
      <w:rFonts w:cs="Times New Roman"/>
      <w:noProof/>
      <w:sz w:val="20"/>
    </w:rPr>
  </w:style>
  <w:style w:type="paragraph" w:styleId="Bezodstpw">
    <w:name w:val="No Spacing"/>
    <w:uiPriority w:val="1"/>
    <w:qFormat/>
    <w:rsid w:val="00DB2D05"/>
    <w:pPr>
      <w:spacing w:after="0"/>
      <w:ind w:firstLine="0"/>
    </w:pPr>
    <w:rPr>
      <w:rFonts w:ascii="Times New Roman" w:hAnsi="Times New Roman"/>
      <w:sz w:val="24"/>
    </w:rPr>
  </w:style>
  <w:style w:type="character" w:customStyle="1" w:styleId="PodpisrysunkowitabelZnak">
    <w:name w:val="Podpis rysunkow i tabel Znak"/>
    <w:basedOn w:val="Domylnaczcionkaakapitu"/>
    <w:link w:val="Podpisrysunkowitabel"/>
    <w:rsid w:val="007B57C2"/>
    <w:rPr>
      <w:rFonts w:ascii="Times New Roman" w:hAnsi="Times New Roman" w:cs="Times New Roman"/>
      <w:noProof/>
      <w:sz w:val="20"/>
    </w:rPr>
  </w:style>
  <w:style w:type="character" w:customStyle="1" w:styleId="Nagwek3Znak">
    <w:name w:val="Nagłówek 3 Znak"/>
    <w:basedOn w:val="Domylnaczcionkaakapitu"/>
    <w:link w:val="Nagwek3"/>
    <w:rsid w:val="008A4C58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Nagwek">
    <w:name w:val="header"/>
    <w:basedOn w:val="Normalny"/>
    <w:link w:val="NagwekZnak"/>
    <w:uiPriority w:val="99"/>
    <w:unhideWhenUsed/>
    <w:rsid w:val="0094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277"/>
    <w:rPr>
      <w:rFonts w:ascii="Times New Roman" w:hAnsi="Times New Roman"/>
    </w:rPr>
  </w:style>
  <w:style w:type="paragraph" w:styleId="Stopka">
    <w:name w:val="footer"/>
    <w:basedOn w:val="Normalny"/>
    <w:link w:val="StopkaZnak"/>
    <w:unhideWhenUsed/>
    <w:qFormat/>
    <w:rsid w:val="00943277"/>
    <w:pPr>
      <w:tabs>
        <w:tab w:val="center" w:pos="4536"/>
        <w:tab w:val="right" w:pos="9072"/>
      </w:tabs>
      <w:spacing w:after="0" w:line="240" w:lineRule="auto"/>
    </w:pPr>
    <w:rPr>
      <w:color w:val="000000" w:themeColor="text1"/>
    </w:rPr>
  </w:style>
  <w:style w:type="character" w:customStyle="1" w:styleId="StopkaZnak">
    <w:name w:val="Stopka Znak"/>
    <w:basedOn w:val="Domylnaczcionkaakapitu"/>
    <w:link w:val="Stopka"/>
    <w:rsid w:val="00943277"/>
    <w:rPr>
      <w:rFonts w:ascii="Times New Roman" w:hAnsi="Times New Roman"/>
      <w:color w:val="000000" w:themeColor="text1"/>
    </w:rPr>
  </w:style>
  <w:style w:type="character" w:customStyle="1" w:styleId="apple-converted-space">
    <w:name w:val="apple-converted-space"/>
    <w:basedOn w:val="Domylnaczcionkaakapitu"/>
    <w:rsid w:val="00A776B4"/>
  </w:style>
  <w:style w:type="character" w:styleId="Hipercze">
    <w:name w:val="Hyperlink"/>
    <w:basedOn w:val="Domylnaczcionkaakapitu"/>
    <w:uiPriority w:val="99"/>
    <w:unhideWhenUsed/>
    <w:rsid w:val="00A776B4"/>
    <w:rPr>
      <w:color w:val="0000FF"/>
      <w:u w:val="single"/>
    </w:rPr>
  </w:style>
  <w:style w:type="character" w:styleId="Tytuksiki">
    <w:name w:val="Book Title"/>
    <w:basedOn w:val="Domylnaczcionkaakapitu"/>
    <w:uiPriority w:val="33"/>
    <w:qFormat/>
    <w:rsid w:val="007654B9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nhideWhenUsed/>
    <w:qFormat/>
    <w:rsid w:val="00814565"/>
    <w:pPr>
      <w:numPr>
        <w:numId w:val="1"/>
      </w:numPr>
      <w:spacing w:line="276" w:lineRule="auto"/>
      <w:ind w:left="924" w:firstLine="0"/>
      <w:jc w:val="left"/>
      <w:outlineLvl w:val="9"/>
    </w:pPr>
    <w:rPr>
      <w:rFonts w:ascii="Times New Roman" w:hAnsi="Times New Roman"/>
      <w:color w:val="auto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932EE"/>
    <w:pPr>
      <w:tabs>
        <w:tab w:val="left" w:pos="993"/>
        <w:tab w:val="right" w:leader="dot" w:pos="9062"/>
      </w:tabs>
      <w:spacing w:after="100" w:line="240" w:lineRule="auto"/>
      <w:jc w:val="center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63C6F"/>
    <w:pPr>
      <w:tabs>
        <w:tab w:val="left" w:pos="1320"/>
        <w:tab w:val="right" w:leader="dot" w:pos="9072"/>
      </w:tabs>
      <w:spacing w:after="100" w:line="276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74A85"/>
    <w:pPr>
      <w:spacing w:after="100"/>
      <w:ind w:left="440"/>
    </w:pPr>
  </w:style>
  <w:style w:type="character" w:customStyle="1" w:styleId="Nagwek4Znak">
    <w:name w:val="Nagłówek 4 Znak"/>
    <w:basedOn w:val="Domylnaczcionkaakapitu"/>
    <w:link w:val="Nagwek4"/>
    <w:uiPriority w:val="9"/>
    <w:rsid w:val="004640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Tabela">
    <w:name w:val="Tabela"/>
    <w:rsid w:val="00542BCE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="MS Mincho" w:hAnsi="Times New Roman" w:cs="Arial"/>
      <w:color w:val="000000"/>
      <w:szCs w:val="24"/>
    </w:rPr>
  </w:style>
  <w:style w:type="character" w:styleId="Uwydatnienie">
    <w:name w:val="Emphasis"/>
    <w:basedOn w:val="Domylnaczcionkaakapitu"/>
    <w:uiPriority w:val="20"/>
    <w:qFormat/>
    <w:rsid w:val="006973A0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6973A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973A0"/>
    <w:rPr>
      <w:rFonts w:ascii="Times New Roman" w:hAnsi="Times New Roman"/>
      <w:i/>
      <w:iCs/>
      <w:color w:val="000000" w:themeColor="text1"/>
      <w:sz w:val="24"/>
    </w:rPr>
  </w:style>
  <w:style w:type="character" w:styleId="Odwoanieintensywne">
    <w:name w:val="Intense Reference"/>
    <w:basedOn w:val="Domylnaczcionkaakapitu"/>
    <w:uiPriority w:val="32"/>
    <w:qFormat/>
    <w:rsid w:val="006973A0"/>
    <w:rPr>
      <w:b/>
      <w:bCs/>
      <w:smallCaps/>
      <w:color w:val="C0504D" w:themeColor="accent2"/>
      <w:spacing w:val="5"/>
      <w:u w:val="single"/>
    </w:rPr>
  </w:style>
  <w:style w:type="paragraph" w:customStyle="1" w:styleId="---myslnikiwolne">
    <w:name w:val="---myslniki wolne"/>
    <w:basedOn w:val="Akapitzlist"/>
    <w:link w:val="---myslnikiwolneZnak"/>
    <w:qFormat/>
    <w:rsid w:val="00BB6A8A"/>
    <w:pPr>
      <w:numPr>
        <w:numId w:val="2"/>
      </w:numPr>
      <w:ind w:left="924" w:hanging="357"/>
    </w:pPr>
  </w:style>
  <w:style w:type="paragraph" w:customStyle="1" w:styleId="podpunkty">
    <w:name w:val="podpunkty"/>
    <w:basedOn w:val="---myslnikiwolne"/>
    <w:link w:val="podpunktyZnak"/>
    <w:qFormat/>
    <w:rsid w:val="005D0A8C"/>
    <w:pPr>
      <w:numPr>
        <w:numId w:val="3"/>
      </w:numPr>
    </w:pPr>
  </w:style>
  <w:style w:type="paragraph" w:customStyle="1" w:styleId="Default">
    <w:name w:val="Default"/>
    <w:rsid w:val="001A6C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E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E2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E23"/>
    <w:rPr>
      <w:rFonts w:ascii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36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56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56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56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BE75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5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86">
    <w:name w:val="Font Style86"/>
    <w:rsid w:val="006C26D0"/>
    <w:rPr>
      <w:rFonts w:ascii="Verdana" w:hAnsi="Verdana" w:cs="Verdana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rsid w:val="006C26D0"/>
    <w:pPr>
      <w:suppressAutoHyphens/>
      <w:spacing w:line="276" w:lineRule="auto"/>
      <w:ind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C26D0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6C26D0"/>
    <w:pPr>
      <w:suppressAutoHyphens/>
      <w:spacing w:after="0" w:line="240" w:lineRule="auto"/>
      <w:ind w:firstLine="0"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mysliniwolne">
    <w:name w:val="myslini wolne"/>
    <w:basedOn w:val="Normalny"/>
    <w:qFormat/>
    <w:rsid w:val="006C26D0"/>
    <w:pPr>
      <w:tabs>
        <w:tab w:val="left" w:pos="1134"/>
      </w:tabs>
      <w:suppressAutoHyphens/>
      <w:spacing w:line="420" w:lineRule="exact"/>
      <w:ind w:left="737" w:firstLine="0"/>
    </w:pPr>
    <w:rPr>
      <w:rFonts w:eastAsia="Calibri" w:cs="Times New Roman"/>
      <w:sz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327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32701"/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32701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32701"/>
    <w:rPr>
      <w:rFonts w:ascii="Times New Roman" w:hAnsi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532701"/>
    <w:pPr>
      <w:spacing w:after="0" w:line="240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270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ounktowanie Znak,myslniki Znak,wzory Znak"/>
    <w:basedOn w:val="Domylnaczcionkaakapitu"/>
    <w:link w:val="Akapitzlist"/>
    <w:uiPriority w:val="34"/>
    <w:rsid w:val="005D0A8C"/>
    <w:rPr>
      <w:rFonts w:ascii="Times New Roman" w:hAnsi="Times New Roman"/>
      <w:sz w:val="24"/>
    </w:rPr>
  </w:style>
  <w:style w:type="character" w:customStyle="1" w:styleId="---myslnikiwolneZnak">
    <w:name w:val="---myslniki wolne Znak"/>
    <w:basedOn w:val="AkapitzlistZnak"/>
    <w:link w:val="---myslnikiwolne"/>
    <w:rsid w:val="005D0A8C"/>
    <w:rPr>
      <w:rFonts w:ascii="Times New Roman" w:hAnsi="Times New Roman"/>
      <w:sz w:val="24"/>
    </w:rPr>
  </w:style>
  <w:style w:type="character" w:customStyle="1" w:styleId="podpunktyZnak">
    <w:name w:val="podpunkty Znak"/>
    <w:basedOn w:val="---myslnikiwolneZnak"/>
    <w:link w:val="podpunkty"/>
    <w:rsid w:val="005D0A8C"/>
    <w:rPr>
      <w:rFonts w:ascii="Times New Roman" w:hAnsi="Times New Roman"/>
      <w:sz w:val="24"/>
    </w:rPr>
  </w:style>
  <w:style w:type="paragraph" w:customStyle="1" w:styleId="numerowanie">
    <w:name w:val="numerowanie"/>
    <w:basedOn w:val="---myslnikiwolne"/>
    <w:link w:val="numerowanieZnak"/>
    <w:qFormat/>
    <w:rsid w:val="005D0A8C"/>
    <w:pPr>
      <w:numPr>
        <w:numId w:val="5"/>
      </w:numPr>
      <w:ind w:left="714" w:hanging="357"/>
      <w:contextualSpacing w:val="0"/>
    </w:pPr>
  </w:style>
  <w:style w:type="character" w:customStyle="1" w:styleId="numerowanieZnak">
    <w:name w:val="numerowanie Znak"/>
    <w:basedOn w:val="---myslnikiwolneZnak"/>
    <w:link w:val="numerowanie"/>
    <w:rsid w:val="005D0A8C"/>
    <w:rPr>
      <w:rFonts w:ascii="Times New Roman" w:hAnsi="Times New Roman"/>
      <w:sz w:val="24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4630D2"/>
    <w:rPr>
      <w:rFonts w:ascii="Arial" w:hAnsi="Arial" w:cs="Arial"/>
      <w:b/>
      <w:bCs/>
      <w:sz w:val="26"/>
      <w:szCs w:val="26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4630D2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2">
    <w:name w:val="Nagłówek #2"/>
    <w:basedOn w:val="Nagwek20"/>
    <w:uiPriority w:val="99"/>
    <w:rsid w:val="004630D2"/>
    <w:rPr>
      <w:rFonts w:ascii="Arial" w:hAnsi="Arial" w:cs="Arial"/>
      <w:b/>
      <w:bCs/>
      <w:sz w:val="20"/>
      <w:szCs w:val="20"/>
      <w:u w:val="single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4630D2"/>
    <w:rPr>
      <w:rFonts w:ascii="Arial" w:hAnsi="Arial" w:cs="Arial"/>
      <w:sz w:val="20"/>
      <w:szCs w:val="20"/>
      <w:shd w:val="clear" w:color="auto" w:fill="FFFFFF"/>
    </w:rPr>
  </w:style>
  <w:style w:type="character" w:customStyle="1" w:styleId="TeksttreciOdstpy1pt">
    <w:name w:val="Tekst treści + Odstępy 1 pt"/>
    <w:basedOn w:val="Teksttreci"/>
    <w:uiPriority w:val="99"/>
    <w:rsid w:val="004630D2"/>
    <w:rPr>
      <w:rFonts w:ascii="Arial" w:hAnsi="Arial" w:cs="Arial"/>
      <w:spacing w:val="20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630D2"/>
    <w:pPr>
      <w:widowControl w:val="0"/>
      <w:shd w:val="clear" w:color="auto" w:fill="FFFFFF"/>
      <w:spacing w:before="240" w:after="720" w:line="240" w:lineRule="atLeast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Nagwek11">
    <w:name w:val="Nagłówek #1"/>
    <w:basedOn w:val="Normalny"/>
    <w:link w:val="Nagwek10"/>
    <w:uiPriority w:val="99"/>
    <w:rsid w:val="004630D2"/>
    <w:pPr>
      <w:widowControl w:val="0"/>
      <w:shd w:val="clear" w:color="auto" w:fill="FFFFFF"/>
      <w:spacing w:after="720" w:line="240" w:lineRule="atLeast"/>
      <w:ind w:firstLine="0"/>
      <w:jc w:val="left"/>
      <w:outlineLvl w:val="0"/>
    </w:pPr>
    <w:rPr>
      <w:rFonts w:ascii="Arial" w:hAnsi="Arial" w:cs="Arial"/>
      <w:b/>
      <w:bCs/>
      <w:sz w:val="26"/>
      <w:szCs w:val="26"/>
    </w:rPr>
  </w:style>
  <w:style w:type="paragraph" w:customStyle="1" w:styleId="Nagwek21">
    <w:name w:val="Nagłówek #21"/>
    <w:basedOn w:val="Normalny"/>
    <w:link w:val="Nagwek20"/>
    <w:uiPriority w:val="99"/>
    <w:rsid w:val="004630D2"/>
    <w:pPr>
      <w:widowControl w:val="0"/>
      <w:shd w:val="clear" w:color="auto" w:fill="FFFFFF"/>
      <w:spacing w:before="720" w:after="240" w:line="240" w:lineRule="atLeast"/>
      <w:ind w:firstLine="0"/>
      <w:jc w:val="left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SenderInformation">
    <w:name w:val="Sender Information"/>
    <w:basedOn w:val="Normalny"/>
    <w:qFormat/>
    <w:rsid w:val="00821985"/>
    <w:pPr>
      <w:spacing w:after="80" w:line="160" w:lineRule="exact"/>
      <w:ind w:firstLine="0"/>
      <w:jc w:val="left"/>
    </w:pPr>
    <w:rPr>
      <w:rFonts w:ascii="Arial" w:hAnsi="Arial" w:cs="Times New Roman"/>
      <w:sz w:val="13"/>
      <w:szCs w:val="13"/>
      <w:lang w:val="en-US" w:eastAsia="en-US"/>
    </w:rPr>
  </w:style>
  <w:style w:type="character" w:customStyle="1" w:styleId="WW8Num1z0">
    <w:name w:val="WW8Num1z0"/>
    <w:rsid w:val="00B269C7"/>
  </w:style>
  <w:style w:type="character" w:customStyle="1" w:styleId="WW8Num1z1">
    <w:name w:val="WW8Num1z1"/>
    <w:rsid w:val="00B269C7"/>
  </w:style>
  <w:style w:type="character" w:customStyle="1" w:styleId="WW8Num1z2">
    <w:name w:val="WW8Num1z2"/>
    <w:rsid w:val="00B269C7"/>
  </w:style>
  <w:style w:type="character" w:customStyle="1" w:styleId="WW8Num1z3">
    <w:name w:val="WW8Num1z3"/>
    <w:rsid w:val="00B269C7"/>
  </w:style>
  <w:style w:type="character" w:customStyle="1" w:styleId="WW8Num1z4">
    <w:name w:val="WW8Num1z4"/>
    <w:rsid w:val="00B269C7"/>
  </w:style>
  <w:style w:type="character" w:customStyle="1" w:styleId="WW8Num1z5">
    <w:name w:val="WW8Num1z5"/>
    <w:rsid w:val="00B269C7"/>
  </w:style>
  <w:style w:type="character" w:customStyle="1" w:styleId="WW8Num1z6">
    <w:name w:val="WW8Num1z6"/>
    <w:rsid w:val="00B269C7"/>
  </w:style>
  <w:style w:type="character" w:customStyle="1" w:styleId="WW8Num1z7">
    <w:name w:val="WW8Num1z7"/>
    <w:rsid w:val="00B269C7"/>
  </w:style>
  <w:style w:type="character" w:customStyle="1" w:styleId="WW8Num1z8">
    <w:name w:val="WW8Num1z8"/>
    <w:rsid w:val="00B269C7"/>
  </w:style>
  <w:style w:type="character" w:customStyle="1" w:styleId="WW8Num2z0">
    <w:name w:val="WW8Num2z0"/>
    <w:rsid w:val="00B269C7"/>
    <w:rPr>
      <w:rFonts w:ascii="Symbol" w:hAnsi="Symbol" w:cs="Arial Unicode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z0">
    <w:name w:val="WW8Num3z0"/>
    <w:rsid w:val="00B269C7"/>
    <w:rPr>
      <w:rFonts w:ascii="Symbol" w:hAnsi="Symbol" w:cs="Symbol" w:hint="default"/>
    </w:rPr>
  </w:style>
  <w:style w:type="character" w:customStyle="1" w:styleId="WW8Num4z0">
    <w:name w:val="WW8Num4z0"/>
    <w:rsid w:val="00B269C7"/>
    <w:rPr>
      <w:rFonts w:ascii="Symbol" w:hAnsi="Symbol" w:cs="Symbol" w:hint="default"/>
    </w:rPr>
  </w:style>
  <w:style w:type="character" w:customStyle="1" w:styleId="WW8Num5z0">
    <w:name w:val="WW8Num5z0"/>
    <w:rsid w:val="00B269C7"/>
    <w:rPr>
      <w:rFonts w:ascii="Symbol" w:hAnsi="Symbol" w:cs="Symbol" w:hint="default"/>
    </w:rPr>
  </w:style>
  <w:style w:type="character" w:customStyle="1" w:styleId="WW8Num3z1">
    <w:name w:val="WW8Num3z1"/>
    <w:rsid w:val="00B269C7"/>
    <w:rPr>
      <w:rFonts w:ascii="Courier New" w:hAnsi="Courier New" w:cs="Courier New" w:hint="default"/>
    </w:rPr>
  </w:style>
  <w:style w:type="character" w:customStyle="1" w:styleId="WW8Num3z2">
    <w:name w:val="WW8Num3z2"/>
    <w:rsid w:val="00B269C7"/>
    <w:rPr>
      <w:rFonts w:ascii="Wingdings" w:hAnsi="Wingdings" w:cs="Wingdings" w:hint="default"/>
    </w:rPr>
  </w:style>
  <w:style w:type="character" w:customStyle="1" w:styleId="WW8Num4z1">
    <w:name w:val="WW8Num4z1"/>
    <w:rsid w:val="00B269C7"/>
    <w:rPr>
      <w:rFonts w:ascii="Courier New" w:hAnsi="Courier New" w:cs="Courier New" w:hint="default"/>
    </w:rPr>
  </w:style>
  <w:style w:type="character" w:customStyle="1" w:styleId="WW8Num4z2">
    <w:name w:val="WW8Num4z2"/>
    <w:rsid w:val="00B269C7"/>
    <w:rPr>
      <w:rFonts w:ascii="Wingdings" w:hAnsi="Wingdings" w:cs="Wingdings" w:hint="default"/>
    </w:rPr>
  </w:style>
  <w:style w:type="character" w:customStyle="1" w:styleId="WW8Num5z1">
    <w:name w:val="WW8Num5z1"/>
    <w:rsid w:val="00B269C7"/>
    <w:rPr>
      <w:rFonts w:ascii="Courier New" w:hAnsi="Courier New" w:cs="Courier New" w:hint="default"/>
    </w:rPr>
  </w:style>
  <w:style w:type="character" w:customStyle="1" w:styleId="WW8Num5z2">
    <w:name w:val="WW8Num5z2"/>
    <w:rsid w:val="00B269C7"/>
    <w:rPr>
      <w:rFonts w:ascii="Wingdings" w:hAnsi="Wingdings" w:cs="Wingdings" w:hint="default"/>
    </w:rPr>
  </w:style>
  <w:style w:type="character" w:customStyle="1" w:styleId="WW8Num6z0">
    <w:name w:val="WW8Num6z0"/>
    <w:rsid w:val="00B269C7"/>
    <w:rPr>
      <w:rFonts w:ascii="Symbol" w:hAnsi="Symbol" w:cs="Symbol" w:hint="default"/>
    </w:rPr>
  </w:style>
  <w:style w:type="character" w:customStyle="1" w:styleId="WW8Num6z1">
    <w:name w:val="WW8Num6z1"/>
    <w:rsid w:val="00B269C7"/>
    <w:rPr>
      <w:rFonts w:ascii="Courier New" w:hAnsi="Courier New" w:cs="Courier New" w:hint="default"/>
    </w:rPr>
  </w:style>
  <w:style w:type="character" w:customStyle="1" w:styleId="WW8Num6z2">
    <w:name w:val="WW8Num6z2"/>
    <w:rsid w:val="00B269C7"/>
    <w:rPr>
      <w:rFonts w:ascii="Wingdings" w:hAnsi="Wingdings" w:cs="Wingdings" w:hint="default"/>
    </w:rPr>
  </w:style>
  <w:style w:type="character" w:customStyle="1" w:styleId="WW8Num7z0">
    <w:name w:val="WW8Num7z0"/>
    <w:rsid w:val="00B269C7"/>
    <w:rPr>
      <w:rFonts w:ascii="Symbol" w:hAnsi="Symbol" w:cs="Symbol" w:hint="default"/>
    </w:rPr>
  </w:style>
  <w:style w:type="character" w:customStyle="1" w:styleId="WW8Num7z1">
    <w:name w:val="WW8Num7z1"/>
    <w:rsid w:val="00B269C7"/>
    <w:rPr>
      <w:rFonts w:ascii="Courier New" w:hAnsi="Courier New" w:cs="Courier New" w:hint="default"/>
    </w:rPr>
  </w:style>
  <w:style w:type="character" w:customStyle="1" w:styleId="WW8Num7z2">
    <w:name w:val="WW8Num7z2"/>
    <w:rsid w:val="00B269C7"/>
    <w:rPr>
      <w:rFonts w:ascii="Wingdings" w:hAnsi="Wingdings" w:cs="Wingdings" w:hint="default"/>
    </w:rPr>
  </w:style>
  <w:style w:type="character" w:customStyle="1" w:styleId="WW8Num8z0">
    <w:name w:val="WW8Num8z0"/>
    <w:rsid w:val="00B269C7"/>
    <w:rPr>
      <w:rFonts w:ascii="Symbol" w:hAnsi="Symbol" w:cs="Symbol" w:hint="default"/>
    </w:rPr>
  </w:style>
  <w:style w:type="character" w:customStyle="1" w:styleId="WW8Num8z1">
    <w:name w:val="WW8Num8z1"/>
    <w:rsid w:val="00B269C7"/>
    <w:rPr>
      <w:rFonts w:ascii="Courier New" w:hAnsi="Courier New" w:cs="Courier New" w:hint="default"/>
    </w:rPr>
  </w:style>
  <w:style w:type="character" w:customStyle="1" w:styleId="WW8Num8z2">
    <w:name w:val="WW8Num8z2"/>
    <w:rsid w:val="00B269C7"/>
    <w:rPr>
      <w:rFonts w:ascii="Wingdings" w:hAnsi="Wingdings" w:cs="Wingdings" w:hint="default"/>
    </w:rPr>
  </w:style>
  <w:style w:type="character" w:customStyle="1" w:styleId="WW8Num9z0">
    <w:name w:val="WW8Num9z0"/>
    <w:rsid w:val="00B269C7"/>
    <w:rPr>
      <w:rFonts w:ascii="Symbol" w:hAnsi="Symbol" w:cs="Symbol" w:hint="default"/>
    </w:rPr>
  </w:style>
  <w:style w:type="character" w:customStyle="1" w:styleId="WW8Num9z1">
    <w:name w:val="WW8Num9z1"/>
    <w:rsid w:val="00B269C7"/>
    <w:rPr>
      <w:rFonts w:ascii="Courier New" w:hAnsi="Courier New" w:cs="Courier New" w:hint="default"/>
    </w:rPr>
  </w:style>
  <w:style w:type="character" w:customStyle="1" w:styleId="WW8Num9z2">
    <w:name w:val="WW8Num9z2"/>
    <w:rsid w:val="00B269C7"/>
    <w:rPr>
      <w:rFonts w:ascii="Wingdings" w:hAnsi="Wingdings" w:cs="Wingdings" w:hint="default"/>
    </w:rPr>
  </w:style>
  <w:style w:type="character" w:customStyle="1" w:styleId="WW8Num10z0">
    <w:name w:val="WW8Num10z0"/>
    <w:rsid w:val="00B269C7"/>
    <w:rPr>
      <w:rFonts w:ascii="Symbol" w:hAnsi="Symbol" w:cs="Symbol" w:hint="default"/>
    </w:rPr>
  </w:style>
  <w:style w:type="character" w:customStyle="1" w:styleId="WW8Num10z1">
    <w:name w:val="WW8Num10z1"/>
    <w:rsid w:val="00B269C7"/>
    <w:rPr>
      <w:rFonts w:ascii="Courier New" w:hAnsi="Courier New" w:cs="Courier New" w:hint="default"/>
    </w:rPr>
  </w:style>
  <w:style w:type="character" w:customStyle="1" w:styleId="WW8Num10z2">
    <w:name w:val="WW8Num10z2"/>
    <w:rsid w:val="00B269C7"/>
    <w:rPr>
      <w:rFonts w:ascii="Wingdings" w:hAnsi="Wingdings" w:cs="Wingdings" w:hint="default"/>
    </w:rPr>
  </w:style>
  <w:style w:type="character" w:customStyle="1" w:styleId="WW8Num11z0">
    <w:name w:val="WW8Num11z0"/>
    <w:rsid w:val="00B269C7"/>
    <w:rPr>
      <w:rFonts w:ascii="Symbol" w:hAnsi="Symbol" w:cs="Symbol" w:hint="default"/>
    </w:rPr>
  </w:style>
  <w:style w:type="character" w:customStyle="1" w:styleId="WW8Num11z1">
    <w:name w:val="WW8Num11z1"/>
    <w:rsid w:val="00B269C7"/>
    <w:rPr>
      <w:rFonts w:ascii="Courier New" w:hAnsi="Courier New" w:cs="Courier New" w:hint="default"/>
    </w:rPr>
  </w:style>
  <w:style w:type="character" w:customStyle="1" w:styleId="WW8Num11z2">
    <w:name w:val="WW8Num11z2"/>
    <w:rsid w:val="00B269C7"/>
    <w:rPr>
      <w:rFonts w:ascii="Wingdings" w:hAnsi="Wingdings" w:cs="Wingdings" w:hint="default"/>
    </w:rPr>
  </w:style>
  <w:style w:type="character" w:customStyle="1" w:styleId="WW8Num12z0">
    <w:name w:val="WW8Num12z0"/>
    <w:rsid w:val="00B269C7"/>
    <w:rPr>
      <w:rFonts w:ascii="Symbol" w:hAnsi="Symbol" w:cs="Symbol" w:hint="default"/>
    </w:rPr>
  </w:style>
  <w:style w:type="character" w:customStyle="1" w:styleId="WW8Num12z1">
    <w:name w:val="WW8Num12z1"/>
    <w:rsid w:val="00B269C7"/>
    <w:rPr>
      <w:rFonts w:ascii="Courier New" w:hAnsi="Courier New" w:cs="Courier New" w:hint="default"/>
    </w:rPr>
  </w:style>
  <w:style w:type="character" w:customStyle="1" w:styleId="WW8Num12z2">
    <w:name w:val="WW8Num12z2"/>
    <w:rsid w:val="00B269C7"/>
    <w:rPr>
      <w:rFonts w:ascii="Wingdings" w:hAnsi="Wingdings" w:cs="Wingdings" w:hint="default"/>
    </w:rPr>
  </w:style>
  <w:style w:type="character" w:customStyle="1" w:styleId="WW8NumSt1z0">
    <w:name w:val="WW8NumSt1z0"/>
    <w:rsid w:val="00B269C7"/>
    <w:rPr>
      <w:rFonts w:ascii="Verdana" w:hAnsi="Verdana" w:cs="Verdana" w:hint="default"/>
    </w:rPr>
  </w:style>
  <w:style w:type="character" w:customStyle="1" w:styleId="WW8NumSt2z0">
    <w:name w:val="WW8NumSt2z0"/>
    <w:rsid w:val="00B269C7"/>
    <w:rPr>
      <w:rFonts w:ascii="Verdana" w:hAnsi="Verdana" w:cs="Verdana" w:hint="default"/>
    </w:rPr>
  </w:style>
  <w:style w:type="character" w:customStyle="1" w:styleId="WW8NumSt3z0">
    <w:name w:val="WW8NumSt3z0"/>
    <w:rsid w:val="00B269C7"/>
    <w:rPr>
      <w:rFonts w:ascii="Verdana" w:hAnsi="Verdana" w:cs="Verdana" w:hint="default"/>
    </w:rPr>
  </w:style>
  <w:style w:type="character" w:customStyle="1" w:styleId="Domylnaczcionkaakapitu1">
    <w:name w:val="Domyślna czcionka akapitu1"/>
    <w:rsid w:val="00B269C7"/>
  </w:style>
  <w:style w:type="character" w:customStyle="1" w:styleId="FontStyle79">
    <w:name w:val="Font Style79"/>
    <w:rsid w:val="00B269C7"/>
    <w:rPr>
      <w:rFonts w:ascii="Verdana" w:hAnsi="Verdana" w:cs="Verdana"/>
      <w:sz w:val="24"/>
      <w:szCs w:val="24"/>
    </w:rPr>
  </w:style>
  <w:style w:type="character" w:customStyle="1" w:styleId="FontStyle84">
    <w:name w:val="Font Style84"/>
    <w:rsid w:val="00B269C7"/>
    <w:rPr>
      <w:rFonts w:ascii="Verdana" w:hAnsi="Verdana" w:cs="Verdana"/>
      <w:i/>
      <w:iCs/>
      <w:sz w:val="22"/>
      <w:szCs w:val="22"/>
    </w:rPr>
  </w:style>
  <w:style w:type="character" w:customStyle="1" w:styleId="FontStyle85">
    <w:name w:val="Font Style85"/>
    <w:rsid w:val="00B269C7"/>
    <w:rPr>
      <w:rFonts w:ascii="Verdana" w:hAnsi="Verdana" w:cs="Verdana"/>
      <w:smallCaps/>
      <w:sz w:val="22"/>
      <w:szCs w:val="22"/>
    </w:rPr>
  </w:style>
  <w:style w:type="character" w:customStyle="1" w:styleId="FontStyle88">
    <w:name w:val="Font Style88"/>
    <w:rsid w:val="00B269C7"/>
    <w:rPr>
      <w:rFonts w:ascii="Verdana" w:hAnsi="Verdana" w:cs="Verdana"/>
      <w:sz w:val="22"/>
      <w:szCs w:val="22"/>
    </w:rPr>
  </w:style>
  <w:style w:type="character" w:customStyle="1" w:styleId="FontStyle106">
    <w:name w:val="Font Style106"/>
    <w:rsid w:val="00B269C7"/>
    <w:rPr>
      <w:rFonts w:ascii="Verdana" w:hAnsi="Verdana" w:cs="Verdana"/>
      <w:sz w:val="18"/>
      <w:szCs w:val="18"/>
    </w:rPr>
  </w:style>
  <w:style w:type="character" w:customStyle="1" w:styleId="FontStyle117">
    <w:name w:val="Font Style117"/>
    <w:rsid w:val="00B269C7"/>
    <w:rPr>
      <w:rFonts w:ascii="Verdana" w:hAnsi="Verdana" w:cs="Verdana"/>
      <w:b/>
      <w:bCs/>
      <w:sz w:val="8"/>
      <w:szCs w:val="8"/>
    </w:rPr>
  </w:style>
  <w:style w:type="paragraph" w:customStyle="1" w:styleId="Nagwek12">
    <w:name w:val="Nagłówek1"/>
    <w:basedOn w:val="Normalny"/>
    <w:next w:val="Tekstpodstawowy"/>
    <w:rsid w:val="00B269C7"/>
    <w:pPr>
      <w:keepNext/>
      <w:suppressAutoHyphens/>
      <w:spacing w:before="24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B269C7"/>
    <w:rPr>
      <w:rFonts w:cs="Mangal"/>
    </w:rPr>
  </w:style>
  <w:style w:type="paragraph" w:customStyle="1" w:styleId="Podpis1">
    <w:name w:val="Podpis1"/>
    <w:basedOn w:val="Normalny"/>
    <w:rsid w:val="00B269C7"/>
    <w:pPr>
      <w:suppressLineNumbers/>
      <w:suppressAutoHyphens/>
      <w:spacing w:before="120" w:line="276" w:lineRule="auto"/>
      <w:ind w:firstLine="0"/>
      <w:jc w:val="left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B269C7"/>
    <w:pPr>
      <w:suppressLineNumbers/>
      <w:suppressAutoHyphens/>
      <w:spacing w:after="200" w:line="276" w:lineRule="auto"/>
      <w:ind w:firstLine="0"/>
      <w:jc w:val="left"/>
    </w:pPr>
    <w:rPr>
      <w:rFonts w:ascii="Calibri" w:eastAsia="Calibri" w:hAnsi="Calibri" w:cs="Mangal"/>
      <w:sz w:val="22"/>
      <w:lang w:eastAsia="ar-SA"/>
    </w:rPr>
  </w:style>
  <w:style w:type="paragraph" w:customStyle="1" w:styleId="Style4">
    <w:name w:val="Style4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7">
    <w:name w:val="Style7"/>
    <w:basedOn w:val="Normalny"/>
    <w:rsid w:val="00B269C7"/>
    <w:pPr>
      <w:widowControl w:val="0"/>
      <w:suppressAutoHyphens/>
      <w:autoSpaceDE w:val="0"/>
      <w:spacing w:after="0" w:line="240" w:lineRule="auto"/>
      <w:ind w:firstLine="0"/>
    </w:pPr>
    <w:rPr>
      <w:rFonts w:ascii="Verdana" w:eastAsia="Times New Roman" w:hAnsi="Verdana" w:cs="Verdana"/>
      <w:szCs w:val="24"/>
      <w:lang w:eastAsia="ar-SA"/>
    </w:rPr>
  </w:style>
  <w:style w:type="paragraph" w:customStyle="1" w:styleId="Style16">
    <w:name w:val="Style16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21">
    <w:name w:val="Style21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24">
    <w:name w:val="Style24"/>
    <w:basedOn w:val="Normalny"/>
    <w:rsid w:val="00B269C7"/>
    <w:pPr>
      <w:widowControl w:val="0"/>
      <w:suppressAutoHyphens/>
      <w:autoSpaceDE w:val="0"/>
      <w:spacing w:after="0" w:line="438" w:lineRule="exact"/>
      <w:ind w:firstLine="706"/>
    </w:pPr>
    <w:rPr>
      <w:rFonts w:ascii="Verdana" w:eastAsia="Times New Roman" w:hAnsi="Verdana" w:cs="Verdana"/>
      <w:szCs w:val="24"/>
      <w:lang w:eastAsia="ar-SA"/>
    </w:rPr>
  </w:style>
  <w:style w:type="paragraph" w:customStyle="1" w:styleId="Style25">
    <w:name w:val="Style25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0">
    <w:name w:val="Style30"/>
    <w:basedOn w:val="Normalny"/>
    <w:rsid w:val="00B269C7"/>
    <w:pPr>
      <w:widowControl w:val="0"/>
      <w:suppressAutoHyphens/>
      <w:autoSpaceDE w:val="0"/>
      <w:spacing w:after="0" w:line="439" w:lineRule="exact"/>
      <w:ind w:firstLine="0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1">
    <w:name w:val="Style31"/>
    <w:basedOn w:val="Normalny"/>
    <w:rsid w:val="00B269C7"/>
    <w:pPr>
      <w:widowControl w:val="0"/>
      <w:suppressAutoHyphens/>
      <w:autoSpaceDE w:val="0"/>
      <w:spacing w:after="0" w:line="442" w:lineRule="exact"/>
      <w:ind w:firstLine="119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3">
    <w:name w:val="Style33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4">
    <w:name w:val="Style34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8">
    <w:name w:val="Style38"/>
    <w:basedOn w:val="Normalny"/>
    <w:rsid w:val="00B269C7"/>
    <w:pPr>
      <w:widowControl w:val="0"/>
      <w:suppressAutoHyphens/>
      <w:autoSpaceDE w:val="0"/>
      <w:spacing w:after="0" w:line="437" w:lineRule="exact"/>
      <w:ind w:hanging="384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40">
    <w:name w:val="Style40"/>
    <w:basedOn w:val="Normalny"/>
    <w:rsid w:val="00B269C7"/>
    <w:pPr>
      <w:widowControl w:val="0"/>
      <w:suppressAutoHyphens/>
      <w:autoSpaceDE w:val="0"/>
      <w:spacing w:after="0" w:line="438" w:lineRule="exact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41">
    <w:name w:val="Style41"/>
    <w:basedOn w:val="Normalny"/>
    <w:rsid w:val="00B269C7"/>
    <w:pPr>
      <w:widowControl w:val="0"/>
      <w:suppressAutoHyphens/>
      <w:autoSpaceDE w:val="0"/>
      <w:spacing w:after="0" w:line="438" w:lineRule="exact"/>
      <w:ind w:firstLine="0"/>
      <w:jc w:val="right"/>
    </w:pPr>
    <w:rPr>
      <w:rFonts w:ascii="Verdana" w:eastAsia="Times New Roman" w:hAnsi="Verdana" w:cs="Verdana"/>
      <w:szCs w:val="24"/>
      <w:lang w:eastAsia="ar-SA"/>
    </w:rPr>
  </w:style>
  <w:style w:type="paragraph" w:customStyle="1" w:styleId="Nagwek30">
    <w:name w:val="Nagłówek #3"/>
    <w:basedOn w:val="Normalny"/>
    <w:rsid w:val="00B269C7"/>
    <w:pPr>
      <w:shd w:val="clear" w:color="auto" w:fill="FFFFFF"/>
      <w:suppressAutoHyphens/>
      <w:spacing w:before="540" w:after="540" w:line="0" w:lineRule="atLeast"/>
      <w:ind w:firstLine="0"/>
    </w:pPr>
    <w:rPr>
      <w:rFonts w:ascii="Calibri" w:eastAsia="Calibri" w:hAnsi="Calibri" w:cs="Calibri"/>
      <w:sz w:val="23"/>
      <w:szCs w:val="23"/>
      <w:lang w:eastAsia="ar-SA"/>
    </w:rPr>
  </w:style>
  <w:style w:type="paragraph" w:customStyle="1" w:styleId="Akapitzlist1">
    <w:name w:val="Akapit z listą1"/>
    <w:basedOn w:val="Normalny"/>
    <w:rsid w:val="00B269C7"/>
    <w:pPr>
      <w:widowControl w:val="0"/>
      <w:suppressAutoHyphens/>
      <w:spacing w:after="0" w:line="240" w:lineRule="auto"/>
      <w:ind w:left="720" w:firstLine="0"/>
      <w:jc w:val="left"/>
    </w:pPr>
    <w:rPr>
      <w:rFonts w:eastAsia="Times New Roman" w:cs="Times New Roman"/>
      <w:szCs w:val="20"/>
      <w:lang w:eastAsia="ar-SA"/>
    </w:rPr>
  </w:style>
  <w:style w:type="paragraph" w:styleId="Spistreci4">
    <w:name w:val="toc 4"/>
    <w:basedOn w:val="Indeks"/>
    <w:rsid w:val="00B269C7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B269C7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B269C7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B269C7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B269C7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B269C7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B269C7"/>
    <w:pPr>
      <w:tabs>
        <w:tab w:val="right" w:leader="dot" w:pos="7091"/>
      </w:tabs>
      <w:ind w:left="2547"/>
    </w:pPr>
  </w:style>
  <w:style w:type="paragraph" w:styleId="Tytu">
    <w:name w:val="Title"/>
    <w:basedOn w:val="Normalny"/>
    <w:next w:val="Normalny"/>
    <w:link w:val="TytuZnak"/>
    <w:uiPriority w:val="10"/>
    <w:qFormat/>
    <w:rsid w:val="00B269C7"/>
    <w:pPr>
      <w:suppressAutoHyphens/>
      <w:spacing w:before="240" w:after="60" w:line="276" w:lineRule="auto"/>
      <w:ind w:firstLine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B269C7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9C7"/>
    <w:pPr>
      <w:suppressAutoHyphens/>
      <w:spacing w:after="60" w:line="276" w:lineRule="auto"/>
      <w:ind w:firstLine="0"/>
      <w:jc w:val="center"/>
      <w:outlineLvl w:val="1"/>
    </w:pPr>
    <w:rPr>
      <w:rFonts w:ascii="Cambria" w:eastAsia="Times New Roman" w:hAnsi="Cambria" w:cs="Times New Roman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B269C7"/>
    <w:rPr>
      <w:rFonts w:ascii="Cambria" w:eastAsia="Times New Roman" w:hAnsi="Cambria" w:cs="Times New Roman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B269C7"/>
    <w:rPr>
      <w:b/>
      <w:bCs/>
      <w:i/>
      <w:iCs/>
      <w:color w:val="4F81BD"/>
    </w:rPr>
  </w:style>
  <w:style w:type="character" w:styleId="Pogrubienie">
    <w:name w:val="Strong"/>
    <w:basedOn w:val="Domylnaczcionkaakapitu"/>
    <w:uiPriority w:val="22"/>
    <w:qFormat/>
    <w:rsid w:val="00B269C7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9C7"/>
    <w:pPr>
      <w:pBdr>
        <w:bottom w:val="single" w:sz="4" w:space="4" w:color="4F81BD"/>
      </w:pBdr>
      <w:suppressAutoHyphens/>
      <w:spacing w:before="200" w:after="280" w:line="276" w:lineRule="auto"/>
      <w:ind w:left="936" w:right="936" w:firstLine="0"/>
      <w:jc w:val="left"/>
    </w:pPr>
    <w:rPr>
      <w:rFonts w:ascii="Calibri" w:eastAsia="Calibri" w:hAnsi="Calibri" w:cs="Times New Roman"/>
      <w:b/>
      <w:bCs/>
      <w:i/>
      <w:iCs/>
      <w:color w:val="4F81BD"/>
      <w:sz w:val="22"/>
      <w:lang w:eastAsia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9C7"/>
    <w:rPr>
      <w:rFonts w:ascii="Calibri" w:eastAsia="Calibri" w:hAnsi="Calibri" w:cs="Times New Roman"/>
      <w:b/>
      <w:bCs/>
      <w:i/>
      <w:iCs/>
      <w:color w:val="4F81BD"/>
      <w:lang w:eastAsia="ar-SA"/>
    </w:rPr>
  </w:style>
  <w:style w:type="paragraph" w:customStyle="1" w:styleId="TEKSTNORMALNY">
    <w:name w:val="TEKST NORMALNY"/>
    <w:basedOn w:val="Normalny"/>
    <w:qFormat/>
    <w:rsid w:val="00B269C7"/>
    <w:pPr>
      <w:suppressAutoHyphens/>
      <w:spacing w:after="0" w:line="420" w:lineRule="exact"/>
      <w:ind w:firstLine="709"/>
    </w:pPr>
    <w:rPr>
      <w:rFonts w:eastAsia="Calibri" w:cs="Times New Roman"/>
      <w:sz w:val="22"/>
      <w:lang w:eastAsia="ar-SA"/>
    </w:rPr>
  </w:style>
  <w:style w:type="paragraph" w:customStyle="1" w:styleId="Style3">
    <w:name w:val="Style3"/>
    <w:basedOn w:val="Normalny"/>
    <w:rsid w:val="00B269C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Consolas" w:eastAsia="Times New Roman" w:hAnsi="Consolas" w:cs="Times New Roman"/>
      <w:szCs w:val="24"/>
    </w:rPr>
  </w:style>
  <w:style w:type="paragraph" w:customStyle="1" w:styleId="ZagwekB">
    <w:name w:val="Zagłówek B"/>
    <w:basedOn w:val="Normalny"/>
    <w:rsid w:val="00B269C7"/>
    <w:pPr>
      <w:keepLines/>
      <w:spacing w:after="0" w:line="240" w:lineRule="auto"/>
      <w:ind w:firstLine="0"/>
      <w:jc w:val="center"/>
    </w:pPr>
    <w:rPr>
      <w:rFonts w:ascii="Arial" w:eastAsia="Times New Roman" w:hAnsi="Arial" w:cs="Times New Roman"/>
      <w:position w:val="16"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B269C7"/>
    <w:pPr>
      <w:spacing w:line="480" w:lineRule="auto"/>
      <w:ind w:firstLine="0"/>
      <w:jc w:val="left"/>
    </w:pPr>
    <w:rPr>
      <w:rFonts w:eastAsia="Times New Roman" w:cs="Times New Roman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269C7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269C7"/>
    <w:rPr>
      <w:color w:val="954F72"/>
      <w:u w:val="single"/>
    </w:rPr>
  </w:style>
  <w:style w:type="paragraph" w:customStyle="1" w:styleId="font5">
    <w:name w:val="font5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</w:rPr>
  </w:style>
  <w:style w:type="paragraph" w:customStyle="1" w:styleId="font6">
    <w:name w:val="font6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</w:rPr>
  </w:style>
  <w:style w:type="paragraph" w:customStyle="1" w:styleId="font7">
    <w:name w:val="font7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 w:val="28"/>
      <w:szCs w:val="28"/>
    </w:rPr>
  </w:style>
  <w:style w:type="paragraph" w:customStyle="1" w:styleId="font8">
    <w:name w:val="font8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 w:val="28"/>
      <w:szCs w:val="28"/>
    </w:rPr>
  </w:style>
  <w:style w:type="paragraph" w:customStyle="1" w:styleId="font9">
    <w:name w:val="font9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 w:val="28"/>
      <w:szCs w:val="28"/>
    </w:rPr>
  </w:style>
  <w:style w:type="paragraph" w:customStyle="1" w:styleId="font10">
    <w:name w:val="font10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</w:rPr>
  </w:style>
  <w:style w:type="paragraph" w:customStyle="1" w:styleId="font11">
    <w:name w:val="font11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</w:rPr>
  </w:style>
  <w:style w:type="paragraph" w:customStyle="1" w:styleId="font12">
    <w:name w:val="font12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</w:rPr>
  </w:style>
  <w:style w:type="paragraph" w:customStyle="1" w:styleId="font13">
    <w:name w:val="font13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Cs w:val="24"/>
    </w:rPr>
  </w:style>
  <w:style w:type="paragraph" w:customStyle="1" w:styleId="font14">
    <w:name w:val="font14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Cs w:val="24"/>
    </w:rPr>
  </w:style>
  <w:style w:type="paragraph" w:customStyle="1" w:styleId="xl63">
    <w:name w:val="xl63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</w:rPr>
  </w:style>
  <w:style w:type="paragraph" w:customStyle="1" w:styleId="xl64">
    <w:name w:val="xl64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szCs w:val="24"/>
    </w:rPr>
  </w:style>
  <w:style w:type="paragraph" w:customStyle="1" w:styleId="xl65">
    <w:name w:val="xl65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</w:rPr>
  </w:style>
  <w:style w:type="paragraph" w:customStyle="1" w:styleId="xl66">
    <w:name w:val="xl66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  <w:u w:val="single"/>
    </w:rPr>
  </w:style>
  <w:style w:type="paragraph" w:customStyle="1" w:styleId="xl67">
    <w:name w:val="xl67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</w:rPr>
  </w:style>
  <w:style w:type="paragraph" w:customStyle="1" w:styleId="xl68">
    <w:name w:val="xl68"/>
    <w:basedOn w:val="Normalny"/>
    <w:rsid w:val="00B269C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</w:rPr>
  </w:style>
  <w:style w:type="paragraph" w:customStyle="1" w:styleId="xl69">
    <w:name w:val="xl69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</w:rPr>
  </w:style>
  <w:style w:type="paragraph" w:customStyle="1" w:styleId="xl70">
    <w:name w:val="xl70"/>
    <w:basedOn w:val="Normalny"/>
    <w:rsid w:val="00B269C7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</w:rPr>
  </w:style>
  <w:style w:type="paragraph" w:customStyle="1" w:styleId="xl71">
    <w:name w:val="xl71"/>
    <w:basedOn w:val="Normalny"/>
    <w:rsid w:val="00B269C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i/>
      <w:iCs/>
      <w:sz w:val="28"/>
      <w:szCs w:val="28"/>
    </w:rPr>
  </w:style>
  <w:style w:type="paragraph" w:customStyle="1" w:styleId="xl72">
    <w:name w:val="xl72"/>
    <w:basedOn w:val="Normalny"/>
    <w:rsid w:val="00B269C7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i/>
      <w:iCs/>
      <w:sz w:val="28"/>
      <w:szCs w:val="28"/>
    </w:rPr>
  </w:style>
  <w:style w:type="paragraph" w:customStyle="1" w:styleId="xl73">
    <w:name w:val="xl73"/>
    <w:basedOn w:val="Normalny"/>
    <w:rsid w:val="00B269C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i/>
      <w:iCs/>
      <w:szCs w:val="24"/>
    </w:rPr>
  </w:style>
  <w:style w:type="paragraph" w:customStyle="1" w:styleId="xl74">
    <w:name w:val="xl74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i/>
      <w:iCs/>
      <w:sz w:val="28"/>
      <w:szCs w:val="28"/>
    </w:rPr>
  </w:style>
  <w:style w:type="paragraph" w:customStyle="1" w:styleId="xl75">
    <w:name w:val="xl75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 w:cs="Times New Roman"/>
      <w:i/>
      <w:iCs/>
      <w:sz w:val="28"/>
      <w:szCs w:val="28"/>
    </w:rPr>
  </w:style>
  <w:style w:type="paragraph" w:customStyle="1" w:styleId="xl76">
    <w:name w:val="xl76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</w:rPr>
  </w:style>
  <w:style w:type="paragraph" w:customStyle="1" w:styleId="xl77">
    <w:name w:val="xl77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 w:cs="Times New Roman"/>
      <w:i/>
      <w:iCs/>
      <w:sz w:val="28"/>
      <w:szCs w:val="28"/>
    </w:rPr>
  </w:style>
  <w:style w:type="paragraph" w:customStyle="1" w:styleId="xl78">
    <w:name w:val="xl78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B40F1B"/>
  </w:style>
  <w:style w:type="table" w:customStyle="1" w:styleId="Tabela-Siatka1">
    <w:name w:val="Tabela - Siatka1"/>
    <w:basedOn w:val="Standardowy"/>
    <w:next w:val="Tabela-Siatka"/>
    <w:uiPriority w:val="59"/>
    <w:rsid w:val="00B40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50387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50387"/>
    <w:rPr>
      <w:rFonts w:ascii="Times New Roman" w:hAnsi="Times New Roman"/>
      <w:sz w:val="24"/>
    </w:rPr>
  </w:style>
  <w:style w:type="paragraph" w:customStyle="1" w:styleId="Tekstblokowy1">
    <w:name w:val="Tekst blokowy1"/>
    <w:basedOn w:val="Normalny"/>
    <w:rsid w:val="00D25B9E"/>
    <w:pPr>
      <w:tabs>
        <w:tab w:val="left" w:pos="567"/>
      </w:tabs>
      <w:suppressAutoHyphens/>
      <w:spacing w:after="0" w:line="240" w:lineRule="auto"/>
      <w:ind w:left="709" w:right="-144" w:hanging="425"/>
    </w:pPr>
    <w:rPr>
      <w:rFonts w:eastAsia="Times New Roman" w:cs="Times New Roman"/>
      <w:szCs w:val="20"/>
      <w:lang w:eastAsia="ar-SA"/>
    </w:rPr>
  </w:style>
  <w:style w:type="paragraph" w:customStyle="1" w:styleId="Normalnybezodstpw">
    <w:name w:val="Normalny bez odstępów"/>
    <w:basedOn w:val="Normalny"/>
    <w:link w:val="NormalnybezodstpwZnak"/>
    <w:qFormat/>
    <w:rsid w:val="005E41D9"/>
    <w:pPr>
      <w:spacing w:after="0"/>
      <w:ind w:firstLine="0"/>
    </w:pPr>
    <w:rPr>
      <w:rFonts w:asciiTheme="minorHAnsi" w:eastAsia="Times New Roman" w:hAnsiTheme="minorHAnsi" w:cs="Times New Roman"/>
      <w:sz w:val="22"/>
      <w:szCs w:val="20"/>
    </w:rPr>
  </w:style>
  <w:style w:type="character" w:customStyle="1" w:styleId="NormalnybezodstpwZnak">
    <w:name w:val="Normalny bez odstępów Znak"/>
    <w:basedOn w:val="Domylnaczcionkaakapitu"/>
    <w:link w:val="Normalnybezodstpw"/>
    <w:rsid w:val="005E41D9"/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20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2935A7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1B6CF7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6CF7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A4C58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4091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56D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56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56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E756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56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ounktowanie,myslniki,wzory"/>
    <w:basedOn w:val="Normalny"/>
    <w:link w:val="AkapitzlistZnak"/>
    <w:uiPriority w:val="34"/>
    <w:qFormat/>
    <w:rsid w:val="00BE20F6"/>
    <w:pPr>
      <w:tabs>
        <w:tab w:val="center" w:pos="4253"/>
        <w:tab w:val="right" w:pos="8505"/>
      </w:tabs>
      <w:ind w:left="680" w:firstLine="0"/>
      <w:contextualSpacing/>
    </w:pPr>
  </w:style>
  <w:style w:type="character" w:styleId="Tekstzastpczy">
    <w:name w:val="Placeholder Text"/>
    <w:basedOn w:val="Domylnaczcionkaakapitu"/>
    <w:uiPriority w:val="99"/>
    <w:semiHidden/>
    <w:rsid w:val="002C41E0"/>
    <w:rPr>
      <w:color w:val="808080"/>
    </w:rPr>
  </w:style>
  <w:style w:type="paragraph" w:styleId="Tekstdymka">
    <w:name w:val="Balloon Text"/>
    <w:basedOn w:val="Normalny"/>
    <w:link w:val="TekstdymkaZnak"/>
    <w:unhideWhenUsed/>
    <w:rsid w:val="002C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C41E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F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F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F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1B6CF7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1B6CF7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Podpisrysunkowitabel">
    <w:name w:val="Podpis rysunkow i tabel"/>
    <w:basedOn w:val="Normalny"/>
    <w:link w:val="PodpisrysunkowitabelZnak"/>
    <w:qFormat/>
    <w:rsid w:val="007B57C2"/>
    <w:pPr>
      <w:spacing w:after="240" w:line="240" w:lineRule="auto"/>
      <w:ind w:left="993" w:right="284" w:hanging="709"/>
      <w:jc w:val="center"/>
    </w:pPr>
    <w:rPr>
      <w:rFonts w:cs="Times New Roman"/>
      <w:noProof/>
      <w:sz w:val="20"/>
    </w:rPr>
  </w:style>
  <w:style w:type="paragraph" w:styleId="Bezodstpw">
    <w:name w:val="No Spacing"/>
    <w:uiPriority w:val="1"/>
    <w:qFormat/>
    <w:rsid w:val="00DB2D05"/>
    <w:pPr>
      <w:spacing w:after="0"/>
      <w:ind w:firstLine="0"/>
    </w:pPr>
    <w:rPr>
      <w:rFonts w:ascii="Times New Roman" w:hAnsi="Times New Roman"/>
      <w:sz w:val="24"/>
    </w:rPr>
  </w:style>
  <w:style w:type="character" w:customStyle="1" w:styleId="PodpisrysunkowitabelZnak">
    <w:name w:val="Podpis rysunkow i tabel Znak"/>
    <w:basedOn w:val="Domylnaczcionkaakapitu"/>
    <w:link w:val="Podpisrysunkowitabel"/>
    <w:rsid w:val="007B57C2"/>
    <w:rPr>
      <w:rFonts w:ascii="Times New Roman" w:hAnsi="Times New Roman" w:cs="Times New Roman"/>
      <w:noProof/>
      <w:sz w:val="20"/>
    </w:rPr>
  </w:style>
  <w:style w:type="character" w:customStyle="1" w:styleId="Nagwek3Znak">
    <w:name w:val="Nagłówek 3 Znak"/>
    <w:basedOn w:val="Domylnaczcionkaakapitu"/>
    <w:link w:val="Nagwek3"/>
    <w:rsid w:val="008A4C58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Nagwek">
    <w:name w:val="header"/>
    <w:basedOn w:val="Normalny"/>
    <w:link w:val="NagwekZnak"/>
    <w:uiPriority w:val="99"/>
    <w:unhideWhenUsed/>
    <w:rsid w:val="0094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277"/>
    <w:rPr>
      <w:rFonts w:ascii="Times New Roman" w:hAnsi="Times New Roman"/>
    </w:rPr>
  </w:style>
  <w:style w:type="paragraph" w:styleId="Stopka">
    <w:name w:val="footer"/>
    <w:basedOn w:val="Normalny"/>
    <w:link w:val="StopkaZnak"/>
    <w:unhideWhenUsed/>
    <w:qFormat/>
    <w:rsid w:val="00943277"/>
    <w:pPr>
      <w:tabs>
        <w:tab w:val="center" w:pos="4536"/>
        <w:tab w:val="right" w:pos="9072"/>
      </w:tabs>
      <w:spacing w:after="0" w:line="240" w:lineRule="auto"/>
    </w:pPr>
    <w:rPr>
      <w:color w:val="000000" w:themeColor="text1"/>
    </w:rPr>
  </w:style>
  <w:style w:type="character" w:customStyle="1" w:styleId="StopkaZnak">
    <w:name w:val="Stopka Znak"/>
    <w:basedOn w:val="Domylnaczcionkaakapitu"/>
    <w:link w:val="Stopka"/>
    <w:rsid w:val="00943277"/>
    <w:rPr>
      <w:rFonts w:ascii="Times New Roman" w:hAnsi="Times New Roman"/>
      <w:color w:val="000000" w:themeColor="text1"/>
    </w:rPr>
  </w:style>
  <w:style w:type="character" w:customStyle="1" w:styleId="apple-converted-space">
    <w:name w:val="apple-converted-space"/>
    <w:basedOn w:val="Domylnaczcionkaakapitu"/>
    <w:rsid w:val="00A776B4"/>
  </w:style>
  <w:style w:type="character" w:styleId="Hipercze">
    <w:name w:val="Hyperlink"/>
    <w:basedOn w:val="Domylnaczcionkaakapitu"/>
    <w:uiPriority w:val="99"/>
    <w:unhideWhenUsed/>
    <w:rsid w:val="00A776B4"/>
    <w:rPr>
      <w:color w:val="0000FF"/>
      <w:u w:val="single"/>
    </w:rPr>
  </w:style>
  <w:style w:type="character" w:styleId="Tytuksiki">
    <w:name w:val="Book Title"/>
    <w:basedOn w:val="Domylnaczcionkaakapitu"/>
    <w:uiPriority w:val="33"/>
    <w:qFormat/>
    <w:rsid w:val="007654B9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nhideWhenUsed/>
    <w:qFormat/>
    <w:rsid w:val="00814565"/>
    <w:pPr>
      <w:numPr>
        <w:numId w:val="1"/>
      </w:numPr>
      <w:spacing w:line="276" w:lineRule="auto"/>
      <w:ind w:left="924" w:firstLine="0"/>
      <w:jc w:val="left"/>
      <w:outlineLvl w:val="9"/>
    </w:pPr>
    <w:rPr>
      <w:rFonts w:ascii="Times New Roman" w:hAnsi="Times New Roman"/>
      <w:color w:val="auto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932EE"/>
    <w:pPr>
      <w:tabs>
        <w:tab w:val="left" w:pos="993"/>
        <w:tab w:val="right" w:leader="dot" w:pos="9062"/>
      </w:tabs>
      <w:spacing w:after="100" w:line="240" w:lineRule="auto"/>
      <w:jc w:val="center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63C6F"/>
    <w:pPr>
      <w:tabs>
        <w:tab w:val="left" w:pos="1320"/>
        <w:tab w:val="right" w:leader="dot" w:pos="9072"/>
      </w:tabs>
      <w:spacing w:after="100" w:line="276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74A85"/>
    <w:pPr>
      <w:spacing w:after="100"/>
      <w:ind w:left="440"/>
    </w:pPr>
  </w:style>
  <w:style w:type="character" w:customStyle="1" w:styleId="Nagwek4Znak">
    <w:name w:val="Nagłówek 4 Znak"/>
    <w:basedOn w:val="Domylnaczcionkaakapitu"/>
    <w:link w:val="Nagwek4"/>
    <w:uiPriority w:val="9"/>
    <w:rsid w:val="004640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Tabela">
    <w:name w:val="Tabela"/>
    <w:rsid w:val="00542BCE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="MS Mincho" w:hAnsi="Times New Roman" w:cs="Arial"/>
      <w:color w:val="000000"/>
      <w:szCs w:val="24"/>
    </w:rPr>
  </w:style>
  <w:style w:type="character" w:styleId="Uwydatnienie">
    <w:name w:val="Emphasis"/>
    <w:basedOn w:val="Domylnaczcionkaakapitu"/>
    <w:uiPriority w:val="20"/>
    <w:qFormat/>
    <w:rsid w:val="006973A0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6973A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6973A0"/>
    <w:rPr>
      <w:rFonts w:ascii="Times New Roman" w:hAnsi="Times New Roman"/>
      <w:i/>
      <w:iCs/>
      <w:color w:val="000000" w:themeColor="text1"/>
      <w:sz w:val="24"/>
    </w:rPr>
  </w:style>
  <w:style w:type="character" w:styleId="Odwoanieintensywne">
    <w:name w:val="Intense Reference"/>
    <w:basedOn w:val="Domylnaczcionkaakapitu"/>
    <w:uiPriority w:val="32"/>
    <w:qFormat/>
    <w:rsid w:val="006973A0"/>
    <w:rPr>
      <w:b/>
      <w:bCs/>
      <w:smallCaps/>
      <w:color w:val="C0504D" w:themeColor="accent2"/>
      <w:spacing w:val="5"/>
      <w:u w:val="single"/>
    </w:rPr>
  </w:style>
  <w:style w:type="paragraph" w:customStyle="1" w:styleId="---myslnikiwolne">
    <w:name w:val="---myslniki wolne"/>
    <w:basedOn w:val="Akapitzlist"/>
    <w:link w:val="---myslnikiwolneZnak"/>
    <w:qFormat/>
    <w:rsid w:val="00BB6A8A"/>
    <w:pPr>
      <w:numPr>
        <w:numId w:val="2"/>
      </w:numPr>
      <w:ind w:left="924" w:hanging="357"/>
    </w:pPr>
  </w:style>
  <w:style w:type="paragraph" w:customStyle="1" w:styleId="podpunkty">
    <w:name w:val="podpunkty"/>
    <w:basedOn w:val="---myslnikiwolne"/>
    <w:link w:val="podpunktyZnak"/>
    <w:qFormat/>
    <w:rsid w:val="005D0A8C"/>
    <w:pPr>
      <w:numPr>
        <w:numId w:val="3"/>
      </w:numPr>
    </w:pPr>
  </w:style>
  <w:style w:type="paragraph" w:customStyle="1" w:styleId="Default">
    <w:name w:val="Default"/>
    <w:rsid w:val="001A6C20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E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E2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E23"/>
    <w:rPr>
      <w:rFonts w:ascii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36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56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56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56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BE75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5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86">
    <w:name w:val="Font Style86"/>
    <w:rsid w:val="006C26D0"/>
    <w:rPr>
      <w:rFonts w:ascii="Verdana" w:hAnsi="Verdana" w:cs="Verdana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rsid w:val="006C26D0"/>
    <w:pPr>
      <w:suppressAutoHyphens/>
      <w:spacing w:line="276" w:lineRule="auto"/>
      <w:ind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C26D0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6C26D0"/>
    <w:pPr>
      <w:suppressAutoHyphens/>
      <w:spacing w:after="0" w:line="240" w:lineRule="auto"/>
      <w:ind w:firstLine="0"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mysliniwolne">
    <w:name w:val="myslini wolne"/>
    <w:basedOn w:val="Normalny"/>
    <w:qFormat/>
    <w:rsid w:val="006C26D0"/>
    <w:pPr>
      <w:tabs>
        <w:tab w:val="left" w:pos="1134"/>
      </w:tabs>
      <w:suppressAutoHyphens/>
      <w:spacing w:line="420" w:lineRule="exact"/>
      <w:ind w:left="737" w:firstLine="0"/>
    </w:pPr>
    <w:rPr>
      <w:rFonts w:eastAsia="Calibri" w:cs="Times New Roman"/>
      <w:sz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327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32701"/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32701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32701"/>
    <w:rPr>
      <w:rFonts w:ascii="Times New Roman" w:hAnsi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532701"/>
    <w:pPr>
      <w:spacing w:after="0" w:line="240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2701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wypounktowanie Znak,myslniki Znak,wzory Znak"/>
    <w:basedOn w:val="Domylnaczcionkaakapitu"/>
    <w:link w:val="Akapitzlist"/>
    <w:uiPriority w:val="34"/>
    <w:rsid w:val="005D0A8C"/>
    <w:rPr>
      <w:rFonts w:ascii="Times New Roman" w:hAnsi="Times New Roman"/>
      <w:sz w:val="24"/>
    </w:rPr>
  </w:style>
  <w:style w:type="character" w:customStyle="1" w:styleId="---myslnikiwolneZnak">
    <w:name w:val="---myslniki wolne Znak"/>
    <w:basedOn w:val="AkapitzlistZnak"/>
    <w:link w:val="---myslnikiwolne"/>
    <w:rsid w:val="005D0A8C"/>
    <w:rPr>
      <w:rFonts w:ascii="Times New Roman" w:hAnsi="Times New Roman"/>
      <w:sz w:val="24"/>
    </w:rPr>
  </w:style>
  <w:style w:type="character" w:customStyle="1" w:styleId="podpunktyZnak">
    <w:name w:val="podpunkty Znak"/>
    <w:basedOn w:val="---myslnikiwolneZnak"/>
    <w:link w:val="podpunkty"/>
    <w:rsid w:val="005D0A8C"/>
    <w:rPr>
      <w:rFonts w:ascii="Times New Roman" w:hAnsi="Times New Roman"/>
      <w:sz w:val="24"/>
    </w:rPr>
  </w:style>
  <w:style w:type="paragraph" w:customStyle="1" w:styleId="numerowanie">
    <w:name w:val="numerowanie"/>
    <w:basedOn w:val="---myslnikiwolne"/>
    <w:link w:val="numerowanieZnak"/>
    <w:qFormat/>
    <w:rsid w:val="005D0A8C"/>
    <w:pPr>
      <w:numPr>
        <w:numId w:val="5"/>
      </w:numPr>
      <w:ind w:left="714" w:hanging="357"/>
      <w:contextualSpacing w:val="0"/>
    </w:pPr>
  </w:style>
  <w:style w:type="character" w:customStyle="1" w:styleId="numerowanieZnak">
    <w:name w:val="numerowanie Znak"/>
    <w:basedOn w:val="---myslnikiwolneZnak"/>
    <w:link w:val="numerowanie"/>
    <w:rsid w:val="005D0A8C"/>
    <w:rPr>
      <w:rFonts w:ascii="Times New Roman" w:hAnsi="Times New Roman"/>
      <w:sz w:val="24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4630D2"/>
    <w:rPr>
      <w:rFonts w:ascii="Arial" w:hAnsi="Arial" w:cs="Arial"/>
      <w:b/>
      <w:bCs/>
      <w:sz w:val="26"/>
      <w:szCs w:val="26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4630D2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2">
    <w:name w:val="Nagłówek #2"/>
    <w:basedOn w:val="Nagwek20"/>
    <w:uiPriority w:val="99"/>
    <w:rsid w:val="004630D2"/>
    <w:rPr>
      <w:rFonts w:ascii="Arial" w:hAnsi="Arial" w:cs="Arial"/>
      <w:b/>
      <w:bCs/>
      <w:sz w:val="20"/>
      <w:szCs w:val="20"/>
      <w:u w:val="single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4630D2"/>
    <w:rPr>
      <w:rFonts w:ascii="Arial" w:hAnsi="Arial" w:cs="Arial"/>
      <w:sz w:val="20"/>
      <w:szCs w:val="20"/>
      <w:shd w:val="clear" w:color="auto" w:fill="FFFFFF"/>
    </w:rPr>
  </w:style>
  <w:style w:type="character" w:customStyle="1" w:styleId="TeksttreciOdstpy1pt">
    <w:name w:val="Tekst treści + Odstępy 1 pt"/>
    <w:basedOn w:val="Teksttreci"/>
    <w:uiPriority w:val="99"/>
    <w:rsid w:val="004630D2"/>
    <w:rPr>
      <w:rFonts w:ascii="Arial" w:hAnsi="Arial" w:cs="Arial"/>
      <w:spacing w:val="20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630D2"/>
    <w:pPr>
      <w:widowControl w:val="0"/>
      <w:shd w:val="clear" w:color="auto" w:fill="FFFFFF"/>
      <w:spacing w:before="240" w:after="720" w:line="240" w:lineRule="atLeast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Nagwek11">
    <w:name w:val="Nagłówek #1"/>
    <w:basedOn w:val="Normalny"/>
    <w:link w:val="Nagwek10"/>
    <w:uiPriority w:val="99"/>
    <w:rsid w:val="004630D2"/>
    <w:pPr>
      <w:widowControl w:val="0"/>
      <w:shd w:val="clear" w:color="auto" w:fill="FFFFFF"/>
      <w:spacing w:after="720" w:line="240" w:lineRule="atLeast"/>
      <w:ind w:firstLine="0"/>
      <w:jc w:val="left"/>
      <w:outlineLvl w:val="0"/>
    </w:pPr>
    <w:rPr>
      <w:rFonts w:ascii="Arial" w:hAnsi="Arial" w:cs="Arial"/>
      <w:b/>
      <w:bCs/>
      <w:sz w:val="26"/>
      <w:szCs w:val="26"/>
    </w:rPr>
  </w:style>
  <w:style w:type="paragraph" w:customStyle="1" w:styleId="Nagwek21">
    <w:name w:val="Nagłówek #21"/>
    <w:basedOn w:val="Normalny"/>
    <w:link w:val="Nagwek20"/>
    <w:uiPriority w:val="99"/>
    <w:rsid w:val="004630D2"/>
    <w:pPr>
      <w:widowControl w:val="0"/>
      <w:shd w:val="clear" w:color="auto" w:fill="FFFFFF"/>
      <w:spacing w:before="720" w:after="240" w:line="240" w:lineRule="atLeast"/>
      <w:ind w:firstLine="0"/>
      <w:jc w:val="left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SenderInformation">
    <w:name w:val="Sender Information"/>
    <w:basedOn w:val="Normalny"/>
    <w:qFormat/>
    <w:rsid w:val="00821985"/>
    <w:pPr>
      <w:spacing w:after="80" w:line="160" w:lineRule="exact"/>
      <w:ind w:firstLine="0"/>
      <w:jc w:val="left"/>
    </w:pPr>
    <w:rPr>
      <w:rFonts w:ascii="Arial" w:hAnsi="Arial" w:cs="Times New Roman"/>
      <w:sz w:val="13"/>
      <w:szCs w:val="13"/>
      <w:lang w:val="en-US" w:eastAsia="en-US"/>
    </w:rPr>
  </w:style>
  <w:style w:type="character" w:customStyle="1" w:styleId="WW8Num1z0">
    <w:name w:val="WW8Num1z0"/>
    <w:rsid w:val="00B269C7"/>
  </w:style>
  <w:style w:type="character" w:customStyle="1" w:styleId="WW8Num1z1">
    <w:name w:val="WW8Num1z1"/>
    <w:rsid w:val="00B269C7"/>
  </w:style>
  <w:style w:type="character" w:customStyle="1" w:styleId="WW8Num1z2">
    <w:name w:val="WW8Num1z2"/>
    <w:rsid w:val="00B269C7"/>
  </w:style>
  <w:style w:type="character" w:customStyle="1" w:styleId="WW8Num1z3">
    <w:name w:val="WW8Num1z3"/>
    <w:rsid w:val="00B269C7"/>
  </w:style>
  <w:style w:type="character" w:customStyle="1" w:styleId="WW8Num1z4">
    <w:name w:val="WW8Num1z4"/>
    <w:rsid w:val="00B269C7"/>
  </w:style>
  <w:style w:type="character" w:customStyle="1" w:styleId="WW8Num1z5">
    <w:name w:val="WW8Num1z5"/>
    <w:rsid w:val="00B269C7"/>
  </w:style>
  <w:style w:type="character" w:customStyle="1" w:styleId="WW8Num1z6">
    <w:name w:val="WW8Num1z6"/>
    <w:rsid w:val="00B269C7"/>
  </w:style>
  <w:style w:type="character" w:customStyle="1" w:styleId="WW8Num1z7">
    <w:name w:val="WW8Num1z7"/>
    <w:rsid w:val="00B269C7"/>
  </w:style>
  <w:style w:type="character" w:customStyle="1" w:styleId="WW8Num1z8">
    <w:name w:val="WW8Num1z8"/>
    <w:rsid w:val="00B269C7"/>
  </w:style>
  <w:style w:type="character" w:customStyle="1" w:styleId="WW8Num2z0">
    <w:name w:val="WW8Num2z0"/>
    <w:rsid w:val="00B269C7"/>
    <w:rPr>
      <w:rFonts w:ascii="Symbol" w:hAnsi="Symbol" w:cs="Arial Unicode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z0">
    <w:name w:val="WW8Num3z0"/>
    <w:rsid w:val="00B269C7"/>
    <w:rPr>
      <w:rFonts w:ascii="Symbol" w:hAnsi="Symbol" w:cs="Symbol" w:hint="default"/>
    </w:rPr>
  </w:style>
  <w:style w:type="character" w:customStyle="1" w:styleId="WW8Num4z0">
    <w:name w:val="WW8Num4z0"/>
    <w:rsid w:val="00B269C7"/>
    <w:rPr>
      <w:rFonts w:ascii="Symbol" w:hAnsi="Symbol" w:cs="Symbol" w:hint="default"/>
    </w:rPr>
  </w:style>
  <w:style w:type="character" w:customStyle="1" w:styleId="WW8Num5z0">
    <w:name w:val="WW8Num5z0"/>
    <w:rsid w:val="00B269C7"/>
    <w:rPr>
      <w:rFonts w:ascii="Symbol" w:hAnsi="Symbol" w:cs="Symbol" w:hint="default"/>
    </w:rPr>
  </w:style>
  <w:style w:type="character" w:customStyle="1" w:styleId="WW8Num3z1">
    <w:name w:val="WW8Num3z1"/>
    <w:rsid w:val="00B269C7"/>
    <w:rPr>
      <w:rFonts w:ascii="Courier New" w:hAnsi="Courier New" w:cs="Courier New" w:hint="default"/>
    </w:rPr>
  </w:style>
  <w:style w:type="character" w:customStyle="1" w:styleId="WW8Num3z2">
    <w:name w:val="WW8Num3z2"/>
    <w:rsid w:val="00B269C7"/>
    <w:rPr>
      <w:rFonts w:ascii="Wingdings" w:hAnsi="Wingdings" w:cs="Wingdings" w:hint="default"/>
    </w:rPr>
  </w:style>
  <w:style w:type="character" w:customStyle="1" w:styleId="WW8Num4z1">
    <w:name w:val="WW8Num4z1"/>
    <w:rsid w:val="00B269C7"/>
    <w:rPr>
      <w:rFonts w:ascii="Courier New" w:hAnsi="Courier New" w:cs="Courier New" w:hint="default"/>
    </w:rPr>
  </w:style>
  <w:style w:type="character" w:customStyle="1" w:styleId="WW8Num4z2">
    <w:name w:val="WW8Num4z2"/>
    <w:rsid w:val="00B269C7"/>
    <w:rPr>
      <w:rFonts w:ascii="Wingdings" w:hAnsi="Wingdings" w:cs="Wingdings" w:hint="default"/>
    </w:rPr>
  </w:style>
  <w:style w:type="character" w:customStyle="1" w:styleId="WW8Num5z1">
    <w:name w:val="WW8Num5z1"/>
    <w:rsid w:val="00B269C7"/>
    <w:rPr>
      <w:rFonts w:ascii="Courier New" w:hAnsi="Courier New" w:cs="Courier New" w:hint="default"/>
    </w:rPr>
  </w:style>
  <w:style w:type="character" w:customStyle="1" w:styleId="WW8Num5z2">
    <w:name w:val="WW8Num5z2"/>
    <w:rsid w:val="00B269C7"/>
    <w:rPr>
      <w:rFonts w:ascii="Wingdings" w:hAnsi="Wingdings" w:cs="Wingdings" w:hint="default"/>
    </w:rPr>
  </w:style>
  <w:style w:type="character" w:customStyle="1" w:styleId="WW8Num6z0">
    <w:name w:val="WW8Num6z0"/>
    <w:rsid w:val="00B269C7"/>
    <w:rPr>
      <w:rFonts w:ascii="Symbol" w:hAnsi="Symbol" w:cs="Symbol" w:hint="default"/>
    </w:rPr>
  </w:style>
  <w:style w:type="character" w:customStyle="1" w:styleId="WW8Num6z1">
    <w:name w:val="WW8Num6z1"/>
    <w:rsid w:val="00B269C7"/>
    <w:rPr>
      <w:rFonts w:ascii="Courier New" w:hAnsi="Courier New" w:cs="Courier New" w:hint="default"/>
    </w:rPr>
  </w:style>
  <w:style w:type="character" w:customStyle="1" w:styleId="WW8Num6z2">
    <w:name w:val="WW8Num6z2"/>
    <w:rsid w:val="00B269C7"/>
    <w:rPr>
      <w:rFonts w:ascii="Wingdings" w:hAnsi="Wingdings" w:cs="Wingdings" w:hint="default"/>
    </w:rPr>
  </w:style>
  <w:style w:type="character" w:customStyle="1" w:styleId="WW8Num7z0">
    <w:name w:val="WW8Num7z0"/>
    <w:rsid w:val="00B269C7"/>
    <w:rPr>
      <w:rFonts w:ascii="Symbol" w:hAnsi="Symbol" w:cs="Symbol" w:hint="default"/>
    </w:rPr>
  </w:style>
  <w:style w:type="character" w:customStyle="1" w:styleId="WW8Num7z1">
    <w:name w:val="WW8Num7z1"/>
    <w:rsid w:val="00B269C7"/>
    <w:rPr>
      <w:rFonts w:ascii="Courier New" w:hAnsi="Courier New" w:cs="Courier New" w:hint="default"/>
    </w:rPr>
  </w:style>
  <w:style w:type="character" w:customStyle="1" w:styleId="WW8Num7z2">
    <w:name w:val="WW8Num7z2"/>
    <w:rsid w:val="00B269C7"/>
    <w:rPr>
      <w:rFonts w:ascii="Wingdings" w:hAnsi="Wingdings" w:cs="Wingdings" w:hint="default"/>
    </w:rPr>
  </w:style>
  <w:style w:type="character" w:customStyle="1" w:styleId="WW8Num8z0">
    <w:name w:val="WW8Num8z0"/>
    <w:rsid w:val="00B269C7"/>
    <w:rPr>
      <w:rFonts w:ascii="Symbol" w:hAnsi="Symbol" w:cs="Symbol" w:hint="default"/>
    </w:rPr>
  </w:style>
  <w:style w:type="character" w:customStyle="1" w:styleId="WW8Num8z1">
    <w:name w:val="WW8Num8z1"/>
    <w:rsid w:val="00B269C7"/>
    <w:rPr>
      <w:rFonts w:ascii="Courier New" w:hAnsi="Courier New" w:cs="Courier New" w:hint="default"/>
    </w:rPr>
  </w:style>
  <w:style w:type="character" w:customStyle="1" w:styleId="WW8Num8z2">
    <w:name w:val="WW8Num8z2"/>
    <w:rsid w:val="00B269C7"/>
    <w:rPr>
      <w:rFonts w:ascii="Wingdings" w:hAnsi="Wingdings" w:cs="Wingdings" w:hint="default"/>
    </w:rPr>
  </w:style>
  <w:style w:type="character" w:customStyle="1" w:styleId="WW8Num9z0">
    <w:name w:val="WW8Num9z0"/>
    <w:rsid w:val="00B269C7"/>
    <w:rPr>
      <w:rFonts w:ascii="Symbol" w:hAnsi="Symbol" w:cs="Symbol" w:hint="default"/>
    </w:rPr>
  </w:style>
  <w:style w:type="character" w:customStyle="1" w:styleId="WW8Num9z1">
    <w:name w:val="WW8Num9z1"/>
    <w:rsid w:val="00B269C7"/>
    <w:rPr>
      <w:rFonts w:ascii="Courier New" w:hAnsi="Courier New" w:cs="Courier New" w:hint="default"/>
    </w:rPr>
  </w:style>
  <w:style w:type="character" w:customStyle="1" w:styleId="WW8Num9z2">
    <w:name w:val="WW8Num9z2"/>
    <w:rsid w:val="00B269C7"/>
    <w:rPr>
      <w:rFonts w:ascii="Wingdings" w:hAnsi="Wingdings" w:cs="Wingdings" w:hint="default"/>
    </w:rPr>
  </w:style>
  <w:style w:type="character" w:customStyle="1" w:styleId="WW8Num10z0">
    <w:name w:val="WW8Num10z0"/>
    <w:rsid w:val="00B269C7"/>
    <w:rPr>
      <w:rFonts w:ascii="Symbol" w:hAnsi="Symbol" w:cs="Symbol" w:hint="default"/>
    </w:rPr>
  </w:style>
  <w:style w:type="character" w:customStyle="1" w:styleId="WW8Num10z1">
    <w:name w:val="WW8Num10z1"/>
    <w:rsid w:val="00B269C7"/>
    <w:rPr>
      <w:rFonts w:ascii="Courier New" w:hAnsi="Courier New" w:cs="Courier New" w:hint="default"/>
    </w:rPr>
  </w:style>
  <w:style w:type="character" w:customStyle="1" w:styleId="WW8Num10z2">
    <w:name w:val="WW8Num10z2"/>
    <w:rsid w:val="00B269C7"/>
    <w:rPr>
      <w:rFonts w:ascii="Wingdings" w:hAnsi="Wingdings" w:cs="Wingdings" w:hint="default"/>
    </w:rPr>
  </w:style>
  <w:style w:type="character" w:customStyle="1" w:styleId="WW8Num11z0">
    <w:name w:val="WW8Num11z0"/>
    <w:rsid w:val="00B269C7"/>
    <w:rPr>
      <w:rFonts w:ascii="Symbol" w:hAnsi="Symbol" w:cs="Symbol" w:hint="default"/>
    </w:rPr>
  </w:style>
  <w:style w:type="character" w:customStyle="1" w:styleId="WW8Num11z1">
    <w:name w:val="WW8Num11z1"/>
    <w:rsid w:val="00B269C7"/>
    <w:rPr>
      <w:rFonts w:ascii="Courier New" w:hAnsi="Courier New" w:cs="Courier New" w:hint="default"/>
    </w:rPr>
  </w:style>
  <w:style w:type="character" w:customStyle="1" w:styleId="WW8Num11z2">
    <w:name w:val="WW8Num11z2"/>
    <w:rsid w:val="00B269C7"/>
    <w:rPr>
      <w:rFonts w:ascii="Wingdings" w:hAnsi="Wingdings" w:cs="Wingdings" w:hint="default"/>
    </w:rPr>
  </w:style>
  <w:style w:type="character" w:customStyle="1" w:styleId="WW8Num12z0">
    <w:name w:val="WW8Num12z0"/>
    <w:rsid w:val="00B269C7"/>
    <w:rPr>
      <w:rFonts w:ascii="Symbol" w:hAnsi="Symbol" w:cs="Symbol" w:hint="default"/>
    </w:rPr>
  </w:style>
  <w:style w:type="character" w:customStyle="1" w:styleId="WW8Num12z1">
    <w:name w:val="WW8Num12z1"/>
    <w:rsid w:val="00B269C7"/>
    <w:rPr>
      <w:rFonts w:ascii="Courier New" w:hAnsi="Courier New" w:cs="Courier New" w:hint="default"/>
    </w:rPr>
  </w:style>
  <w:style w:type="character" w:customStyle="1" w:styleId="WW8Num12z2">
    <w:name w:val="WW8Num12z2"/>
    <w:rsid w:val="00B269C7"/>
    <w:rPr>
      <w:rFonts w:ascii="Wingdings" w:hAnsi="Wingdings" w:cs="Wingdings" w:hint="default"/>
    </w:rPr>
  </w:style>
  <w:style w:type="character" w:customStyle="1" w:styleId="WW8NumSt1z0">
    <w:name w:val="WW8NumSt1z0"/>
    <w:rsid w:val="00B269C7"/>
    <w:rPr>
      <w:rFonts w:ascii="Verdana" w:hAnsi="Verdana" w:cs="Verdana" w:hint="default"/>
    </w:rPr>
  </w:style>
  <w:style w:type="character" w:customStyle="1" w:styleId="WW8NumSt2z0">
    <w:name w:val="WW8NumSt2z0"/>
    <w:rsid w:val="00B269C7"/>
    <w:rPr>
      <w:rFonts w:ascii="Verdana" w:hAnsi="Verdana" w:cs="Verdana" w:hint="default"/>
    </w:rPr>
  </w:style>
  <w:style w:type="character" w:customStyle="1" w:styleId="WW8NumSt3z0">
    <w:name w:val="WW8NumSt3z0"/>
    <w:rsid w:val="00B269C7"/>
    <w:rPr>
      <w:rFonts w:ascii="Verdana" w:hAnsi="Verdana" w:cs="Verdana" w:hint="default"/>
    </w:rPr>
  </w:style>
  <w:style w:type="character" w:customStyle="1" w:styleId="Domylnaczcionkaakapitu1">
    <w:name w:val="Domyślna czcionka akapitu1"/>
    <w:rsid w:val="00B269C7"/>
  </w:style>
  <w:style w:type="character" w:customStyle="1" w:styleId="FontStyle79">
    <w:name w:val="Font Style79"/>
    <w:rsid w:val="00B269C7"/>
    <w:rPr>
      <w:rFonts w:ascii="Verdana" w:hAnsi="Verdana" w:cs="Verdana"/>
      <w:sz w:val="24"/>
      <w:szCs w:val="24"/>
    </w:rPr>
  </w:style>
  <w:style w:type="character" w:customStyle="1" w:styleId="FontStyle84">
    <w:name w:val="Font Style84"/>
    <w:rsid w:val="00B269C7"/>
    <w:rPr>
      <w:rFonts w:ascii="Verdana" w:hAnsi="Verdana" w:cs="Verdana"/>
      <w:i/>
      <w:iCs/>
      <w:sz w:val="22"/>
      <w:szCs w:val="22"/>
    </w:rPr>
  </w:style>
  <w:style w:type="character" w:customStyle="1" w:styleId="FontStyle85">
    <w:name w:val="Font Style85"/>
    <w:rsid w:val="00B269C7"/>
    <w:rPr>
      <w:rFonts w:ascii="Verdana" w:hAnsi="Verdana" w:cs="Verdana"/>
      <w:smallCaps/>
      <w:sz w:val="22"/>
      <w:szCs w:val="22"/>
    </w:rPr>
  </w:style>
  <w:style w:type="character" w:customStyle="1" w:styleId="FontStyle88">
    <w:name w:val="Font Style88"/>
    <w:rsid w:val="00B269C7"/>
    <w:rPr>
      <w:rFonts w:ascii="Verdana" w:hAnsi="Verdana" w:cs="Verdana"/>
      <w:sz w:val="22"/>
      <w:szCs w:val="22"/>
    </w:rPr>
  </w:style>
  <w:style w:type="character" w:customStyle="1" w:styleId="FontStyle106">
    <w:name w:val="Font Style106"/>
    <w:rsid w:val="00B269C7"/>
    <w:rPr>
      <w:rFonts w:ascii="Verdana" w:hAnsi="Verdana" w:cs="Verdana"/>
      <w:sz w:val="18"/>
      <w:szCs w:val="18"/>
    </w:rPr>
  </w:style>
  <w:style w:type="character" w:customStyle="1" w:styleId="FontStyle117">
    <w:name w:val="Font Style117"/>
    <w:rsid w:val="00B269C7"/>
    <w:rPr>
      <w:rFonts w:ascii="Verdana" w:hAnsi="Verdana" w:cs="Verdana"/>
      <w:b/>
      <w:bCs/>
      <w:sz w:val="8"/>
      <w:szCs w:val="8"/>
    </w:rPr>
  </w:style>
  <w:style w:type="paragraph" w:customStyle="1" w:styleId="Nagwek12">
    <w:name w:val="Nagłówek1"/>
    <w:basedOn w:val="Normalny"/>
    <w:next w:val="Tekstpodstawowy"/>
    <w:rsid w:val="00B269C7"/>
    <w:pPr>
      <w:keepNext/>
      <w:suppressAutoHyphens/>
      <w:spacing w:before="24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B269C7"/>
    <w:rPr>
      <w:rFonts w:cs="Mangal"/>
    </w:rPr>
  </w:style>
  <w:style w:type="paragraph" w:customStyle="1" w:styleId="Podpis1">
    <w:name w:val="Podpis1"/>
    <w:basedOn w:val="Normalny"/>
    <w:rsid w:val="00B269C7"/>
    <w:pPr>
      <w:suppressLineNumbers/>
      <w:suppressAutoHyphens/>
      <w:spacing w:before="120" w:line="276" w:lineRule="auto"/>
      <w:ind w:firstLine="0"/>
      <w:jc w:val="left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B269C7"/>
    <w:pPr>
      <w:suppressLineNumbers/>
      <w:suppressAutoHyphens/>
      <w:spacing w:after="200" w:line="276" w:lineRule="auto"/>
      <w:ind w:firstLine="0"/>
      <w:jc w:val="left"/>
    </w:pPr>
    <w:rPr>
      <w:rFonts w:ascii="Calibri" w:eastAsia="Calibri" w:hAnsi="Calibri" w:cs="Mangal"/>
      <w:sz w:val="22"/>
      <w:lang w:eastAsia="ar-SA"/>
    </w:rPr>
  </w:style>
  <w:style w:type="paragraph" w:customStyle="1" w:styleId="Style4">
    <w:name w:val="Style4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7">
    <w:name w:val="Style7"/>
    <w:basedOn w:val="Normalny"/>
    <w:rsid w:val="00B269C7"/>
    <w:pPr>
      <w:widowControl w:val="0"/>
      <w:suppressAutoHyphens/>
      <w:autoSpaceDE w:val="0"/>
      <w:spacing w:after="0" w:line="240" w:lineRule="auto"/>
      <w:ind w:firstLine="0"/>
    </w:pPr>
    <w:rPr>
      <w:rFonts w:ascii="Verdana" w:eastAsia="Times New Roman" w:hAnsi="Verdana" w:cs="Verdana"/>
      <w:szCs w:val="24"/>
      <w:lang w:eastAsia="ar-SA"/>
    </w:rPr>
  </w:style>
  <w:style w:type="paragraph" w:customStyle="1" w:styleId="Style16">
    <w:name w:val="Style16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21">
    <w:name w:val="Style21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24">
    <w:name w:val="Style24"/>
    <w:basedOn w:val="Normalny"/>
    <w:rsid w:val="00B269C7"/>
    <w:pPr>
      <w:widowControl w:val="0"/>
      <w:suppressAutoHyphens/>
      <w:autoSpaceDE w:val="0"/>
      <w:spacing w:after="0" w:line="438" w:lineRule="exact"/>
      <w:ind w:firstLine="706"/>
    </w:pPr>
    <w:rPr>
      <w:rFonts w:ascii="Verdana" w:eastAsia="Times New Roman" w:hAnsi="Verdana" w:cs="Verdana"/>
      <w:szCs w:val="24"/>
      <w:lang w:eastAsia="ar-SA"/>
    </w:rPr>
  </w:style>
  <w:style w:type="paragraph" w:customStyle="1" w:styleId="Style25">
    <w:name w:val="Style25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0">
    <w:name w:val="Style30"/>
    <w:basedOn w:val="Normalny"/>
    <w:rsid w:val="00B269C7"/>
    <w:pPr>
      <w:widowControl w:val="0"/>
      <w:suppressAutoHyphens/>
      <w:autoSpaceDE w:val="0"/>
      <w:spacing w:after="0" w:line="439" w:lineRule="exact"/>
      <w:ind w:firstLine="0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1">
    <w:name w:val="Style31"/>
    <w:basedOn w:val="Normalny"/>
    <w:rsid w:val="00B269C7"/>
    <w:pPr>
      <w:widowControl w:val="0"/>
      <w:suppressAutoHyphens/>
      <w:autoSpaceDE w:val="0"/>
      <w:spacing w:after="0" w:line="442" w:lineRule="exact"/>
      <w:ind w:firstLine="119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3">
    <w:name w:val="Style33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4">
    <w:name w:val="Style34"/>
    <w:basedOn w:val="Normalny"/>
    <w:rsid w:val="00B269C7"/>
    <w:pPr>
      <w:widowControl w:val="0"/>
      <w:suppressAutoHyphens/>
      <w:autoSpaceDE w:val="0"/>
      <w:spacing w:after="0" w:line="240" w:lineRule="auto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38">
    <w:name w:val="Style38"/>
    <w:basedOn w:val="Normalny"/>
    <w:rsid w:val="00B269C7"/>
    <w:pPr>
      <w:widowControl w:val="0"/>
      <w:suppressAutoHyphens/>
      <w:autoSpaceDE w:val="0"/>
      <w:spacing w:after="0" w:line="437" w:lineRule="exact"/>
      <w:ind w:hanging="384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40">
    <w:name w:val="Style40"/>
    <w:basedOn w:val="Normalny"/>
    <w:rsid w:val="00B269C7"/>
    <w:pPr>
      <w:widowControl w:val="0"/>
      <w:suppressAutoHyphens/>
      <w:autoSpaceDE w:val="0"/>
      <w:spacing w:after="0" w:line="438" w:lineRule="exact"/>
      <w:ind w:firstLine="0"/>
      <w:jc w:val="left"/>
    </w:pPr>
    <w:rPr>
      <w:rFonts w:ascii="Verdana" w:eastAsia="Times New Roman" w:hAnsi="Verdana" w:cs="Verdana"/>
      <w:szCs w:val="24"/>
      <w:lang w:eastAsia="ar-SA"/>
    </w:rPr>
  </w:style>
  <w:style w:type="paragraph" w:customStyle="1" w:styleId="Style41">
    <w:name w:val="Style41"/>
    <w:basedOn w:val="Normalny"/>
    <w:rsid w:val="00B269C7"/>
    <w:pPr>
      <w:widowControl w:val="0"/>
      <w:suppressAutoHyphens/>
      <w:autoSpaceDE w:val="0"/>
      <w:spacing w:after="0" w:line="438" w:lineRule="exact"/>
      <w:ind w:firstLine="0"/>
      <w:jc w:val="right"/>
    </w:pPr>
    <w:rPr>
      <w:rFonts w:ascii="Verdana" w:eastAsia="Times New Roman" w:hAnsi="Verdana" w:cs="Verdana"/>
      <w:szCs w:val="24"/>
      <w:lang w:eastAsia="ar-SA"/>
    </w:rPr>
  </w:style>
  <w:style w:type="paragraph" w:customStyle="1" w:styleId="Nagwek30">
    <w:name w:val="Nagłówek #3"/>
    <w:basedOn w:val="Normalny"/>
    <w:rsid w:val="00B269C7"/>
    <w:pPr>
      <w:shd w:val="clear" w:color="auto" w:fill="FFFFFF"/>
      <w:suppressAutoHyphens/>
      <w:spacing w:before="540" w:after="540" w:line="0" w:lineRule="atLeast"/>
      <w:ind w:firstLine="0"/>
    </w:pPr>
    <w:rPr>
      <w:rFonts w:ascii="Calibri" w:eastAsia="Calibri" w:hAnsi="Calibri" w:cs="Calibri"/>
      <w:sz w:val="23"/>
      <w:szCs w:val="23"/>
      <w:lang w:eastAsia="ar-SA"/>
    </w:rPr>
  </w:style>
  <w:style w:type="paragraph" w:customStyle="1" w:styleId="Akapitzlist1">
    <w:name w:val="Akapit z listą1"/>
    <w:basedOn w:val="Normalny"/>
    <w:rsid w:val="00B269C7"/>
    <w:pPr>
      <w:widowControl w:val="0"/>
      <w:suppressAutoHyphens/>
      <w:spacing w:after="0" w:line="240" w:lineRule="auto"/>
      <w:ind w:left="720" w:firstLine="0"/>
      <w:jc w:val="left"/>
    </w:pPr>
    <w:rPr>
      <w:rFonts w:eastAsia="Times New Roman" w:cs="Times New Roman"/>
      <w:szCs w:val="20"/>
      <w:lang w:eastAsia="ar-SA"/>
    </w:rPr>
  </w:style>
  <w:style w:type="paragraph" w:styleId="Spistreci4">
    <w:name w:val="toc 4"/>
    <w:basedOn w:val="Indeks"/>
    <w:rsid w:val="00B269C7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B269C7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B269C7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B269C7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B269C7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B269C7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B269C7"/>
    <w:pPr>
      <w:tabs>
        <w:tab w:val="right" w:leader="dot" w:pos="7091"/>
      </w:tabs>
      <w:ind w:left="2547"/>
    </w:pPr>
  </w:style>
  <w:style w:type="paragraph" w:styleId="Tytu">
    <w:name w:val="Title"/>
    <w:basedOn w:val="Normalny"/>
    <w:next w:val="Normalny"/>
    <w:link w:val="TytuZnak"/>
    <w:uiPriority w:val="10"/>
    <w:qFormat/>
    <w:rsid w:val="00B269C7"/>
    <w:pPr>
      <w:suppressAutoHyphens/>
      <w:spacing w:before="240" w:after="60" w:line="276" w:lineRule="auto"/>
      <w:ind w:firstLine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B269C7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9C7"/>
    <w:pPr>
      <w:suppressAutoHyphens/>
      <w:spacing w:after="60" w:line="276" w:lineRule="auto"/>
      <w:ind w:firstLine="0"/>
      <w:jc w:val="center"/>
      <w:outlineLvl w:val="1"/>
    </w:pPr>
    <w:rPr>
      <w:rFonts w:ascii="Cambria" w:eastAsia="Times New Roman" w:hAnsi="Cambria" w:cs="Times New Roman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B269C7"/>
    <w:rPr>
      <w:rFonts w:ascii="Cambria" w:eastAsia="Times New Roman" w:hAnsi="Cambria" w:cs="Times New Roman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B269C7"/>
    <w:rPr>
      <w:b/>
      <w:bCs/>
      <w:i/>
      <w:iCs/>
      <w:color w:val="4F81BD"/>
    </w:rPr>
  </w:style>
  <w:style w:type="character" w:styleId="Pogrubienie">
    <w:name w:val="Strong"/>
    <w:basedOn w:val="Domylnaczcionkaakapitu"/>
    <w:uiPriority w:val="22"/>
    <w:qFormat/>
    <w:rsid w:val="00B269C7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9C7"/>
    <w:pPr>
      <w:pBdr>
        <w:bottom w:val="single" w:sz="4" w:space="4" w:color="4F81BD"/>
      </w:pBdr>
      <w:suppressAutoHyphens/>
      <w:spacing w:before="200" w:after="280" w:line="276" w:lineRule="auto"/>
      <w:ind w:left="936" w:right="936" w:firstLine="0"/>
      <w:jc w:val="left"/>
    </w:pPr>
    <w:rPr>
      <w:rFonts w:ascii="Calibri" w:eastAsia="Calibri" w:hAnsi="Calibri" w:cs="Times New Roman"/>
      <w:b/>
      <w:bCs/>
      <w:i/>
      <w:iCs/>
      <w:color w:val="4F81BD"/>
      <w:sz w:val="22"/>
      <w:lang w:eastAsia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9C7"/>
    <w:rPr>
      <w:rFonts w:ascii="Calibri" w:eastAsia="Calibri" w:hAnsi="Calibri" w:cs="Times New Roman"/>
      <w:b/>
      <w:bCs/>
      <w:i/>
      <w:iCs/>
      <w:color w:val="4F81BD"/>
      <w:lang w:eastAsia="ar-SA"/>
    </w:rPr>
  </w:style>
  <w:style w:type="paragraph" w:customStyle="1" w:styleId="TEKSTNORMALNY">
    <w:name w:val="TEKST NORMALNY"/>
    <w:basedOn w:val="Normalny"/>
    <w:qFormat/>
    <w:rsid w:val="00B269C7"/>
    <w:pPr>
      <w:suppressAutoHyphens/>
      <w:spacing w:after="0" w:line="420" w:lineRule="exact"/>
      <w:ind w:firstLine="709"/>
    </w:pPr>
    <w:rPr>
      <w:rFonts w:eastAsia="Calibri" w:cs="Times New Roman"/>
      <w:sz w:val="22"/>
      <w:lang w:eastAsia="ar-SA"/>
    </w:rPr>
  </w:style>
  <w:style w:type="paragraph" w:customStyle="1" w:styleId="Style3">
    <w:name w:val="Style3"/>
    <w:basedOn w:val="Normalny"/>
    <w:rsid w:val="00B269C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Consolas" w:eastAsia="Times New Roman" w:hAnsi="Consolas" w:cs="Times New Roman"/>
      <w:szCs w:val="24"/>
    </w:rPr>
  </w:style>
  <w:style w:type="paragraph" w:customStyle="1" w:styleId="ZagwekB">
    <w:name w:val="Zagłówek B"/>
    <w:basedOn w:val="Normalny"/>
    <w:rsid w:val="00B269C7"/>
    <w:pPr>
      <w:keepLines/>
      <w:spacing w:after="0" w:line="240" w:lineRule="auto"/>
      <w:ind w:firstLine="0"/>
      <w:jc w:val="center"/>
    </w:pPr>
    <w:rPr>
      <w:rFonts w:ascii="Arial" w:eastAsia="Times New Roman" w:hAnsi="Arial" w:cs="Times New Roman"/>
      <w:position w:val="16"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B269C7"/>
    <w:pPr>
      <w:spacing w:line="480" w:lineRule="auto"/>
      <w:ind w:firstLine="0"/>
      <w:jc w:val="left"/>
    </w:pPr>
    <w:rPr>
      <w:rFonts w:eastAsia="Times New Roman" w:cs="Times New Roman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269C7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269C7"/>
    <w:rPr>
      <w:color w:val="954F72"/>
      <w:u w:val="single"/>
    </w:rPr>
  </w:style>
  <w:style w:type="paragraph" w:customStyle="1" w:styleId="font5">
    <w:name w:val="font5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</w:rPr>
  </w:style>
  <w:style w:type="paragraph" w:customStyle="1" w:styleId="font6">
    <w:name w:val="font6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</w:rPr>
  </w:style>
  <w:style w:type="paragraph" w:customStyle="1" w:styleId="font7">
    <w:name w:val="font7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 w:val="28"/>
      <w:szCs w:val="28"/>
    </w:rPr>
  </w:style>
  <w:style w:type="paragraph" w:customStyle="1" w:styleId="font8">
    <w:name w:val="font8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 w:val="28"/>
      <w:szCs w:val="28"/>
    </w:rPr>
  </w:style>
  <w:style w:type="paragraph" w:customStyle="1" w:styleId="font9">
    <w:name w:val="font9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 w:val="28"/>
      <w:szCs w:val="28"/>
    </w:rPr>
  </w:style>
  <w:style w:type="paragraph" w:customStyle="1" w:styleId="font10">
    <w:name w:val="font10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</w:rPr>
  </w:style>
  <w:style w:type="paragraph" w:customStyle="1" w:styleId="font11">
    <w:name w:val="font11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</w:rPr>
  </w:style>
  <w:style w:type="paragraph" w:customStyle="1" w:styleId="font12">
    <w:name w:val="font12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color w:val="000000"/>
      <w:szCs w:val="24"/>
    </w:rPr>
  </w:style>
  <w:style w:type="paragraph" w:customStyle="1" w:styleId="font13">
    <w:name w:val="font13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Cs w:val="24"/>
    </w:rPr>
  </w:style>
  <w:style w:type="paragraph" w:customStyle="1" w:styleId="font14">
    <w:name w:val="font14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color w:val="000000"/>
      <w:szCs w:val="24"/>
    </w:rPr>
  </w:style>
  <w:style w:type="paragraph" w:customStyle="1" w:styleId="xl63">
    <w:name w:val="xl63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</w:rPr>
  </w:style>
  <w:style w:type="paragraph" w:customStyle="1" w:styleId="xl64">
    <w:name w:val="xl64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i/>
      <w:iCs/>
      <w:szCs w:val="24"/>
    </w:rPr>
  </w:style>
  <w:style w:type="paragraph" w:customStyle="1" w:styleId="xl65">
    <w:name w:val="xl65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</w:rPr>
  </w:style>
  <w:style w:type="paragraph" w:customStyle="1" w:styleId="xl66">
    <w:name w:val="xl66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  <w:u w:val="single"/>
    </w:rPr>
  </w:style>
  <w:style w:type="paragraph" w:customStyle="1" w:styleId="xl67">
    <w:name w:val="xl67"/>
    <w:basedOn w:val="Normalny"/>
    <w:rsid w:val="00B269C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Cs w:val="24"/>
    </w:rPr>
  </w:style>
  <w:style w:type="paragraph" w:customStyle="1" w:styleId="xl68">
    <w:name w:val="xl68"/>
    <w:basedOn w:val="Normalny"/>
    <w:rsid w:val="00B269C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</w:rPr>
  </w:style>
  <w:style w:type="paragraph" w:customStyle="1" w:styleId="xl69">
    <w:name w:val="xl69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</w:rPr>
  </w:style>
  <w:style w:type="paragraph" w:customStyle="1" w:styleId="xl70">
    <w:name w:val="xl70"/>
    <w:basedOn w:val="Normalny"/>
    <w:rsid w:val="00B269C7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</w:rPr>
  </w:style>
  <w:style w:type="paragraph" w:customStyle="1" w:styleId="xl71">
    <w:name w:val="xl71"/>
    <w:basedOn w:val="Normalny"/>
    <w:rsid w:val="00B269C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i/>
      <w:iCs/>
      <w:sz w:val="28"/>
      <w:szCs w:val="28"/>
    </w:rPr>
  </w:style>
  <w:style w:type="paragraph" w:customStyle="1" w:styleId="xl72">
    <w:name w:val="xl72"/>
    <w:basedOn w:val="Normalny"/>
    <w:rsid w:val="00B269C7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i/>
      <w:iCs/>
      <w:sz w:val="28"/>
      <w:szCs w:val="28"/>
    </w:rPr>
  </w:style>
  <w:style w:type="paragraph" w:customStyle="1" w:styleId="xl73">
    <w:name w:val="xl73"/>
    <w:basedOn w:val="Normalny"/>
    <w:rsid w:val="00B269C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i/>
      <w:iCs/>
      <w:szCs w:val="24"/>
    </w:rPr>
  </w:style>
  <w:style w:type="paragraph" w:customStyle="1" w:styleId="xl74">
    <w:name w:val="xl74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i/>
      <w:iCs/>
      <w:sz w:val="28"/>
      <w:szCs w:val="28"/>
    </w:rPr>
  </w:style>
  <w:style w:type="paragraph" w:customStyle="1" w:styleId="xl75">
    <w:name w:val="xl75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 w:cs="Times New Roman"/>
      <w:i/>
      <w:iCs/>
      <w:sz w:val="28"/>
      <w:szCs w:val="28"/>
    </w:rPr>
  </w:style>
  <w:style w:type="paragraph" w:customStyle="1" w:styleId="xl76">
    <w:name w:val="xl76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</w:rPr>
  </w:style>
  <w:style w:type="paragraph" w:customStyle="1" w:styleId="xl77">
    <w:name w:val="xl77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 w:cs="Times New Roman"/>
      <w:i/>
      <w:iCs/>
      <w:sz w:val="28"/>
      <w:szCs w:val="28"/>
    </w:rPr>
  </w:style>
  <w:style w:type="paragraph" w:customStyle="1" w:styleId="xl78">
    <w:name w:val="xl78"/>
    <w:basedOn w:val="Normalny"/>
    <w:rsid w:val="00B269C7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B40F1B"/>
  </w:style>
  <w:style w:type="table" w:customStyle="1" w:styleId="Tabela-Siatka1">
    <w:name w:val="Tabela - Siatka1"/>
    <w:basedOn w:val="Standardowy"/>
    <w:next w:val="Tabela-Siatka"/>
    <w:uiPriority w:val="59"/>
    <w:rsid w:val="00B40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50387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50387"/>
    <w:rPr>
      <w:rFonts w:ascii="Times New Roman" w:hAnsi="Times New Roman"/>
      <w:sz w:val="24"/>
    </w:rPr>
  </w:style>
  <w:style w:type="paragraph" w:customStyle="1" w:styleId="Tekstblokowy1">
    <w:name w:val="Tekst blokowy1"/>
    <w:basedOn w:val="Normalny"/>
    <w:rsid w:val="00D25B9E"/>
    <w:pPr>
      <w:tabs>
        <w:tab w:val="left" w:pos="567"/>
      </w:tabs>
      <w:suppressAutoHyphens/>
      <w:spacing w:after="0" w:line="240" w:lineRule="auto"/>
      <w:ind w:left="709" w:right="-144" w:hanging="425"/>
    </w:pPr>
    <w:rPr>
      <w:rFonts w:eastAsia="Times New Roman" w:cs="Times New Roman"/>
      <w:szCs w:val="20"/>
      <w:lang w:eastAsia="ar-SA"/>
    </w:rPr>
  </w:style>
  <w:style w:type="paragraph" w:customStyle="1" w:styleId="Normalnybezodstpw">
    <w:name w:val="Normalny bez odstępów"/>
    <w:basedOn w:val="Normalny"/>
    <w:link w:val="NormalnybezodstpwZnak"/>
    <w:qFormat/>
    <w:rsid w:val="005E41D9"/>
    <w:pPr>
      <w:spacing w:after="0"/>
      <w:ind w:firstLine="0"/>
    </w:pPr>
    <w:rPr>
      <w:rFonts w:asciiTheme="minorHAnsi" w:eastAsia="Times New Roman" w:hAnsiTheme="minorHAnsi" w:cs="Times New Roman"/>
      <w:sz w:val="22"/>
      <w:szCs w:val="20"/>
    </w:rPr>
  </w:style>
  <w:style w:type="character" w:customStyle="1" w:styleId="NormalnybezodstpwZnak">
    <w:name w:val="Normalny bez odstępów Znak"/>
    <w:basedOn w:val="Domylnaczcionkaakapitu"/>
    <w:link w:val="Normalnybezodstpw"/>
    <w:rsid w:val="005E41D9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B9D6-1AFA-4F03-B8E4-B20F5E71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3603</TotalTime>
  <Pages>11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DANIEL</cp:lastModifiedBy>
  <cp:revision>123</cp:revision>
  <cp:lastPrinted>2023-11-09T17:51:00Z</cp:lastPrinted>
  <dcterms:created xsi:type="dcterms:W3CDTF">2018-01-23T18:30:00Z</dcterms:created>
  <dcterms:modified xsi:type="dcterms:W3CDTF">2023-11-09T18:22:00Z</dcterms:modified>
</cp:coreProperties>
</file>