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31D58" w14:textId="124FC422" w:rsidR="002B7323" w:rsidRPr="00B80A88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B80A88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B80A88">
        <w:rPr>
          <w:rFonts w:ascii="Times New Roman" w:hAnsi="Times New Roman"/>
          <w:b/>
          <w:i/>
          <w:szCs w:val="22"/>
        </w:rPr>
        <w:t>1</w:t>
      </w:r>
    </w:p>
    <w:p w14:paraId="64731D59" w14:textId="77777777" w:rsidR="002B7323" w:rsidRPr="00B80A88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B80A88">
        <w:rPr>
          <w:b/>
          <w:i/>
          <w:szCs w:val="22"/>
        </w:rPr>
        <w:t>FORMULARZ OFERTOWY</w:t>
      </w:r>
    </w:p>
    <w:p w14:paraId="64731D5A" w14:textId="77777777" w:rsidR="005C70D8" w:rsidRPr="00B80A88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B80A88" w14:paraId="64731D5C" w14:textId="77777777" w:rsidTr="00FC68C9">
        <w:tc>
          <w:tcPr>
            <w:tcW w:w="9412" w:type="dxa"/>
            <w:shd w:val="clear" w:color="auto" w:fill="C6D9F1" w:themeFill="text2" w:themeFillTint="33"/>
          </w:tcPr>
          <w:p w14:paraId="64731D5B" w14:textId="77777777" w:rsidR="005C70D8" w:rsidRPr="00B80A88" w:rsidRDefault="005C70D8" w:rsidP="005C70D8">
            <w:pPr>
              <w:pStyle w:val="Bezodstpw"/>
              <w:rPr>
                <w:b/>
                <w:szCs w:val="22"/>
              </w:rPr>
            </w:pPr>
            <w:r w:rsidRPr="00B80A88">
              <w:rPr>
                <w:b/>
                <w:szCs w:val="22"/>
              </w:rPr>
              <w:t>ZAMAWIAJĄCY: :</w:t>
            </w:r>
          </w:p>
        </w:tc>
      </w:tr>
    </w:tbl>
    <w:p w14:paraId="64731D5D" w14:textId="77777777" w:rsidR="005C70D8" w:rsidRPr="00B80A88" w:rsidRDefault="005C70D8" w:rsidP="005C70D8">
      <w:pPr>
        <w:pStyle w:val="Bezodstpw"/>
        <w:jc w:val="both"/>
        <w:rPr>
          <w:szCs w:val="22"/>
        </w:rPr>
      </w:pPr>
    </w:p>
    <w:p w14:paraId="64731D5E" w14:textId="77777777" w:rsidR="005C70D8" w:rsidRPr="00B80A88" w:rsidRDefault="005C70D8" w:rsidP="005C70D8">
      <w:pPr>
        <w:pStyle w:val="Bezodstpw"/>
      </w:pPr>
      <w:r w:rsidRPr="00B80A88">
        <w:t>ZESPÓŁ SZKÓŁ LICEALNYCH IM. BOLESŁAWA CHROBREGO W LEŻAJSKU</w:t>
      </w:r>
    </w:p>
    <w:p w14:paraId="64731D5F" w14:textId="77777777" w:rsidR="005C70D8" w:rsidRPr="00B80A88" w:rsidRDefault="005C70D8" w:rsidP="005C70D8">
      <w:pPr>
        <w:pStyle w:val="Bezodstpw"/>
      </w:pPr>
      <w:r w:rsidRPr="00B80A88">
        <w:t xml:space="preserve">ul. M.C. Skłodowskiej 6, 37- 300 Leżajsk </w:t>
      </w:r>
    </w:p>
    <w:p w14:paraId="64731D60" w14:textId="77777777" w:rsidR="005C70D8" w:rsidRPr="00B80A88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B80A88" w14:paraId="64731D62" w14:textId="77777777" w:rsidTr="00FC68C9">
        <w:tc>
          <w:tcPr>
            <w:tcW w:w="9412" w:type="dxa"/>
            <w:shd w:val="clear" w:color="auto" w:fill="C6D9F1" w:themeFill="text2" w:themeFillTint="33"/>
          </w:tcPr>
          <w:p w14:paraId="64731D61" w14:textId="77777777" w:rsidR="005C70D8" w:rsidRPr="00B80A88" w:rsidRDefault="005C70D8" w:rsidP="005A060B">
            <w:pPr>
              <w:pStyle w:val="Bezodstpw"/>
              <w:rPr>
                <w:b/>
                <w:szCs w:val="22"/>
              </w:rPr>
            </w:pPr>
            <w:r w:rsidRPr="00B80A88">
              <w:rPr>
                <w:b/>
                <w:szCs w:val="22"/>
              </w:rPr>
              <w:t xml:space="preserve">WYKONAWCA/Y: </w:t>
            </w:r>
          </w:p>
        </w:tc>
      </w:tr>
    </w:tbl>
    <w:p w14:paraId="64731D63" w14:textId="77777777" w:rsidR="005C70D8" w:rsidRPr="00B80A88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46"/>
        <w:gridCol w:w="5719"/>
      </w:tblGrid>
      <w:tr w:rsidR="004B516E" w:rsidRPr="00B80A88" w14:paraId="64731D67" w14:textId="77777777" w:rsidTr="004B516E">
        <w:tc>
          <w:tcPr>
            <w:tcW w:w="328" w:type="dxa"/>
          </w:tcPr>
          <w:p w14:paraId="64731D6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64731D65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64731D66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6B" w14:textId="77777777" w:rsidTr="004B516E">
        <w:tc>
          <w:tcPr>
            <w:tcW w:w="328" w:type="dxa"/>
          </w:tcPr>
          <w:p w14:paraId="64731D68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64731D69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Adres/siedziba wykonawcy/ów</w:t>
            </w:r>
            <w:r w:rsidRPr="00B80A88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64731D6A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6F" w14:textId="77777777" w:rsidTr="004B516E">
        <w:tc>
          <w:tcPr>
            <w:tcW w:w="328" w:type="dxa"/>
          </w:tcPr>
          <w:p w14:paraId="64731D6C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64731D6D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64731D6E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3" w14:textId="77777777" w:rsidTr="004B516E">
        <w:tc>
          <w:tcPr>
            <w:tcW w:w="328" w:type="dxa"/>
          </w:tcPr>
          <w:p w14:paraId="64731D70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64731D71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64731D72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7" w14:textId="77777777" w:rsidTr="004B516E">
        <w:tc>
          <w:tcPr>
            <w:tcW w:w="328" w:type="dxa"/>
          </w:tcPr>
          <w:p w14:paraId="64731D7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64731D75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64731D76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B" w14:textId="77777777" w:rsidTr="004B516E">
        <w:tc>
          <w:tcPr>
            <w:tcW w:w="328" w:type="dxa"/>
          </w:tcPr>
          <w:p w14:paraId="64731D78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64731D79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64731D7A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F" w14:textId="77777777" w:rsidTr="004B516E">
        <w:tc>
          <w:tcPr>
            <w:tcW w:w="328" w:type="dxa"/>
          </w:tcPr>
          <w:p w14:paraId="64731D7C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64731D7D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64731D7E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83" w14:textId="77777777" w:rsidTr="004B516E">
        <w:tc>
          <w:tcPr>
            <w:tcW w:w="328" w:type="dxa"/>
          </w:tcPr>
          <w:p w14:paraId="64731D80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64731D81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64731D82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88" w14:textId="77777777" w:rsidTr="004B516E">
        <w:tc>
          <w:tcPr>
            <w:tcW w:w="328" w:type="dxa"/>
          </w:tcPr>
          <w:p w14:paraId="64731D8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64731D85" w14:textId="77777777" w:rsidR="004B516E" w:rsidRPr="00B80A88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B80A88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64731D86" w14:textId="77777777" w:rsidR="004B516E" w:rsidRPr="00B80A88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B80A88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64731D87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64731D89" w14:textId="77777777" w:rsidR="004B516E" w:rsidRPr="00B80A88" w:rsidRDefault="004B516E" w:rsidP="004B516E">
      <w:pPr>
        <w:pStyle w:val="Bezodstpw"/>
        <w:rPr>
          <w:szCs w:val="22"/>
        </w:rPr>
      </w:pPr>
    </w:p>
    <w:p w14:paraId="64731D8A" w14:textId="4070ED1D" w:rsidR="00B8564D" w:rsidRPr="00B80A88" w:rsidRDefault="00B8564D" w:rsidP="00B8564D">
      <w:pPr>
        <w:rPr>
          <w:rFonts w:ascii="Times New Roman" w:hAnsi="Times New Roman"/>
          <w:color w:val="000000"/>
        </w:rPr>
      </w:pPr>
      <w:r w:rsidRPr="00B80A88">
        <w:rPr>
          <w:rFonts w:ascii="Times New Roman" w:hAnsi="Times New Roman"/>
          <w:szCs w:val="22"/>
        </w:rPr>
        <w:t xml:space="preserve">Odpowiadając na ogłoszenie o przetargu ogłoszonym w </w:t>
      </w:r>
      <w:r w:rsidRPr="00D272F9">
        <w:rPr>
          <w:rFonts w:ascii="Times New Roman" w:hAnsi="Times New Roman"/>
          <w:szCs w:val="22"/>
        </w:rPr>
        <w:t>trybie podstawowym zgodnie z przepisami ustawy z dnia 11 września 2019 r. - Prawo zamówień publicznych</w:t>
      </w:r>
      <w:r w:rsidRPr="00D272F9">
        <w:rPr>
          <w:rFonts w:ascii="Times New Roman" w:hAnsi="Times New Roman"/>
          <w:sz w:val="20"/>
          <w:szCs w:val="20"/>
        </w:rPr>
        <w:t xml:space="preserve"> </w:t>
      </w:r>
      <w:r w:rsidR="002C1A5B" w:rsidRPr="00D272F9">
        <w:rPr>
          <w:rFonts w:ascii="Times New Roman" w:hAnsi="Times New Roman"/>
          <w:sz w:val="20"/>
          <w:szCs w:val="20"/>
        </w:rPr>
        <w:t>(</w:t>
      </w:r>
      <w:r w:rsidR="002C1A5B" w:rsidRPr="00D272F9">
        <w:rPr>
          <w:rFonts w:ascii="Times New Roman" w:hAnsi="Times New Roman"/>
          <w:sz w:val="20"/>
          <w:szCs w:val="20"/>
        </w:rPr>
        <w:t xml:space="preserve">Dz.U. z 2023 poz. 1605 z późn. zm.) </w:t>
      </w:r>
      <w:r w:rsidRPr="00D272F9">
        <w:rPr>
          <w:rFonts w:ascii="Times New Roman" w:hAnsi="Times New Roman"/>
          <w:szCs w:val="22"/>
        </w:rPr>
        <w:t xml:space="preserve">z późn. zm.) składamy ofertę obejmującą </w:t>
      </w:r>
      <w:r w:rsidRPr="00D272F9">
        <w:rPr>
          <w:rFonts w:ascii="Times New Roman" w:hAnsi="Times New Roman"/>
          <w:b/>
          <w:szCs w:val="22"/>
        </w:rPr>
        <w:t>„</w:t>
      </w:r>
      <w:r w:rsidRPr="00D272F9">
        <w:rPr>
          <w:rFonts w:ascii="Times New Roman" w:hAnsi="Times New Roman"/>
          <w:b/>
          <w:bCs/>
          <w:i/>
          <w:iCs/>
        </w:rPr>
        <w:t xml:space="preserve">Dostawę </w:t>
      </w:r>
      <w:r w:rsidR="00941D67" w:rsidRPr="00D272F9">
        <w:rPr>
          <w:rFonts w:ascii="Times New Roman" w:hAnsi="Times New Roman"/>
          <w:b/>
          <w:bCs/>
          <w:i/>
          <w:iCs/>
        </w:rPr>
        <w:t>mięsa i wędlin</w:t>
      </w:r>
      <w:r w:rsidRPr="00D272F9">
        <w:rPr>
          <w:rFonts w:ascii="Times New Roman" w:hAnsi="Times New Roman"/>
          <w:b/>
          <w:bCs/>
          <w:iCs/>
          <w:szCs w:val="22"/>
        </w:rPr>
        <w:t>”</w:t>
      </w:r>
      <w:r w:rsidRPr="00D272F9">
        <w:rPr>
          <w:rFonts w:ascii="Times New Roman" w:hAnsi="Times New Roman"/>
          <w:bCs/>
          <w:iCs/>
          <w:szCs w:val="22"/>
        </w:rPr>
        <w:t xml:space="preserve"> oraz oferujemy wykonanie zamówienia</w:t>
      </w:r>
      <w:r w:rsidRPr="00B80A88">
        <w:rPr>
          <w:rFonts w:ascii="Times New Roman" w:hAnsi="Times New Roman"/>
          <w:bCs/>
          <w:iCs/>
          <w:szCs w:val="22"/>
        </w:rPr>
        <w:t xml:space="preserve"> zgodnie z załączonymi formularzem/</w:t>
      </w:r>
      <w:proofErr w:type="spellStart"/>
      <w:r w:rsidRPr="00B80A88">
        <w:rPr>
          <w:rFonts w:ascii="Times New Roman" w:hAnsi="Times New Roman"/>
          <w:bCs/>
          <w:iCs/>
          <w:szCs w:val="22"/>
        </w:rPr>
        <w:t>ami</w:t>
      </w:r>
      <w:proofErr w:type="spellEnd"/>
      <w:r w:rsidRPr="00B80A88">
        <w:rPr>
          <w:rFonts w:ascii="Times New Roman" w:hAnsi="Times New Roman"/>
          <w:bCs/>
          <w:iCs/>
          <w:szCs w:val="22"/>
        </w:rPr>
        <w:t xml:space="preserve"> cenowym/i</w:t>
      </w:r>
      <w:r w:rsidRPr="00B80A88">
        <w:rPr>
          <w:rFonts w:ascii="Times New Roman" w:hAnsi="Times New Roman"/>
          <w:color w:val="000000"/>
          <w:szCs w:val="22"/>
        </w:rPr>
        <w:t>.</w:t>
      </w:r>
    </w:p>
    <w:p w14:paraId="64731D8B" w14:textId="77777777" w:rsidR="004B516E" w:rsidRPr="00B80A88" w:rsidRDefault="004B516E" w:rsidP="004B516E">
      <w:pPr>
        <w:pStyle w:val="Bezodstpw"/>
        <w:rPr>
          <w:szCs w:val="22"/>
        </w:rPr>
      </w:pPr>
    </w:p>
    <w:p w14:paraId="64731D8C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B80A88">
        <w:rPr>
          <w:rFonts w:ascii="Times New Roman" w:hAnsi="Times New Roman"/>
          <w:b/>
          <w:szCs w:val="22"/>
          <w:u w:val="single"/>
        </w:rPr>
        <w:t>Oferujemy termin płatności</w:t>
      </w:r>
      <w:r w:rsidR="005B13E2" w:rsidRPr="00B80A88">
        <w:rPr>
          <w:rFonts w:ascii="Times New Roman" w:hAnsi="Times New Roman"/>
          <w:b/>
          <w:color w:val="FF0000"/>
          <w:szCs w:val="22"/>
          <w:u w:val="single"/>
        </w:rPr>
        <w:t>*</w:t>
      </w:r>
      <w:r w:rsidRPr="00B80A88">
        <w:rPr>
          <w:rFonts w:ascii="Times New Roman" w:hAnsi="Times New Roman"/>
          <w:b/>
          <w:szCs w:val="22"/>
          <w:u w:val="single"/>
        </w:rPr>
        <w:t>:</w:t>
      </w:r>
    </w:p>
    <w:p w14:paraId="64731D8D" w14:textId="77777777" w:rsidR="00C067AD" w:rsidRPr="00B80A88" w:rsidRDefault="00DF01B7" w:rsidP="00C067AD">
      <w:pPr>
        <w:ind w:left="284"/>
        <w:rPr>
          <w:rFonts w:ascii="Times New Roman" w:hAnsi="Times New Roman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="00D272F9" w:rsidRPr="00B80A88">
        <w:rPr>
          <w:rFonts w:ascii="Times New Roman" w:hAnsi="Times New Roman"/>
        </w:rPr>
      </w:r>
      <w:r w:rsidR="00D272F9" w:rsidRPr="00B80A88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14 {0.00 pkt.}</w:t>
      </w:r>
    </w:p>
    <w:p w14:paraId="64731D8E" w14:textId="77777777" w:rsidR="00C067AD" w:rsidRPr="00B80A88" w:rsidRDefault="00DF01B7" w:rsidP="00C067AD">
      <w:pPr>
        <w:ind w:left="284"/>
        <w:rPr>
          <w:rFonts w:ascii="Times New Roman" w:hAnsi="Times New Roman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="00D272F9" w:rsidRPr="00B80A88">
        <w:rPr>
          <w:rFonts w:ascii="Times New Roman" w:hAnsi="Times New Roman"/>
        </w:rPr>
      </w:r>
      <w:r w:rsidR="00D272F9" w:rsidRPr="00B80A88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21 {10.00 pkt.}</w:t>
      </w:r>
    </w:p>
    <w:p w14:paraId="64731D8F" w14:textId="77777777" w:rsidR="00B8564D" w:rsidRPr="00B80A88" w:rsidRDefault="00DF01B7" w:rsidP="00F34F24">
      <w:pPr>
        <w:ind w:left="284"/>
        <w:rPr>
          <w:rFonts w:ascii="Times New Roman" w:hAnsi="Times New Roman"/>
          <w:vertAlign w:val="subscript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="00D272F9" w:rsidRPr="00B80A88">
        <w:rPr>
          <w:rFonts w:ascii="Times New Roman" w:hAnsi="Times New Roman"/>
        </w:rPr>
      </w:r>
      <w:r w:rsidR="00D272F9" w:rsidRPr="00B80A88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30 {20.00 pkt.}</w:t>
      </w:r>
    </w:p>
    <w:p w14:paraId="64731D94" w14:textId="77777777" w:rsidR="00AF4B91" w:rsidRPr="00B80A88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64731D95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eastAsiaTheme="minorHAnsi" w:hAnsi="Times New Roman"/>
          <w:szCs w:val="22"/>
        </w:rPr>
        <w:t>, że podana</w:t>
      </w:r>
      <w:r w:rsidR="00AF4B91" w:rsidRPr="00B80A88">
        <w:rPr>
          <w:rFonts w:ascii="Times New Roman" w:eastAsiaTheme="minorHAnsi" w:hAnsi="Times New Roman"/>
          <w:szCs w:val="22"/>
        </w:rPr>
        <w:t>/</w:t>
      </w:r>
      <w:proofErr w:type="spellStart"/>
      <w:r w:rsidR="00AF4B91" w:rsidRPr="00B80A88">
        <w:rPr>
          <w:rFonts w:ascii="Times New Roman" w:eastAsiaTheme="minorHAnsi" w:hAnsi="Times New Roman"/>
          <w:szCs w:val="22"/>
        </w:rPr>
        <w:t>ne</w:t>
      </w:r>
      <w:proofErr w:type="spellEnd"/>
      <w:r w:rsidRPr="00B80A88">
        <w:rPr>
          <w:rFonts w:ascii="Times New Roman" w:eastAsiaTheme="minorHAnsi" w:hAnsi="Times New Roman"/>
          <w:szCs w:val="22"/>
        </w:rPr>
        <w:t xml:space="preserve"> cena</w:t>
      </w:r>
      <w:r w:rsidR="00AF4B91" w:rsidRPr="00B80A88">
        <w:rPr>
          <w:rFonts w:ascii="Times New Roman" w:eastAsiaTheme="minorHAnsi" w:hAnsi="Times New Roman"/>
          <w:szCs w:val="22"/>
        </w:rPr>
        <w:t>/y w formularzu/ach cenowym/</w:t>
      </w:r>
      <w:proofErr w:type="spellStart"/>
      <w:r w:rsidR="00AF4B91" w:rsidRPr="00B80A88">
        <w:rPr>
          <w:rFonts w:ascii="Times New Roman" w:eastAsiaTheme="minorHAnsi" w:hAnsi="Times New Roman"/>
          <w:szCs w:val="22"/>
        </w:rPr>
        <w:t>ch</w:t>
      </w:r>
      <w:proofErr w:type="spellEnd"/>
      <w:r w:rsidRPr="00B80A88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64731D96" w14:textId="77777777" w:rsidR="00AF4B91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B80A88">
        <w:rPr>
          <w:rFonts w:ascii="Times New Roman" w:eastAsiaTheme="minorHAnsi" w:hAnsi="Times New Roman"/>
          <w:szCs w:val="22"/>
        </w:rPr>
        <w:t> </w:t>
      </w:r>
      <w:r w:rsidRPr="00B80A88">
        <w:rPr>
          <w:rFonts w:ascii="Times New Roman" w:eastAsiaTheme="minorHAnsi" w:hAnsi="Times New Roman"/>
          <w:szCs w:val="22"/>
        </w:rPr>
        <w:t>zmianami SWZ przekazanymi przez Zamawiającego i uznajemy się za związanych określonymi w nich postanowieniami i zasadami postępowania.</w:t>
      </w:r>
    </w:p>
    <w:p w14:paraId="64731D97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>OŚWIADCZAMY</w:t>
      </w:r>
      <w:r w:rsidRPr="00B80A88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B80A88">
        <w:rPr>
          <w:rFonts w:ascii="Times New Roman" w:eastAsiaTheme="minorHAnsi" w:hAnsi="Times New Roman"/>
        </w:rPr>
        <w:t>.</w:t>
      </w:r>
      <w:r w:rsidRPr="00B80A88">
        <w:rPr>
          <w:rFonts w:ascii="Times New Roman" w:eastAsiaTheme="minorHAnsi" w:hAnsi="Times New Roman"/>
          <w:color w:val="FF0000"/>
        </w:rPr>
        <w:t>*</w:t>
      </w:r>
    </w:p>
    <w:p w14:paraId="64731D98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 xml:space="preserve">OŚWIADCZAMY, </w:t>
      </w:r>
      <w:r w:rsidRPr="00B80A88">
        <w:rPr>
          <w:rFonts w:ascii="Times New Roman" w:eastAsiaTheme="minorHAnsi" w:hAnsi="Times New Roman"/>
        </w:rPr>
        <w:t>że jesteśmy</w:t>
      </w:r>
      <w:r w:rsidR="00AF4B91" w:rsidRPr="00B80A88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B80A88">
        <w:rPr>
          <w:rFonts w:ascii="Times New Roman" w:eastAsiaTheme="minorHAnsi" w:hAnsi="Times New Roman"/>
          <w:color w:val="FF0000"/>
        </w:rPr>
        <w:t>*</w:t>
      </w:r>
      <w:r w:rsidRPr="00B80A88">
        <w:rPr>
          <w:rFonts w:ascii="Times New Roman" w:eastAsiaTheme="minorHAnsi" w:hAnsi="Times New Roman"/>
        </w:rPr>
        <w:t>:</w:t>
      </w:r>
    </w:p>
    <w:p w14:paraId="64731D99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D272F9" w:rsidRPr="00B80A88">
        <w:rPr>
          <w:rFonts w:ascii="Times New Roman" w:eastAsiaTheme="minorHAnsi" w:hAnsi="Times New Roman"/>
          <w:b/>
        </w:rPr>
      </w:r>
      <w:r w:rsidR="00D272F9"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mikroprzedsiębiorstwem</w:t>
      </w:r>
    </w:p>
    <w:p w14:paraId="64731D9A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D272F9" w:rsidRPr="00B80A88">
        <w:rPr>
          <w:rFonts w:ascii="Times New Roman" w:eastAsiaTheme="minorHAnsi" w:hAnsi="Times New Roman"/>
          <w:b/>
        </w:rPr>
      </w:r>
      <w:r w:rsidR="00D272F9"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małym przedsiębiorstwem</w:t>
      </w:r>
    </w:p>
    <w:p w14:paraId="64731D9B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D272F9" w:rsidRPr="00B80A88">
        <w:rPr>
          <w:rFonts w:ascii="Times New Roman" w:eastAsiaTheme="minorHAnsi" w:hAnsi="Times New Roman"/>
          <w:b/>
        </w:rPr>
      </w:r>
      <w:r w:rsidR="00D272F9"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średnim przedsiębiorstwem</w:t>
      </w:r>
    </w:p>
    <w:p w14:paraId="64731D9C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D272F9" w:rsidRPr="00B80A88">
        <w:rPr>
          <w:rFonts w:ascii="Times New Roman" w:eastAsiaTheme="minorHAnsi" w:hAnsi="Times New Roman"/>
          <w:b/>
        </w:rPr>
      </w:r>
      <w:r w:rsidR="00D272F9"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jednoosobową działalnością gospodarczą</w:t>
      </w:r>
    </w:p>
    <w:p w14:paraId="64731D9D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D272F9" w:rsidRPr="00B80A88">
        <w:rPr>
          <w:rFonts w:ascii="Times New Roman" w:eastAsiaTheme="minorHAnsi" w:hAnsi="Times New Roman"/>
          <w:b/>
        </w:rPr>
      </w:r>
      <w:r w:rsidR="00D272F9"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64731D9E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D272F9" w:rsidRPr="00B80A88">
        <w:rPr>
          <w:rFonts w:ascii="Times New Roman" w:eastAsiaTheme="minorHAnsi" w:hAnsi="Times New Roman"/>
          <w:b/>
        </w:rPr>
      </w:r>
      <w:r w:rsidR="00D272F9"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  <w:b/>
        </w:rPr>
        <w:t xml:space="preserve"> </w:t>
      </w:r>
      <w:r w:rsidR="00F34F24" w:rsidRPr="00B80A88">
        <w:rPr>
          <w:rFonts w:ascii="Times New Roman" w:eastAsiaTheme="minorHAnsi" w:hAnsi="Times New Roman"/>
        </w:rPr>
        <w:t>inny rodzaj</w:t>
      </w:r>
    </w:p>
    <w:p w14:paraId="64731D9F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lastRenderedPageBreak/>
        <w:t>OŚWIADCZAMY</w:t>
      </w:r>
      <w:r w:rsidRPr="00B80A88">
        <w:rPr>
          <w:rFonts w:ascii="Times New Roman" w:eastAsiaTheme="minorHAnsi" w:hAnsi="Times New Roman"/>
        </w:rPr>
        <w:t>, że informacje i dokumenty zawarte w</w:t>
      </w:r>
      <w:r w:rsidR="00F34F24" w:rsidRPr="00B80A88">
        <w:rPr>
          <w:rFonts w:ascii="Times New Roman" w:eastAsiaTheme="minorHAnsi" w:hAnsi="Times New Roman"/>
        </w:rPr>
        <w:t xml:space="preserve"> załączniku o nazwie …………..………………. </w:t>
      </w:r>
      <w:r w:rsidRPr="00B80A88">
        <w:rPr>
          <w:rFonts w:ascii="Times New Roman" w:eastAsiaTheme="minorHAnsi" w:hAnsi="Times New Roman"/>
        </w:rPr>
        <w:t xml:space="preserve">- stanowią </w:t>
      </w:r>
      <w:r w:rsidRPr="00B80A88">
        <w:rPr>
          <w:rFonts w:ascii="Times New Roman" w:eastAsiaTheme="minorHAnsi" w:hAnsi="Times New Roman"/>
          <w:b/>
        </w:rPr>
        <w:t>tajemnicę przedsiębiorstwa</w:t>
      </w:r>
      <w:r w:rsidRPr="00B80A88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B80A88">
        <w:rPr>
          <w:rFonts w:ascii="Times New Roman" w:eastAsiaTheme="minorHAnsi" w:hAnsi="Times New Roman"/>
        </w:rPr>
        <w:t> </w:t>
      </w:r>
      <w:r w:rsidRPr="00B80A88">
        <w:rPr>
          <w:rFonts w:ascii="Times New Roman" w:eastAsiaTheme="minorHAnsi" w:hAnsi="Times New Roman"/>
        </w:rPr>
        <w:t>nie mogą być one udostępniane.</w:t>
      </w:r>
    </w:p>
    <w:p w14:paraId="64731DA0" w14:textId="288D3BFA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>OŚWIADCZAMY,</w:t>
      </w:r>
      <w:r w:rsidRPr="00B80A88">
        <w:rPr>
          <w:rFonts w:ascii="Times New Roman" w:eastAsiaTheme="minorHAnsi" w:hAnsi="Times New Roman"/>
        </w:rPr>
        <w:t xml:space="preserve"> że przyjmujemy bez zastrzeżeń </w:t>
      </w:r>
      <w:r w:rsidR="005F0263" w:rsidRPr="00B80A88">
        <w:rPr>
          <w:rFonts w:ascii="Times New Roman" w:eastAsiaTheme="minorHAnsi" w:hAnsi="Times New Roman"/>
        </w:rPr>
        <w:t xml:space="preserve">projektowane postanowienia umowy </w:t>
      </w:r>
      <w:r w:rsidRPr="00B80A88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B80A88">
        <w:rPr>
          <w:rFonts w:ascii="Times New Roman" w:eastAsiaTheme="minorHAnsi" w:hAnsi="Times New Roman"/>
        </w:rPr>
        <w:t>pecyfikacji Warunków Zamówienia.</w:t>
      </w:r>
    </w:p>
    <w:p w14:paraId="64731DA1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b/>
          <w:szCs w:val="22"/>
        </w:rPr>
        <w:t>OŚWIADCZAMY</w:t>
      </w:r>
      <w:r w:rsidRPr="00B80A88">
        <w:rPr>
          <w:rFonts w:ascii="Times New Roman" w:hAnsi="Times New Roman"/>
          <w:szCs w:val="22"/>
        </w:rPr>
        <w:t>, że przedmiot zamówienia zamierzamy wykonać</w:t>
      </w:r>
      <w:r w:rsidR="005B13E2" w:rsidRPr="00B80A88">
        <w:rPr>
          <w:rFonts w:ascii="Times New Roman" w:hAnsi="Times New Roman"/>
          <w:color w:val="FF0000"/>
          <w:szCs w:val="22"/>
        </w:rPr>
        <w:t>*</w:t>
      </w:r>
      <w:r w:rsidRPr="00B80A88">
        <w:rPr>
          <w:rFonts w:ascii="Times New Roman" w:hAnsi="Times New Roman"/>
          <w:szCs w:val="22"/>
        </w:rPr>
        <w:t>:</w:t>
      </w:r>
    </w:p>
    <w:bookmarkStart w:id="0" w:name="Wybór1"/>
    <w:p w14:paraId="64731DA2" w14:textId="77777777" w:rsidR="006A4A0D" w:rsidRPr="00B80A88" w:rsidRDefault="00DF01B7" w:rsidP="006A4A0D">
      <w:pPr>
        <w:pStyle w:val="Bezodstpw"/>
        <w:ind w:left="284"/>
        <w:rPr>
          <w:szCs w:val="22"/>
        </w:rPr>
      </w:pPr>
      <w:r w:rsidRPr="00B80A88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B80A88">
        <w:rPr>
          <w:szCs w:val="22"/>
        </w:rPr>
        <w:instrText xml:space="preserve"> FORMCHECKBOX </w:instrText>
      </w:r>
      <w:r w:rsidR="00D272F9" w:rsidRPr="00B80A88">
        <w:rPr>
          <w:szCs w:val="22"/>
        </w:rPr>
      </w:r>
      <w:r w:rsidR="00D272F9" w:rsidRPr="00B80A88">
        <w:rPr>
          <w:szCs w:val="22"/>
        </w:rPr>
        <w:fldChar w:fldCharType="separate"/>
      </w:r>
      <w:r w:rsidRPr="00B80A88">
        <w:rPr>
          <w:szCs w:val="22"/>
        </w:rPr>
        <w:fldChar w:fldCharType="end"/>
      </w:r>
      <w:bookmarkEnd w:id="0"/>
      <w:r w:rsidR="006A4A0D" w:rsidRPr="00B80A88">
        <w:rPr>
          <w:szCs w:val="22"/>
        </w:rPr>
        <w:t xml:space="preserve"> sami</w:t>
      </w:r>
    </w:p>
    <w:bookmarkStart w:id="1" w:name="Wybór2"/>
    <w:p w14:paraId="64731DA3" w14:textId="77777777" w:rsidR="006A4A0D" w:rsidRPr="00B80A88" w:rsidRDefault="00DF01B7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B80A88">
        <w:rPr>
          <w:rFonts w:ascii="Times New Roman" w:hAnsi="Times New Roman"/>
          <w:szCs w:val="22"/>
        </w:rPr>
        <w:instrText xml:space="preserve"> FORMCHECKBOX </w:instrText>
      </w:r>
      <w:r w:rsidR="00D272F9" w:rsidRPr="00B80A88">
        <w:rPr>
          <w:rFonts w:ascii="Times New Roman" w:hAnsi="Times New Roman"/>
          <w:szCs w:val="22"/>
        </w:rPr>
      </w:r>
      <w:r w:rsidR="00D272F9" w:rsidRPr="00B80A88">
        <w:rPr>
          <w:rFonts w:ascii="Times New Roman" w:hAnsi="Times New Roman"/>
          <w:szCs w:val="22"/>
        </w:rPr>
        <w:fldChar w:fldCharType="separate"/>
      </w:r>
      <w:r w:rsidRPr="00B80A88">
        <w:rPr>
          <w:rFonts w:ascii="Times New Roman" w:hAnsi="Times New Roman"/>
          <w:szCs w:val="22"/>
        </w:rPr>
        <w:fldChar w:fldCharType="end"/>
      </w:r>
      <w:bookmarkEnd w:id="1"/>
      <w:r w:rsidR="006A4A0D" w:rsidRPr="00B80A88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1"/>
        <w:gridCol w:w="1715"/>
        <w:gridCol w:w="3399"/>
        <w:gridCol w:w="3354"/>
      </w:tblGrid>
      <w:tr w:rsidR="005F0263" w:rsidRPr="00B80A88" w14:paraId="64731DA7" w14:textId="1D97996B" w:rsidTr="005F0263">
        <w:tc>
          <w:tcPr>
            <w:tcW w:w="542" w:type="dxa"/>
            <w:vAlign w:val="center"/>
          </w:tcPr>
          <w:p w14:paraId="64731DA4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64731DA5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64731DA6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5BE564E7" w14:textId="7A6FD456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B80A88" w14:paraId="64731DAB" w14:textId="0A5CD341" w:rsidTr="005F0263">
        <w:tc>
          <w:tcPr>
            <w:tcW w:w="542" w:type="dxa"/>
          </w:tcPr>
          <w:p w14:paraId="64731DA8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  <w:r w:rsidRPr="00B80A88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64731DA9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A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6211638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B80A88" w14:paraId="64731DAF" w14:textId="5E5E1F42" w:rsidTr="005F0263">
        <w:tc>
          <w:tcPr>
            <w:tcW w:w="542" w:type="dxa"/>
          </w:tcPr>
          <w:p w14:paraId="64731DAC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  <w:r w:rsidRPr="00B80A88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64731DAD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E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5BE21AAA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64731DB0" w14:textId="723AA630" w:rsidR="006A4A0D" w:rsidRPr="00B80A88" w:rsidRDefault="006A4A0D" w:rsidP="00D13F70">
      <w:pPr>
        <w:pStyle w:val="Bezodstpw"/>
        <w:ind w:left="284"/>
        <w:jc w:val="both"/>
        <w:rPr>
          <w:i/>
          <w:sz w:val="18"/>
          <w:szCs w:val="18"/>
        </w:rPr>
      </w:pPr>
      <w:r w:rsidRPr="00B80A88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64731DB1" w14:textId="77777777" w:rsidR="006A4A0D" w:rsidRPr="00B80A88" w:rsidRDefault="006A4A0D" w:rsidP="006A4A0D">
      <w:pPr>
        <w:rPr>
          <w:rFonts w:ascii="Times New Roman" w:eastAsiaTheme="minorHAnsi" w:hAnsi="Times New Roman"/>
        </w:rPr>
      </w:pPr>
    </w:p>
    <w:p w14:paraId="64731DBA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64731DBB" w14:textId="77777777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numer faksu oraz adres e-mail, na który będą składane zamówienia:</w:t>
      </w:r>
    </w:p>
    <w:p w14:paraId="27292886" w14:textId="70C98C87" w:rsidR="00941D67" w:rsidRPr="00B80A88" w:rsidRDefault="00941D67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proofErr w:type="spellStart"/>
      <w:r w:rsidRPr="00B80A88">
        <w:rPr>
          <w:rFonts w:ascii="Times New Roman" w:hAnsi="Times New Roman"/>
          <w:szCs w:val="22"/>
        </w:rPr>
        <w:t>tel</w:t>
      </w:r>
      <w:proofErr w:type="spellEnd"/>
      <w:r w:rsidRPr="00B80A88">
        <w:rPr>
          <w:rFonts w:ascii="Times New Roman" w:hAnsi="Times New Roman"/>
          <w:szCs w:val="22"/>
        </w:rPr>
        <w:t>……………………………….…..</w:t>
      </w:r>
    </w:p>
    <w:p w14:paraId="64731DBC" w14:textId="79A95908" w:rsidR="006A4A0D" w:rsidRPr="00B80A88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fax………………………</w:t>
      </w:r>
      <w:r w:rsidR="00941D67" w:rsidRPr="00B80A88">
        <w:rPr>
          <w:rFonts w:ascii="Times New Roman" w:hAnsi="Times New Roman"/>
          <w:szCs w:val="22"/>
        </w:rPr>
        <w:t>…</w:t>
      </w:r>
      <w:r w:rsidRPr="00B80A88">
        <w:rPr>
          <w:rFonts w:ascii="Times New Roman" w:hAnsi="Times New Roman"/>
          <w:szCs w:val="22"/>
        </w:rPr>
        <w:t>…………</w:t>
      </w:r>
    </w:p>
    <w:p w14:paraId="64731DBD" w14:textId="77777777" w:rsidR="006A4A0D" w:rsidRPr="00B80A88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e-mail……………………………...</w:t>
      </w:r>
    </w:p>
    <w:p w14:paraId="64731DC1" w14:textId="26EF3D84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adres do korespondencji: ……………………………………………………………………………</w:t>
      </w:r>
      <w:r w:rsidR="00D13F70">
        <w:rPr>
          <w:rFonts w:ascii="Times New Roman" w:hAnsi="Times New Roman"/>
          <w:szCs w:val="22"/>
        </w:rPr>
        <w:t>…</w:t>
      </w:r>
    </w:p>
    <w:p w14:paraId="64731DC2" w14:textId="12CA3407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……………………………………….…………..…….……</w:t>
      </w:r>
      <w:r w:rsidR="00D13F70">
        <w:rPr>
          <w:rFonts w:ascii="Times New Roman" w:hAnsi="Times New Roman"/>
          <w:szCs w:val="22"/>
        </w:rPr>
        <w:t>……</w:t>
      </w:r>
      <w:r w:rsidRPr="00B80A88">
        <w:rPr>
          <w:rFonts w:ascii="Times New Roman" w:hAnsi="Times New Roman"/>
          <w:szCs w:val="22"/>
        </w:rPr>
        <w:t>..…………</w:t>
      </w:r>
      <w:r w:rsidR="00D13F70">
        <w:rPr>
          <w:rFonts w:ascii="Times New Roman" w:hAnsi="Times New Roman"/>
          <w:szCs w:val="22"/>
        </w:rPr>
        <w:t>….</w:t>
      </w:r>
    </w:p>
    <w:p w14:paraId="64731DC3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B80A88">
        <w:rPr>
          <w:rFonts w:ascii="Times New Roman" w:hAnsi="Times New Roman"/>
          <w:color w:val="000000"/>
          <w:szCs w:val="22"/>
          <w:lang w:eastAsia="pl-PL"/>
        </w:rPr>
        <w:t>, że wypełniliśmy/</w:t>
      </w:r>
      <w:proofErr w:type="spellStart"/>
      <w:r w:rsidRPr="00B80A88">
        <w:rPr>
          <w:rFonts w:ascii="Times New Roman" w:hAnsi="Times New Roman"/>
          <w:color w:val="000000"/>
          <w:szCs w:val="22"/>
          <w:lang w:eastAsia="pl-PL"/>
        </w:rPr>
        <w:t>łem</w:t>
      </w:r>
      <w:proofErr w:type="spellEnd"/>
      <w:r w:rsidRPr="00B80A88">
        <w:rPr>
          <w:rFonts w:ascii="Times New Roman" w:hAnsi="Times New Roman"/>
          <w:color w:val="000000"/>
          <w:szCs w:val="22"/>
          <w:lang w:eastAsia="pl-PL"/>
        </w:rPr>
        <w:t xml:space="preserve"> obowiązki informacyjne przewidziane w art. 13 lub art. 14 </w:t>
      </w:r>
      <w:proofErr w:type="spellStart"/>
      <w:r w:rsidRPr="00B80A88">
        <w:rPr>
          <w:rFonts w:ascii="Times New Roman" w:hAnsi="Times New Roman"/>
          <w:color w:val="000000"/>
          <w:szCs w:val="22"/>
          <w:lang w:eastAsia="pl-PL"/>
        </w:rPr>
        <w:t>RODO</w:t>
      </w:r>
      <w:r w:rsidRPr="00B80A88">
        <w:rPr>
          <w:rFonts w:ascii="Times New Roman" w:hAnsi="Times New Roman"/>
          <w:color w:val="000000"/>
          <w:szCs w:val="22"/>
          <w:vertAlign w:val="superscript"/>
          <w:lang w:eastAsia="pl-PL"/>
        </w:rPr>
        <w:t>i</w:t>
      </w:r>
      <w:proofErr w:type="spellEnd"/>
      <w:r w:rsidRPr="00B80A88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 </w:t>
      </w:r>
      <w:r w:rsidRPr="00B80A88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B80A88">
        <w:rPr>
          <w:rFonts w:ascii="Times New Roman" w:hAnsi="Times New Roman"/>
          <w:szCs w:val="22"/>
          <w:lang w:eastAsia="pl-PL"/>
        </w:rPr>
        <w:t>od których dane osobowe bezpośrednio lub pośrednio pozyskaliśmy/</w:t>
      </w:r>
      <w:proofErr w:type="spellStart"/>
      <w:r w:rsidRPr="00B80A88">
        <w:rPr>
          <w:rFonts w:ascii="Times New Roman" w:hAnsi="Times New Roman"/>
          <w:szCs w:val="22"/>
          <w:lang w:eastAsia="pl-PL"/>
        </w:rPr>
        <w:t>łem</w:t>
      </w:r>
      <w:proofErr w:type="spellEnd"/>
      <w:r w:rsidRPr="00B80A88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64731DC4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B80A88">
        <w:rPr>
          <w:rStyle w:val="Odwoanieprzypisudolnego"/>
          <w:rFonts w:ascii="Times New Roman" w:hAnsi="Times New Roman"/>
          <w:szCs w:val="22"/>
        </w:rPr>
        <w:footnoteReference w:id="2"/>
      </w:r>
      <w:r w:rsidRPr="00B80A88">
        <w:rPr>
          <w:rFonts w:ascii="Times New Roman" w:hAnsi="Times New Roman"/>
          <w:szCs w:val="22"/>
          <w:vertAlign w:val="superscript"/>
        </w:rPr>
        <w:t xml:space="preserve"> </w:t>
      </w:r>
      <w:r w:rsidRPr="00B80A88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B80A88">
        <w:rPr>
          <w:rFonts w:ascii="Times New Roman" w:hAnsi="Times New Roman"/>
          <w:szCs w:val="22"/>
        </w:rPr>
        <w:t>.**</w:t>
      </w:r>
    </w:p>
    <w:p w14:paraId="64731DC5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WRAZ Z OFERTĄ</w:t>
      </w:r>
      <w:r w:rsidRPr="00B80A88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64731DC6" w14:textId="58442D2F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………………………………………………………………</w:t>
      </w:r>
      <w:r w:rsidR="00D13F70">
        <w:rPr>
          <w:rFonts w:ascii="Times New Roman" w:hAnsi="Times New Roman"/>
        </w:rPr>
        <w:t>.</w:t>
      </w:r>
      <w:r w:rsidRPr="00B80A88">
        <w:rPr>
          <w:rFonts w:ascii="Times New Roman" w:hAnsi="Times New Roman"/>
        </w:rPr>
        <w:t>……………………………………</w:t>
      </w:r>
      <w:r w:rsidR="00D13F70">
        <w:rPr>
          <w:rFonts w:ascii="Times New Roman" w:hAnsi="Times New Roman"/>
        </w:rPr>
        <w:t>…</w:t>
      </w:r>
    </w:p>
    <w:p w14:paraId="64731DC7" w14:textId="57A7B7D4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……………………………………………………………</w:t>
      </w:r>
      <w:r w:rsidR="00D13F70">
        <w:rPr>
          <w:rFonts w:ascii="Times New Roman" w:hAnsi="Times New Roman"/>
        </w:rPr>
        <w:t>.</w:t>
      </w:r>
      <w:r w:rsidRPr="00B80A88">
        <w:rPr>
          <w:rFonts w:ascii="Times New Roman" w:hAnsi="Times New Roman"/>
        </w:rPr>
        <w:t>…………………………………………</w:t>
      </w:r>
    </w:p>
    <w:p w14:paraId="64731DC8" w14:textId="3D5742BA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</w:t>
      </w:r>
      <w:r w:rsidR="006A4A0D" w:rsidRPr="00B80A88">
        <w:rPr>
          <w:rFonts w:ascii="Times New Roman" w:hAnsi="Times New Roman"/>
        </w:rPr>
        <w:t>……………………………………………………………………………</w:t>
      </w:r>
      <w:r w:rsidR="00D13F70">
        <w:rPr>
          <w:rFonts w:ascii="Times New Roman" w:hAnsi="Times New Roman"/>
        </w:rPr>
        <w:t>….</w:t>
      </w:r>
    </w:p>
    <w:p w14:paraId="64731DC9" w14:textId="77777777" w:rsidR="005B13E2" w:rsidRPr="00B80A88" w:rsidRDefault="005B13E2" w:rsidP="005B13E2">
      <w:pPr>
        <w:pStyle w:val="Bezodstpw"/>
        <w:rPr>
          <w:color w:val="FF0000"/>
          <w:szCs w:val="22"/>
        </w:rPr>
      </w:pPr>
    </w:p>
    <w:p w14:paraId="22024803" w14:textId="239FEC8D" w:rsidR="005F0263" w:rsidRPr="00B80A88" w:rsidRDefault="005B13E2" w:rsidP="005F0263">
      <w:pPr>
        <w:pStyle w:val="Bezodstpw"/>
        <w:rPr>
          <w:i/>
          <w:color w:val="FF0000"/>
          <w:szCs w:val="22"/>
        </w:rPr>
      </w:pPr>
      <w:r w:rsidRPr="00B80A88">
        <w:rPr>
          <w:color w:val="FF0000"/>
          <w:szCs w:val="22"/>
        </w:rPr>
        <w:t>*</w:t>
      </w:r>
      <w:r w:rsidRPr="00B80A88">
        <w:rPr>
          <w:i/>
          <w:iCs/>
          <w:color w:val="FF0000"/>
          <w:szCs w:val="22"/>
        </w:rPr>
        <w:t>zaznaczyć odpowiednie</w:t>
      </w:r>
      <w:r w:rsidRPr="00B80A88">
        <w:rPr>
          <w:color w:val="FF0000"/>
          <w:szCs w:val="22"/>
        </w:rPr>
        <w:t xml:space="preserve">/ </w:t>
      </w:r>
      <w:r w:rsidRPr="00B80A88">
        <w:rPr>
          <w:i/>
          <w:color w:val="FF0000"/>
          <w:szCs w:val="22"/>
        </w:rPr>
        <w:t>niepotrzebne skreślić</w:t>
      </w:r>
    </w:p>
    <w:sectPr w:rsidR="005F0263" w:rsidRPr="00B80A88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2A3B4" w14:textId="77777777" w:rsidR="00161E17" w:rsidRDefault="00161E17" w:rsidP="004F2C7C">
      <w:r>
        <w:separator/>
      </w:r>
    </w:p>
  </w:endnote>
  <w:endnote w:type="continuationSeparator" w:id="0">
    <w:p w14:paraId="0FFD41DB" w14:textId="77777777" w:rsidR="00161E17" w:rsidRDefault="00161E17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1DD8" w14:textId="77777777" w:rsidR="00C05893" w:rsidRDefault="00DF01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731DD9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13880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64731DDA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4731DDB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1DDC" w14:textId="77777777" w:rsidR="00C05893" w:rsidRDefault="00D272F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7B93B" w14:textId="77777777" w:rsidR="00161E17" w:rsidRDefault="00161E17" w:rsidP="004F2C7C">
      <w:r>
        <w:separator/>
      </w:r>
    </w:p>
  </w:footnote>
  <w:footnote w:type="continuationSeparator" w:id="0">
    <w:p w14:paraId="7EA63630" w14:textId="77777777" w:rsidR="00161E17" w:rsidRDefault="00161E17" w:rsidP="004F2C7C">
      <w:r>
        <w:continuationSeparator/>
      </w:r>
    </w:p>
  </w:footnote>
  <w:footnote w:id="1">
    <w:p w14:paraId="64731DDD" w14:textId="77777777" w:rsidR="00AF4B91" w:rsidRPr="00D272F9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D272F9">
        <w:rPr>
          <w:rStyle w:val="Odwoanieprzypisudolnego"/>
          <w:rFonts w:ascii="Times New Roman" w:hAnsi="Times New Roman"/>
        </w:rPr>
        <w:footnoteRef/>
      </w:r>
      <w:r w:rsidRPr="00D272F9">
        <w:rPr>
          <w:rFonts w:ascii="Times New Roman" w:hAnsi="Times New Roman"/>
        </w:rPr>
        <w:t xml:space="preserve"> </w:t>
      </w:r>
      <w:r w:rsidRPr="00D272F9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D272F9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64731DDE" w14:textId="77777777" w:rsidR="00AF4B91" w:rsidRPr="00D272F9" w:rsidRDefault="00AF4B91" w:rsidP="00AF4B91">
      <w:pPr>
        <w:rPr>
          <w:rFonts w:ascii="Times New Roman" w:hAnsi="Times New Roman"/>
          <w:sz w:val="16"/>
          <w:szCs w:val="16"/>
        </w:rPr>
      </w:pPr>
      <w:r w:rsidRPr="00D272F9">
        <w:rPr>
          <w:rFonts w:ascii="Times New Roman" w:hAnsi="Times New Roman"/>
          <w:b/>
          <w:sz w:val="16"/>
          <w:szCs w:val="16"/>
        </w:rPr>
        <w:t>Małe przedsiębiorstwo</w:t>
      </w:r>
      <w:r w:rsidRPr="00D272F9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64731DDF" w14:textId="77777777" w:rsidR="00AF4B91" w:rsidRPr="00D272F9" w:rsidRDefault="00AF4B91" w:rsidP="00AF4B91">
      <w:pPr>
        <w:rPr>
          <w:rFonts w:ascii="Times New Roman" w:hAnsi="Times New Roman"/>
        </w:rPr>
      </w:pPr>
      <w:r w:rsidRPr="00D272F9">
        <w:rPr>
          <w:rFonts w:ascii="Times New Roman" w:hAnsi="Times New Roman"/>
          <w:b/>
          <w:sz w:val="16"/>
          <w:szCs w:val="16"/>
        </w:rPr>
        <w:t>Średnie przedsiębiorstwa</w:t>
      </w:r>
      <w:r w:rsidRPr="00D272F9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64731DE0" w14:textId="16D9347B" w:rsidR="005B13E2" w:rsidRPr="00D272F9" w:rsidRDefault="005B13E2" w:rsidP="005B13E2">
      <w:pPr>
        <w:pStyle w:val="Bezodstpw"/>
        <w:jc w:val="both"/>
        <w:rPr>
          <w:sz w:val="16"/>
          <w:szCs w:val="16"/>
        </w:rPr>
      </w:pPr>
      <w:r w:rsidRPr="00D272F9">
        <w:rPr>
          <w:rStyle w:val="Odwoanieprzypisudolnego"/>
        </w:rPr>
        <w:footnoteRef/>
      </w:r>
      <w:r w:rsidRPr="00D272F9">
        <w:t xml:space="preserve"> </w:t>
      </w:r>
      <w:r w:rsidRPr="00D272F9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D272F9">
        <w:rPr>
          <w:sz w:val="16"/>
          <w:szCs w:val="16"/>
        </w:rPr>
        <w:t> </w:t>
      </w:r>
      <w:r w:rsidRPr="00D272F9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64731DE1" w14:textId="77777777" w:rsidR="005B13E2" w:rsidRPr="00D272F9" w:rsidRDefault="005B13E2" w:rsidP="005B13E2">
      <w:pPr>
        <w:pStyle w:val="Tekstprzypisudolnego"/>
        <w:rPr>
          <w:rFonts w:ascii="Times New Roman" w:hAnsi="Times New Roman"/>
        </w:rPr>
      </w:pPr>
      <w:r w:rsidRPr="00D272F9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D272F9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272F9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D272F9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64731DD6" w14:textId="77777777" w:rsidTr="005A060B">
      <w:trPr>
        <w:trHeight w:val="57"/>
      </w:trPr>
      <w:tc>
        <w:tcPr>
          <w:tcW w:w="1526" w:type="dxa"/>
          <w:vAlign w:val="center"/>
        </w:tcPr>
        <w:p w14:paraId="64731DD4" w14:textId="77777777" w:rsidR="008567F8" w:rsidRPr="00B80A88" w:rsidRDefault="008567F8" w:rsidP="005A060B">
          <w:pPr>
            <w:pStyle w:val="Bezodstpw"/>
            <w:ind w:left="-57"/>
            <w:rPr>
              <w:b/>
              <w:i/>
            </w:rPr>
          </w:pPr>
          <w:r w:rsidRPr="00B80A88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64731DD5" w14:textId="221A3F4E" w:rsidR="008567F8" w:rsidRPr="00B80A88" w:rsidRDefault="00B80A88" w:rsidP="005A060B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B80A88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L.Dz.ZSL.261.116.2023</w:t>
            </w:r>
          </w:hyperlink>
        </w:p>
      </w:tc>
    </w:tr>
  </w:tbl>
  <w:p w14:paraId="64731DD7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911043">
    <w:abstractNumId w:val="40"/>
  </w:num>
  <w:num w:numId="2" w16cid:durableId="1365593358">
    <w:abstractNumId w:val="28"/>
  </w:num>
  <w:num w:numId="3" w16cid:durableId="1232041549">
    <w:abstractNumId w:val="35"/>
  </w:num>
  <w:num w:numId="4" w16cid:durableId="1525170200">
    <w:abstractNumId w:val="33"/>
  </w:num>
  <w:num w:numId="5" w16cid:durableId="625159804">
    <w:abstractNumId w:val="31"/>
  </w:num>
  <w:num w:numId="6" w16cid:durableId="343213606">
    <w:abstractNumId w:val="16"/>
  </w:num>
  <w:num w:numId="7" w16cid:durableId="1400706950">
    <w:abstractNumId w:val="24"/>
  </w:num>
  <w:num w:numId="8" w16cid:durableId="412628408">
    <w:abstractNumId w:val="18"/>
  </w:num>
  <w:num w:numId="9" w16cid:durableId="1510867584">
    <w:abstractNumId w:val="14"/>
  </w:num>
  <w:num w:numId="10" w16cid:durableId="1469783979">
    <w:abstractNumId w:val="13"/>
  </w:num>
  <w:num w:numId="11" w16cid:durableId="362706338">
    <w:abstractNumId w:val="19"/>
  </w:num>
  <w:num w:numId="12" w16cid:durableId="830948701">
    <w:abstractNumId w:val="41"/>
  </w:num>
  <w:num w:numId="13" w16cid:durableId="829831460">
    <w:abstractNumId w:val="20"/>
  </w:num>
  <w:num w:numId="14" w16cid:durableId="1606621168">
    <w:abstractNumId w:val="25"/>
  </w:num>
  <w:num w:numId="15" w16cid:durableId="1539852961">
    <w:abstractNumId w:val="12"/>
  </w:num>
  <w:num w:numId="16" w16cid:durableId="2048943956">
    <w:abstractNumId w:val="15"/>
  </w:num>
  <w:num w:numId="17" w16cid:durableId="113826039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1E17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1A5B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7D4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1D67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A88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3F70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2F9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C68C9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31D58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6BA9B-958C-4CA5-B52C-FAB49FF0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4</cp:revision>
  <cp:lastPrinted>2023-04-20T10:26:00Z</cp:lastPrinted>
  <dcterms:created xsi:type="dcterms:W3CDTF">2023-11-16T12:13:00Z</dcterms:created>
  <dcterms:modified xsi:type="dcterms:W3CDTF">2023-11-16T12:24:00Z</dcterms:modified>
</cp:coreProperties>
</file>