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DDF2F" w14:textId="77777777" w:rsidR="004A0910" w:rsidRDefault="004A0910" w:rsidP="00F4769D">
      <w:pPr>
        <w:spacing w:after="0" w:line="240" w:lineRule="auto"/>
        <w:rPr>
          <w:rFonts w:asciiTheme="majorHAnsi" w:hAnsiTheme="majorHAnsi" w:cstheme="majorHAnsi"/>
          <w:color w:val="262626" w:themeColor="text1" w:themeTint="D9"/>
          <w:sz w:val="20"/>
          <w:szCs w:val="20"/>
        </w:rPr>
      </w:pPr>
    </w:p>
    <w:p w14:paraId="7264FB33" w14:textId="77777777" w:rsidR="004A0910" w:rsidRDefault="004A0910" w:rsidP="00F4769D">
      <w:pPr>
        <w:spacing w:after="0" w:line="240" w:lineRule="auto"/>
        <w:rPr>
          <w:rFonts w:asciiTheme="majorHAnsi" w:hAnsiTheme="majorHAnsi" w:cstheme="majorHAnsi"/>
          <w:color w:val="262626" w:themeColor="text1" w:themeTint="D9"/>
          <w:sz w:val="20"/>
          <w:szCs w:val="20"/>
        </w:rPr>
      </w:pPr>
    </w:p>
    <w:p w14:paraId="24734BE0" w14:textId="77777777" w:rsidR="004A0910" w:rsidRDefault="004A0910" w:rsidP="00F4769D">
      <w:pPr>
        <w:spacing w:after="0" w:line="240" w:lineRule="auto"/>
        <w:rPr>
          <w:rFonts w:asciiTheme="majorHAnsi" w:hAnsiTheme="majorHAnsi" w:cstheme="majorHAnsi"/>
          <w:color w:val="262626" w:themeColor="text1" w:themeTint="D9"/>
          <w:sz w:val="20"/>
          <w:szCs w:val="20"/>
        </w:rPr>
      </w:pPr>
    </w:p>
    <w:p w14:paraId="6A0AAF7B" w14:textId="2705CC17" w:rsidR="00422A62" w:rsidRPr="009D538D" w:rsidRDefault="00422A62" w:rsidP="00F4769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68B08EF7" w:rsidR="00D83616" w:rsidRPr="009D538D" w:rsidRDefault="00A129EC" w:rsidP="00BA00A8">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D90671">
        <w:rPr>
          <w:rFonts w:asciiTheme="majorHAnsi" w:hAnsiTheme="majorHAnsi" w:cstheme="majorHAnsi"/>
          <w:b/>
          <w:bCs/>
          <w:color w:val="262626" w:themeColor="text1" w:themeTint="D9"/>
          <w:sz w:val="20"/>
          <w:szCs w:val="20"/>
        </w:rPr>
        <w:t>50</w:t>
      </w:r>
      <w:r w:rsidR="00BA00A8">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D90671">
        <w:rPr>
          <w:rFonts w:asciiTheme="majorHAnsi" w:hAnsiTheme="majorHAnsi" w:cstheme="majorHAnsi"/>
          <w:b/>
          <w:bCs/>
          <w:color w:val="262626" w:themeColor="text1" w:themeTint="D9"/>
          <w:sz w:val="20"/>
          <w:szCs w:val="20"/>
        </w:rPr>
        <w:t>3</w:t>
      </w:r>
    </w:p>
    <w:p w14:paraId="76E63F69" w14:textId="77777777" w:rsidR="000E0CD1" w:rsidRPr="009D538D" w:rsidRDefault="000E0CD1" w:rsidP="00BA00A8">
      <w:pPr>
        <w:spacing w:after="0" w:line="240" w:lineRule="auto"/>
        <w:rPr>
          <w:rFonts w:asciiTheme="majorHAnsi" w:hAnsiTheme="majorHAnsi" w:cstheme="majorHAnsi"/>
          <w:color w:val="262626" w:themeColor="text1" w:themeTint="D9"/>
          <w:sz w:val="20"/>
          <w:szCs w:val="20"/>
        </w:rPr>
      </w:pPr>
    </w:p>
    <w:p w14:paraId="28E3AA9D" w14:textId="013BAD9E" w:rsidR="00BC702C" w:rsidRPr="00BC702C" w:rsidRDefault="00AF726B" w:rsidP="00BC702C">
      <w:pPr>
        <w:widowControl w:val="0"/>
        <w:shd w:val="clear" w:color="auto" w:fill="D9D9D9"/>
        <w:suppressAutoHyphens/>
        <w:autoSpaceDE w:val="0"/>
        <w:autoSpaceDN w:val="0"/>
        <w:spacing w:after="0" w:line="240" w:lineRule="auto"/>
        <w:textAlignment w:val="baseline"/>
        <w:rPr>
          <w:rFonts w:ascii="Calibri Light" w:hAnsi="Calibri Light" w:cs="Calibri Light"/>
          <w:b/>
          <w:bCs/>
          <w:color w:val="333333"/>
          <w:kern w:val="3"/>
          <w:sz w:val="20"/>
          <w:szCs w:val="20"/>
        </w:rPr>
      </w:pPr>
      <w:r>
        <w:rPr>
          <w:rFonts w:ascii="Calibri Light" w:hAnsi="Calibri Light" w:cs="Calibri Light"/>
          <w:b/>
          <w:bCs/>
          <w:color w:val="333333"/>
          <w:kern w:val="3"/>
          <w:sz w:val="20"/>
          <w:szCs w:val="20"/>
        </w:rPr>
        <w:t>Dowóz dzieci niepełnosprawnych zamieszkałych w Pruszkowie do placówek oświatowych.</w:t>
      </w:r>
    </w:p>
    <w:p w14:paraId="485E529E" w14:textId="77777777" w:rsidR="006A7AC9" w:rsidRDefault="006A7AC9" w:rsidP="00BA00A8">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BA00A8">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BA00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BA00A8">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BA00A8">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C7A1985" w14:textId="77777777" w:rsidR="00B14B05" w:rsidRDefault="00B14B05" w:rsidP="00CC124D">
      <w:pPr>
        <w:spacing w:after="0" w:line="240" w:lineRule="auto"/>
        <w:rPr>
          <w:rFonts w:asciiTheme="majorHAnsi" w:hAnsiTheme="majorHAnsi" w:cstheme="majorHAnsi"/>
          <w:color w:val="262626" w:themeColor="text1" w:themeTint="D9"/>
          <w:sz w:val="20"/>
          <w:szCs w:val="20"/>
        </w:rPr>
      </w:pPr>
    </w:p>
    <w:p w14:paraId="0331D67E" w14:textId="77777777" w:rsidR="00B14B05" w:rsidRPr="009D538D" w:rsidRDefault="00B14B05" w:rsidP="00CC124D">
      <w:pPr>
        <w:spacing w:after="0" w:line="240" w:lineRule="auto"/>
        <w:rPr>
          <w:rFonts w:asciiTheme="majorHAnsi" w:hAnsiTheme="majorHAnsi" w:cstheme="majorHAnsi"/>
          <w:color w:val="262626" w:themeColor="text1" w:themeTint="D9"/>
          <w:sz w:val="20"/>
          <w:szCs w:val="20"/>
        </w:rPr>
      </w:pPr>
    </w:p>
    <w:p w14:paraId="1D07F8AE" w14:textId="77777777" w:rsidR="00A77037" w:rsidRDefault="00A77037" w:rsidP="00C7163D">
      <w:pPr>
        <w:spacing w:after="0" w:line="240" w:lineRule="auto"/>
        <w:ind w:left="7788"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33240D0A" w14:textId="09150703" w:rsidR="00CF062E" w:rsidRDefault="00CF062E" w:rsidP="00CF062E">
      <w:pPr>
        <w:spacing w:after="0" w:line="240" w:lineRule="auto"/>
        <w:jc w:val="right"/>
        <w:rPr>
          <w:rFonts w:asciiTheme="majorHAnsi" w:hAnsiTheme="majorHAnsi" w:cstheme="majorHAnsi"/>
          <w:color w:val="262626" w:themeColor="text1" w:themeTint="D9"/>
          <w:sz w:val="20"/>
          <w:szCs w:val="20"/>
        </w:rPr>
      </w:pPr>
    </w:p>
    <w:p w14:paraId="564F7BC4" w14:textId="77777777" w:rsidR="0050045A" w:rsidRDefault="0050045A" w:rsidP="00CC124D">
      <w:pPr>
        <w:spacing w:after="0" w:line="240" w:lineRule="auto"/>
        <w:rPr>
          <w:rFonts w:asciiTheme="majorHAnsi" w:hAnsiTheme="majorHAnsi" w:cstheme="majorHAnsi"/>
          <w:color w:val="262626" w:themeColor="text1" w:themeTint="D9"/>
          <w:sz w:val="20"/>
          <w:szCs w:val="20"/>
        </w:rPr>
      </w:pPr>
    </w:p>
    <w:p w14:paraId="4C01F124" w14:textId="50C8686F" w:rsidR="00997F87" w:rsidRDefault="00C7163D" w:rsidP="00C7163D">
      <w:pPr>
        <w:tabs>
          <w:tab w:val="left" w:pos="5970"/>
        </w:tabs>
        <w:spacing w:after="0" w:line="240" w:lineRule="auto"/>
        <w:jc w:val="center"/>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                                                                                                                                                                                        PREZYDENT</w:t>
      </w:r>
    </w:p>
    <w:p w14:paraId="37051E01" w14:textId="15827A51" w:rsidR="00C7163D" w:rsidRDefault="00C7163D" w:rsidP="00C7163D">
      <w:pPr>
        <w:tabs>
          <w:tab w:val="left" w:pos="5970"/>
        </w:tabs>
        <w:spacing w:after="0" w:line="240" w:lineRule="auto"/>
        <w:jc w:val="right"/>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MIASTA PRUSZKOWA</w:t>
      </w:r>
    </w:p>
    <w:p w14:paraId="6DF10AC5" w14:textId="63FDCF3D" w:rsidR="00C7163D" w:rsidRDefault="00C7163D" w:rsidP="00C7163D">
      <w:pPr>
        <w:tabs>
          <w:tab w:val="left" w:pos="5970"/>
        </w:tabs>
        <w:spacing w:after="0" w:line="240" w:lineRule="auto"/>
        <w:jc w:val="right"/>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Paweł Makuch</w:t>
      </w: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3ACDEDFC" w:rsidR="00997F87" w:rsidRPr="009D538D" w:rsidRDefault="00997D3A" w:rsidP="00997D3A">
      <w:pPr>
        <w:tabs>
          <w:tab w:val="left" w:pos="5933"/>
        </w:tabs>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b/>
      </w: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D354D7">
      <w:pPr>
        <w:spacing w:after="0" w:line="240" w:lineRule="auto"/>
        <w:rPr>
          <w:rFonts w:asciiTheme="majorHAnsi" w:hAnsiTheme="majorHAnsi" w:cstheme="majorHAnsi"/>
          <w:color w:val="262626" w:themeColor="text1" w:themeTint="D9"/>
          <w:sz w:val="20"/>
          <w:szCs w:val="20"/>
        </w:rPr>
      </w:pPr>
    </w:p>
    <w:p w14:paraId="7CE688C5" w14:textId="77777777" w:rsidR="00D90671" w:rsidRDefault="00D90671" w:rsidP="00D354D7">
      <w:pPr>
        <w:spacing w:after="0" w:line="240" w:lineRule="auto"/>
        <w:rPr>
          <w:rFonts w:asciiTheme="majorHAnsi" w:hAnsiTheme="majorHAnsi" w:cstheme="majorHAnsi"/>
          <w:color w:val="262626" w:themeColor="text1" w:themeTint="D9"/>
          <w:sz w:val="20"/>
          <w:szCs w:val="20"/>
        </w:rPr>
      </w:pPr>
    </w:p>
    <w:p w14:paraId="027BEA7F" w14:textId="77777777" w:rsidR="00D90671" w:rsidRDefault="00D90671" w:rsidP="00D354D7">
      <w:pPr>
        <w:spacing w:after="0" w:line="240" w:lineRule="auto"/>
        <w:rPr>
          <w:rFonts w:asciiTheme="majorHAnsi" w:hAnsiTheme="majorHAnsi" w:cstheme="majorHAnsi"/>
          <w:color w:val="262626" w:themeColor="text1" w:themeTint="D9"/>
          <w:sz w:val="20"/>
          <w:szCs w:val="20"/>
        </w:rPr>
      </w:pPr>
    </w:p>
    <w:p w14:paraId="6AD55B23" w14:textId="4794538F"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7DBB1FBF" w:rsidR="008811F2" w:rsidRDefault="008811F2" w:rsidP="00ED63A7">
      <w:pPr>
        <w:spacing w:after="0" w:line="240" w:lineRule="auto"/>
        <w:rPr>
          <w:rFonts w:asciiTheme="majorHAnsi" w:hAnsiTheme="majorHAnsi" w:cstheme="majorHAnsi"/>
          <w:color w:val="262626" w:themeColor="text1" w:themeTint="D9"/>
          <w:sz w:val="20"/>
          <w:szCs w:val="20"/>
        </w:rPr>
      </w:pPr>
    </w:p>
    <w:p w14:paraId="0EBDD302" w14:textId="157F1C2C" w:rsidR="008D53DB" w:rsidRDefault="008D53DB" w:rsidP="004D5834">
      <w:pPr>
        <w:spacing w:after="0" w:line="240" w:lineRule="auto"/>
        <w:jc w:val="center"/>
        <w:rPr>
          <w:rFonts w:asciiTheme="majorHAnsi" w:hAnsiTheme="majorHAnsi" w:cstheme="majorHAnsi"/>
          <w:color w:val="262626" w:themeColor="text1" w:themeTint="D9"/>
          <w:sz w:val="20"/>
          <w:szCs w:val="20"/>
        </w:rPr>
      </w:pPr>
    </w:p>
    <w:p w14:paraId="6B29DE9B" w14:textId="77777777" w:rsidR="00385B38" w:rsidRDefault="00385B38" w:rsidP="00757EAC">
      <w:pPr>
        <w:spacing w:after="0" w:line="240" w:lineRule="auto"/>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643BE59E" w14:textId="6B92C6E4" w:rsidR="001C3E1D" w:rsidRDefault="001C3E1D" w:rsidP="00CC124D">
      <w:pPr>
        <w:spacing w:after="0" w:line="240" w:lineRule="auto"/>
        <w:rPr>
          <w:rFonts w:asciiTheme="majorHAnsi" w:hAnsiTheme="majorHAnsi" w:cstheme="majorHAnsi"/>
          <w:color w:val="262626" w:themeColor="text1" w:themeTint="D9"/>
          <w:sz w:val="20"/>
          <w:szCs w:val="20"/>
        </w:rPr>
      </w:pPr>
    </w:p>
    <w:p w14:paraId="78E51CA0" w14:textId="77777777" w:rsidR="00757EAC" w:rsidRDefault="00757EAC" w:rsidP="00CC124D">
      <w:pPr>
        <w:spacing w:after="0" w:line="240" w:lineRule="auto"/>
        <w:rPr>
          <w:rFonts w:asciiTheme="majorHAnsi" w:hAnsiTheme="majorHAnsi" w:cstheme="majorHAnsi"/>
          <w:color w:val="262626" w:themeColor="text1" w:themeTint="D9"/>
          <w:sz w:val="20"/>
          <w:szCs w:val="20"/>
        </w:rPr>
      </w:pPr>
    </w:p>
    <w:p w14:paraId="18EBF3F3" w14:textId="77777777" w:rsidR="00F04CAE" w:rsidRDefault="00F04CAE"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7CD6268B"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art. 1</w:t>
      </w:r>
      <w:r w:rsidR="00D90671">
        <w:rPr>
          <w:rFonts w:asciiTheme="majorHAnsi" w:hAnsiTheme="majorHAnsi" w:cstheme="majorHAnsi"/>
          <w:sz w:val="20"/>
          <w:szCs w:val="20"/>
        </w:rPr>
        <w:t>3</w:t>
      </w:r>
      <w:r w:rsidR="00C71620" w:rsidRPr="00B8495B">
        <w:rPr>
          <w:rFonts w:asciiTheme="majorHAnsi" w:hAnsiTheme="majorHAnsi" w:cstheme="majorHAnsi"/>
          <w:sz w:val="20"/>
          <w:szCs w:val="20"/>
        </w:rPr>
        <w:t>2</w:t>
      </w:r>
      <w:r w:rsidR="00D90671">
        <w:rPr>
          <w:rFonts w:asciiTheme="majorHAnsi" w:hAnsiTheme="majorHAnsi" w:cstheme="majorHAnsi"/>
          <w:sz w:val="20"/>
          <w:szCs w:val="20"/>
        </w:rPr>
        <w:t xml:space="preserve"> </w:t>
      </w:r>
      <w:r w:rsidRPr="001110A8">
        <w:rPr>
          <w:rFonts w:ascii="Calibri Light" w:hAnsi="Calibri Light"/>
          <w:sz w:val="20"/>
          <w:szCs w:val="20"/>
        </w:rPr>
        <w:t>ustawy z dnia 11 września 2019 r. Prawo zamówień publicznych, zwanej w dalszej części SWZ „ustawą Pzp” (</w:t>
      </w:r>
      <w:r w:rsidR="00CF062E">
        <w:rPr>
          <w:rFonts w:ascii="Calibri Light" w:hAnsi="Calibri Light"/>
          <w:sz w:val="20"/>
          <w:szCs w:val="20"/>
        </w:rPr>
        <w:t xml:space="preserve">t.j. </w:t>
      </w:r>
      <w:r w:rsidRPr="001110A8">
        <w:rPr>
          <w:rFonts w:ascii="Calibri Light" w:hAnsi="Calibri Light"/>
          <w:sz w:val="20"/>
          <w:szCs w:val="20"/>
        </w:rPr>
        <w:t>Dz. U. z 20</w:t>
      </w:r>
      <w:r w:rsidR="004B0ECB">
        <w:rPr>
          <w:rFonts w:ascii="Calibri Light" w:hAnsi="Calibri Light"/>
          <w:sz w:val="20"/>
          <w:szCs w:val="20"/>
        </w:rPr>
        <w:t>2</w:t>
      </w:r>
      <w:r w:rsidR="00D90671">
        <w:rPr>
          <w:rFonts w:ascii="Calibri Light" w:hAnsi="Calibri Light"/>
          <w:sz w:val="20"/>
          <w:szCs w:val="20"/>
        </w:rPr>
        <w:t>3</w:t>
      </w:r>
      <w:r w:rsidRPr="001110A8">
        <w:rPr>
          <w:rFonts w:ascii="Calibri Light" w:hAnsi="Calibri Light"/>
          <w:sz w:val="20"/>
          <w:szCs w:val="20"/>
        </w:rPr>
        <w:t xml:space="preserve"> r., poz.</w:t>
      </w:r>
      <w:r w:rsidR="002F734F">
        <w:rPr>
          <w:rFonts w:ascii="Calibri Light" w:hAnsi="Calibri Light"/>
          <w:sz w:val="20"/>
          <w:szCs w:val="20"/>
        </w:rPr>
        <w:t xml:space="preserve"> 1</w:t>
      </w:r>
      <w:r w:rsidR="00D90671">
        <w:rPr>
          <w:rFonts w:ascii="Calibri Light" w:hAnsi="Calibri Light"/>
          <w:sz w:val="20"/>
          <w:szCs w:val="20"/>
        </w:rPr>
        <w:t>605</w:t>
      </w:r>
      <w:r w:rsidR="00F93ABB">
        <w:rPr>
          <w:rFonts w:ascii="Calibri Light" w:hAnsi="Calibri Light"/>
          <w:sz w:val="20"/>
          <w:szCs w:val="20"/>
        </w:rPr>
        <w:t xml:space="preserve"> ze zm.</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58246DA3"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050A2A">
        <w:fldChar w:fldCharType="begin"/>
      </w:r>
      <w:r w:rsidR="00050A2A">
        <w:instrText xml:space="preserve"> HYPERLINK "https://platformazakupowa.pl/pn/gm_pruszkow" </w:instrText>
      </w:r>
      <w:r w:rsidR="00050A2A">
        <w:fldChar w:fldCharType="separate"/>
      </w:r>
      <w:r w:rsidR="00050A2A" w:rsidRPr="008E4B37">
        <w:rPr>
          <w:rStyle w:val="Hipercze"/>
          <w:rFonts w:asciiTheme="majorHAnsi" w:hAnsiTheme="majorHAnsi" w:cstheme="majorHAnsi"/>
          <w:sz w:val="20"/>
          <w:szCs w:val="20"/>
        </w:rPr>
        <w:t>https://platformazakupowa.pl/pn/gm_pruszkow</w:t>
      </w:r>
      <w:r w:rsidR="00050A2A">
        <w:rPr>
          <w:rStyle w:val="Hipercze"/>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00DEB822"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050A2A" w:rsidRPr="008E4B37">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64271718"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r w:rsidR="00BA00A8">
        <w:rPr>
          <w:rFonts w:asciiTheme="majorHAnsi" w:hAnsiTheme="majorHAnsi" w:cstheme="majorHAnsi"/>
          <w:color w:val="262626" w:themeColor="text1" w:themeTint="D9"/>
          <w:sz w:val="20"/>
          <w:szCs w:val="20"/>
        </w:rPr>
        <w:t xml:space="preserve">t.j.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w:t>
      </w:r>
      <w:r w:rsidR="00D90671">
        <w:rPr>
          <w:rFonts w:asciiTheme="majorHAnsi" w:hAnsiTheme="majorHAnsi" w:cstheme="majorHAnsi"/>
          <w:color w:val="262626" w:themeColor="text1" w:themeTint="D9"/>
          <w:sz w:val="20"/>
          <w:szCs w:val="20"/>
        </w:rPr>
        <w:t>3</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w:t>
      </w:r>
      <w:r w:rsidR="00D90671">
        <w:rPr>
          <w:rFonts w:asciiTheme="majorHAnsi" w:hAnsiTheme="majorHAnsi" w:cstheme="majorHAnsi"/>
          <w:color w:val="262626" w:themeColor="text1" w:themeTint="D9"/>
          <w:sz w:val="20"/>
          <w:szCs w:val="20"/>
        </w:rPr>
        <w:t>605</w:t>
      </w:r>
      <w:r w:rsidR="00F93ABB">
        <w:rPr>
          <w:rFonts w:asciiTheme="majorHAnsi" w:hAnsiTheme="majorHAnsi" w:cstheme="majorHAnsi"/>
          <w:color w:val="262626" w:themeColor="text1" w:themeTint="D9"/>
          <w:sz w:val="20"/>
          <w:szCs w:val="20"/>
        </w:rPr>
        <w:t xml:space="preserve"> ze zm. </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666449" w14:textId="00876AFF" w:rsidR="00617139" w:rsidRDefault="00BD1777" w:rsidP="008D6F1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662078A0" w14:textId="77777777" w:rsidR="008D6F16" w:rsidRPr="008D6F16" w:rsidRDefault="008D6F16" w:rsidP="008D6F16">
      <w:pPr>
        <w:spacing w:after="0" w:line="240" w:lineRule="auto"/>
        <w:jc w:val="both"/>
        <w:rPr>
          <w:rFonts w:asciiTheme="majorHAnsi" w:hAnsiTheme="majorHAnsi" w:cstheme="majorHAnsi"/>
          <w:b/>
          <w:bCs/>
          <w:color w:val="C00000"/>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B09FEB1" w14:textId="77777777" w:rsidR="00065540" w:rsidRPr="009D538D" w:rsidRDefault="0093536C" w:rsidP="0006554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3.3</w:t>
      </w:r>
      <w:r w:rsidR="00065540" w:rsidRPr="009D538D">
        <w:rPr>
          <w:rFonts w:asciiTheme="majorHAnsi" w:hAnsiTheme="majorHAnsi" w:cstheme="majorHAnsi"/>
          <w:color w:val="262626" w:themeColor="text1" w:themeTint="D9"/>
          <w:sz w:val="20"/>
          <w:szCs w:val="20"/>
        </w:rPr>
        <w:t xml:space="preserve">/ Zamówienie może zostać udzielone </w:t>
      </w:r>
      <w:r w:rsidR="00065540">
        <w:rPr>
          <w:rFonts w:asciiTheme="majorHAnsi" w:hAnsiTheme="majorHAnsi" w:cstheme="majorHAnsi"/>
          <w:color w:val="262626" w:themeColor="text1" w:themeTint="D9"/>
          <w:sz w:val="20"/>
          <w:szCs w:val="20"/>
        </w:rPr>
        <w:t>W</w:t>
      </w:r>
      <w:r w:rsidR="00065540" w:rsidRPr="009D538D">
        <w:rPr>
          <w:rFonts w:asciiTheme="majorHAnsi" w:hAnsiTheme="majorHAnsi" w:cstheme="majorHAnsi"/>
          <w:color w:val="262626" w:themeColor="text1" w:themeTint="D9"/>
          <w:sz w:val="20"/>
          <w:szCs w:val="20"/>
        </w:rPr>
        <w:t>ykonawcy, który:</w:t>
      </w:r>
    </w:p>
    <w:p w14:paraId="397C90DC" w14:textId="77777777" w:rsidR="00065540" w:rsidRPr="009D538D" w:rsidRDefault="00065540" w:rsidP="00065540">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5FA259E8" w14:textId="77777777" w:rsidR="00D90671" w:rsidRDefault="00065540" w:rsidP="00065540">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sidR="00D90671">
        <w:rPr>
          <w:rFonts w:asciiTheme="majorHAnsi" w:hAnsiTheme="majorHAnsi" w:cstheme="majorHAnsi"/>
          <w:color w:val="262626" w:themeColor="text1" w:themeTint="D9"/>
          <w:sz w:val="20"/>
          <w:szCs w:val="20"/>
        </w:rPr>
        <w:t>:</w:t>
      </w:r>
    </w:p>
    <w:p w14:paraId="0DAD1F55" w14:textId="2F416813" w:rsidR="00D90671" w:rsidRDefault="00D90671" w:rsidP="00065540">
      <w:pPr>
        <w:shd w:val="clear" w:color="auto" w:fill="FFFFFF" w:themeFill="background1"/>
        <w:spacing w:after="0" w:line="240" w:lineRule="auto"/>
        <w:ind w:left="426" w:right="74"/>
        <w:jc w:val="both"/>
        <w:rPr>
          <w:rFonts w:ascii="Calibri Light" w:hAnsi="Calibri Light"/>
          <w:b/>
          <w:bCs/>
          <w:sz w:val="20"/>
          <w:szCs w:val="20"/>
        </w:rPr>
      </w:pPr>
      <w:r w:rsidRPr="00D90671">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00065540" w:rsidRPr="009D538D">
        <w:rPr>
          <w:rFonts w:asciiTheme="majorHAnsi" w:hAnsiTheme="majorHAnsi" w:cstheme="majorHAnsi"/>
          <w:color w:val="262626" w:themeColor="text1" w:themeTint="D9"/>
          <w:sz w:val="20"/>
          <w:szCs w:val="20"/>
        </w:rPr>
        <w:t xml:space="preserve"> </w:t>
      </w:r>
      <w:r w:rsidR="00065540" w:rsidRPr="00067173">
        <w:rPr>
          <w:rFonts w:ascii="Calibri Light" w:hAnsi="Calibri Light"/>
          <w:b/>
          <w:bCs/>
          <w:sz w:val="20"/>
          <w:szCs w:val="20"/>
        </w:rPr>
        <w:t xml:space="preserve">art. 108 </w:t>
      </w:r>
      <w:r w:rsidR="00065540">
        <w:rPr>
          <w:rFonts w:ascii="Calibri Light" w:hAnsi="Calibri Light"/>
          <w:b/>
          <w:bCs/>
          <w:sz w:val="20"/>
          <w:szCs w:val="20"/>
        </w:rPr>
        <w:t xml:space="preserve">i </w:t>
      </w:r>
      <w:r w:rsidR="00065540" w:rsidRPr="00067173">
        <w:rPr>
          <w:rFonts w:ascii="Calibri Light" w:hAnsi="Calibri Light"/>
          <w:b/>
          <w:bCs/>
          <w:sz w:val="20"/>
          <w:szCs w:val="20"/>
        </w:rPr>
        <w:t xml:space="preserve">art. 109 </w:t>
      </w:r>
      <w:r w:rsidR="00065540">
        <w:rPr>
          <w:rFonts w:ascii="Calibri Light" w:hAnsi="Calibri Light"/>
          <w:b/>
          <w:bCs/>
          <w:sz w:val="20"/>
          <w:szCs w:val="20"/>
        </w:rPr>
        <w:t>ustawy Pzp</w:t>
      </w:r>
    </w:p>
    <w:p w14:paraId="4487EC4F" w14:textId="77777777" w:rsidR="00D90671" w:rsidRDefault="00065540" w:rsidP="00065540">
      <w:pPr>
        <w:shd w:val="clear" w:color="auto" w:fill="FFFFFF" w:themeFill="background1"/>
        <w:spacing w:after="0" w:line="240" w:lineRule="auto"/>
        <w:ind w:left="426" w:right="74"/>
        <w:jc w:val="both"/>
        <w:rPr>
          <w:rFonts w:ascii="Calibri Light" w:hAnsi="Calibri Light" w:cs="Calibri Light"/>
          <w:b/>
          <w:bCs/>
          <w:sz w:val="20"/>
          <w:szCs w:val="20"/>
        </w:rPr>
      </w:pPr>
      <w:r>
        <w:rPr>
          <w:rFonts w:ascii="Calibri Light" w:hAnsi="Calibri Light"/>
          <w:b/>
          <w:bCs/>
          <w:sz w:val="20"/>
          <w:szCs w:val="20"/>
        </w:rPr>
        <w:lastRenderedPageBreak/>
        <w:t xml:space="preserve"> </w:t>
      </w:r>
      <w:r w:rsidR="00D90671">
        <w:rPr>
          <w:rFonts w:asciiTheme="majorHAnsi" w:hAnsiTheme="majorHAnsi" w:cstheme="majorHAnsi"/>
          <w:b/>
          <w:bCs/>
          <w:color w:val="262626" w:themeColor="text1" w:themeTint="D9"/>
          <w:sz w:val="20"/>
          <w:szCs w:val="20"/>
        </w:rPr>
        <w:t>b)</w:t>
      </w:r>
      <w:r>
        <w:rPr>
          <w:rFonts w:asciiTheme="majorHAnsi" w:hAnsiTheme="majorHAnsi" w:cstheme="majorHAnsi"/>
          <w:b/>
          <w:bCs/>
          <w:color w:val="262626" w:themeColor="text1" w:themeTint="D9"/>
          <w:sz w:val="20"/>
          <w:szCs w:val="20"/>
        </w:rPr>
        <w:t xml:space="preserve">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p>
    <w:p w14:paraId="7136B765" w14:textId="6AA4D7AD" w:rsidR="00D90671" w:rsidRDefault="00D90671" w:rsidP="00065540">
      <w:pPr>
        <w:shd w:val="clear" w:color="auto" w:fill="FFFFFF" w:themeFill="background1"/>
        <w:spacing w:after="0" w:line="240" w:lineRule="auto"/>
        <w:ind w:left="426" w:right="74"/>
        <w:jc w:val="both"/>
        <w:rPr>
          <w:rFonts w:asciiTheme="majorHAnsi" w:hAnsiTheme="majorHAnsi" w:cstheme="majorHAnsi"/>
          <w:sz w:val="20"/>
          <w:szCs w:val="20"/>
        </w:rPr>
      </w:pPr>
      <w:r>
        <w:rPr>
          <w:rFonts w:asciiTheme="majorHAnsi" w:hAnsiTheme="majorHAnsi" w:cstheme="majorHAnsi"/>
          <w:b/>
          <w:bCs/>
          <w:color w:val="262626" w:themeColor="text1" w:themeTint="D9"/>
          <w:sz w:val="20"/>
          <w:szCs w:val="20"/>
        </w:rPr>
        <w:t xml:space="preserve">c) </w:t>
      </w:r>
      <w:bookmarkStart w:id="3" w:name="_Hlk149040562"/>
      <w:r w:rsidR="00065540" w:rsidRPr="00E35F0E">
        <w:rPr>
          <w:rFonts w:asciiTheme="majorHAnsi" w:hAnsiTheme="majorHAnsi" w:cstheme="majorHAnsi"/>
          <w:b/>
          <w:bCs/>
          <w:sz w:val="20"/>
          <w:szCs w:val="20"/>
        </w:rPr>
        <w:t>art. 5k Rozporządzenia Rady (UE)</w:t>
      </w:r>
      <w:r w:rsidR="00065540" w:rsidRPr="00E35F0E">
        <w:rPr>
          <w:rFonts w:asciiTheme="majorHAnsi" w:hAnsiTheme="majorHAnsi" w:cstheme="majorHAnsi"/>
          <w:sz w:val="20"/>
          <w:szCs w:val="20"/>
        </w:rPr>
        <w:t xml:space="preserve"> nr 833/2014 z dnia 31 lipca 2014 r. </w:t>
      </w:r>
      <w:r w:rsidR="00065540" w:rsidRPr="00E35F0E">
        <w:rPr>
          <w:rFonts w:asciiTheme="majorHAnsi" w:hAnsiTheme="majorHAnsi" w:cstheme="majorHAnsi"/>
          <w:b/>
          <w:bCs/>
          <w:sz w:val="20"/>
          <w:szCs w:val="20"/>
        </w:rPr>
        <w:t>dotyczącego środków ograniczających w związku</w:t>
      </w:r>
      <w:r w:rsidR="00EE0036">
        <w:rPr>
          <w:rFonts w:asciiTheme="majorHAnsi" w:hAnsiTheme="majorHAnsi" w:cstheme="majorHAnsi"/>
          <w:b/>
          <w:bCs/>
          <w:sz w:val="20"/>
          <w:szCs w:val="20"/>
        </w:rPr>
        <w:br/>
      </w:r>
      <w:r w:rsidR="00065540" w:rsidRPr="00E35F0E">
        <w:rPr>
          <w:rFonts w:asciiTheme="majorHAnsi" w:hAnsiTheme="majorHAnsi" w:cstheme="majorHAnsi"/>
          <w:b/>
          <w:bCs/>
          <w:sz w:val="20"/>
          <w:szCs w:val="20"/>
        </w:rPr>
        <w:t>z działaniami Rosji destabilizującymi sytuację na Ukrainie</w:t>
      </w:r>
      <w:r w:rsidR="00065540"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w:t>
      </w:r>
      <w:r w:rsidR="00643F85">
        <w:rPr>
          <w:rFonts w:asciiTheme="majorHAnsi" w:hAnsiTheme="majorHAnsi" w:cstheme="majorHAnsi"/>
          <w:sz w:val="20"/>
          <w:szCs w:val="20"/>
        </w:rPr>
        <w:t xml:space="preserve"> z późn. zm. </w:t>
      </w:r>
      <w:r w:rsidR="00065540" w:rsidRPr="00E35F0E">
        <w:rPr>
          <w:rFonts w:asciiTheme="majorHAnsi" w:hAnsiTheme="majorHAnsi" w:cstheme="majorHAnsi"/>
          <w:sz w:val="20"/>
          <w:szCs w:val="20"/>
        </w:rPr>
        <w:t>Dz. Urz. UE nr L 111 z 8.4.2022, str. 1</w:t>
      </w:r>
      <w:r w:rsidR="00643F85">
        <w:rPr>
          <w:rFonts w:asciiTheme="majorHAnsi" w:hAnsiTheme="majorHAnsi" w:cstheme="majorHAnsi"/>
          <w:sz w:val="20"/>
          <w:szCs w:val="20"/>
        </w:rPr>
        <w:t>, Dz. Urz. UE nr L 153.53 z 03.06.2022 r. Dz. Urz. UE nr L 193, 1 z 21.07.2022 r., Dz. Urz. UE nr L 159l. 1 z 23.06.2023 r.</w:t>
      </w:r>
      <w:r w:rsidR="00065540" w:rsidRPr="00E35F0E">
        <w:rPr>
          <w:rFonts w:asciiTheme="majorHAnsi" w:hAnsiTheme="majorHAnsi" w:cstheme="majorHAnsi"/>
          <w:sz w:val="20"/>
          <w:szCs w:val="20"/>
        </w:rPr>
        <w:t>)</w:t>
      </w:r>
      <w:bookmarkEnd w:id="3"/>
    </w:p>
    <w:p w14:paraId="7ACE297A" w14:textId="68FA9BC5" w:rsidR="00065540" w:rsidRPr="004C29D2" w:rsidRDefault="00065540" w:rsidP="00065540">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cs="Calibri Light"/>
          <w:b/>
          <w:bCs/>
          <w:sz w:val="20"/>
          <w:szCs w:val="20"/>
        </w:rPr>
        <w:t xml:space="preserve"> </w:t>
      </w: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25EA52E3" w14:textId="03021083" w:rsidR="00FB14CA" w:rsidRPr="009D538D" w:rsidRDefault="00065540" w:rsidP="00065540">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3B807A20"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w:t>
      </w:r>
      <w:r w:rsidR="002B4B16">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17A5B39A" w:rsidR="00FB14CA"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AE7D04B" w14:textId="77777777" w:rsidR="00065540" w:rsidRPr="009D538D" w:rsidRDefault="00065540" w:rsidP="00CC124D">
      <w:pPr>
        <w:spacing w:after="0" w:line="240" w:lineRule="auto"/>
        <w:rPr>
          <w:rFonts w:asciiTheme="majorHAnsi" w:hAnsiTheme="majorHAnsi" w:cstheme="majorHAnsi"/>
          <w:b/>
          <w:bCs/>
          <w:color w:val="262626" w:themeColor="text1" w:themeTint="D9"/>
          <w:sz w:val="20"/>
          <w:szCs w:val="20"/>
        </w:rPr>
      </w:pPr>
    </w:p>
    <w:p w14:paraId="70033BB4" w14:textId="77777777" w:rsidR="00D90671" w:rsidRDefault="00065540" w:rsidP="0006554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r w:rsidR="00D90671">
        <w:rPr>
          <w:rFonts w:asciiTheme="majorHAnsi" w:hAnsiTheme="majorHAnsi" w:cstheme="majorHAnsi"/>
          <w:color w:val="262626" w:themeColor="text1" w:themeTint="D9"/>
          <w:sz w:val="20"/>
          <w:szCs w:val="20"/>
        </w:rPr>
        <w:t>:</w:t>
      </w:r>
    </w:p>
    <w:p w14:paraId="144332D2" w14:textId="71016AD1" w:rsidR="00D90671" w:rsidRDefault="00065540" w:rsidP="00D90671">
      <w:pPr>
        <w:pStyle w:val="Akapitzlist"/>
        <w:numPr>
          <w:ilvl w:val="0"/>
          <w:numId w:val="40"/>
        </w:numPr>
        <w:spacing w:after="0" w:line="240" w:lineRule="auto"/>
        <w:jc w:val="both"/>
        <w:rPr>
          <w:rFonts w:ascii="Calibri Light" w:hAnsi="Calibri Light"/>
          <w:b/>
          <w:bCs/>
          <w:sz w:val="20"/>
          <w:szCs w:val="20"/>
        </w:rPr>
      </w:pPr>
      <w:r w:rsidRPr="00D90671">
        <w:rPr>
          <w:rFonts w:ascii="Calibri Light" w:hAnsi="Calibri Light"/>
          <w:b/>
          <w:bCs/>
          <w:sz w:val="20"/>
          <w:szCs w:val="20"/>
        </w:rPr>
        <w:t>art. 108 i art. 109 ustawy Pzp</w:t>
      </w:r>
    </w:p>
    <w:p w14:paraId="0491F981" w14:textId="77777777" w:rsidR="00D90671" w:rsidRPr="00D90671" w:rsidRDefault="00065540" w:rsidP="00D90671">
      <w:pPr>
        <w:pStyle w:val="Akapitzlist"/>
        <w:numPr>
          <w:ilvl w:val="0"/>
          <w:numId w:val="40"/>
        </w:numPr>
        <w:spacing w:after="0" w:line="240" w:lineRule="auto"/>
        <w:jc w:val="both"/>
        <w:rPr>
          <w:rFonts w:ascii="Calibri Light" w:hAnsi="Calibri Light"/>
          <w:b/>
          <w:bCs/>
          <w:sz w:val="20"/>
          <w:szCs w:val="20"/>
        </w:rPr>
      </w:pPr>
      <w:r w:rsidRPr="00D90671">
        <w:rPr>
          <w:rFonts w:asciiTheme="majorHAnsi" w:hAnsiTheme="majorHAnsi" w:cstheme="majorHAnsi"/>
          <w:b/>
          <w:bCs/>
          <w:color w:val="262626" w:themeColor="text1" w:themeTint="D9"/>
          <w:sz w:val="20"/>
          <w:szCs w:val="20"/>
        </w:rPr>
        <w:t xml:space="preserve"> art. 7 ust. 1 </w:t>
      </w:r>
      <w:r w:rsidRPr="00D90671">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p>
    <w:p w14:paraId="00147BA3" w14:textId="21EB5437" w:rsidR="00643F85" w:rsidRPr="00643F85" w:rsidRDefault="00065540" w:rsidP="00643F85">
      <w:pPr>
        <w:pStyle w:val="Akapitzlist"/>
        <w:numPr>
          <w:ilvl w:val="0"/>
          <w:numId w:val="40"/>
        </w:numPr>
        <w:shd w:val="clear" w:color="auto" w:fill="FFFFFF" w:themeFill="background1"/>
        <w:spacing w:after="0" w:line="240" w:lineRule="auto"/>
        <w:ind w:right="74"/>
        <w:jc w:val="both"/>
        <w:rPr>
          <w:rFonts w:asciiTheme="majorHAnsi" w:hAnsiTheme="majorHAnsi" w:cstheme="majorHAnsi"/>
          <w:sz w:val="20"/>
          <w:szCs w:val="20"/>
        </w:rPr>
      </w:pPr>
      <w:r w:rsidRPr="00643F85">
        <w:rPr>
          <w:rFonts w:asciiTheme="majorHAnsi" w:hAnsiTheme="majorHAnsi" w:cstheme="majorHAnsi"/>
          <w:b/>
          <w:bCs/>
          <w:sz w:val="20"/>
          <w:szCs w:val="20"/>
        </w:rPr>
        <w:t>art. 5k Rozporządzenia Rady (UE)</w:t>
      </w:r>
      <w:r w:rsidRPr="00643F85">
        <w:rPr>
          <w:rFonts w:asciiTheme="majorHAnsi" w:hAnsiTheme="majorHAnsi" w:cstheme="majorHAnsi"/>
          <w:sz w:val="20"/>
          <w:szCs w:val="20"/>
        </w:rPr>
        <w:t xml:space="preserve"> nr 833/2014 z dnia 31 lipca 2014 r. </w:t>
      </w:r>
      <w:r w:rsidRPr="00643F85">
        <w:rPr>
          <w:rFonts w:asciiTheme="majorHAnsi" w:hAnsiTheme="majorHAnsi" w:cstheme="majorHAnsi"/>
          <w:b/>
          <w:bCs/>
          <w:sz w:val="20"/>
          <w:szCs w:val="20"/>
        </w:rPr>
        <w:t>dotyczącego środków ograniczających w związku z działaniami Rosji destabilizującymi sytuację na Ukrainie</w:t>
      </w:r>
      <w:r w:rsidRPr="00643F85">
        <w:rPr>
          <w:rFonts w:asciiTheme="majorHAnsi" w:hAnsiTheme="majorHAnsi" w:cstheme="majorHAnsi"/>
          <w:sz w:val="20"/>
          <w:szCs w:val="20"/>
        </w:rPr>
        <w:t xml:space="preserve"> (Dz. Urz. UE nr L 229 z 31.7.2014, str. 1) w brzmieniu nadanym rozporządzeniem Rady (UE) 2022/576 w sprawie zmiany rozporządzenia (UE)</w:t>
      </w:r>
      <w:r w:rsidR="00BC5DAD">
        <w:rPr>
          <w:rFonts w:asciiTheme="majorHAnsi" w:hAnsiTheme="majorHAnsi" w:cstheme="majorHAnsi"/>
          <w:sz w:val="20"/>
          <w:szCs w:val="20"/>
        </w:rPr>
        <w:t xml:space="preserve"> </w:t>
      </w:r>
      <w:r w:rsidRPr="00643F85">
        <w:rPr>
          <w:rFonts w:asciiTheme="majorHAnsi" w:hAnsiTheme="majorHAnsi" w:cstheme="majorHAnsi"/>
          <w:sz w:val="20"/>
          <w:szCs w:val="20"/>
        </w:rPr>
        <w:t xml:space="preserve">nr 833/2014 dotyczącego środków ograniczających w związku z działaniami Rosji destabilizującymi sytuację na Ukrainie </w:t>
      </w:r>
      <w:r w:rsidR="00643F85" w:rsidRPr="00643F85">
        <w:rPr>
          <w:rFonts w:asciiTheme="majorHAnsi" w:hAnsiTheme="majorHAnsi" w:cstheme="majorHAnsi"/>
          <w:sz w:val="20"/>
          <w:szCs w:val="20"/>
        </w:rPr>
        <w:t>( z późn. zm. Dz. Urz. UE nr L 111 z 8.4.2022, str. 1, Dz. Urz. UE nr L 153.53 z 03.06.2022 r. Dz. Urz. UE nr L 193, 1 z 21.07.2022 r., Dz. Urz. UE nr L 159l. 1 z 23.06.2023 r.)</w:t>
      </w:r>
    </w:p>
    <w:p w14:paraId="5678A5A4" w14:textId="2CD7CECB" w:rsidR="00D90671" w:rsidRPr="00D90671" w:rsidRDefault="00D90671" w:rsidP="00643F85">
      <w:pPr>
        <w:pStyle w:val="Akapitzlist"/>
        <w:spacing w:after="0" w:line="240" w:lineRule="auto"/>
        <w:jc w:val="both"/>
        <w:rPr>
          <w:rFonts w:ascii="Calibri Light" w:hAnsi="Calibri Light"/>
          <w:b/>
          <w:bCs/>
          <w:sz w:val="20"/>
          <w:szCs w:val="20"/>
        </w:rPr>
      </w:pPr>
    </w:p>
    <w:p w14:paraId="12D28643" w14:textId="6D777964" w:rsidR="00065540" w:rsidRPr="00D90671" w:rsidRDefault="00065540" w:rsidP="00D90671">
      <w:pPr>
        <w:spacing w:after="0" w:line="240" w:lineRule="auto"/>
        <w:jc w:val="both"/>
        <w:rPr>
          <w:rFonts w:ascii="Calibri Light" w:hAnsi="Calibri Light"/>
          <w:b/>
          <w:bCs/>
          <w:sz w:val="20"/>
          <w:szCs w:val="20"/>
        </w:rPr>
      </w:pPr>
      <w:r w:rsidRPr="00D90671">
        <w:rPr>
          <w:rFonts w:ascii="Calibri Light" w:hAnsi="Calibri Light"/>
          <w:b/>
          <w:bCs/>
          <w:sz w:val="20"/>
          <w:szCs w:val="20"/>
        </w:rPr>
        <w:t>w zakresie wskazanym w rozdz. II ust. 8 SWZ.</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3A2EB3AC" w:rsidR="00FB14CA"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2CAFB2F0" w14:textId="77777777" w:rsidR="00065540" w:rsidRPr="009D538D" w:rsidRDefault="00065540" w:rsidP="00CC124D">
      <w:pPr>
        <w:spacing w:after="0" w:line="240" w:lineRule="auto"/>
        <w:rPr>
          <w:rFonts w:asciiTheme="majorHAnsi" w:hAnsiTheme="majorHAnsi" w:cstheme="majorHAnsi"/>
          <w:b/>
          <w:bCs/>
          <w:color w:val="262626" w:themeColor="text1" w:themeTint="D9"/>
          <w:sz w:val="20"/>
          <w:szCs w:val="20"/>
        </w:rPr>
      </w:pPr>
    </w:p>
    <w:p w14:paraId="265FB23F" w14:textId="27D9447D" w:rsidR="00F93ABB" w:rsidRPr="00F93ABB" w:rsidRDefault="00D9613C" w:rsidP="00F93ABB">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r w:rsidR="00F93ABB">
        <w:rPr>
          <w:rFonts w:asciiTheme="majorHAnsi" w:hAnsiTheme="majorHAnsi" w:cstheme="majorHAnsi"/>
          <w:color w:val="262626" w:themeColor="text1" w:themeTint="D9"/>
          <w:sz w:val="20"/>
          <w:szCs w:val="20"/>
        </w:rPr>
        <w:t xml:space="preserve"> </w:t>
      </w:r>
      <w:r w:rsidR="00F93ABB" w:rsidRPr="00404574">
        <w:rPr>
          <w:rFonts w:asciiTheme="majorHAnsi" w:hAnsiTheme="majorHAnsi"/>
          <w:sz w:val="20"/>
          <w:szCs w:val="20"/>
          <w:lang w:eastAsia="en-US"/>
        </w:rPr>
        <w:t>postanowienia dotyczące regulacji obejmujących podwykonawstwo zawarte są</w:t>
      </w:r>
      <w:r w:rsidR="00D90671">
        <w:rPr>
          <w:rFonts w:asciiTheme="majorHAnsi" w:hAnsiTheme="majorHAnsi"/>
          <w:sz w:val="20"/>
          <w:szCs w:val="20"/>
          <w:lang w:eastAsia="en-US"/>
        </w:rPr>
        <w:t xml:space="preserve"> w</w:t>
      </w:r>
      <w:r w:rsidR="00D90671" w:rsidRPr="00D90671">
        <w:rPr>
          <w:rFonts w:asciiTheme="majorHAnsi" w:hAnsiTheme="majorHAnsi" w:cstheme="majorHAnsi"/>
          <w:sz w:val="20"/>
          <w:szCs w:val="20"/>
          <w:lang w:eastAsia="en-US"/>
        </w:rPr>
        <w:t xml:space="preserve"> </w:t>
      </w:r>
      <w:r w:rsidR="00D90671" w:rsidRPr="00D90671">
        <w:rPr>
          <w:rFonts w:asciiTheme="majorHAnsi" w:hAnsiTheme="majorHAnsi" w:cstheme="majorHAnsi"/>
        </w:rPr>
        <w:t>§</w:t>
      </w:r>
      <w:r w:rsidR="00F93ABB" w:rsidRPr="00404574">
        <w:rPr>
          <w:rFonts w:asciiTheme="majorHAnsi" w:hAnsiTheme="majorHAnsi"/>
          <w:sz w:val="20"/>
          <w:szCs w:val="20"/>
          <w:lang w:eastAsia="en-US"/>
        </w:rPr>
        <w:t xml:space="preserve"> </w:t>
      </w:r>
      <w:r w:rsidR="00D90671">
        <w:rPr>
          <w:rFonts w:asciiTheme="majorHAnsi" w:hAnsiTheme="majorHAnsi"/>
          <w:sz w:val="20"/>
          <w:szCs w:val="20"/>
          <w:lang w:eastAsia="en-US"/>
        </w:rPr>
        <w:t xml:space="preserve">14 </w:t>
      </w:r>
      <w:r w:rsidR="00F93ABB" w:rsidRPr="00404574">
        <w:rPr>
          <w:rFonts w:asciiTheme="majorHAnsi" w:hAnsiTheme="majorHAnsi"/>
          <w:sz w:val="20"/>
          <w:szCs w:val="20"/>
          <w:lang w:eastAsia="en-US"/>
        </w:rPr>
        <w:t>we wzorze umowy</w:t>
      </w:r>
      <w:r w:rsidR="00D90671">
        <w:rPr>
          <w:rFonts w:asciiTheme="majorHAnsi" w:hAnsiTheme="majorHAnsi"/>
          <w:sz w:val="20"/>
          <w:szCs w:val="20"/>
          <w:lang w:eastAsia="en-US"/>
        </w:rPr>
        <w:t xml:space="preserve"> </w:t>
      </w:r>
      <w:r w:rsidR="00D90671">
        <w:rPr>
          <w:rFonts w:asciiTheme="majorHAnsi" w:hAnsiTheme="majorHAnsi" w:cstheme="majorHAnsi"/>
          <w:color w:val="262626" w:themeColor="text1" w:themeTint="D9"/>
          <w:sz w:val="20"/>
          <w:szCs w:val="20"/>
        </w:rPr>
        <w:t>stanowiącym załącznik nr 4 do SWZ.</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F01468C" w14:textId="2184EC26" w:rsidR="00202C4F" w:rsidRPr="00632FB9" w:rsidRDefault="00202C4F" w:rsidP="001C1015">
      <w:pPr>
        <w:spacing w:after="0" w:line="240" w:lineRule="auto"/>
        <w:jc w:val="both"/>
        <w:rPr>
          <w:rFonts w:asciiTheme="majorHAnsi" w:hAnsiTheme="majorHAnsi" w:cstheme="majorHAnsi"/>
          <w:sz w:val="20"/>
          <w:szCs w:val="20"/>
        </w:rPr>
      </w:pPr>
      <w:r w:rsidRPr="00632FB9">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632FB9">
          <w:rPr>
            <w:rStyle w:val="Hipercze"/>
            <w:rFonts w:asciiTheme="majorHAnsi" w:hAnsiTheme="majorHAnsi" w:cstheme="majorHAnsi"/>
            <w:color w:val="auto"/>
            <w:sz w:val="20"/>
            <w:szCs w:val="20"/>
          </w:rPr>
          <w:t>https://platformazakupowa.pl/</w:t>
        </w:r>
      </w:hyperlink>
      <w:r w:rsidRPr="00632FB9">
        <w:rPr>
          <w:rFonts w:asciiTheme="majorHAnsi" w:hAnsiTheme="majorHAnsi" w:cstheme="majorHAnsi"/>
          <w:sz w:val="20"/>
          <w:szCs w:val="20"/>
        </w:rPr>
        <w:t xml:space="preserve"> za pośrednictwem formularza “Wyślij wiadomość do zamawiającego”</w:t>
      </w:r>
    </w:p>
    <w:p w14:paraId="7EFC5966" w14:textId="77777777" w:rsidR="00202C4F" w:rsidRPr="00632FB9" w:rsidRDefault="00202C4F" w:rsidP="001C1015">
      <w:pPr>
        <w:spacing w:after="0" w:line="240" w:lineRule="auto"/>
        <w:jc w:val="both"/>
        <w:rPr>
          <w:rFonts w:asciiTheme="majorHAnsi" w:hAnsiTheme="majorHAnsi" w:cstheme="majorHAnsi"/>
          <w:sz w:val="20"/>
          <w:szCs w:val="20"/>
        </w:rPr>
      </w:pPr>
    </w:p>
    <w:p w14:paraId="31FE9784" w14:textId="77777777" w:rsidR="00202C4F" w:rsidRDefault="00202C4F" w:rsidP="001C1015">
      <w:pPr>
        <w:spacing w:after="0" w:line="240" w:lineRule="auto"/>
        <w:jc w:val="both"/>
        <w:rPr>
          <w:rFonts w:asciiTheme="majorHAnsi" w:hAnsiTheme="majorHAnsi" w:cs="Calibri"/>
          <w:sz w:val="20"/>
          <w:szCs w:val="20"/>
          <w:lang w:val="pl"/>
        </w:rPr>
      </w:pPr>
      <w:r w:rsidRPr="00632FB9">
        <w:rPr>
          <w:rFonts w:asciiTheme="majorHAnsi" w:hAnsiTheme="majorHAnsi" w:cs="Calibri"/>
          <w:sz w:val="20"/>
          <w:szCs w:val="20"/>
          <w:lang w:val="pl"/>
        </w:rPr>
        <w:t>Wykonawca, przystępując do niniejszego postępowania o udzielenie zamówienia publicznego:</w:t>
      </w:r>
    </w:p>
    <w:p w14:paraId="37E03D1B" w14:textId="77777777" w:rsidR="007D0143" w:rsidRPr="00632FB9" w:rsidRDefault="007D0143" w:rsidP="001C1015">
      <w:pPr>
        <w:spacing w:after="0" w:line="240" w:lineRule="auto"/>
        <w:jc w:val="both"/>
        <w:rPr>
          <w:rFonts w:asciiTheme="majorHAnsi" w:hAnsiTheme="majorHAnsi" w:cs="Calibri"/>
          <w:sz w:val="20"/>
          <w:szCs w:val="20"/>
          <w:lang w:val="pl"/>
        </w:rPr>
      </w:pPr>
    </w:p>
    <w:p w14:paraId="0F07675E" w14:textId="77777777" w:rsidR="00202C4F" w:rsidRPr="00632FB9" w:rsidRDefault="00202C4F" w:rsidP="001C1015">
      <w:pPr>
        <w:numPr>
          <w:ilvl w:val="1"/>
          <w:numId w:val="37"/>
        </w:numPr>
        <w:spacing w:after="0" w:line="240" w:lineRule="auto"/>
        <w:ind w:left="338" w:hanging="338"/>
        <w:jc w:val="both"/>
        <w:rPr>
          <w:rFonts w:asciiTheme="majorHAnsi" w:hAnsiTheme="majorHAnsi" w:cs="Calibri"/>
          <w:sz w:val="20"/>
          <w:szCs w:val="20"/>
          <w:lang w:val="pl"/>
        </w:rPr>
      </w:pPr>
      <w:r w:rsidRPr="00632FB9">
        <w:rPr>
          <w:rFonts w:asciiTheme="majorHAnsi" w:hAnsiTheme="majorHAnsi" w:cs="Calibri"/>
          <w:sz w:val="20"/>
          <w:szCs w:val="20"/>
          <w:lang w:val="pl"/>
        </w:rPr>
        <w:t xml:space="preserve">akceptuje warunki korzystania z </w:t>
      </w:r>
      <w:hyperlink r:id="rId12">
        <w:r w:rsidRPr="00632FB9">
          <w:rPr>
            <w:rFonts w:asciiTheme="majorHAnsi" w:hAnsiTheme="majorHAnsi" w:cs="Calibri"/>
            <w:sz w:val="20"/>
            <w:szCs w:val="20"/>
            <w:u w:val="single"/>
            <w:lang w:val="pl"/>
          </w:rPr>
          <w:t>platformazakupowa.pl</w:t>
        </w:r>
      </w:hyperlink>
      <w:r w:rsidRPr="00632FB9">
        <w:rPr>
          <w:rFonts w:asciiTheme="majorHAnsi" w:hAnsiTheme="majorHAnsi" w:cs="Calibri"/>
          <w:sz w:val="20"/>
          <w:szCs w:val="20"/>
          <w:lang w:val="pl"/>
        </w:rPr>
        <w:t xml:space="preserve"> określone w Regulaminie zamieszczonym na stronie internetowej </w:t>
      </w:r>
      <w:hyperlink r:id="rId13">
        <w:r w:rsidRPr="00632FB9">
          <w:rPr>
            <w:rFonts w:asciiTheme="majorHAnsi" w:hAnsiTheme="majorHAnsi" w:cs="Calibri"/>
            <w:sz w:val="20"/>
            <w:szCs w:val="20"/>
            <w:lang w:val="pl"/>
          </w:rPr>
          <w:t>pod linkiem</w:t>
        </w:r>
      </w:hyperlink>
      <w:r w:rsidRPr="00632FB9">
        <w:rPr>
          <w:rFonts w:asciiTheme="majorHAnsi" w:hAnsiTheme="majorHAnsi" w:cs="Calibri"/>
          <w:sz w:val="20"/>
          <w:szCs w:val="20"/>
          <w:lang w:val="pl"/>
        </w:rPr>
        <w:t xml:space="preserve">  w zakładce „Regulamin" oraz uznaje go za wiążący,</w:t>
      </w:r>
    </w:p>
    <w:p w14:paraId="2A152E68" w14:textId="730E7704" w:rsidR="00202C4F" w:rsidRDefault="00202C4F" w:rsidP="001C1015">
      <w:pPr>
        <w:numPr>
          <w:ilvl w:val="1"/>
          <w:numId w:val="37"/>
        </w:numPr>
        <w:spacing w:after="0" w:line="240" w:lineRule="auto"/>
        <w:ind w:left="284" w:hanging="284"/>
        <w:jc w:val="both"/>
        <w:rPr>
          <w:rFonts w:asciiTheme="majorHAnsi" w:hAnsiTheme="majorHAnsi" w:cs="Calibri"/>
          <w:sz w:val="20"/>
          <w:szCs w:val="20"/>
          <w:lang w:val="pl"/>
        </w:rPr>
      </w:pPr>
      <w:r w:rsidRPr="00632FB9">
        <w:rPr>
          <w:rFonts w:asciiTheme="majorHAnsi" w:hAnsiTheme="majorHAnsi" w:cs="Calibri"/>
          <w:sz w:val="20"/>
          <w:szCs w:val="20"/>
          <w:lang w:val="pl"/>
        </w:rPr>
        <w:t xml:space="preserve">zapoznał i stosuje się do Instrukcji składania ofert/wniosków dostępnej </w:t>
      </w:r>
      <w:hyperlink r:id="rId14">
        <w:r w:rsidRPr="00632FB9">
          <w:rPr>
            <w:rFonts w:asciiTheme="majorHAnsi" w:hAnsiTheme="majorHAnsi" w:cs="Calibri"/>
            <w:sz w:val="20"/>
            <w:szCs w:val="20"/>
            <w:u w:val="single"/>
            <w:lang w:val="pl"/>
          </w:rPr>
          <w:t>pod linkiem</w:t>
        </w:r>
      </w:hyperlink>
    </w:p>
    <w:p w14:paraId="443165BF" w14:textId="0E73D2A7" w:rsidR="007D0143" w:rsidRPr="007D0143" w:rsidRDefault="00000000" w:rsidP="007D0143">
      <w:pPr>
        <w:spacing w:after="0" w:line="240" w:lineRule="auto"/>
        <w:jc w:val="both"/>
        <w:rPr>
          <w:rFonts w:asciiTheme="majorHAnsi" w:hAnsiTheme="majorHAnsi" w:cs="Calibri"/>
          <w:color w:val="C00000"/>
          <w:sz w:val="20"/>
          <w:szCs w:val="20"/>
          <w:lang w:val="pl"/>
        </w:rPr>
      </w:pPr>
      <w:hyperlink r:id="rId15" w:history="1">
        <w:r w:rsidR="007D0143" w:rsidRPr="003F585A">
          <w:rPr>
            <w:rStyle w:val="Hipercze"/>
            <w:rFonts w:asciiTheme="majorHAnsi" w:hAnsiTheme="majorHAnsi" w:cs="Calibri"/>
            <w:sz w:val="20"/>
            <w:szCs w:val="20"/>
            <w:lang w:val="pl"/>
          </w:rPr>
          <w:t>https://drive.google.com/file/d/1Kd1DttbBeiNWt4q4slS4t76lZVKPbkyD/view</w:t>
        </w:r>
      </w:hyperlink>
    </w:p>
    <w:p w14:paraId="3FE7DF8E" w14:textId="77777777" w:rsidR="007D0143" w:rsidRPr="00632FB9" w:rsidRDefault="007D0143" w:rsidP="007D0143">
      <w:pPr>
        <w:spacing w:after="0" w:line="240" w:lineRule="auto"/>
        <w:ind w:left="284"/>
        <w:jc w:val="both"/>
        <w:rPr>
          <w:rFonts w:asciiTheme="majorHAnsi" w:hAnsiTheme="majorHAnsi" w:cs="Calibri"/>
          <w:sz w:val="20"/>
          <w:szCs w:val="20"/>
          <w:lang w:val="pl"/>
        </w:rPr>
      </w:pPr>
    </w:p>
    <w:p w14:paraId="560AA333" w14:textId="77777777" w:rsidR="002A1C49" w:rsidRPr="009D538D" w:rsidRDefault="002A1C49"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D735A1E" w14:textId="6C2C3A72" w:rsidR="00244E6F" w:rsidRDefault="00FB14CA" w:rsidP="0025740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4D1A7D8F" w14:textId="77777777" w:rsidR="00386D5E" w:rsidRPr="009D538D" w:rsidRDefault="00386D5E" w:rsidP="00257405">
      <w:pPr>
        <w:spacing w:after="0" w:line="240" w:lineRule="auto"/>
        <w:jc w:val="both"/>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77D9FC38" w14:textId="36CB2A4A" w:rsidR="00510A3D" w:rsidRDefault="00510A3D" w:rsidP="00510A3D">
      <w:pPr>
        <w:spacing w:after="0" w:line="240" w:lineRule="auto"/>
        <w:jc w:val="both"/>
        <w:rPr>
          <w:rFonts w:asciiTheme="majorHAnsi" w:hAnsiTheme="majorHAnsi" w:cstheme="majorHAnsi"/>
          <w:color w:val="262626" w:themeColor="text1" w:themeTint="D9"/>
          <w:sz w:val="20"/>
          <w:szCs w:val="20"/>
        </w:rPr>
      </w:pPr>
      <w:r w:rsidRPr="006958E2">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27B0F786" w14:textId="255F3445" w:rsidR="002E589C" w:rsidRPr="00BA4933" w:rsidRDefault="002E589C" w:rsidP="00510A3D">
      <w:pPr>
        <w:spacing w:after="0" w:line="240" w:lineRule="auto"/>
        <w:jc w:val="both"/>
        <w:rPr>
          <w:rFonts w:asciiTheme="majorHAnsi" w:hAnsiTheme="majorHAnsi" w:cstheme="majorHAnsi"/>
          <w:sz w:val="20"/>
          <w:szCs w:val="20"/>
        </w:rPr>
      </w:pPr>
      <w:r w:rsidRPr="00BA4933">
        <w:rPr>
          <w:rFonts w:asciiTheme="majorHAnsi" w:hAnsiTheme="majorHAnsi" w:cstheme="majorHAnsi"/>
          <w:sz w:val="20"/>
          <w:szCs w:val="20"/>
        </w:rPr>
        <w:t>Zakres i charakter zamówienia wykluczają jego podział na części z przyczyn technicznych, organizacyjnych, ekonomicznych</w:t>
      </w:r>
      <w:r w:rsidR="002B4B16">
        <w:rPr>
          <w:rFonts w:asciiTheme="majorHAnsi" w:hAnsiTheme="majorHAnsi" w:cstheme="majorHAnsi"/>
          <w:sz w:val="20"/>
          <w:szCs w:val="20"/>
        </w:rPr>
        <w:br/>
      </w:r>
      <w:r w:rsidRPr="00BA4933">
        <w:rPr>
          <w:rFonts w:asciiTheme="majorHAnsi" w:hAnsiTheme="majorHAnsi" w:cstheme="majorHAnsi"/>
          <w:sz w:val="20"/>
          <w:szCs w:val="20"/>
        </w:rPr>
        <w:t>i celowościowych. Postępowanie stanowiące przedmiot niniejszego zamówienia z reguły jest przedmiotem zainteresowania oraz jest możliwe do zrealizowania przez przedsiębiorców stanowiących małe lub średnie przedsiębiorstwa.</w:t>
      </w:r>
    </w:p>
    <w:p w14:paraId="37104132" w14:textId="29FE44B7" w:rsidR="007806BD" w:rsidRPr="00BA4933" w:rsidRDefault="006958E2" w:rsidP="007806BD">
      <w:pPr>
        <w:spacing w:after="0" w:line="240" w:lineRule="auto"/>
        <w:contextualSpacing/>
        <w:jc w:val="both"/>
        <w:rPr>
          <w:rFonts w:asciiTheme="majorHAnsi" w:hAnsiTheme="majorHAnsi" w:cstheme="majorHAnsi"/>
          <w:sz w:val="20"/>
          <w:szCs w:val="20"/>
          <w:lang w:eastAsia="en-US"/>
        </w:rPr>
      </w:pPr>
      <w:r w:rsidRPr="00BA4933">
        <w:rPr>
          <w:rFonts w:asciiTheme="majorHAnsi" w:hAnsiTheme="majorHAnsi" w:cstheme="majorHAnsi"/>
          <w:sz w:val="20"/>
          <w:szCs w:val="20"/>
        </w:rPr>
        <w:t>Podział na części byłby niecelowy i powodowałby nadmierne trudności techniczne a potrzeba skoordynowania działań różnych wykonawców realizujących poszczególne części zamówienia mogłaby poważnie zagrozić właściwemu wykonaniu zamówienia (zgodnie z motywem 78 preambuły do dyrektywy klasycznej)</w:t>
      </w:r>
    </w:p>
    <w:p w14:paraId="79C0B989" w14:textId="77777777" w:rsidR="00510A3D" w:rsidRPr="00BA4933" w:rsidRDefault="00510A3D" w:rsidP="007806BD">
      <w:pPr>
        <w:spacing w:after="0" w:line="240" w:lineRule="auto"/>
        <w:contextualSpacing/>
        <w:jc w:val="both"/>
        <w:rPr>
          <w:rFonts w:asciiTheme="majorHAnsi" w:hAnsiTheme="majorHAnsi" w:cstheme="majorHAnsi"/>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F01EC7">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F01EC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65B6E87F" w14:textId="77777777" w:rsidR="00FC7131" w:rsidRDefault="00FC7131" w:rsidP="00FC7131">
      <w:pPr>
        <w:spacing w:after="0" w:line="240" w:lineRule="auto"/>
        <w:jc w:val="both"/>
        <w:rPr>
          <w:rFonts w:ascii="Calibri Light" w:hAnsi="Calibri Light"/>
          <w:sz w:val="20"/>
          <w:szCs w:val="20"/>
        </w:rPr>
      </w:pPr>
    </w:p>
    <w:p w14:paraId="1837D3DB" w14:textId="37AD672B" w:rsidR="00FC7131" w:rsidRPr="008845DE" w:rsidRDefault="00FC7131" w:rsidP="00FC7131">
      <w:pPr>
        <w:spacing w:after="0" w:line="240" w:lineRule="auto"/>
        <w:jc w:val="both"/>
        <w:rPr>
          <w:rFonts w:ascii="Calibri Light" w:hAnsi="Calibri Light"/>
          <w:sz w:val="20"/>
          <w:szCs w:val="20"/>
        </w:rPr>
      </w:pPr>
      <w:bookmarkStart w:id="4" w:name="_Hlk116637076"/>
      <w:r w:rsidRPr="008845DE">
        <w:rPr>
          <w:rFonts w:ascii="Calibri Light" w:hAnsi="Calibri Light"/>
          <w:sz w:val="20"/>
          <w:szCs w:val="20"/>
        </w:rPr>
        <w:t xml:space="preserve">Zamawiający przewiduje </w:t>
      </w:r>
      <w:r w:rsidRPr="008845DE">
        <w:rPr>
          <w:rFonts w:ascii="Calibri Light" w:hAnsi="Calibri Light"/>
          <w:b/>
          <w:bCs/>
          <w:sz w:val="20"/>
          <w:szCs w:val="20"/>
        </w:rPr>
        <w:t xml:space="preserve">udzielenie zamówień </w:t>
      </w:r>
      <w:r w:rsidRPr="008845DE">
        <w:rPr>
          <w:rFonts w:ascii="Calibri Light" w:hAnsi="Calibri Light"/>
          <w:sz w:val="20"/>
          <w:szCs w:val="20"/>
        </w:rPr>
        <w:t xml:space="preserve">na podstawie art. 214 ust. 1 pkt 7 ustawy Pzp/zamówienia polegającego na powtórzeniu podobnych usług, które stanowić będą nie więcej niż </w:t>
      </w:r>
      <w:r w:rsidR="001C1015">
        <w:rPr>
          <w:rFonts w:ascii="Calibri Light" w:hAnsi="Calibri Light"/>
          <w:b/>
          <w:sz w:val="20"/>
          <w:szCs w:val="20"/>
        </w:rPr>
        <w:t>2</w:t>
      </w:r>
      <w:r w:rsidRPr="008845DE">
        <w:rPr>
          <w:rFonts w:ascii="Calibri Light" w:hAnsi="Calibri Light"/>
          <w:b/>
          <w:sz w:val="20"/>
          <w:szCs w:val="20"/>
        </w:rPr>
        <w:t xml:space="preserve">0 </w:t>
      </w:r>
      <w:r w:rsidRPr="008845DE">
        <w:rPr>
          <w:rFonts w:ascii="Calibri Light" w:hAnsi="Calibri Light"/>
          <w:b/>
          <w:bCs/>
          <w:sz w:val="20"/>
          <w:szCs w:val="20"/>
        </w:rPr>
        <w:t>%</w:t>
      </w:r>
      <w:r w:rsidRPr="008845DE">
        <w:rPr>
          <w:rFonts w:ascii="Calibri Light" w:hAnsi="Calibri Light"/>
          <w:sz w:val="20"/>
          <w:szCs w:val="20"/>
        </w:rPr>
        <w:t xml:space="preserve"> wartości zamówienia podstawowego .</w:t>
      </w:r>
    </w:p>
    <w:p w14:paraId="30C740A4" w14:textId="77777777" w:rsidR="00FC7131" w:rsidRPr="008845DE" w:rsidRDefault="00FC7131" w:rsidP="00FC7131">
      <w:pPr>
        <w:spacing w:after="0" w:line="240" w:lineRule="auto"/>
        <w:jc w:val="both"/>
        <w:rPr>
          <w:rFonts w:ascii="Calibri Light" w:hAnsi="Calibri Light"/>
          <w:sz w:val="20"/>
          <w:szCs w:val="20"/>
        </w:rPr>
      </w:pPr>
    </w:p>
    <w:p w14:paraId="789FE03A" w14:textId="2DB54428" w:rsidR="00F4360C" w:rsidRDefault="00FC7131" w:rsidP="00F4360C">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sz w:val="20"/>
          <w:szCs w:val="20"/>
        </w:rPr>
        <w:t xml:space="preserve">Zakres zamówienia na podobne </w:t>
      </w:r>
      <w:r w:rsidRPr="001C1015">
        <w:rPr>
          <w:rFonts w:ascii="Calibri Light" w:hAnsi="Calibri Light"/>
          <w:strike/>
          <w:sz w:val="20"/>
          <w:szCs w:val="20"/>
        </w:rPr>
        <w:t>dostawy</w:t>
      </w:r>
      <w:r w:rsidRPr="008845DE">
        <w:rPr>
          <w:rFonts w:ascii="Calibri Light" w:hAnsi="Calibri Light"/>
          <w:sz w:val="20"/>
          <w:szCs w:val="20"/>
        </w:rPr>
        <w:t>/usługi w tym:</w:t>
      </w:r>
    </w:p>
    <w:p w14:paraId="6829DE02" w14:textId="77777777" w:rsidR="00B87F5C" w:rsidRPr="000F0BEF" w:rsidRDefault="00B87F5C" w:rsidP="00B87F5C">
      <w:pPr>
        <w:shd w:val="clear" w:color="auto" w:fill="F2F2F2" w:themeFill="background1" w:themeFillShade="F2"/>
        <w:spacing w:after="0" w:line="240" w:lineRule="auto"/>
        <w:jc w:val="both"/>
        <w:rPr>
          <w:rFonts w:ascii="Calibri Light" w:hAnsi="Calibri Light"/>
          <w:sz w:val="20"/>
          <w:szCs w:val="20"/>
        </w:rPr>
      </w:pPr>
      <w:r>
        <w:rPr>
          <w:rFonts w:asciiTheme="majorHAnsi" w:hAnsiTheme="majorHAnsi" w:cstheme="majorHAnsi"/>
          <w:sz w:val="20"/>
          <w:szCs w:val="20"/>
        </w:rPr>
        <w:lastRenderedPageBreak/>
        <w:t>- usługi polegające</w:t>
      </w:r>
      <w:r w:rsidRPr="004B0ECB">
        <w:rPr>
          <w:rFonts w:asciiTheme="majorHAnsi" w:hAnsiTheme="majorHAnsi" w:cstheme="majorHAnsi"/>
          <w:sz w:val="20"/>
          <w:szCs w:val="20"/>
        </w:rPr>
        <w:t xml:space="preserve"> na </w:t>
      </w:r>
      <w:r w:rsidRPr="000F0BEF">
        <w:rPr>
          <w:rFonts w:asciiTheme="majorHAnsi" w:hAnsiTheme="majorHAnsi" w:cstheme="majorHAnsi"/>
          <w:sz w:val="20"/>
          <w:szCs w:val="20"/>
        </w:rPr>
        <w:t>powtórzeniu podobnych usług i są zgodne z przedmiotem zamówienia podstawowego.</w:t>
      </w:r>
    </w:p>
    <w:p w14:paraId="2936D3FC" w14:textId="77777777" w:rsidR="00B87F5C" w:rsidRPr="000F0BEF" w:rsidRDefault="00B87F5C" w:rsidP="00B87F5C">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xml:space="preserve">Zakres w/w prac może dotyczyć: </w:t>
      </w:r>
    </w:p>
    <w:p w14:paraId="376F3B8C" w14:textId="1654F419" w:rsidR="00B87F5C" w:rsidRPr="007F2EDA" w:rsidRDefault="00B87F5C" w:rsidP="00B87F5C">
      <w:pPr>
        <w:shd w:val="clear" w:color="auto" w:fill="F2F2F2" w:themeFill="background1" w:themeFillShade="F2"/>
        <w:spacing w:after="0" w:line="240" w:lineRule="auto"/>
        <w:jc w:val="both"/>
        <w:rPr>
          <w:rFonts w:ascii="Calibri Light" w:hAnsi="Calibri Light"/>
          <w:color w:val="4472C4" w:themeColor="accent1"/>
          <w:sz w:val="20"/>
          <w:szCs w:val="20"/>
        </w:rPr>
      </w:pPr>
      <w:r w:rsidRPr="007F2EDA">
        <w:rPr>
          <w:rFonts w:ascii="Calibri Light" w:hAnsi="Calibri Light"/>
          <w:b/>
          <w:bCs/>
          <w:color w:val="4472C4" w:themeColor="accent1"/>
          <w:sz w:val="20"/>
          <w:szCs w:val="20"/>
        </w:rPr>
        <w:t>-</w:t>
      </w:r>
      <w:r w:rsidR="001C1015" w:rsidRPr="007F2EDA">
        <w:rPr>
          <w:rFonts w:ascii="Calibri Light" w:hAnsi="Calibri Light"/>
          <w:b/>
          <w:bCs/>
          <w:color w:val="4472C4" w:themeColor="accent1"/>
          <w:sz w:val="20"/>
          <w:szCs w:val="20"/>
        </w:rPr>
        <w:t xml:space="preserve"> </w:t>
      </w:r>
      <w:r w:rsidR="001C1015" w:rsidRPr="007F2EDA">
        <w:rPr>
          <w:rFonts w:ascii="Calibri Light" w:hAnsi="Calibri Light"/>
          <w:color w:val="4472C4" w:themeColor="accent1"/>
          <w:sz w:val="20"/>
          <w:szCs w:val="20"/>
        </w:rPr>
        <w:t>zmiana trasy – inna szkoła/ośrodek,</w:t>
      </w:r>
    </w:p>
    <w:p w14:paraId="414C2AE6" w14:textId="016EACB3" w:rsidR="00B87F5C" w:rsidRPr="007F2EDA" w:rsidRDefault="00B87F5C" w:rsidP="00B87F5C">
      <w:pPr>
        <w:shd w:val="clear" w:color="auto" w:fill="F2F2F2" w:themeFill="background1" w:themeFillShade="F2"/>
        <w:spacing w:after="0" w:line="240" w:lineRule="auto"/>
        <w:jc w:val="both"/>
        <w:rPr>
          <w:rFonts w:ascii="Calibri Light" w:hAnsi="Calibri Light"/>
          <w:color w:val="4472C4" w:themeColor="accent1"/>
          <w:sz w:val="20"/>
          <w:szCs w:val="20"/>
        </w:rPr>
      </w:pPr>
      <w:r w:rsidRPr="007F2EDA">
        <w:rPr>
          <w:rFonts w:ascii="Calibri Light" w:hAnsi="Calibri Light"/>
          <w:color w:val="4472C4" w:themeColor="accent1"/>
          <w:sz w:val="20"/>
          <w:szCs w:val="20"/>
        </w:rPr>
        <w:t xml:space="preserve">- </w:t>
      </w:r>
      <w:r w:rsidR="001C1015" w:rsidRPr="007F2EDA">
        <w:rPr>
          <w:rFonts w:ascii="Calibri Light" w:hAnsi="Calibri Light"/>
          <w:color w:val="4472C4" w:themeColor="accent1"/>
          <w:sz w:val="20"/>
          <w:szCs w:val="20"/>
        </w:rPr>
        <w:t>zwiększenie liczby tras objętych usługami</w:t>
      </w:r>
      <w:r w:rsidR="00066C7E" w:rsidRPr="007F2EDA">
        <w:rPr>
          <w:rFonts w:ascii="Calibri Light" w:hAnsi="Calibri Light"/>
          <w:color w:val="4472C4" w:themeColor="accent1"/>
          <w:sz w:val="20"/>
          <w:szCs w:val="20"/>
        </w:rPr>
        <w:t>,</w:t>
      </w:r>
      <w:r w:rsidRPr="007F2EDA">
        <w:rPr>
          <w:rFonts w:ascii="Calibri Light" w:hAnsi="Calibri Light"/>
          <w:color w:val="4472C4" w:themeColor="accent1"/>
          <w:sz w:val="20"/>
          <w:szCs w:val="20"/>
        </w:rPr>
        <w:t xml:space="preserve">  </w:t>
      </w:r>
    </w:p>
    <w:p w14:paraId="22168682" w14:textId="5E20A59F" w:rsidR="00B87F5C" w:rsidRPr="007F2EDA" w:rsidRDefault="00B87F5C" w:rsidP="00B87F5C">
      <w:pPr>
        <w:shd w:val="clear" w:color="auto" w:fill="F2F2F2" w:themeFill="background1" w:themeFillShade="F2"/>
        <w:spacing w:after="0" w:line="240" w:lineRule="auto"/>
        <w:jc w:val="both"/>
        <w:rPr>
          <w:rFonts w:ascii="Calibri Light" w:hAnsi="Calibri Light"/>
          <w:color w:val="4472C4" w:themeColor="accent1"/>
          <w:sz w:val="20"/>
          <w:szCs w:val="20"/>
        </w:rPr>
      </w:pPr>
      <w:r w:rsidRPr="007F2EDA">
        <w:rPr>
          <w:rFonts w:ascii="Calibri Light" w:hAnsi="Calibri Light"/>
          <w:color w:val="4472C4" w:themeColor="accent1"/>
          <w:sz w:val="20"/>
          <w:szCs w:val="20"/>
        </w:rPr>
        <w:t xml:space="preserve">- </w:t>
      </w:r>
      <w:r w:rsidR="001C1015" w:rsidRPr="007F2EDA">
        <w:rPr>
          <w:rFonts w:ascii="Calibri Light" w:hAnsi="Calibri Light"/>
          <w:color w:val="4472C4" w:themeColor="accent1"/>
          <w:sz w:val="20"/>
          <w:szCs w:val="20"/>
        </w:rPr>
        <w:t>zmniejszenie liczby tras objętych usługami,</w:t>
      </w:r>
      <w:r w:rsidR="00066C7E" w:rsidRPr="007F2EDA">
        <w:rPr>
          <w:rFonts w:ascii="Calibri Light" w:hAnsi="Calibri Light"/>
          <w:color w:val="4472C4" w:themeColor="accent1"/>
          <w:sz w:val="20"/>
          <w:szCs w:val="20"/>
        </w:rPr>
        <w:t>,</w:t>
      </w:r>
    </w:p>
    <w:p w14:paraId="1994FE98" w14:textId="1DF74FDC" w:rsidR="00066C7E" w:rsidRPr="007F2EDA" w:rsidRDefault="00066C7E" w:rsidP="00B87F5C">
      <w:pPr>
        <w:shd w:val="clear" w:color="auto" w:fill="F2F2F2" w:themeFill="background1" w:themeFillShade="F2"/>
        <w:spacing w:after="0" w:line="240" w:lineRule="auto"/>
        <w:jc w:val="both"/>
        <w:rPr>
          <w:rFonts w:ascii="Calibri Light" w:hAnsi="Calibri Light"/>
          <w:color w:val="4472C4" w:themeColor="accent1"/>
          <w:sz w:val="20"/>
          <w:szCs w:val="20"/>
        </w:rPr>
      </w:pPr>
      <w:r w:rsidRPr="007F2EDA">
        <w:rPr>
          <w:rFonts w:ascii="Calibri Light" w:hAnsi="Calibri Light"/>
          <w:color w:val="4472C4" w:themeColor="accent1"/>
          <w:sz w:val="20"/>
          <w:szCs w:val="20"/>
        </w:rPr>
        <w:t>-</w:t>
      </w:r>
      <w:r w:rsidR="001C1015" w:rsidRPr="007F2EDA">
        <w:rPr>
          <w:rFonts w:ascii="Calibri Light" w:hAnsi="Calibri Light"/>
          <w:color w:val="4472C4" w:themeColor="accent1"/>
          <w:sz w:val="20"/>
          <w:szCs w:val="20"/>
        </w:rPr>
        <w:t xml:space="preserve"> zwiększenie liczby dzieci do przewozu</w:t>
      </w:r>
      <w:r w:rsidRPr="007F2EDA">
        <w:rPr>
          <w:rFonts w:ascii="Calibri Light" w:hAnsi="Calibri Light"/>
          <w:color w:val="4472C4" w:themeColor="accent1"/>
          <w:sz w:val="20"/>
          <w:szCs w:val="20"/>
        </w:rPr>
        <w:t>,</w:t>
      </w:r>
    </w:p>
    <w:p w14:paraId="567F7DEE" w14:textId="55D12EA5" w:rsidR="001C1015" w:rsidRPr="00CA43ED" w:rsidRDefault="001C1015" w:rsidP="00B87F5C">
      <w:pPr>
        <w:shd w:val="clear" w:color="auto" w:fill="F2F2F2" w:themeFill="background1" w:themeFillShade="F2"/>
        <w:spacing w:after="0" w:line="240" w:lineRule="auto"/>
        <w:jc w:val="both"/>
        <w:rPr>
          <w:rFonts w:ascii="Calibri Light" w:hAnsi="Calibri Light"/>
          <w:color w:val="4472C4" w:themeColor="accent1"/>
          <w:sz w:val="20"/>
          <w:szCs w:val="20"/>
        </w:rPr>
      </w:pPr>
      <w:r w:rsidRPr="007F2EDA">
        <w:rPr>
          <w:rFonts w:ascii="Calibri Light" w:hAnsi="Calibri Light"/>
          <w:color w:val="4472C4" w:themeColor="accent1"/>
          <w:sz w:val="20"/>
          <w:szCs w:val="20"/>
        </w:rPr>
        <w:t>- zmniejszenie liczby dzieci do przewozu,</w:t>
      </w:r>
    </w:p>
    <w:p w14:paraId="0DE1B685" w14:textId="77777777" w:rsidR="00EC2FD8" w:rsidRPr="00B0042C" w:rsidRDefault="00EC2FD8" w:rsidP="00EC2FD8">
      <w:pPr>
        <w:shd w:val="clear" w:color="auto" w:fill="F2F2F2" w:themeFill="background1" w:themeFillShade="F2"/>
        <w:spacing w:after="0" w:line="240" w:lineRule="auto"/>
        <w:jc w:val="both"/>
        <w:rPr>
          <w:rFonts w:ascii="Calibri Light" w:hAnsi="Calibri Light"/>
          <w:sz w:val="20"/>
          <w:szCs w:val="20"/>
        </w:rPr>
      </w:pPr>
    </w:p>
    <w:p w14:paraId="36340825" w14:textId="7EE0EFC9" w:rsidR="00E7091D" w:rsidRPr="009D538D" w:rsidRDefault="00E7091D" w:rsidP="00E7091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bookmarkEnd w:id="4"/>
    <w:p w14:paraId="0529389B" w14:textId="77777777" w:rsidR="00E7091D" w:rsidRPr="00D258C0" w:rsidRDefault="00E7091D" w:rsidP="00E7091D">
      <w:pPr>
        <w:spacing w:after="0" w:line="240" w:lineRule="auto"/>
        <w:ind w:left="11" w:hanging="11"/>
        <w:jc w:val="both"/>
        <w:rPr>
          <w:rFonts w:asciiTheme="majorHAnsi" w:hAnsiTheme="majorHAnsi" w:cstheme="majorHAnsi"/>
          <w:b/>
          <w:bCs/>
          <w:color w:val="262626" w:themeColor="text1" w:themeTint="D9"/>
          <w:sz w:val="20"/>
          <w:szCs w:val="20"/>
        </w:rPr>
      </w:pPr>
    </w:p>
    <w:p w14:paraId="196D3886" w14:textId="77777777" w:rsidR="00E7091D" w:rsidRPr="006E3958" w:rsidRDefault="00E7091D" w:rsidP="00E7091D">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w:t>
      </w:r>
      <w:r>
        <w:rPr>
          <w:rFonts w:asciiTheme="majorHAnsi" w:hAnsiTheme="majorHAnsi" w:cstheme="majorHAnsi"/>
          <w:color w:val="262626" w:themeColor="text1" w:themeTint="D9"/>
          <w:sz w:val="20"/>
          <w:szCs w:val="20"/>
        </w:rPr>
        <w:t>.</w:t>
      </w:r>
      <w:r w:rsidRPr="006E3958">
        <w:rPr>
          <w:rFonts w:asciiTheme="majorHAnsi" w:hAnsiTheme="majorHAnsi" w:cstheme="majorHAnsi"/>
          <w:color w:val="262626" w:themeColor="text1" w:themeTint="D9"/>
          <w:sz w:val="20"/>
          <w:szCs w:val="20"/>
        </w:rPr>
        <w:t xml:space="preserve"> </w:t>
      </w:r>
    </w:p>
    <w:p w14:paraId="0E1E3896" w14:textId="136AAA37" w:rsidR="00E7091D" w:rsidRDefault="00E7091D" w:rsidP="00E7091D">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Ceny jednostkowe na usługi tego samego rodzaju co w zamówieniu podstawowym zostaną ustalone w oparciu o ceny jednostkowe przyjęte w formularzu cenowym.</w:t>
      </w:r>
    </w:p>
    <w:p w14:paraId="6780CDB4" w14:textId="0C4FAF5E" w:rsidR="00257405" w:rsidRPr="00386D5E" w:rsidRDefault="00E7091D" w:rsidP="00386D5E">
      <w:pPr>
        <w:ind w:left="11" w:hanging="11"/>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11.4/ W przypadku udzielenia przez Zamawiającego ww. zamówień podpisana zostanie umowa określająca warunki udzielania zamówień, w tym także czas realizacji zamówienia. </w:t>
      </w:r>
    </w:p>
    <w:p w14:paraId="6F1DD127" w14:textId="58824256" w:rsidR="00FB14CA" w:rsidRPr="009D538D" w:rsidRDefault="006501E9" w:rsidP="00F01EC7">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360853" w14:textId="54EA1F1C" w:rsidR="008F322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389A061" w14:textId="77777777" w:rsidR="00257405" w:rsidRDefault="00257405" w:rsidP="00CC124D">
      <w:pPr>
        <w:spacing w:after="0" w:line="240" w:lineRule="auto"/>
        <w:jc w:val="both"/>
        <w:rPr>
          <w:rFonts w:asciiTheme="majorHAnsi" w:hAnsiTheme="majorHAnsi" w:cstheme="majorHAnsi"/>
          <w:color w:val="262626" w:themeColor="text1" w:themeTint="D9"/>
          <w:sz w:val="20"/>
          <w:szCs w:val="20"/>
        </w:rPr>
      </w:pPr>
    </w:p>
    <w:p w14:paraId="56692551" w14:textId="53606182"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F4360C">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2B4B16">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FD31EE1"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DD28A0">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A41DC" w14:textId="5C12B389" w:rsidR="00E500E9" w:rsidRPr="00862B1B" w:rsidRDefault="00E458A9" w:rsidP="00E500E9">
      <w:pPr>
        <w:pStyle w:val="Standard"/>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w celu związanym z przedmiotowym postępowaniem o udzielenie zamówienia publicznego pn.</w:t>
      </w:r>
      <w:r w:rsidR="008F322D">
        <w:rPr>
          <w:rFonts w:asciiTheme="majorHAnsi" w:hAnsiTheme="majorHAnsi" w:cstheme="majorHAnsi"/>
          <w:color w:val="262626" w:themeColor="text1" w:themeTint="D9"/>
          <w:sz w:val="20"/>
          <w:szCs w:val="20"/>
        </w:rPr>
        <w:t xml:space="preserve"> </w:t>
      </w:r>
      <w:r w:rsidR="00EF2575">
        <w:rPr>
          <w:rFonts w:asciiTheme="majorHAnsi" w:hAnsiTheme="majorHAnsi" w:cstheme="majorHAnsi"/>
          <w:b/>
          <w:bCs/>
          <w:color w:val="262626" w:themeColor="text1" w:themeTint="D9"/>
          <w:sz w:val="20"/>
          <w:szCs w:val="20"/>
        </w:rPr>
        <w:t>Dowóz dzieci niepełnosprawnych zamieszkałych w Pruszkowie do placówek oświatowych.</w:t>
      </w:r>
      <w:r w:rsidR="00862B1B" w:rsidRPr="00862B1B">
        <w:rPr>
          <w:rFonts w:asciiTheme="majorHAnsi" w:hAnsiTheme="majorHAnsi" w:cstheme="majorHAnsi"/>
          <w:b/>
          <w:bCs/>
          <w:color w:val="262626" w:themeColor="text1" w:themeTint="D9"/>
          <w:sz w:val="20"/>
          <w:szCs w:val="20"/>
        </w:rPr>
        <w:t xml:space="preserve"> </w:t>
      </w:r>
    </w:p>
    <w:p w14:paraId="38FB2B56" w14:textId="77777777" w:rsidR="00E500E9" w:rsidRPr="00862B1B" w:rsidRDefault="00E500E9" w:rsidP="00E82233">
      <w:pPr>
        <w:pStyle w:val="Standard"/>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8ECB88E" w14:textId="4F220D33" w:rsidR="00FB14CA" w:rsidRPr="009D538D" w:rsidRDefault="00E458A9" w:rsidP="00DD28A0">
      <w:pPr>
        <w:shd w:val="clear" w:color="auto" w:fill="FFFFFF" w:themeFill="background1"/>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E8EE7CD"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6687D1E3"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6740F">
        <w:rPr>
          <w:rFonts w:asciiTheme="majorHAnsi" w:hAnsiTheme="majorHAnsi" w:cstheme="majorHAnsi"/>
          <w:b/>
          <w:bCs/>
          <w:color w:val="262626" w:themeColor="text1" w:themeTint="D9"/>
          <w:sz w:val="20"/>
          <w:szCs w:val="20"/>
        </w:rPr>
        <w:t xml:space="preserve">w załączniku nr </w:t>
      </w:r>
      <w:r w:rsidR="00BA4933">
        <w:rPr>
          <w:rFonts w:asciiTheme="majorHAnsi" w:hAnsiTheme="majorHAnsi" w:cstheme="majorHAnsi"/>
          <w:b/>
          <w:bCs/>
          <w:color w:val="262626" w:themeColor="text1" w:themeTint="D9"/>
          <w:sz w:val="20"/>
          <w:szCs w:val="20"/>
        </w:rPr>
        <w:t xml:space="preserve">9 </w:t>
      </w:r>
      <w:r w:rsidR="00FB14CA" w:rsidRPr="0096740F">
        <w:rPr>
          <w:rFonts w:asciiTheme="majorHAnsi" w:hAnsiTheme="majorHAnsi" w:cstheme="majorHAnsi"/>
          <w:b/>
          <w:bCs/>
          <w:color w:val="262626" w:themeColor="text1" w:themeTint="D9"/>
          <w:sz w:val="20"/>
          <w:szCs w:val="20"/>
        </w:rPr>
        <w:t>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A08EE23"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F93ABB">
        <w:rPr>
          <w:rFonts w:asciiTheme="majorHAnsi" w:hAnsiTheme="majorHAnsi" w:cstheme="majorHAnsi"/>
          <w:b/>
          <w:bCs/>
          <w:color w:val="262626" w:themeColor="text1" w:themeTint="D9"/>
          <w:sz w:val="20"/>
          <w:szCs w:val="20"/>
        </w:rPr>
        <w:t xml:space="preserve">6a </w:t>
      </w:r>
      <w:r w:rsidR="00FB14CA" w:rsidRPr="004B646B">
        <w:rPr>
          <w:rFonts w:asciiTheme="majorHAnsi" w:hAnsiTheme="majorHAnsi" w:cstheme="majorHAnsi"/>
          <w:b/>
          <w:bCs/>
          <w:color w:val="262626" w:themeColor="text1" w:themeTint="D9"/>
          <w:sz w:val="20"/>
          <w:szCs w:val="20"/>
        </w:rPr>
        <w:t>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F93ABB">
        <w:rPr>
          <w:rFonts w:ascii="Calibri Light" w:hAnsi="Calibri Light"/>
          <w:b/>
          <w:bCs/>
          <w:color w:val="262626" w:themeColor="text1" w:themeTint="D9"/>
          <w:sz w:val="20"/>
          <w:szCs w:val="20"/>
        </w:rPr>
        <w:t xml:space="preserve"> Wykaz osób.</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6169852E" w14:textId="06C0709D" w:rsidR="00067ED0"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2C89C32B" w14:textId="77777777" w:rsidR="00257405" w:rsidRPr="009D538D" w:rsidRDefault="00257405"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53732AE2" w:rsidR="006D3D6A"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0A106EC" w14:textId="77777777" w:rsidR="00EF2575" w:rsidRDefault="00EF2575" w:rsidP="00EF2575">
      <w:pPr>
        <w:shd w:val="clear" w:color="auto" w:fill="FFFFFF" w:themeFill="background1"/>
        <w:spacing w:after="0" w:line="240" w:lineRule="auto"/>
        <w:rPr>
          <w:rFonts w:ascii="Calibri Light" w:hAnsi="Calibri Light" w:cs="Calibri Light"/>
          <w:b/>
          <w:bCs/>
          <w:color w:val="262626" w:themeColor="text1" w:themeTint="D9"/>
          <w:sz w:val="20"/>
          <w:szCs w:val="20"/>
        </w:rPr>
      </w:pPr>
    </w:p>
    <w:p w14:paraId="31200244" w14:textId="6B2C91D4" w:rsidR="00EF2575" w:rsidRPr="009D538D" w:rsidRDefault="00EF2575" w:rsidP="00EF2575">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Dowóz dzieci niepełnosprawnych zamieszkałych w Pruszkowie do placówek oświatowych</w:t>
      </w:r>
    </w:p>
    <w:p w14:paraId="6BDEE5C0" w14:textId="77777777" w:rsidR="00751F95" w:rsidRDefault="00751F95" w:rsidP="00EF2575">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79655B58" w14:textId="0F0B6C58" w:rsidR="00EF2575" w:rsidRDefault="00751F95" w:rsidP="00EF2575">
      <w:pPr>
        <w:shd w:val="clear" w:color="auto" w:fill="FFFFFF" w:themeFill="background1"/>
        <w:spacing w:after="0" w:line="240" w:lineRule="auto"/>
        <w:rPr>
          <w:rFonts w:ascii="Calibri Light" w:hAnsi="Calibri Light" w:cs="Calibri Light"/>
          <w:b/>
          <w:bCs/>
          <w:color w:val="262626" w:themeColor="text1" w:themeTint="D9"/>
          <w:sz w:val="20"/>
          <w:szCs w:val="20"/>
        </w:rPr>
      </w:pPr>
      <w:r>
        <w:rPr>
          <w:rFonts w:asciiTheme="majorHAnsi" w:hAnsiTheme="majorHAnsi" w:cstheme="majorHAnsi"/>
          <w:b/>
          <w:bCs/>
          <w:color w:val="262626" w:themeColor="text1" w:themeTint="D9"/>
          <w:sz w:val="20"/>
          <w:szCs w:val="20"/>
        </w:rPr>
        <w:t xml:space="preserve">1.2/ </w:t>
      </w:r>
      <w:r w:rsidRPr="00CD226E">
        <w:rPr>
          <w:rFonts w:asciiTheme="majorHAnsi" w:hAnsiTheme="majorHAnsi" w:cstheme="majorHAnsi"/>
          <w:b/>
          <w:bCs/>
          <w:color w:val="262626" w:themeColor="text1" w:themeTint="D9"/>
          <w:sz w:val="20"/>
          <w:szCs w:val="20"/>
        </w:rPr>
        <w:t>Przedmiot zamówienia obejmuje:</w:t>
      </w:r>
    </w:p>
    <w:p w14:paraId="12C52289" w14:textId="074C0309" w:rsidR="00D24195" w:rsidRDefault="00D24195" w:rsidP="00EB151E">
      <w:pPr>
        <w:spacing w:after="0" w:line="240" w:lineRule="auto"/>
        <w:rPr>
          <w:rFonts w:asciiTheme="majorHAnsi" w:hAnsiTheme="majorHAnsi" w:cstheme="majorHAnsi"/>
          <w:b/>
          <w:bCs/>
          <w:color w:val="262626" w:themeColor="text1" w:themeTint="D9"/>
          <w:sz w:val="20"/>
          <w:szCs w:val="20"/>
        </w:rPr>
      </w:pPr>
    </w:p>
    <w:p w14:paraId="16A8FE3B" w14:textId="756662EF" w:rsidR="00091E57" w:rsidRPr="00CD226E" w:rsidRDefault="00091E57" w:rsidP="00091E57">
      <w:pPr>
        <w:spacing w:after="0" w:line="240" w:lineRule="auto"/>
        <w:jc w:val="both"/>
        <w:rPr>
          <w:rFonts w:asciiTheme="majorHAnsi" w:hAnsiTheme="majorHAnsi" w:cstheme="majorHAnsi"/>
          <w:color w:val="262626" w:themeColor="text1" w:themeTint="D9"/>
          <w:sz w:val="20"/>
          <w:szCs w:val="20"/>
        </w:rPr>
      </w:pPr>
      <w:r w:rsidRPr="00CD226E">
        <w:rPr>
          <w:rFonts w:asciiTheme="majorHAnsi" w:hAnsiTheme="majorHAnsi" w:cstheme="majorHAnsi"/>
          <w:color w:val="262626" w:themeColor="text1" w:themeTint="D9"/>
          <w:sz w:val="20"/>
          <w:szCs w:val="20"/>
        </w:rPr>
        <w:t xml:space="preserve">Dowóz dzieci niepełnosprawnych zamieszkałych w Pruszkowie do placówek oświatowych. Zapewnienie transportu </w:t>
      </w:r>
      <w:r>
        <w:rPr>
          <w:rFonts w:asciiTheme="majorHAnsi" w:hAnsiTheme="majorHAnsi" w:cstheme="majorHAnsi"/>
          <w:color w:val="262626" w:themeColor="text1" w:themeTint="D9"/>
          <w:sz w:val="20"/>
          <w:szCs w:val="20"/>
        </w:rPr>
        <w:t>10</w:t>
      </w:r>
      <w:r w:rsidR="007D0143">
        <w:rPr>
          <w:rFonts w:asciiTheme="majorHAnsi" w:hAnsiTheme="majorHAnsi" w:cstheme="majorHAnsi"/>
          <w:color w:val="262626" w:themeColor="text1" w:themeTint="D9"/>
          <w:sz w:val="20"/>
          <w:szCs w:val="20"/>
        </w:rPr>
        <w:t>5</w:t>
      </w:r>
      <w:r w:rsidRPr="00CD226E">
        <w:rPr>
          <w:rFonts w:asciiTheme="majorHAnsi" w:hAnsiTheme="majorHAnsi" w:cstheme="majorHAnsi"/>
          <w:color w:val="262626" w:themeColor="text1" w:themeTint="D9"/>
          <w:sz w:val="20"/>
          <w:szCs w:val="20"/>
        </w:rPr>
        <w:t xml:space="preserve"> uczniom niepełnosprawnym </w:t>
      </w:r>
      <w:r w:rsidR="007D0143">
        <w:rPr>
          <w:rFonts w:asciiTheme="majorHAnsi" w:hAnsiTheme="majorHAnsi" w:cstheme="majorHAnsi"/>
          <w:color w:val="262626" w:themeColor="text1" w:themeTint="D9"/>
          <w:sz w:val="20"/>
          <w:szCs w:val="20"/>
        </w:rPr>
        <w:t xml:space="preserve">transportu </w:t>
      </w:r>
      <w:r w:rsidRPr="00CD226E">
        <w:rPr>
          <w:rFonts w:asciiTheme="majorHAnsi" w:hAnsiTheme="majorHAnsi" w:cstheme="majorHAnsi"/>
          <w:color w:val="262626" w:themeColor="text1" w:themeTint="D9"/>
          <w:sz w:val="20"/>
          <w:szCs w:val="20"/>
        </w:rPr>
        <w:t>przystosowanymi do tego celu samochodami wyposażonymi w atestowany sprzęt zabezpieczający, zgodnie</w:t>
      </w:r>
      <w:r w:rsidR="007D0143">
        <w:rPr>
          <w:rFonts w:asciiTheme="majorHAnsi" w:hAnsiTheme="majorHAnsi" w:cstheme="majorHAnsi"/>
          <w:color w:val="262626" w:themeColor="text1" w:themeTint="D9"/>
          <w:sz w:val="20"/>
          <w:szCs w:val="20"/>
        </w:rPr>
        <w:t xml:space="preserve"> z</w:t>
      </w:r>
      <w:r w:rsidRPr="00CD226E">
        <w:rPr>
          <w:rFonts w:asciiTheme="majorHAnsi" w:hAnsiTheme="majorHAnsi" w:cstheme="majorHAnsi"/>
          <w:color w:val="262626" w:themeColor="text1" w:themeTint="D9"/>
          <w:sz w:val="20"/>
          <w:szCs w:val="20"/>
        </w:rPr>
        <w:t xml:space="preserve"> wykazem tras.</w:t>
      </w:r>
    </w:p>
    <w:p w14:paraId="4DD86A83" w14:textId="77777777" w:rsidR="00751F95" w:rsidRPr="00CD226E" w:rsidRDefault="00751F95" w:rsidP="00751F95">
      <w:pPr>
        <w:spacing w:after="0" w:line="240" w:lineRule="auto"/>
        <w:rPr>
          <w:rFonts w:asciiTheme="majorHAnsi" w:hAnsiTheme="majorHAnsi" w:cstheme="majorHAnsi"/>
          <w:b/>
          <w:color w:val="262626" w:themeColor="text1" w:themeTint="D9"/>
          <w:sz w:val="20"/>
          <w:szCs w:val="20"/>
        </w:rPr>
      </w:pPr>
    </w:p>
    <w:p w14:paraId="027AF830" w14:textId="720D3277" w:rsidR="00751F95" w:rsidRDefault="00751F95" w:rsidP="00751F95">
      <w:pPr>
        <w:spacing w:after="0" w:line="240" w:lineRule="auto"/>
        <w:rPr>
          <w:rFonts w:asciiTheme="majorHAnsi" w:hAnsiTheme="majorHAnsi" w:cstheme="majorHAnsi"/>
          <w:b/>
          <w:color w:val="262626" w:themeColor="text1" w:themeTint="D9"/>
          <w:sz w:val="20"/>
          <w:szCs w:val="20"/>
        </w:rPr>
      </w:pPr>
      <w:r w:rsidRPr="00CD226E">
        <w:rPr>
          <w:rFonts w:asciiTheme="majorHAnsi" w:hAnsiTheme="majorHAnsi" w:cstheme="majorHAnsi"/>
          <w:b/>
          <w:color w:val="262626" w:themeColor="text1" w:themeTint="D9"/>
          <w:sz w:val="20"/>
          <w:szCs w:val="20"/>
        </w:rPr>
        <w:t>Wykaz tras:</w:t>
      </w:r>
    </w:p>
    <w:p w14:paraId="0986C416" w14:textId="485B114C" w:rsidR="007D0143" w:rsidRPr="007D0143" w:rsidRDefault="007D0143" w:rsidP="007D0143">
      <w:pPr>
        <w:suppressAutoHyphens/>
        <w:spacing w:after="0" w:line="360" w:lineRule="auto"/>
        <w:rPr>
          <w:rFonts w:ascii="Calibri Light" w:eastAsia="Times New Roman" w:hAnsi="Calibri Light" w:cs="Calibri Light"/>
          <w:color w:val="002060"/>
          <w:sz w:val="20"/>
          <w:szCs w:val="20"/>
          <w:lang w:eastAsia="ar-SA"/>
        </w:rPr>
      </w:pPr>
    </w:p>
    <w:p w14:paraId="121D3F4F"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bookmarkStart w:id="6" w:name="_Hlk149130414"/>
      <w:r w:rsidRPr="007D0143">
        <w:rPr>
          <w:rFonts w:ascii="Calibri Light" w:eastAsia="Times New Roman" w:hAnsi="Calibri Light" w:cs="Calibri Light"/>
          <w:bCs/>
          <w:color w:val="002060"/>
          <w:sz w:val="21"/>
          <w:szCs w:val="21"/>
          <w:lang w:eastAsia="ar-SA"/>
        </w:rPr>
        <w:t>Trasa nr I Pruszków – Warszawa ul. Elektoralna 12/14             - 2</w:t>
      </w:r>
    </w:p>
    <w:p w14:paraId="07127FD6"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II Pruszków – Warszawa ul. Szczęśliwicka 45/47         - 3</w:t>
      </w:r>
    </w:p>
    <w:p w14:paraId="6BBEE8D1" w14:textId="419641BA"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III Pruszków – Warszawa ul. Koźmińska 7</w:t>
      </w:r>
      <w:r w:rsidRPr="007D0143">
        <w:rPr>
          <w:rFonts w:ascii="Calibri Light" w:eastAsia="Times New Roman" w:hAnsi="Calibri Light" w:cs="Calibri Light"/>
          <w:bCs/>
          <w:color w:val="002060"/>
          <w:sz w:val="21"/>
          <w:szCs w:val="21"/>
          <w:lang w:eastAsia="ar-SA"/>
        </w:rPr>
        <w:tab/>
        <w:t xml:space="preserve">              </w:t>
      </w:r>
      <w:r>
        <w:rPr>
          <w:rFonts w:ascii="Calibri Light" w:eastAsia="Times New Roman" w:hAnsi="Calibri Light" w:cs="Calibri Light"/>
          <w:bCs/>
          <w:color w:val="002060"/>
          <w:sz w:val="21"/>
          <w:szCs w:val="21"/>
          <w:lang w:eastAsia="ar-SA"/>
        </w:rPr>
        <w:t xml:space="preserve">    </w:t>
      </w:r>
      <w:r w:rsidRPr="007D0143">
        <w:rPr>
          <w:rFonts w:ascii="Calibri Light" w:eastAsia="Times New Roman" w:hAnsi="Calibri Light" w:cs="Calibri Light"/>
          <w:bCs/>
          <w:color w:val="002060"/>
          <w:sz w:val="21"/>
          <w:szCs w:val="21"/>
          <w:lang w:eastAsia="ar-SA"/>
        </w:rPr>
        <w:t>- 1</w:t>
      </w:r>
    </w:p>
    <w:p w14:paraId="15F67CFC"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IV Pruszków – Warszawa ul. Zakroczymska 6              - 1</w:t>
      </w:r>
    </w:p>
    <w:p w14:paraId="2C25881F"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V Pruszków – Brwinów ul. Konopnickiej 1                    - 1</w:t>
      </w:r>
    </w:p>
    <w:p w14:paraId="36E3C60F"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VI Pruszków – Brwinów ul. Szkolna 18                          - 2</w:t>
      </w:r>
    </w:p>
    <w:p w14:paraId="5B31FB26"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VII Pruszków – Grodzisk Maz. ul. Kilińskiego 21           - 1</w:t>
      </w:r>
    </w:p>
    <w:p w14:paraId="277CC882"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VIII Pruszków – Piastów ul. Boh. Wolności 43              - 2</w:t>
      </w:r>
    </w:p>
    <w:p w14:paraId="7924E5AF" w14:textId="3F24100E" w:rsidR="007D0143" w:rsidRPr="007D0143" w:rsidRDefault="007671F9" w:rsidP="007671F9">
      <w:pPr>
        <w:suppressAutoHyphens/>
        <w:spacing w:after="0" w:line="240" w:lineRule="auto"/>
        <w:jc w:val="center"/>
        <w:rPr>
          <w:rFonts w:ascii="Calibri Light" w:eastAsia="Times New Roman" w:hAnsi="Calibri Light" w:cs="Calibri Light"/>
          <w:bCs/>
          <w:color w:val="002060"/>
          <w:sz w:val="21"/>
          <w:szCs w:val="21"/>
          <w:lang w:eastAsia="ar-SA"/>
        </w:rPr>
      </w:pPr>
      <w:r>
        <w:rPr>
          <w:rFonts w:ascii="Calibri Light" w:eastAsia="Times New Roman" w:hAnsi="Calibri Light" w:cs="Calibri Light"/>
          <w:bCs/>
          <w:color w:val="002060"/>
          <w:sz w:val="21"/>
          <w:szCs w:val="21"/>
          <w:lang w:eastAsia="ar-SA"/>
        </w:rPr>
        <w:t xml:space="preserve"> </w:t>
      </w:r>
      <w:r w:rsidR="007D0143" w:rsidRPr="007D0143">
        <w:rPr>
          <w:rFonts w:ascii="Calibri Light" w:eastAsia="Times New Roman" w:hAnsi="Calibri Light" w:cs="Calibri Light"/>
          <w:bCs/>
          <w:color w:val="002060"/>
          <w:sz w:val="21"/>
          <w:szCs w:val="21"/>
          <w:lang w:eastAsia="ar-SA"/>
        </w:rPr>
        <w:t>Trasa nr IX Pruszków – Pruszków ul. Wapienna 2                      - 70</w:t>
      </w:r>
    </w:p>
    <w:p w14:paraId="178C6F33"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 Pruszków – Warszawa ul. Różana 22/24                   - 2</w:t>
      </w:r>
    </w:p>
    <w:p w14:paraId="0192BE7D"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XI Pruszków – Lubiczów ul. Warszawska 65B              - 8</w:t>
      </w:r>
    </w:p>
    <w:p w14:paraId="75A27568"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XII Pruszków – Warszawa ul. Kopińska 6/10                - 1</w:t>
      </w:r>
    </w:p>
    <w:p w14:paraId="747F193B"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XIII Pruszków - Parzniew ul. Radości 2                          - 3</w:t>
      </w:r>
    </w:p>
    <w:p w14:paraId="4AF7DAF4"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XIV Pruszków – Pruszków ul. Długosza 53                    - 1</w:t>
      </w:r>
    </w:p>
    <w:p w14:paraId="2197997C"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lastRenderedPageBreak/>
        <w:t>Trasa nr XV Pruszków – Stare Babice ul. Sikorskiego 9              - 1</w:t>
      </w:r>
    </w:p>
    <w:p w14:paraId="4FE7F187"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XVI Pruszków – Warszawa ul. Twarda 8/12                 - 3</w:t>
      </w:r>
    </w:p>
    <w:p w14:paraId="1029ACD3"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XVII Pruszków – Warszawa ul. Bema 89                       - 1</w:t>
      </w:r>
    </w:p>
    <w:p w14:paraId="29D7D9E5" w14:textId="77777777" w:rsidR="007D0143" w:rsidRPr="007D0143" w:rsidRDefault="007D0143" w:rsidP="007671F9">
      <w:pPr>
        <w:suppressAutoHyphens/>
        <w:spacing w:after="0" w:line="240" w:lineRule="auto"/>
        <w:jc w:val="center"/>
        <w:rPr>
          <w:rFonts w:ascii="Calibri Light" w:eastAsia="Times New Roman" w:hAnsi="Calibri Light" w:cs="Calibri Light"/>
          <w:bCs/>
          <w:color w:val="002060"/>
          <w:sz w:val="21"/>
          <w:szCs w:val="21"/>
          <w:lang w:eastAsia="ar-SA"/>
        </w:rPr>
      </w:pPr>
      <w:r w:rsidRPr="007D0143">
        <w:rPr>
          <w:rFonts w:ascii="Calibri Light" w:eastAsia="Times New Roman" w:hAnsi="Calibri Light" w:cs="Calibri Light"/>
          <w:bCs/>
          <w:color w:val="002060"/>
          <w:sz w:val="21"/>
          <w:szCs w:val="21"/>
          <w:lang w:eastAsia="ar-SA"/>
        </w:rPr>
        <w:t>Trasa nr XVIII Pruszków – Pruszków ul. Narutowicza 20           - 1</w:t>
      </w:r>
    </w:p>
    <w:p w14:paraId="58CEE55B" w14:textId="2355AF2D" w:rsidR="007D0143" w:rsidRPr="007D0143" w:rsidRDefault="007671F9" w:rsidP="007D0143">
      <w:pPr>
        <w:suppressAutoHyphens/>
        <w:spacing w:after="0" w:line="240" w:lineRule="auto"/>
        <w:rPr>
          <w:rFonts w:ascii="Calibri Light" w:eastAsia="Times New Roman" w:hAnsi="Calibri Light" w:cs="Calibri Light"/>
          <w:bCs/>
          <w:color w:val="002060"/>
          <w:sz w:val="21"/>
          <w:szCs w:val="21"/>
          <w:lang w:eastAsia="ar-SA"/>
        </w:rPr>
      </w:pPr>
      <w:r>
        <w:rPr>
          <w:rFonts w:ascii="Calibri Light" w:eastAsia="Times New Roman" w:hAnsi="Calibri Light" w:cs="Calibri Light"/>
          <w:bCs/>
          <w:color w:val="002060"/>
          <w:sz w:val="21"/>
          <w:szCs w:val="21"/>
          <w:lang w:eastAsia="ar-SA"/>
        </w:rPr>
        <w:t xml:space="preserve">                                              </w:t>
      </w:r>
      <w:r w:rsidR="007D0143" w:rsidRPr="007D0143">
        <w:rPr>
          <w:rFonts w:ascii="Calibri Light" w:eastAsia="Times New Roman" w:hAnsi="Calibri Light" w:cs="Calibri Light"/>
          <w:bCs/>
          <w:color w:val="002060"/>
          <w:sz w:val="21"/>
          <w:szCs w:val="21"/>
          <w:lang w:eastAsia="ar-SA"/>
        </w:rPr>
        <w:t>Trasa nr XIX Pruszków – Piastów ul. Namysłowskiego 11         - 1</w:t>
      </w:r>
    </w:p>
    <w:bookmarkEnd w:id="6"/>
    <w:p w14:paraId="1441B29F" w14:textId="77777777" w:rsidR="007D0143" w:rsidRPr="007D0143" w:rsidRDefault="007D0143" w:rsidP="007D0143">
      <w:pPr>
        <w:suppressAutoHyphens/>
        <w:spacing w:after="0" w:line="240" w:lineRule="auto"/>
        <w:rPr>
          <w:rFonts w:ascii="Calibri Light" w:eastAsia="Times New Roman" w:hAnsi="Calibri Light" w:cs="Calibri Light"/>
          <w:b/>
          <w:color w:val="002060"/>
          <w:sz w:val="20"/>
          <w:szCs w:val="20"/>
          <w:lang w:eastAsia="ar-SA"/>
        </w:rPr>
      </w:pPr>
    </w:p>
    <w:p w14:paraId="7F5604C0" w14:textId="77777777" w:rsidR="00B41083" w:rsidRPr="00CD226E" w:rsidRDefault="00B41083" w:rsidP="00751F95">
      <w:pPr>
        <w:spacing w:after="0" w:line="240" w:lineRule="auto"/>
        <w:rPr>
          <w:rFonts w:asciiTheme="majorHAnsi" w:hAnsiTheme="majorHAnsi" w:cstheme="majorHAnsi"/>
          <w:b/>
          <w:color w:val="262626" w:themeColor="text1" w:themeTint="D9"/>
          <w:sz w:val="20"/>
          <w:szCs w:val="20"/>
        </w:rPr>
      </w:pPr>
    </w:p>
    <w:p w14:paraId="6F537533" w14:textId="3D4D2741" w:rsidR="00751F95" w:rsidRDefault="00751F95" w:rsidP="00751F95">
      <w:pPr>
        <w:spacing w:after="0" w:line="240" w:lineRule="auto"/>
        <w:rPr>
          <w:rFonts w:asciiTheme="majorHAnsi" w:hAnsiTheme="majorHAnsi" w:cstheme="majorHAnsi"/>
          <w:b/>
          <w:color w:val="262626" w:themeColor="text1" w:themeTint="D9"/>
          <w:sz w:val="20"/>
          <w:szCs w:val="20"/>
        </w:rPr>
      </w:pPr>
    </w:p>
    <w:p w14:paraId="7F211688" w14:textId="77777777" w:rsidR="00091E57" w:rsidRPr="00824875" w:rsidRDefault="00091E57" w:rsidP="00091E57">
      <w:pPr>
        <w:outlineLvl w:val="0"/>
        <w:rPr>
          <w:rFonts w:asciiTheme="majorHAnsi" w:hAnsiTheme="majorHAnsi" w:cstheme="majorHAnsi"/>
          <w:b/>
          <w:color w:val="C00000"/>
          <w:sz w:val="20"/>
          <w:szCs w:val="20"/>
        </w:rPr>
      </w:pPr>
      <w:r w:rsidRPr="00824875">
        <w:rPr>
          <w:rFonts w:asciiTheme="majorHAnsi" w:hAnsiTheme="majorHAnsi" w:cstheme="majorHAnsi"/>
          <w:b/>
          <w:color w:val="C00000"/>
          <w:sz w:val="20"/>
          <w:szCs w:val="20"/>
        </w:rPr>
        <w:t>1.3/ W przypadku zmiany ilości dowożonych dzieci w ciągu roku zmiana ta będzie wprowadzona aneksem do umowy.</w:t>
      </w:r>
    </w:p>
    <w:p w14:paraId="53E7CFF0" w14:textId="77777777" w:rsidR="00091E57" w:rsidRPr="00CD226E" w:rsidRDefault="00091E57" w:rsidP="00751F95">
      <w:pPr>
        <w:spacing w:after="0" w:line="240" w:lineRule="auto"/>
        <w:rPr>
          <w:rFonts w:asciiTheme="majorHAnsi" w:hAnsiTheme="majorHAnsi" w:cstheme="majorHAnsi"/>
          <w:b/>
          <w:color w:val="262626" w:themeColor="text1" w:themeTint="D9"/>
          <w:sz w:val="20"/>
          <w:szCs w:val="20"/>
        </w:rPr>
      </w:pPr>
    </w:p>
    <w:p w14:paraId="213129EC" w14:textId="557B7F97" w:rsidR="00751F95" w:rsidRPr="00905A17" w:rsidRDefault="00751F95" w:rsidP="00751F9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091E5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Wspólny Słownik Zamówień - CPV: </w:t>
      </w:r>
    </w:p>
    <w:p w14:paraId="762204AB" w14:textId="77777777" w:rsidR="00751F95" w:rsidRPr="00751F95" w:rsidRDefault="00751F95" w:rsidP="00751F95">
      <w:pPr>
        <w:pStyle w:val="Nagwek1"/>
        <w:rPr>
          <w:rFonts w:asciiTheme="majorHAnsi" w:hAnsiTheme="majorHAnsi" w:cstheme="majorHAnsi"/>
          <w:b/>
          <w:bCs/>
          <w:color w:val="auto"/>
          <w:kern w:val="36"/>
          <w:sz w:val="20"/>
          <w:szCs w:val="20"/>
        </w:rPr>
      </w:pPr>
      <w:r w:rsidRPr="00751F95">
        <w:rPr>
          <w:rFonts w:asciiTheme="majorHAnsi" w:hAnsiTheme="majorHAnsi" w:cstheme="majorHAnsi"/>
          <w:color w:val="262626"/>
          <w:sz w:val="20"/>
          <w:szCs w:val="20"/>
        </w:rPr>
        <w:t xml:space="preserve">60130000 </w:t>
      </w:r>
      <w:r>
        <w:rPr>
          <w:rFonts w:asciiTheme="majorHAnsi" w:hAnsiTheme="majorHAnsi" w:cstheme="majorHAnsi"/>
          <w:color w:val="262626"/>
          <w:sz w:val="20"/>
          <w:szCs w:val="20"/>
        </w:rPr>
        <w:t>–</w:t>
      </w:r>
      <w:r w:rsidRPr="00751F95">
        <w:rPr>
          <w:rFonts w:asciiTheme="majorHAnsi" w:hAnsiTheme="majorHAnsi" w:cstheme="majorHAnsi"/>
          <w:color w:val="262626"/>
          <w:sz w:val="20"/>
          <w:szCs w:val="20"/>
        </w:rPr>
        <w:t xml:space="preserve"> 8</w:t>
      </w:r>
      <w:r>
        <w:rPr>
          <w:rFonts w:asciiTheme="majorHAnsi" w:hAnsiTheme="majorHAnsi" w:cstheme="majorHAnsi"/>
          <w:color w:val="262626"/>
          <w:sz w:val="20"/>
          <w:szCs w:val="20"/>
        </w:rPr>
        <w:t xml:space="preserve"> </w:t>
      </w:r>
      <w:r w:rsidRPr="00751F95">
        <w:rPr>
          <w:rFonts w:asciiTheme="majorHAnsi" w:hAnsiTheme="majorHAnsi" w:cstheme="majorHAnsi"/>
          <w:color w:val="auto"/>
          <w:kern w:val="36"/>
          <w:sz w:val="20"/>
          <w:szCs w:val="20"/>
        </w:rPr>
        <w:t>Usługi w zakresie specjalistycznego transportu drogowego osób</w:t>
      </w:r>
      <w:r w:rsidRPr="00751F95">
        <w:rPr>
          <w:rFonts w:asciiTheme="majorHAnsi" w:hAnsiTheme="majorHAnsi" w:cstheme="majorHAnsi"/>
          <w:b/>
          <w:bCs/>
          <w:color w:val="auto"/>
          <w:kern w:val="36"/>
          <w:sz w:val="20"/>
          <w:szCs w:val="20"/>
        </w:rPr>
        <w:t xml:space="preserve"> </w:t>
      </w:r>
    </w:p>
    <w:p w14:paraId="3BA6C941" w14:textId="39DFE5CD" w:rsidR="00945D18" w:rsidRPr="004013CD" w:rsidRDefault="00945D18" w:rsidP="00091E57">
      <w:pPr>
        <w:suppressAutoHyphens/>
        <w:spacing w:after="0" w:line="240" w:lineRule="auto"/>
        <w:jc w:val="both"/>
        <w:rPr>
          <w:rFonts w:ascii="Calibri Light" w:eastAsia="Times New Roman" w:hAnsi="Calibri Light" w:cs="Calibri Light"/>
          <w:b/>
          <w:sz w:val="20"/>
          <w:szCs w:val="20"/>
          <w:lang w:eastAsia="ar-SA"/>
        </w:rPr>
      </w:pPr>
    </w:p>
    <w:p w14:paraId="5A171AD7" w14:textId="6D62096B" w:rsidR="00091E57" w:rsidRDefault="00091E57" w:rsidP="00091E57">
      <w:pPr>
        <w:spacing w:after="0" w:line="240" w:lineRule="auto"/>
        <w:jc w:val="both"/>
        <w:rPr>
          <w:rFonts w:asciiTheme="majorHAnsi" w:hAnsiTheme="majorHAnsi" w:cstheme="majorHAnsi"/>
          <w:b/>
          <w:bCs/>
          <w:color w:val="262626" w:themeColor="text1" w:themeTint="D9"/>
          <w:sz w:val="20"/>
          <w:szCs w:val="20"/>
        </w:rPr>
      </w:pPr>
      <w:r w:rsidRPr="00824875">
        <w:rPr>
          <w:rFonts w:asciiTheme="majorHAnsi" w:hAnsiTheme="majorHAnsi" w:cstheme="majorHAnsi"/>
          <w:b/>
          <w:bCs/>
          <w:color w:val="262626" w:themeColor="text1" w:themeTint="D9"/>
          <w:sz w:val="20"/>
          <w:szCs w:val="20"/>
        </w:rPr>
        <w:t xml:space="preserve">1.5/ Wykonanie przedmiotu zamówienia. </w:t>
      </w:r>
    </w:p>
    <w:p w14:paraId="65102F5A" w14:textId="77777777" w:rsidR="007B22E7" w:rsidRPr="00824875" w:rsidRDefault="007B22E7" w:rsidP="00091E57">
      <w:pPr>
        <w:spacing w:after="0" w:line="240" w:lineRule="auto"/>
        <w:jc w:val="both"/>
        <w:rPr>
          <w:rFonts w:asciiTheme="majorHAnsi" w:hAnsiTheme="majorHAnsi" w:cstheme="majorHAnsi"/>
          <w:b/>
          <w:bCs/>
          <w:color w:val="262626" w:themeColor="text1" w:themeTint="D9"/>
          <w:sz w:val="20"/>
          <w:szCs w:val="20"/>
        </w:rPr>
      </w:pPr>
    </w:p>
    <w:p w14:paraId="7B14F0AD" w14:textId="77777777" w:rsidR="007B22E7" w:rsidRPr="00B94CDD" w:rsidRDefault="007B22E7" w:rsidP="007B22E7">
      <w:pPr>
        <w:spacing w:after="0" w:line="240" w:lineRule="auto"/>
        <w:jc w:val="both"/>
        <w:rPr>
          <w:rFonts w:ascii="Calibri Light" w:hAnsi="Calibri Light" w:cs="Calibri Light"/>
          <w:sz w:val="20"/>
          <w:szCs w:val="20"/>
        </w:rPr>
      </w:pPr>
      <w:r w:rsidRPr="007671F9">
        <w:rPr>
          <w:rFonts w:asciiTheme="majorHAnsi" w:hAnsiTheme="majorHAnsi" w:cstheme="majorHAnsi"/>
          <w:b/>
          <w:bCs/>
          <w:color w:val="262626" w:themeColor="text1" w:themeTint="D9"/>
          <w:sz w:val="20"/>
          <w:szCs w:val="20"/>
        </w:rPr>
        <w:t>1.</w:t>
      </w:r>
      <w:r w:rsidRPr="00B94CDD">
        <w:rPr>
          <w:rFonts w:asciiTheme="majorHAnsi" w:hAnsiTheme="majorHAnsi" w:cstheme="majorHAnsi"/>
          <w:color w:val="262626" w:themeColor="text1" w:themeTint="D9"/>
          <w:sz w:val="20"/>
          <w:szCs w:val="20"/>
        </w:rPr>
        <w:t xml:space="preserve"> </w:t>
      </w:r>
      <w:r w:rsidRPr="00B94CDD">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436D85BE" w14:textId="77777777" w:rsidR="00091E57" w:rsidRPr="00824875" w:rsidRDefault="00091E57" w:rsidP="00091E57">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BB0A97B" w14:textId="703490BA" w:rsidR="00091E57" w:rsidRPr="00824875" w:rsidRDefault="007B22E7" w:rsidP="00091E57">
      <w:pPr>
        <w:spacing w:after="0" w:line="240" w:lineRule="auto"/>
        <w:outlineLvl w:val="0"/>
        <w:rPr>
          <w:rFonts w:asciiTheme="majorHAnsi" w:hAnsiTheme="majorHAnsi" w:cstheme="majorHAnsi"/>
          <w:b/>
          <w:color w:val="262626" w:themeColor="text1" w:themeTint="D9"/>
          <w:sz w:val="20"/>
          <w:szCs w:val="20"/>
        </w:rPr>
      </w:pPr>
      <w:r>
        <w:rPr>
          <w:rFonts w:asciiTheme="majorHAnsi" w:hAnsiTheme="majorHAnsi" w:cstheme="majorHAnsi"/>
          <w:b/>
          <w:color w:val="262626" w:themeColor="text1" w:themeTint="D9"/>
          <w:sz w:val="20"/>
          <w:szCs w:val="20"/>
        </w:rPr>
        <w:t xml:space="preserve">2. </w:t>
      </w:r>
      <w:r w:rsidR="00091E57" w:rsidRPr="00824875">
        <w:rPr>
          <w:rFonts w:asciiTheme="majorHAnsi" w:hAnsiTheme="majorHAnsi" w:cstheme="majorHAnsi"/>
          <w:b/>
          <w:color w:val="262626" w:themeColor="text1" w:themeTint="D9"/>
          <w:sz w:val="20"/>
          <w:szCs w:val="20"/>
        </w:rPr>
        <w:t>Wykonawca ma obowiązek uwzględnić następujące założenia:</w:t>
      </w:r>
    </w:p>
    <w:p w14:paraId="2362BD42" w14:textId="77777777" w:rsidR="00091E57" w:rsidRPr="00824875" w:rsidRDefault="00091E57" w:rsidP="00091E5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w:t>
      </w:r>
      <w:r w:rsidRPr="00824875">
        <w:rPr>
          <w:rFonts w:asciiTheme="majorHAnsi" w:hAnsiTheme="majorHAnsi" w:cstheme="majorHAnsi"/>
          <w:color w:val="262626" w:themeColor="text1" w:themeTint="D9"/>
          <w:sz w:val="20"/>
          <w:szCs w:val="20"/>
        </w:rPr>
        <w:t xml:space="preserve"> zapewnienia transportu dzieciom niepełnosprawnym przystosowanymi do tego celu samochodami wyposażonymi </w:t>
      </w:r>
      <w:r w:rsidRPr="00824875">
        <w:rPr>
          <w:rFonts w:asciiTheme="majorHAnsi" w:hAnsiTheme="majorHAnsi" w:cstheme="majorHAnsi"/>
          <w:color w:val="262626" w:themeColor="text1" w:themeTint="D9"/>
          <w:sz w:val="20"/>
          <w:szCs w:val="20"/>
        </w:rPr>
        <w:br/>
        <w:t>w atestowany sprzęt zabezpieczający,</w:t>
      </w:r>
    </w:p>
    <w:p w14:paraId="1E036432" w14:textId="77777777" w:rsidR="00091E57" w:rsidRPr="00824875" w:rsidRDefault="00091E57" w:rsidP="00091E5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b) </w:t>
      </w:r>
      <w:r w:rsidRPr="00824875">
        <w:rPr>
          <w:rFonts w:asciiTheme="majorHAnsi" w:hAnsiTheme="majorHAnsi" w:cstheme="majorHAnsi"/>
          <w:color w:val="262626" w:themeColor="text1" w:themeTint="D9"/>
          <w:sz w:val="20"/>
          <w:szCs w:val="20"/>
        </w:rPr>
        <w:t>zapewnienia transportu dzieci na wózkach inwalidzkich,</w:t>
      </w:r>
    </w:p>
    <w:p w14:paraId="03279621" w14:textId="77777777" w:rsidR="00091E57" w:rsidRPr="00824875" w:rsidRDefault="00091E57" w:rsidP="00091E5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Pr="00824875">
        <w:rPr>
          <w:rFonts w:asciiTheme="majorHAnsi" w:hAnsiTheme="majorHAnsi" w:cstheme="majorHAnsi"/>
          <w:color w:val="262626" w:themeColor="text1" w:themeTint="D9"/>
          <w:sz w:val="20"/>
          <w:szCs w:val="20"/>
        </w:rPr>
        <w:t xml:space="preserve">  zagwarantowania bezpieczeństwa przewożonym dzieciom niepełnosprawnym a także ich mienia podczas przewozu,</w:t>
      </w:r>
    </w:p>
    <w:p w14:paraId="20B719CD" w14:textId="77777777" w:rsidR="00091E57" w:rsidRDefault="00091E57" w:rsidP="00091E5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d) </w:t>
      </w:r>
      <w:r w:rsidRPr="00824875">
        <w:rPr>
          <w:rFonts w:asciiTheme="majorHAnsi" w:hAnsiTheme="majorHAnsi" w:cstheme="majorHAnsi"/>
          <w:color w:val="262626" w:themeColor="text1" w:themeTint="D9"/>
          <w:sz w:val="20"/>
          <w:szCs w:val="20"/>
        </w:rPr>
        <w:t>zagwarantowania opieki w czasie przewozu; pomoc przy wsiadaniu, rozłożenie /złożenie wózków, doprowadzenie dziecka do budynku oświatowego, w razie potrzeby przeniesienie dziecka z wózka inwalidzkiego do samochodu, pilnowanie zabezpieczenia dzieci  pasami lub przewożenia w fotelikach (dostarczonych przez rodziców lub opiekunów prawnych),</w:t>
      </w:r>
    </w:p>
    <w:p w14:paraId="6ACB8727" w14:textId="3932FD76" w:rsidR="007671F9" w:rsidRPr="00824875" w:rsidRDefault="007671F9" w:rsidP="00091E57">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zapewnienia w przypadku awarii samochodu, pojazdu zastępczego spełniającego wymogi techniczne</w:t>
      </w:r>
      <w:r w:rsidR="00C71620">
        <w:rPr>
          <w:rFonts w:asciiTheme="majorHAnsi" w:hAnsiTheme="majorHAnsi" w:cstheme="majorHAnsi"/>
          <w:color w:val="262626" w:themeColor="text1" w:themeTint="D9"/>
          <w:sz w:val="20"/>
          <w:szCs w:val="20"/>
        </w:rPr>
        <w:t xml:space="preserve"> </w:t>
      </w:r>
      <w:r w:rsidR="00C71620" w:rsidRPr="00997D3A">
        <w:rPr>
          <w:rFonts w:asciiTheme="majorHAnsi" w:hAnsiTheme="majorHAnsi" w:cstheme="majorHAnsi"/>
          <w:sz w:val="20"/>
          <w:szCs w:val="20"/>
        </w:rPr>
        <w:t>jak w pkt a i b powyżej</w:t>
      </w:r>
    </w:p>
    <w:p w14:paraId="0AC0F3F3" w14:textId="77777777" w:rsidR="007B22E7" w:rsidRDefault="007B22E7" w:rsidP="00712E29">
      <w:pPr>
        <w:spacing w:after="0" w:line="240" w:lineRule="auto"/>
        <w:jc w:val="both"/>
        <w:rPr>
          <w:rFonts w:ascii="Calibri Light" w:eastAsia="Times New Roman" w:hAnsi="Calibri Light" w:cs="Calibri Light"/>
          <w:color w:val="262626"/>
          <w:sz w:val="20"/>
          <w:szCs w:val="20"/>
        </w:rPr>
      </w:pPr>
    </w:p>
    <w:p w14:paraId="0DD05C6B" w14:textId="77777777" w:rsidR="00091E57" w:rsidRDefault="00091E57" w:rsidP="00712E29">
      <w:pPr>
        <w:spacing w:after="0" w:line="240" w:lineRule="auto"/>
        <w:jc w:val="both"/>
        <w:rPr>
          <w:rFonts w:asciiTheme="majorHAnsi" w:hAnsiTheme="majorHAnsi" w:cstheme="majorHAnsi"/>
          <w:b/>
          <w:bCs/>
          <w:sz w:val="20"/>
          <w:szCs w:val="20"/>
        </w:rPr>
      </w:pPr>
    </w:p>
    <w:p w14:paraId="76B683F8" w14:textId="68A7695D" w:rsidR="00091E57" w:rsidRDefault="00091E57" w:rsidP="00091E57">
      <w:pPr>
        <w:spacing w:after="0" w:line="240" w:lineRule="auto"/>
        <w:rPr>
          <w:rFonts w:asciiTheme="majorHAnsi" w:hAnsiTheme="majorHAnsi" w:cstheme="majorHAnsi"/>
          <w:b/>
          <w:bCs/>
          <w:sz w:val="20"/>
          <w:szCs w:val="20"/>
        </w:rPr>
      </w:pPr>
      <w:r w:rsidRPr="00206196">
        <w:rPr>
          <w:rFonts w:asciiTheme="majorHAnsi" w:hAnsiTheme="majorHAnsi" w:cstheme="majorHAnsi"/>
          <w:b/>
          <w:bCs/>
          <w:sz w:val="20"/>
          <w:szCs w:val="20"/>
        </w:rPr>
        <w:t>1.</w:t>
      </w:r>
      <w:r w:rsidR="00847E70">
        <w:rPr>
          <w:rFonts w:asciiTheme="majorHAnsi" w:hAnsiTheme="majorHAnsi" w:cstheme="majorHAnsi"/>
          <w:b/>
          <w:bCs/>
          <w:sz w:val="20"/>
          <w:szCs w:val="20"/>
        </w:rPr>
        <w:t>6</w:t>
      </w:r>
      <w:r w:rsidRPr="00206196">
        <w:rPr>
          <w:rFonts w:asciiTheme="majorHAnsi" w:hAnsiTheme="majorHAnsi" w:cstheme="majorHAnsi"/>
          <w:b/>
          <w:bCs/>
          <w:sz w:val="20"/>
          <w:szCs w:val="20"/>
        </w:rPr>
        <w:t>/ Dodatkowe obowiązki Wykonawcy:</w:t>
      </w:r>
    </w:p>
    <w:p w14:paraId="7982021A" w14:textId="0B97A02D" w:rsidR="002B2EF8" w:rsidRDefault="002B2EF8" w:rsidP="00091E57">
      <w:pPr>
        <w:spacing w:after="0" w:line="240" w:lineRule="auto"/>
        <w:rPr>
          <w:rFonts w:asciiTheme="majorHAnsi" w:hAnsiTheme="majorHAnsi" w:cstheme="majorHAnsi"/>
          <w:b/>
          <w:bCs/>
          <w:sz w:val="20"/>
          <w:szCs w:val="20"/>
        </w:rPr>
      </w:pPr>
    </w:p>
    <w:p w14:paraId="52F1C21F" w14:textId="0A048431" w:rsidR="00091E57" w:rsidRPr="00F93ABB" w:rsidRDefault="00F93ABB" w:rsidP="00F93ABB">
      <w:pPr>
        <w:shd w:val="clear" w:color="auto" w:fill="FFFFFF"/>
        <w:spacing w:after="0" w:line="240" w:lineRule="auto"/>
        <w:ind w:left="142" w:right="38" w:hanging="142"/>
        <w:jc w:val="both"/>
        <w:rPr>
          <w:rFonts w:asciiTheme="majorHAnsi" w:hAnsiTheme="majorHAnsi" w:cstheme="majorHAnsi"/>
          <w:sz w:val="20"/>
          <w:szCs w:val="20"/>
        </w:rPr>
      </w:pPr>
      <w:r w:rsidRPr="00F93ABB">
        <w:rPr>
          <w:rFonts w:asciiTheme="majorHAnsi" w:hAnsiTheme="majorHAnsi" w:cstheme="majorHAnsi"/>
          <w:bCs/>
          <w:sz w:val="20"/>
          <w:szCs w:val="20"/>
        </w:rPr>
        <w:t>a)</w:t>
      </w:r>
      <w:r w:rsidRPr="00F93ABB">
        <w:rPr>
          <w:rFonts w:asciiTheme="majorHAnsi" w:hAnsiTheme="majorHAnsi" w:cstheme="majorHAnsi"/>
          <w:b/>
          <w:sz w:val="20"/>
          <w:szCs w:val="20"/>
        </w:rPr>
        <w:t xml:space="preserve"> </w:t>
      </w:r>
      <w:r w:rsidR="002B2EF8" w:rsidRPr="00F93ABB">
        <w:rPr>
          <w:rFonts w:asciiTheme="majorHAnsi" w:hAnsiTheme="majorHAnsi" w:cstheme="majorHAnsi"/>
          <w:sz w:val="20"/>
          <w:szCs w:val="20"/>
        </w:rPr>
        <w:t>Wykonawca gwarantuje bezpieczeństwo osób i mienia podczas wykonywania usług przewozu osób.</w:t>
      </w:r>
      <w:r w:rsidRPr="00F93ABB">
        <w:rPr>
          <w:rFonts w:asciiTheme="majorHAnsi" w:hAnsiTheme="majorHAnsi" w:cstheme="majorHAnsi"/>
          <w:sz w:val="20"/>
          <w:szCs w:val="20"/>
        </w:rPr>
        <w:t xml:space="preserve"> </w:t>
      </w:r>
      <w:r w:rsidR="002B2EF8" w:rsidRPr="00F93ABB">
        <w:rPr>
          <w:rFonts w:asciiTheme="majorHAnsi" w:hAnsiTheme="majorHAnsi" w:cstheme="majorHAnsi"/>
          <w:sz w:val="20"/>
          <w:szCs w:val="20"/>
        </w:rPr>
        <w:t>Zamawiający nie bierze żadnej odpowiedzialności za wypadki i zdarzenia jakiegokolwiek typu, w wyniku, których nastąpi</w:t>
      </w:r>
      <w:r w:rsidRPr="00F93ABB">
        <w:rPr>
          <w:rFonts w:asciiTheme="majorHAnsi" w:hAnsiTheme="majorHAnsi" w:cstheme="majorHAnsi"/>
          <w:sz w:val="20"/>
          <w:szCs w:val="20"/>
        </w:rPr>
        <w:t xml:space="preserve"> </w:t>
      </w:r>
      <w:r w:rsidR="002B2EF8" w:rsidRPr="00F93ABB">
        <w:rPr>
          <w:rFonts w:asciiTheme="majorHAnsi" w:hAnsiTheme="majorHAnsi" w:cstheme="majorHAnsi"/>
          <w:sz w:val="20"/>
          <w:szCs w:val="20"/>
        </w:rPr>
        <w:t>uszkodzenie ciała, śmierć czy szkoda materialna spowodowana działalnością Wykonawcy.</w:t>
      </w:r>
    </w:p>
    <w:p w14:paraId="4C918E1E" w14:textId="77777777" w:rsidR="00F93ABB" w:rsidRPr="00F93ABB" w:rsidRDefault="00F93ABB" w:rsidP="00F93ABB">
      <w:pPr>
        <w:shd w:val="clear" w:color="auto" w:fill="FFFFFF"/>
        <w:spacing w:after="0" w:line="240" w:lineRule="auto"/>
        <w:ind w:left="142" w:right="38" w:hanging="142"/>
        <w:jc w:val="both"/>
        <w:rPr>
          <w:rFonts w:asciiTheme="majorHAnsi" w:hAnsiTheme="majorHAnsi" w:cstheme="majorHAnsi"/>
          <w:color w:val="FF0000"/>
          <w:sz w:val="20"/>
          <w:szCs w:val="20"/>
        </w:rPr>
      </w:pPr>
    </w:p>
    <w:p w14:paraId="1FB0F103" w14:textId="687E8525" w:rsidR="00091E57" w:rsidRPr="00206196" w:rsidRDefault="00F93ABB" w:rsidP="003F75F1">
      <w:pPr>
        <w:pStyle w:val="Default"/>
        <w:spacing w:after="0" w:line="240" w:lineRule="auto"/>
        <w:jc w:val="both"/>
        <w:rPr>
          <w:rFonts w:asciiTheme="majorHAnsi" w:hAnsiTheme="majorHAnsi" w:cstheme="majorHAnsi"/>
          <w:bCs/>
          <w:color w:val="auto"/>
          <w:w w:val="103"/>
          <w:sz w:val="20"/>
          <w:szCs w:val="20"/>
        </w:rPr>
      </w:pPr>
      <w:r>
        <w:rPr>
          <w:rFonts w:asciiTheme="majorHAnsi" w:hAnsiTheme="majorHAnsi" w:cstheme="majorHAnsi"/>
          <w:bCs/>
          <w:color w:val="auto"/>
          <w:w w:val="103"/>
          <w:sz w:val="20"/>
          <w:szCs w:val="20"/>
        </w:rPr>
        <w:t>b</w:t>
      </w:r>
      <w:r w:rsidR="00091E57" w:rsidRPr="00206196">
        <w:rPr>
          <w:rFonts w:asciiTheme="majorHAnsi" w:hAnsiTheme="majorHAnsi" w:cstheme="majorHAnsi"/>
          <w:bCs/>
          <w:color w:val="auto"/>
          <w:w w:val="103"/>
          <w:sz w:val="20"/>
          <w:szCs w:val="20"/>
        </w:rPr>
        <w:t xml:space="preserve">) stosowania przepisów ustawy o ochronie danych osobowych z dnia 10 maja 2018r (t. j. </w:t>
      </w:r>
      <w:r w:rsidR="00091E57" w:rsidRPr="00206196">
        <w:rPr>
          <w:rFonts w:asciiTheme="majorHAnsi" w:hAnsiTheme="majorHAnsi" w:cstheme="majorHAnsi"/>
          <w:bCs/>
          <w:color w:val="auto"/>
          <w:sz w:val="20"/>
          <w:szCs w:val="20"/>
          <w:lang w:eastAsia="pl-PL"/>
        </w:rPr>
        <w:t xml:space="preserve"> Dz. U. z 2019 r. </w:t>
      </w:r>
      <w:r w:rsidR="00091E57" w:rsidRPr="00206196">
        <w:rPr>
          <w:rFonts w:asciiTheme="majorHAnsi" w:hAnsiTheme="majorHAnsi" w:cstheme="majorHAnsi"/>
          <w:bCs/>
          <w:color w:val="auto"/>
          <w:w w:val="103"/>
          <w:sz w:val="20"/>
          <w:szCs w:val="20"/>
        </w:rPr>
        <w:t xml:space="preserve"> </w:t>
      </w:r>
      <w:r w:rsidR="00091E57" w:rsidRPr="00206196">
        <w:rPr>
          <w:rFonts w:asciiTheme="majorHAnsi" w:hAnsiTheme="majorHAnsi" w:cstheme="majorHAnsi"/>
          <w:bCs/>
          <w:color w:val="auto"/>
          <w:sz w:val="20"/>
          <w:szCs w:val="20"/>
          <w:lang w:eastAsia="pl-PL"/>
        </w:rPr>
        <w:t>poz. 1781</w:t>
      </w:r>
      <w:r w:rsidR="00091E57" w:rsidRPr="00206196">
        <w:rPr>
          <w:rFonts w:asciiTheme="majorHAnsi" w:hAnsiTheme="majorHAnsi" w:cstheme="majorHAnsi"/>
          <w:bCs/>
          <w:color w:val="auto"/>
          <w:w w:val="103"/>
          <w:sz w:val="20"/>
          <w:szCs w:val="20"/>
        </w:rPr>
        <w:t>).</w:t>
      </w:r>
    </w:p>
    <w:p w14:paraId="621ABA15" w14:textId="77777777" w:rsidR="00091E57" w:rsidRPr="00206196" w:rsidRDefault="00091E57" w:rsidP="003F75F1">
      <w:pPr>
        <w:shd w:val="clear" w:color="auto" w:fill="FFFFFF"/>
        <w:spacing w:after="0" w:line="240" w:lineRule="auto"/>
        <w:ind w:right="19"/>
        <w:jc w:val="both"/>
        <w:rPr>
          <w:rFonts w:asciiTheme="majorHAnsi" w:hAnsiTheme="majorHAnsi" w:cstheme="majorHAnsi"/>
          <w:bCs/>
          <w:w w:val="103"/>
          <w:sz w:val="20"/>
          <w:szCs w:val="20"/>
        </w:rPr>
      </w:pPr>
    </w:p>
    <w:p w14:paraId="3661A819" w14:textId="09627D4F" w:rsidR="00091E57" w:rsidRDefault="00F93ABB" w:rsidP="003F75F1">
      <w:pPr>
        <w:shd w:val="clear" w:color="auto" w:fill="FFFFFF"/>
        <w:spacing w:after="0" w:line="240" w:lineRule="auto"/>
        <w:ind w:right="19"/>
        <w:jc w:val="both"/>
        <w:rPr>
          <w:rFonts w:asciiTheme="majorHAnsi" w:hAnsiTheme="majorHAnsi" w:cstheme="majorHAnsi"/>
          <w:bCs/>
          <w:w w:val="103"/>
          <w:sz w:val="20"/>
          <w:szCs w:val="20"/>
        </w:rPr>
      </w:pPr>
      <w:r>
        <w:rPr>
          <w:rFonts w:asciiTheme="majorHAnsi" w:hAnsiTheme="majorHAnsi" w:cstheme="majorHAnsi"/>
          <w:bCs/>
          <w:w w:val="103"/>
          <w:sz w:val="20"/>
          <w:szCs w:val="20"/>
        </w:rPr>
        <w:t>c</w:t>
      </w:r>
      <w:r w:rsidR="00091E57" w:rsidRPr="00206196">
        <w:rPr>
          <w:rFonts w:asciiTheme="majorHAnsi" w:hAnsiTheme="majorHAnsi" w:cstheme="majorHAnsi"/>
          <w:bCs/>
          <w:w w:val="103"/>
          <w:sz w:val="20"/>
          <w:szCs w:val="20"/>
        </w:rPr>
        <w:t>) przestrzegania zasad przetwarzania i ochrony przetwarzanych danych osobowych zgodnie z przepisami w/w ustawy;</w:t>
      </w:r>
    </w:p>
    <w:p w14:paraId="226E04C9" w14:textId="77777777" w:rsidR="00F93ABB" w:rsidRPr="00206196" w:rsidRDefault="00F93ABB" w:rsidP="003F75F1">
      <w:pPr>
        <w:shd w:val="clear" w:color="auto" w:fill="FFFFFF"/>
        <w:spacing w:after="0" w:line="240" w:lineRule="auto"/>
        <w:ind w:right="19"/>
        <w:jc w:val="both"/>
        <w:rPr>
          <w:rFonts w:asciiTheme="majorHAnsi" w:hAnsiTheme="majorHAnsi" w:cstheme="majorHAnsi"/>
          <w:bCs/>
          <w:w w:val="103"/>
          <w:sz w:val="20"/>
          <w:szCs w:val="20"/>
        </w:rPr>
      </w:pPr>
    </w:p>
    <w:p w14:paraId="5B7A9335" w14:textId="2B8255A0" w:rsidR="00091E57" w:rsidRPr="00206196" w:rsidRDefault="00F93ABB" w:rsidP="003F75F1">
      <w:pPr>
        <w:shd w:val="clear" w:color="auto" w:fill="FFFFFF"/>
        <w:spacing w:after="0" w:line="240" w:lineRule="auto"/>
        <w:ind w:right="19"/>
        <w:jc w:val="both"/>
        <w:rPr>
          <w:rFonts w:asciiTheme="majorHAnsi" w:hAnsiTheme="majorHAnsi" w:cstheme="majorHAnsi"/>
          <w:w w:val="103"/>
          <w:sz w:val="20"/>
          <w:szCs w:val="20"/>
        </w:rPr>
      </w:pPr>
      <w:r>
        <w:rPr>
          <w:rFonts w:asciiTheme="majorHAnsi" w:hAnsiTheme="majorHAnsi" w:cstheme="majorHAnsi"/>
          <w:bCs/>
          <w:w w:val="103"/>
          <w:sz w:val="20"/>
          <w:szCs w:val="20"/>
        </w:rPr>
        <w:t>d</w:t>
      </w:r>
      <w:r w:rsidR="00091E57" w:rsidRPr="00206196">
        <w:rPr>
          <w:rFonts w:asciiTheme="majorHAnsi" w:hAnsiTheme="majorHAnsi" w:cstheme="majorHAnsi"/>
          <w:bCs/>
          <w:w w:val="103"/>
          <w:sz w:val="20"/>
          <w:szCs w:val="20"/>
        </w:rPr>
        <w:t>)</w:t>
      </w:r>
      <w:r w:rsidR="00091E57" w:rsidRPr="00206196">
        <w:rPr>
          <w:rFonts w:asciiTheme="majorHAnsi" w:hAnsiTheme="majorHAnsi" w:cstheme="majorHAnsi"/>
          <w:b/>
          <w:w w:val="103"/>
          <w:sz w:val="20"/>
          <w:szCs w:val="20"/>
        </w:rPr>
        <w:t xml:space="preserve"> </w:t>
      </w:r>
      <w:r w:rsidR="00091E57" w:rsidRPr="00206196">
        <w:rPr>
          <w:rFonts w:asciiTheme="majorHAnsi" w:hAnsiTheme="majorHAnsi" w:cstheme="majorHAnsi"/>
          <w:w w:val="103"/>
          <w:sz w:val="20"/>
          <w:szCs w:val="20"/>
        </w:rPr>
        <w:t>wykorzystania danych wyłącznie w celu świadczenia usługi transportowej w zakresie dowożenia dzieci niepełnosprawnych wraz z opieką na trasie z domu do szkoły i z powrotem.</w:t>
      </w:r>
    </w:p>
    <w:p w14:paraId="086E4714" w14:textId="77777777" w:rsidR="00091E57" w:rsidRDefault="00091E57" w:rsidP="003F75F1">
      <w:pPr>
        <w:shd w:val="clear" w:color="auto" w:fill="FFFFFF"/>
        <w:spacing w:after="0" w:line="240" w:lineRule="auto"/>
        <w:ind w:right="19"/>
        <w:jc w:val="both"/>
        <w:rPr>
          <w:rFonts w:asciiTheme="majorHAnsi" w:hAnsiTheme="majorHAnsi" w:cstheme="majorHAnsi"/>
          <w:w w:val="103"/>
          <w:sz w:val="20"/>
          <w:szCs w:val="20"/>
        </w:rPr>
      </w:pPr>
    </w:p>
    <w:p w14:paraId="4B0AE36A" w14:textId="1F6EF4E2" w:rsidR="00C71620" w:rsidRPr="00997D3A" w:rsidRDefault="00C71620" w:rsidP="003F75F1">
      <w:pPr>
        <w:shd w:val="clear" w:color="auto" w:fill="FFFFFF"/>
        <w:spacing w:after="0" w:line="240" w:lineRule="auto"/>
        <w:ind w:right="19"/>
        <w:jc w:val="both"/>
        <w:rPr>
          <w:rFonts w:asciiTheme="majorHAnsi" w:hAnsiTheme="majorHAnsi" w:cstheme="majorHAnsi"/>
          <w:w w:val="103"/>
          <w:sz w:val="20"/>
          <w:szCs w:val="20"/>
        </w:rPr>
      </w:pPr>
      <w:r w:rsidRPr="00997D3A">
        <w:rPr>
          <w:rFonts w:asciiTheme="majorHAnsi" w:hAnsiTheme="majorHAnsi" w:cstheme="majorHAnsi"/>
          <w:w w:val="103"/>
          <w:sz w:val="20"/>
          <w:szCs w:val="20"/>
        </w:rPr>
        <w:t xml:space="preserve">e) zawarcia umowy o powierzeniu przetwarzania danych osobowych zgodnie </w:t>
      </w:r>
      <w:r w:rsidR="0009361F">
        <w:rPr>
          <w:rFonts w:asciiTheme="majorHAnsi" w:hAnsiTheme="majorHAnsi" w:cstheme="majorHAnsi"/>
          <w:w w:val="103"/>
          <w:sz w:val="20"/>
          <w:szCs w:val="20"/>
        </w:rPr>
        <w:t>z</w:t>
      </w:r>
      <w:r w:rsidRPr="00997D3A">
        <w:rPr>
          <w:rFonts w:asciiTheme="majorHAnsi" w:hAnsiTheme="majorHAnsi" w:cstheme="majorHAnsi"/>
          <w:w w:val="103"/>
          <w:sz w:val="20"/>
          <w:szCs w:val="20"/>
        </w:rPr>
        <w:t xml:space="preserve"> </w:t>
      </w:r>
      <w:r w:rsidR="003A3A22">
        <w:rPr>
          <w:rFonts w:asciiTheme="majorHAnsi" w:hAnsiTheme="majorHAnsi" w:cstheme="majorHAnsi"/>
          <w:w w:val="103"/>
          <w:sz w:val="20"/>
          <w:szCs w:val="20"/>
        </w:rPr>
        <w:t xml:space="preserve">§ 16 </w:t>
      </w:r>
      <w:r w:rsidRPr="00997D3A">
        <w:rPr>
          <w:rFonts w:asciiTheme="majorHAnsi" w:hAnsiTheme="majorHAnsi" w:cstheme="majorHAnsi"/>
          <w:w w:val="103"/>
          <w:sz w:val="20"/>
          <w:szCs w:val="20"/>
        </w:rPr>
        <w:t xml:space="preserve"> wzorca umowy</w:t>
      </w:r>
    </w:p>
    <w:p w14:paraId="40ED02EA" w14:textId="77777777" w:rsidR="00C71620" w:rsidRPr="00206196" w:rsidRDefault="00C71620" w:rsidP="003F75F1">
      <w:pPr>
        <w:shd w:val="clear" w:color="auto" w:fill="FFFFFF"/>
        <w:spacing w:after="0" w:line="240" w:lineRule="auto"/>
        <w:ind w:right="19"/>
        <w:jc w:val="both"/>
        <w:rPr>
          <w:rFonts w:asciiTheme="majorHAnsi" w:hAnsiTheme="majorHAnsi" w:cstheme="majorHAnsi"/>
          <w:w w:val="103"/>
          <w:sz w:val="20"/>
          <w:szCs w:val="20"/>
        </w:rPr>
      </w:pPr>
    </w:p>
    <w:p w14:paraId="09A9702F" w14:textId="0825540B" w:rsidR="00091E57" w:rsidRPr="00206196" w:rsidRDefault="00C71620" w:rsidP="003F75F1">
      <w:pPr>
        <w:shd w:val="clear" w:color="auto" w:fill="FFFFFF"/>
        <w:spacing w:after="0" w:line="240" w:lineRule="auto"/>
        <w:ind w:right="19"/>
        <w:jc w:val="both"/>
        <w:rPr>
          <w:rFonts w:asciiTheme="majorHAnsi" w:hAnsiTheme="majorHAnsi" w:cstheme="majorHAnsi"/>
          <w:w w:val="103"/>
          <w:sz w:val="20"/>
          <w:szCs w:val="20"/>
        </w:rPr>
      </w:pPr>
      <w:r>
        <w:rPr>
          <w:rFonts w:asciiTheme="majorHAnsi" w:hAnsiTheme="majorHAnsi" w:cstheme="majorHAnsi"/>
          <w:w w:val="103"/>
          <w:sz w:val="20"/>
          <w:szCs w:val="20"/>
        </w:rPr>
        <w:t>f</w:t>
      </w:r>
      <w:r w:rsidR="00091E57" w:rsidRPr="00206196">
        <w:rPr>
          <w:rFonts w:asciiTheme="majorHAnsi" w:hAnsiTheme="majorHAnsi" w:cstheme="majorHAnsi"/>
          <w:w w:val="103"/>
          <w:sz w:val="20"/>
          <w:szCs w:val="20"/>
        </w:rPr>
        <w:t>) realizowanie usług transportowych zgodnie z obowiązującymi przepisami prawa, a w szczególności:</w:t>
      </w:r>
    </w:p>
    <w:p w14:paraId="44416B1A" w14:textId="78984B6A" w:rsidR="00091E57" w:rsidRPr="00206196" w:rsidRDefault="00091E57" w:rsidP="003F75F1">
      <w:pPr>
        <w:shd w:val="clear" w:color="auto" w:fill="FFFFFF"/>
        <w:spacing w:after="0" w:line="240" w:lineRule="auto"/>
        <w:ind w:right="19"/>
        <w:jc w:val="both"/>
        <w:rPr>
          <w:rFonts w:asciiTheme="majorHAnsi" w:hAnsiTheme="majorHAnsi" w:cstheme="majorHAnsi"/>
          <w:w w:val="103"/>
          <w:sz w:val="20"/>
          <w:szCs w:val="20"/>
        </w:rPr>
      </w:pPr>
      <w:r w:rsidRPr="00206196">
        <w:rPr>
          <w:rFonts w:asciiTheme="majorHAnsi" w:hAnsiTheme="majorHAnsi" w:cstheme="majorHAnsi"/>
          <w:w w:val="103"/>
          <w:sz w:val="20"/>
          <w:szCs w:val="20"/>
        </w:rPr>
        <w:t xml:space="preserve">- w zgodzie z ustawą z dnia 6 września 2001r. o transporcie drogowym  </w:t>
      </w:r>
      <w:bookmarkStart w:id="7" w:name="_Hlk24463238"/>
      <w:r w:rsidRPr="00206196">
        <w:rPr>
          <w:rFonts w:asciiTheme="majorHAnsi" w:hAnsiTheme="majorHAnsi" w:cstheme="majorHAnsi"/>
          <w:w w:val="103"/>
          <w:sz w:val="20"/>
          <w:szCs w:val="20"/>
        </w:rPr>
        <w:t>(t. j. Dz.U. z 202</w:t>
      </w:r>
      <w:r w:rsidR="005C5978">
        <w:rPr>
          <w:rFonts w:asciiTheme="majorHAnsi" w:hAnsiTheme="majorHAnsi" w:cstheme="majorHAnsi"/>
          <w:w w:val="103"/>
          <w:sz w:val="20"/>
          <w:szCs w:val="20"/>
        </w:rPr>
        <w:t>2</w:t>
      </w:r>
      <w:r w:rsidRPr="00206196">
        <w:rPr>
          <w:rFonts w:asciiTheme="majorHAnsi" w:hAnsiTheme="majorHAnsi" w:cstheme="majorHAnsi"/>
          <w:w w:val="103"/>
          <w:sz w:val="20"/>
          <w:szCs w:val="20"/>
        </w:rPr>
        <w:t xml:space="preserve"> r., poz. </w:t>
      </w:r>
      <w:r w:rsidR="00C71620">
        <w:rPr>
          <w:rFonts w:asciiTheme="majorHAnsi" w:hAnsiTheme="majorHAnsi" w:cstheme="majorHAnsi"/>
          <w:w w:val="103"/>
          <w:sz w:val="20"/>
          <w:szCs w:val="20"/>
        </w:rPr>
        <w:t>2201 ze zm.</w:t>
      </w:r>
      <w:r w:rsidRPr="00206196">
        <w:rPr>
          <w:rFonts w:asciiTheme="majorHAnsi" w:hAnsiTheme="majorHAnsi" w:cstheme="majorHAnsi"/>
          <w:w w:val="103"/>
          <w:sz w:val="20"/>
          <w:szCs w:val="20"/>
        </w:rPr>
        <w:t xml:space="preserve">) </w:t>
      </w:r>
    </w:p>
    <w:bookmarkEnd w:id="7"/>
    <w:p w14:paraId="1CB6AED9" w14:textId="5CB324F5" w:rsidR="00091E57" w:rsidRPr="00206196" w:rsidRDefault="00091E57" w:rsidP="003F75F1">
      <w:pPr>
        <w:pStyle w:val="Nagwek1"/>
        <w:spacing w:before="0" w:line="240" w:lineRule="auto"/>
        <w:jc w:val="both"/>
        <w:rPr>
          <w:rFonts w:asciiTheme="majorHAnsi" w:hAnsiTheme="majorHAnsi" w:cstheme="majorHAnsi"/>
          <w:color w:val="auto"/>
          <w:w w:val="103"/>
          <w:sz w:val="20"/>
          <w:szCs w:val="20"/>
        </w:rPr>
      </w:pPr>
      <w:r w:rsidRPr="00206196">
        <w:rPr>
          <w:rFonts w:asciiTheme="majorHAnsi" w:hAnsiTheme="majorHAnsi" w:cstheme="majorHAnsi"/>
          <w:color w:val="auto"/>
          <w:w w:val="103"/>
          <w:sz w:val="20"/>
          <w:szCs w:val="20"/>
        </w:rPr>
        <w:lastRenderedPageBreak/>
        <w:t xml:space="preserve">- ustawą  z dnia 20 czerwca 1997r. Prawo o ruchu drogowym (t. j. Dz.U. z </w:t>
      </w:r>
      <w:r w:rsidRPr="00206196">
        <w:rPr>
          <w:rFonts w:asciiTheme="majorHAnsi" w:hAnsiTheme="majorHAnsi" w:cstheme="majorHAnsi"/>
          <w:color w:val="auto"/>
          <w:kern w:val="36"/>
          <w:sz w:val="20"/>
          <w:szCs w:val="20"/>
        </w:rPr>
        <w:t>202</w:t>
      </w:r>
      <w:r w:rsidR="00C71620">
        <w:rPr>
          <w:rFonts w:asciiTheme="majorHAnsi" w:hAnsiTheme="majorHAnsi" w:cstheme="majorHAnsi"/>
          <w:color w:val="auto"/>
          <w:kern w:val="36"/>
          <w:sz w:val="20"/>
          <w:szCs w:val="20"/>
        </w:rPr>
        <w:t>3</w:t>
      </w:r>
      <w:r w:rsidRPr="00206196">
        <w:rPr>
          <w:rFonts w:asciiTheme="majorHAnsi" w:hAnsiTheme="majorHAnsi" w:cstheme="majorHAnsi"/>
          <w:color w:val="auto"/>
          <w:kern w:val="36"/>
          <w:sz w:val="20"/>
          <w:szCs w:val="20"/>
        </w:rPr>
        <w:t xml:space="preserve"> r., poz. </w:t>
      </w:r>
      <w:r w:rsidR="00C71620">
        <w:rPr>
          <w:rFonts w:asciiTheme="majorHAnsi" w:hAnsiTheme="majorHAnsi" w:cstheme="majorHAnsi"/>
          <w:color w:val="auto"/>
          <w:kern w:val="36"/>
          <w:sz w:val="20"/>
          <w:szCs w:val="20"/>
        </w:rPr>
        <w:t>1047</w:t>
      </w:r>
      <w:r w:rsidRPr="00206196">
        <w:rPr>
          <w:rFonts w:asciiTheme="majorHAnsi" w:hAnsiTheme="majorHAnsi" w:cstheme="majorHAnsi"/>
          <w:color w:val="auto"/>
          <w:kern w:val="36"/>
          <w:sz w:val="20"/>
          <w:szCs w:val="20"/>
        </w:rPr>
        <w:t xml:space="preserve"> </w:t>
      </w:r>
      <w:r w:rsidRPr="00206196">
        <w:rPr>
          <w:rFonts w:asciiTheme="majorHAnsi" w:hAnsiTheme="majorHAnsi" w:cstheme="majorHAnsi"/>
          <w:color w:val="auto"/>
          <w:w w:val="103"/>
          <w:sz w:val="20"/>
          <w:szCs w:val="20"/>
        </w:rPr>
        <w:t>z późniejszymi zmianami),</w:t>
      </w:r>
    </w:p>
    <w:p w14:paraId="275E6B9D" w14:textId="77777777" w:rsidR="00091E57" w:rsidRPr="00206196" w:rsidRDefault="00091E57" w:rsidP="003F75F1">
      <w:pPr>
        <w:shd w:val="clear" w:color="auto" w:fill="FFFFFF"/>
        <w:spacing w:after="0" w:line="240" w:lineRule="auto"/>
        <w:ind w:left="284" w:right="19"/>
        <w:jc w:val="both"/>
        <w:rPr>
          <w:rFonts w:asciiTheme="majorHAnsi" w:hAnsiTheme="majorHAnsi" w:cstheme="majorHAnsi"/>
          <w:w w:val="103"/>
          <w:sz w:val="20"/>
          <w:szCs w:val="20"/>
        </w:rPr>
      </w:pPr>
    </w:p>
    <w:p w14:paraId="6C532306" w14:textId="404AC74D" w:rsidR="00091E57" w:rsidRPr="00206196" w:rsidRDefault="00C71620" w:rsidP="003F75F1">
      <w:pPr>
        <w:shd w:val="clear" w:color="auto" w:fill="FFFFFF"/>
        <w:tabs>
          <w:tab w:val="left" w:pos="542"/>
        </w:tabs>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g</w:t>
      </w:r>
      <w:r w:rsidR="00091E57" w:rsidRPr="00206196">
        <w:rPr>
          <w:rFonts w:asciiTheme="majorHAnsi" w:hAnsiTheme="majorHAnsi" w:cstheme="majorHAnsi"/>
          <w:sz w:val="20"/>
          <w:szCs w:val="20"/>
        </w:rPr>
        <w:t>)  przed przystąpieniem do realizacji usługi Wykonawca ustali optymalny rozkład jazdy dla poszczególnych tras mając na</w:t>
      </w:r>
    </w:p>
    <w:p w14:paraId="4C7397D6" w14:textId="77777777" w:rsidR="00091E57" w:rsidRPr="00206196" w:rsidRDefault="00091E57" w:rsidP="003F75F1">
      <w:pPr>
        <w:shd w:val="clear" w:color="auto" w:fill="FFFFFF"/>
        <w:tabs>
          <w:tab w:val="left" w:pos="542"/>
        </w:tabs>
        <w:spacing w:after="0" w:line="240" w:lineRule="auto"/>
        <w:ind w:left="142" w:hanging="142"/>
        <w:jc w:val="both"/>
        <w:rPr>
          <w:rFonts w:asciiTheme="majorHAnsi" w:hAnsiTheme="majorHAnsi" w:cstheme="majorHAnsi"/>
          <w:sz w:val="20"/>
          <w:szCs w:val="20"/>
        </w:rPr>
      </w:pPr>
      <w:r w:rsidRPr="00206196">
        <w:rPr>
          <w:rFonts w:asciiTheme="majorHAnsi" w:hAnsiTheme="majorHAnsi" w:cstheme="majorHAnsi"/>
          <w:sz w:val="20"/>
          <w:szCs w:val="20"/>
        </w:rPr>
        <w:t>uwadze jak najkrótszy czas przebywania dziecka w podróży i z uwzględnieniem następujących założeń:</w:t>
      </w:r>
    </w:p>
    <w:p w14:paraId="0994D3EC" w14:textId="77777777" w:rsidR="00091E57" w:rsidRPr="00206196" w:rsidRDefault="00091E57" w:rsidP="003F75F1">
      <w:pPr>
        <w:shd w:val="clear" w:color="auto" w:fill="FFFFFF"/>
        <w:tabs>
          <w:tab w:val="left" w:pos="739"/>
        </w:tabs>
        <w:spacing w:after="0" w:line="240" w:lineRule="auto"/>
        <w:jc w:val="both"/>
        <w:rPr>
          <w:rFonts w:asciiTheme="majorHAnsi" w:hAnsiTheme="majorHAnsi" w:cstheme="majorHAnsi"/>
          <w:sz w:val="20"/>
          <w:szCs w:val="20"/>
        </w:rPr>
      </w:pPr>
      <w:r w:rsidRPr="00206196">
        <w:rPr>
          <w:rFonts w:asciiTheme="majorHAnsi" w:hAnsiTheme="majorHAnsi" w:cstheme="majorHAnsi"/>
          <w:sz w:val="20"/>
          <w:szCs w:val="20"/>
        </w:rPr>
        <w:t>-  dziecko powinno być dowożone do szkoły na godzinę rozpoczęcia zajęć lekcyjnych i zabieranie po ich zakończeniu, bez zbędnego oczekiwania;</w:t>
      </w:r>
    </w:p>
    <w:p w14:paraId="2D92BCC8" w14:textId="77777777" w:rsidR="00091E57" w:rsidRPr="00206196" w:rsidRDefault="00091E57" w:rsidP="00091E57">
      <w:pPr>
        <w:shd w:val="clear" w:color="auto" w:fill="FFFFFF"/>
        <w:tabs>
          <w:tab w:val="left" w:pos="893"/>
        </w:tabs>
        <w:spacing w:after="0" w:line="240" w:lineRule="auto"/>
        <w:jc w:val="both"/>
        <w:rPr>
          <w:rFonts w:asciiTheme="majorHAnsi" w:hAnsiTheme="majorHAnsi" w:cstheme="majorHAnsi"/>
          <w:sz w:val="20"/>
          <w:szCs w:val="20"/>
        </w:rPr>
      </w:pPr>
      <w:r w:rsidRPr="00206196">
        <w:rPr>
          <w:rFonts w:asciiTheme="majorHAnsi" w:hAnsiTheme="majorHAnsi" w:cstheme="majorHAnsi"/>
          <w:b/>
          <w:sz w:val="20"/>
          <w:szCs w:val="20"/>
        </w:rPr>
        <w:t xml:space="preserve">- </w:t>
      </w:r>
      <w:r w:rsidRPr="00206196">
        <w:rPr>
          <w:rFonts w:asciiTheme="majorHAnsi" w:hAnsiTheme="majorHAnsi" w:cstheme="majorHAnsi"/>
          <w:sz w:val="20"/>
          <w:szCs w:val="20"/>
        </w:rPr>
        <w:t>szczegółowy rozkład godzin przewozów ustali Wykonawca z dyrektorami poszczególnych szkół, do   których uczęszczają dzieci oraz z rodzicami – opiekunami uczniów;</w:t>
      </w:r>
    </w:p>
    <w:p w14:paraId="71611966" w14:textId="6DDFAF14" w:rsidR="00091E57" w:rsidRPr="00206196" w:rsidRDefault="00091E57" w:rsidP="00091E57">
      <w:pPr>
        <w:shd w:val="clear" w:color="auto" w:fill="FFFFFF"/>
        <w:tabs>
          <w:tab w:val="left" w:pos="720"/>
        </w:tabs>
        <w:spacing w:after="0" w:line="240" w:lineRule="auto"/>
        <w:jc w:val="both"/>
        <w:rPr>
          <w:rFonts w:asciiTheme="majorHAnsi" w:hAnsiTheme="majorHAnsi" w:cstheme="majorHAnsi"/>
          <w:sz w:val="20"/>
          <w:szCs w:val="20"/>
        </w:rPr>
      </w:pPr>
      <w:r w:rsidRPr="00206196">
        <w:rPr>
          <w:rFonts w:asciiTheme="majorHAnsi" w:hAnsiTheme="majorHAnsi" w:cstheme="majorHAnsi"/>
          <w:b/>
          <w:sz w:val="20"/>
          <w:szCs w:val="20"/>
        </w:rPr>
        <w:t xml:space="preserve">- </w:t>
      </w:r>
      <w:r w:rsidRPr="00206196">
        <w:rPr>
          <w:rFonts w:asciiTheme="majorHAnsi" w:hAnsiTheme="majorHAnsi" w:cstheme="majorHAnsi"/>
          <w:sz w:val="20"/>
          <w:szCs w:val="20"/>
        </w:rPr>
        <w:t xml:space="preserve"> rozkład godzin przewozu Wykonawca przekaże na żądanie macierzystej szkoły ucznia lub Wydziału Edukacji </w:t>
      </w:r>
      <w:r w:rsidR="007671F9">
        <w:rPr>
          <w:rFonts w:asciiTheme="majorHAnsi" w:hAnsiTheme="majorHAnsi" w:cstheme="majorHAnsi"/>
          <w:sz w:val="20"/>
          <w:szCs w:val="20"/>
        </w:rPr>
        <w:t xml:space="preserve">Urzędu </w:t>
      </w:r>
      <w:r w:rsidRPr="00206196">
        <w:rPr>
          <w:rFonts w:asciiTheme="majorHAnsi" w:hAnsiTheme="majorHAnsi" w:cstheme="majorHAnsi"/>
          <w:sz w:val="20"/>
          <w:szCs w:val="20"/>
        </w:rPr>
        <w:t xml:space="preserve">Miasta Pruszkowa, </w:t>
      </w:r>
      <w:r w:rsidR="00BA2608">
        <w:rPr>
          <w:rFonts w:asciiTheme="majorHAnsi" w:hAnsiTheme="majorHAnsi" w:cstheme="majorHAnsi"/>
          <w:sz w:val="20"/>
          <w:szCs w:val="20"/>
        </w:rPr>
        <w:t>Al. Armii Krajowej 46</w:t>
      </w:r>
      <w:r w:rsidRPr="00206196">
        <w:rPr>
          <w:rFonts w:asciiTheme="majorHAnsi" w:hAnsiTheme="majorHAnsi" w:cstheme="majorHAnsi"/>
          <w:sz w:val="20"/>
          <w:szCs w:val="20"/>
        </w:rPr>
        <w:t>, po uzyskaniu informacji od dyrektorów szkół/placówek o godzinach rozpoczęcia i kończenia zajęć.</w:t>
      </w:r>
    </w:p>
    <w:p w14:paraId="3518489B" w14:textId="77777777" w:rsidR="00091E57" w:rsidRPr="00206196" w:rsidRDefault="00091E57" w:rsidP="00091E57">
      <w:pPr>
        <w:shd w:val="clear" w:color="auto" w:fill="FFFFFF"/>
        <w:tabs>
          <w:tab w:val="left" w:pos="542"/>
        </w:tabs>
        <w:spacing w:after="0" w:line="240" w:lineRule="auto"/>
        <w:jc w:val="both"/>
        <w:rPr>
          <w:rFonts w:asciiTheme="majorHAnsi" w:hAnsiTheme="majorHAnsi" w:cstheme="majorHAnsi"/>
          <w:b/>
          <w:sz w:val="20"/>
          <w:szCs w:val="20"/>
        </w:rPr>
      </w:pPr>
    </w:p>
    <w:p w14:paraId="7FA6212B" w14:textId="3A8C1109" w:rsidR="00091E57" w:rsidRPr="00206196" w:rsidRDefault="00C71620" w:rsidP="00091E57">
      <w:pPr>
        <w:shd w:val="clear" w:color="auto" w:fill="FFFFFF"/>
        <w:tabs>
          <w:tab w:val="left" w:pos="542"/>
        </w:tabs>
        <w:spacing w:after="0" w:line="240" w:lineRule="auto"/>
        <w:jc w:val="both"/>
        <w:rPr>
          <w:rFonts w:asciiTheme="majorHAnsi" w:hAnsiTheme="majorHAnsi" w:cstheme="majorHAnsi"/>
          <w:bCs/>
          <w:sz w:val="20"/>
          <w:szCs w:val="20"/>
        </w:rPr>
      </w:pPr>
      <w:r>
        <w:rPr>
          <w:rFonts w:asciiTheme="majorHAnsi" w:hAnsiTheme="majorHAnsi" w:cstheme="majorHAnsi"/>
          <w:bCs/>
          <w:sz w:val="20"/>
          <w:szCs w:val="20"/>
        </w:rPr>
        <w:t>h</w:t>
      </w:r>
      <w:r w:rsidR="00091E57" w:rsidRPr="00206196">
        <w:rPr>
          <w:rFonts w:asciiTheme="majorHAnsi" w:hAnsiTheme="majorHAnsi" w:cstheme="majorHAnsi"/>
          <w:bCs/>
          <w:sz w:val="20"/>
          <w:szCs w:val="20"/>
        </w:rPr>
        <w:t>)  Podczas przewozu dzieci, Wykonawca zapewni opiekę nad dziećmi. Pracownicy Wykonawcy sprawujący opiekę muszą być wyposażeni w środek łączności np. telefon komórkowy.</w:t>
      </w:r>
    </w:p>
    <w:p w14:paraId="23537E09" w14:textId="77777777" w:rsidR="00091E57" w:rsidRPr="00206196" w:rsidRDefault="00091E57" w:rsidP="00091E57">
      <w:pPr>
        <w:shd w:val="clear" w:color="auto" w:fill="FFFFFF"/>
        <w:tabs>
          <w:tab w:val="left" w:pos="571"/>
        </w:tabs>
        <w:spacing w:after="0" w:line="240" w:lineRule="auto"/>
        <w:ind w:left="142" w:hanging="142"/>
        <w:jc w:val="both"/>
        <w:rPr>
          <w:rFonts w:asciiTheme="majorHAnsi" w:hAnsiTheme="majorHAnsi" w:cstheme="majorHAnsi"/>
          <w:bCs/>
          <w:sz w:val="20"/>
          <w:szCs w:val="20"/>
        </w:rPr>
      </w:pPr>
    </w:p>
    <w:p w14:paraId="5516EC38" w14:textId="1B40791D" w:rsidR="00091E57" w:rsidRPr="00206196" w:rsidRDefault="00C71620" w:rsidP="00091E57">
      <w:pPr>
        <w:shd w:val="clear" w:color="auto" w:fill="FFFFFF"/>
        <w:tabs>
          <w:tab w:val="left" w:pos="571"/>
        </w:tabs>
        <w:spacing w:after="0" w:line="240" w:lineRule="auto"/>
        <w:ind w:left="142" w:hanging="142"/>
        <w:jc w:val="both"/>
        <w:rPr>
          <w:rFonts w:asciiTheme="majorHAnsi" w:hAnsiTheme="majorHAnsi" w:cstheme="majorHAnsi"/>
          <w:bCs/>
          <w:sz w:val="20"/>
          <w:szCs w:val="20"/>
        </w:rPr>
      </w:pPr>
      <w:r>
        <w:rPr>
          <w:rFonts w:asciiTheme="majorHAnsi" w:hAnsiTheme="majorHAnsi" w:cstheme="majorHAnsi"/>
          <w:bCs/>
          <w:sz w:val="20"/>
          <w:szCs w:val="20"/>
        </w:rPr>
        <w:t>i</w:t>
      </w:r>
      <w:r w:rsidR="00091E57" w:rsidRPr="00206196">
        <w:rPr>
          <w:rFonts w:asciiTheme="majorHAnsi" w:hAnsiTheme="majorHAnsi" w:cstheme="majorHAnsi"/>
          <w:bCs/>
          <w:sz w:val="20"/>
          <w:szCs w:val="20"/>
        </w:rPr>
        <w:t>)  Wykonawca będzie odbierał dzieci od rodziców/opiekunów i po odwiezieniu na zajęcia przekazywał pod opiekę nauczycieli.</w:t>
      </w:r>
    </w:p>
    <w:p w14:paraId="6B710F16" w14:textId="77777777" w:rsidR="00091E57" w:rsidRPr="00206196" w:rsidRDefault="00091E57" w:rsidP="00091E57">
      <w:pPr>
        <w:shd w:val="clear" w:color="auto" w:fill="FFFFFF"/>
        <w:tabs>
          <w:tab w:val="left" w:pos="571"/>
        </w:tabs>
        <w:spacing w:after="0" w:line="240" w:lineRule="auto"/>
        <w:ind w:left="142" w:hanging="142"/>
        <w:jc w:val="both"/>
        <w:rPr>
          <w:rFonts w:asciiTheme="majorHAnsi" w:hAnsiTheme="majorHAnsi" w:cstheme="majorHAnsi"/>
          <w:bCs/>
          <w:sz w:val="20"/>
          <w:szCs w:val="20"/>
        </w:rPr>
      </w:pPr>
      <w:r w:rsidRPr="00206196">
        <w:rPr>
          <w:rFonts w:asciiTheme="majorHAnsi" w:hAnsiTheme="majorHAnsi" w:cstheme="majorHAnsi"/>
          <w:bCs/>
          <w:sz w:val="20"/>
          <w:szCs w:val="20"/>
        </w:rPr>
        <w:t xml:space="preserve">Po zakończeniu zajęć Wykonawca będzie odbierał dzieci od nauczycieli i po odwiezieniu do domu przekazywał pod opiekę </w:t>
      </w:r>
    </w:p>
    <w:p w14:paraId="6B5CAAA9" w14:textId="177B4C36" w:rsidR="00091E57" w:rsidRDefault="00091E57" w:rsidP="00091E57">
      <w:pPr>
        <w:shd w:val="clear" w:color="auto" w:fill="FFFFFF"/>
        <w:tabs>
          <w:tab w:val="left" w:pos="571"/>
        </w:tabs>
        <w:spacing w:after="0" w:line="240" w:lineRule="auto"/>
        <w:ind w:left="142" w:hanging="142"/>
        <w:jc w:val="both"/>
        <w:rPr>
          <w:rFonts w:asciiTheme="majorHAnsi" w:hAnsiTheme="majorHAnsi" w:cstheme="majorHAnsi"/>
          <w:bCs/>
          <w:sz w:val="20"/>
          <w:szCs w:val="20"/>
        </w:rPr>
      </w:pPr>
      <w:r w:rsidRPr="00206196">
        <w:rPr>
          <w:rFonts w:asciiTheme="majorHAnsi" w:hAnsiTheme="majorHAnsi" w:cstheme="majorHAnsi"/>
          <w:bCs/>
          <w:sz w:val="20"/>
          <w:szCs w:val="20"/>
        </w:rPr>
        <w:t>rodziców lub opiekunów.</w:t>
      </w:r>
    </w:p>
    <w:p w14:paraId="70275FE6" w14:textId="3196E1CF" w:rsidR="00BA2608" w:rsidRDefault="00BA2608" w:rsidP="00091E57">
      <w:pPr>
        <w:shd w:val="clear" w:color="auto" w:fill="FFFFFF"/>
        <w:tabs>
          <w:tab w:val="left" w:pos="571"/>
        </w:tabs>
        <w:spacing w:after="0" w:line="240" w:lineRule="auto"/>
        <w:ind w:left="142" w:hanging="142"/>
        <w:jc w:val="both"/>
        <w:rPr>
          <w:rFonts w:asciiTheme="majorHAnsi" w:hAnsiTheme="majorHAnsi" w:cstheme="majorHAnsi"/>
          <w:bCs/>
          <w:sz w:val="20"/>
          <w:szCs w:val="20"/>
        </w:rPr>
      </w:pPr>
    </w:p>
    <w:p w14:paraId="2BACAB59" w14:textId="3E64FCFA" w:rsidR="00BA2608" w:rsidRPr="007671F9" w:rsidRDefault="00C71620" w:rsidP="00BA2608">
      <w:pPr>
        <w:widowControl w:val="0"/>
        <w:shd w:val="clear" w:color="auto" w:fill="FFFFFF"/>
        <w:tabs>
          <w:tab w:val="left" w:pos="571"/>
        </w:tabs>
        <w:suppressAutoHyphens/>
        <w:autoSpaceDE w:val="0"/>
        <w:autoSpaceDN w:val="0"/>
        <w:adjustRightInd w:val="0"/>
        <w:spacing w:after="0" w:line="240" w:lineRule="auto"/>
        <w:jc w:val="both"/>
        <w:rPr>
          <w:rFonts w:asciiTheme="majorHAnsi" w:eastAsia="Times New Roman" w:hAnsiTheme="majorHAnsi" w:cstheme="majorHAnsi"/>
          <w:color w:val="262626"/>
          <w:sz w:val="20"/>
          <w:szCs w:val="20"/>
          <w:lang w:eastAsia="ar-SA"/>
        </w:rPr>
      </w:pPr>
      <w:r>
        <w:rPr>
          <w:rFonts w:asciiTheme="majorHAnsi" w:eastAsia="Times New Roman" w:hAnsiTheme="majorHAnsi" w:cstheme="majorHAnsi"/>
          <w:bCs/>
          <w:color w:val="262626"/>
          <w:sz w:val="20"/>
          <w:szCs w:val="20"/>
          <w:lang w:eastAsia="ar-SA"/>
        </w:rPr>
        <w:t>j</w:t>
      </w:r>
      <w:r w:rsidR="00BA2608" w:rsidRPr="007671F9">
        <w:rPr>
          <w:rFonts w:asciiTheme="majorHAnsi" w:eastAsia="Times New Roman" w:hAnsiTheme="majorHAnsi" w:cstheme="majorHAnsi"/>
          <w:bCs/>
          <w:color w:val="262626"/>
          <w:sz w:val="20"/>
          <w:szCs w:val="20"/>
          <w:lang w:eastAsia="ar-SA"/>
        </w:rPr>
        <w:t>)</w:t>
      </w:r>
      <w:r w:rsidR="00BA2608" w:rsidRPr="007671F9">
        <w:rPr>
          <w:rFonts w:asciiTheme="majorHAnsi" w:eastAsia="Times New Roman" w:hAnsiTheme="majorHAnsi" w:cstheme="majorHAnsi"/>
          <w:color w:val="262626"/>
          <w:sz w:val="20"/>
          <w:szCs w:val="20"/>
          <w:lang w:eastAsia="ar-SA"/>
        </w:rPr>
        <w:t xml:space="preserve"> Każda trasa powinna być realizowana przez stałego kierowcę.</w:t>
      </w:r>
    </w:p>
    <w:p w14:paraId="5D0C1658" w14:textId="77777777" w:rsidR="00091E57" w:rsidRPr="00206196" w:rsidRDefault="00091E57" w:rsidP="00091E57">
      <w:pPr>
        <w:widowControl w:val="0"/>
        <w:shd w:val="clear" w:color="auto" w:fill="FFFFFF"/>
        <w:tabs>
          <w:tab w:val="left" w:pos="571"/>
        </w:tabs>
        <w:autoSpaceDE w:val="0"/>
        <w:autoSpaceDN w:val="0"/>
        <w:adjustRightInd w:val="0"/>
        <w:spacing w:after="0" w:line="240" w:lineRule="auto"/>
        <w:jc w:val="both"/>
        <w:rPr>
          <w:rFonts w:asciiTheme="majorHAnsi" w:hAnsiTheme="majorHAnsi" w:cstheme="majorHAnsi"/>
          <w:bCs/>
          <w:sz w:val="20"/>
          <w:szCs w:val="20"/>
        </w:rPr>
      </w:pPr>
    </w:p>
    <w:p w14:paraId="33C21F09" w14:textId="03B7302A" w:rsidR="00091E57" w:rsidRPr="00206196" w:rsidRDefault="00C71620" w:rsidP="00091E57">
      <w:pPr>
        <w:widowControl w:val="0"/>
        <w:shd w:val="clear" w:color="auto" w:fill="FFFFFF"/>
        <w:tabs>
          <w:tab w:val="left" w:pos="571"/>
        </w:tabs>
        <w:autoSpaceDE w:val="0"/>
        <w:autoSpaceDN w:val="0"/>
        <w:adjustRightInd w:val="0"/>
        <w:spacing w:after="0" w:line="240" w:lineRule="auto"/>
        <w:ind w:left="142" w:hanging="142"/>
        <w:jc w:val="both"/>
        <w:rPr>
          <w:rFonts w:asciiTheme="majorHAnsi" w:hAnsiTheme="majorHAnsi" w:cstheme="majorHAnsi"/>
          <w:bCs/>
          <w:sz w:val="20"/>
          <w:szCs w:val="20"/>
        </w:rPr>
      </w:pPr>
      <w:r>
        <w:rPr>
          <w:rFonts w:asciiTheme="majorHAnsi" w:hAnsiTheme="majorHAnsi" w:cstheme="majorHAnsi"/>
          <w:bCs/>
          <w:sz w:val="20"/>
          <w:szCs w:val="20"/>
        </w:rPr>
        <w:t>k</w:t>
      </w:r>
      <w:r w:rsidR="00091E57" w:rsidRPr="00206196">
        <w:rPr>
          <w:rFonts w:asciiTheme="majorHAnsi" w:hAnsiTheme="majorHAnsi" w:cstheme="majorHAnsi"/>
          <w:bCs/>
          <w:sz w:val="20"/>
          <w:szCs w:val="20"/>
        </w:rPr>
        <w:t>) W przypadku niemożności zrealizowania usługi w danym dniu, Wykonawca zobowiązany jest do zorganizowania zastępstwa</w:t>
      </w:r>
    </w:p>
    <w:p w14:paraId="392D79C8" w14:textId="77777777" w:rsidR="00091E57" w:rsidRPr="00206196" w:rsidRDefault="00091E57" w:rsidP="00091E57">
      <w:pPr>
        <w:widowControl w:val="0"/>
        <w:shd w:val="clear" w:color="auto" w:fill="FFFFFF"/>
        <w:tabs>
          <w:tab w:val="left" w:pos="571"/>
        </w:tabs>
        <w:autoSpaceDE w:val="0"/>
        <w:autoSpaceDN w:val="0"/>
        <w:adjustRightInd w:val="0"/>
        <w:spacing w:after="0" w:line="240" w:lineRule="auto"/>
        <w:ind w:left="142" w:hanging="142"/>
        <w:jc w:val="both"/>
        <w:rPr>
          <w:rFonts w:asciiTheme="majorHAnsi" w:hAnsiTheme="majorHAnsi" w:cstheme="majorHAnsi"/>
          <w:bCs/>
          <w:sz w:val="20"/>
          <w:szCs w:val="20"/>
        </w:rPr>
      </w:pPr>
      <w:r w:rsidRPr="00206196">
        <w:rPr>
          <w:rFonts w:asciiTheme="majorHAnsi" w:hAnsiTheme="majorHAnsi" w:cstheme="majorHAnsi"/>
          <w:bCs/>
          <w:sz w:val="20"/>
          <w:szCs w:val="20"/>
        </w:rPr>
        <w:t>zapewniającego równorzędny poziom usługi i poinformowania o tym fakcie rodziców.</w:t>
      </w:r>
    </w:p>
    <w:p w14:paraId="20A5BB82" w14:textId="77777777" w:rsidR="00091E57" w:rsidRPr="00206196" w:rsidRDefault="00091E57" w:rsidP="00091E57">
      <w:pPr>
        <w:shd w:val="clear" w:color="auto" w:fill="FFFFFF"/>
        <w:spacing w:after="0" w:line="240" w:lineRule="auto"/>
        <w:ind w:left="922" w:hanging="922"/>
        <w:jc w:val="both"/>
        <w:rPr>
          <w:rFonts w:asciiTheme="majorHAnsi" w:hAnsiTheme="majorHAnsi" w:cstheme="majorHAnsi"/>
          <w:bCs/>
          <w:sz w:val="20"/>
          <w:szCs w:val="20"/>
        </w:rPr>
      </w:pPr>
    </w:p>
    <w:p w14:paraId="11173981" w14:textId="3D63C452" w:rsidR="00091E57" w:rsidRDefault="00C71620" w:rsidP="00091E57">
      <w:pPr>
        <w:shd w:val="clear" w:color="auto" w:fill="FFFFFF"/>
        <w:spacing w:after="0" w:line="240" w:lineRule="auto"/>
        <w:ind w:left="922" w:hanging="922"/>
        <w:jc w:val="both"/>
        <w:rPr>
          <w:rFonts w:asciiTheme="majorHAnsi" w:hAnsiTheme="majorHAnsi" w:cstheme="majorHAnsi"/>
          <w:sz w:val="20"/>
          <w:szCs w:val="20"/>
        </w:rPr>
      </w:pPr>
      <w:r>
        <w:rPr>
          <w:rFonts w:asciiTheme="majorHAnsi" w:hAnsiTheme="majorHAnsi" w:cstheme="majorHAnsi"/>
          <w:bCs/>
          <w:sz w:val="20"/>
          <w:szCs w:val="20"/>
        </w:rPr>
        <w:t>l</w:t>
      </w:r>
      <w:r w:rsidR="00091E57" w:rsidRPr="00206196">
        <w:rPr>
          <w:rFonts w:asciiTheme="majorHAnsi" w:hAnsiTheme="majorHAnsi" w:cstheme="majorHAnsi"/>
          <w:bCs/>
          <w:sz w:val="20"/>
          <w:szCs w:val="20"/>
        </w:rPr>
        <w:t>) Wykonawca</w:t>
      </w:r>
      <w:r w:rsidR="00091E57" w:rsidRPr="00206196">
        <w:rPr>
          <w:rFonts w:asciiTheme="majorHAnsi" w:hAnsiTheme="majorHAnsi" w:cstheme="majorHAnsi"/>
          <w:sz w:val="20"/>
          <w:szCs w:val="20"/>
        </w:rPr>
        <w:t xml:space="preserve"> ponosi pełną odpowiedzialność za bezpieczne i terminowe przewożenie dzieci.</w:t>
      </w:r>
    </w:p>
    <w:p w14:paraId="0A844EE1" w14:textId="77777777" w:rsidR="006A60AE" w:rsidRDefault="006A60AE" w:rsidP="00091E57">
      <w:pPr>
        <w:shd w:val="clear" w:color="auto" w:fill="FFFFFF"/>
        <w:spacing w:after="0" w:line="240" w:lineRule="auto"/>
        <w:ind w:left="922" w:hanging="922"/>
        <w:jc w:val="both"/>
        <w:rPr>
          <w:rFonts w:asciiTheme="majorHAnsi" w:hAnsiTheme="majorHAnsi" w:cstheme="majorHAnsi"/>
          <w:sz w:val="20"/>
          <w:szCs w:val="20"/>
        </w:rPr>
      </w:pPr>
    </w:p>
    <w:p w14:paraId="447A8D98" w14:textId="45732DCF" w:rsidR="006A60AE" w:rsidRPr="006A60AE" w:rsidRDefault="00C71620" w:rsidP="006A60AE">
      <w:pPr>
        <w:widowControl w:val="0"/>
        <w:shd w:val="clear" w:color="auto" w:fill="FFFFFF"/>
        <w:autoSpaceDE w:val="0"/>
        <w:autoSpaceDN w:val="0"/>
        <w:adjustRightInd w:val="0"/>
        <w:spacing w:after="0" w:line="240" w:lineRule="auto"/>
        <w:ind w:right="58"/>
        <w:contextualSpacing/>
        <w:jc w:val="both"/>
        <w:rPr>
          <w:rFonts w:asciiTheme="majorHAnsi" w:eastAsia="Times New Roman" w:hAnsiTheme="majorHAnsi" w:cstheme="majorHAnsi"/>
          <w:spacing w:val="-10"/>
          <w:w w:val="102"/>
          <w:sz w:val="20"/>
          <w:szCs w:val="20"/>
        </w:rPr>
      </w:pPr>
      <w:r>
        <w:rPr>
          <w:rFonts w:asciiTheme="majorHAnsi" w:eastAsia="Times New Roman" w:hAnsiTheme="majorHAnsi" w:cstheme="majorHAnsi"/>
          <w:spacing w:val="7"/>
          <w:w w:val="102"/>
          <w:sz w:val="20"/>
          <w:szCs w:val="20"/>
        </w:rPr>
        <w:t>ł</w:t>
      </w:r>
      <w:r w:rsidR="006A60AE" w:rsidRPr="006A60AE">
        <w:rPr>
          <w:rFonts w:asciiTheme="majorHAnsi" w:eastAsia="Times New Roman" w:hAnsiTheme="majorHAnsi" w:cstheme="majorHAnsi"/>
          <w:spacing w:val="7"/>
          <w:w w:val="102"/>
          <w:sz w:val="20"/>
          <w:szCs w:val="20"/>
        </w:rPr>
        <w:t xml:space="preserve">) Pracownicy Wykonawcy którzy będą wykonywać niniejszą umowę będą posiadać ważne </w:t>
      </w:r>
      <w:r w:rsidR="006A60AE" w:rsidRPr="006A60AE">
        <w:rPr>
          <w:rFonts w:asciiTheme="majorHAnsi" w:eastAsia="Times New Roman" w:hAnsiTheme="majorHAnsi" w:cstheme="majorHAnsi"/>
          <w:spacing w:val="-2"/>
          <w:w w:val="102"/>
          <w:sz w:val="20"/>
          <w:szCs w:val="20"/>
        </w:rPr>
        <w:t>badania lekarskie oraz przeszkolenie w zakresie bhp i p.poż.</w:t>
      </w:r>
    </w:p>
    <w:p w14:paraId="4305C415" w14:textId="77777777" w:rsidR="00091E57" w:rsidRPr="00206196" w:rsidRDefault="00091E57" w:rsidP="00091E57">
      <w:pPr>
        <w:spacing w:after="0" w:line="240" w:lineRule="auto"/>
        <w:jc w:val="both"/>
        <w:outlineLvl w:val="0"/>
        <w:rPr>
          <w:rFonts w:asciiTheme="majorHAnsi" w:hAnsiTheme="majorHAnsi" w:cstheme="majorHAnsi"/>
          <w:b/>
          <w:sz w:val="20"/>
          <w:szCs w:val="20"/>
        </w:rPr>
      </w:pPr>
    </w:p>
    <w:p w14:paraId="4F4038A3" w14:textId="1D0528BC" w:rsidR="00091E57" w:rsidRDefault="00C71620" w:rsidP="00091E57">
      <w:pPr>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m</w:t>
      </w:r>
      <w:r w:rsidR="00091E57" w:rsidRPr="00206196">
        <w:rPr>
          <w:rFonts w:asciiTheme="majorHAnsi" w:hAnsiTheme="majorHAnsi" w:cstheme="majorHAnsi"/>
          <w:sz w:val="20"/>
          <w:szCs w:val="20"/>
        </w:rPr>
        <w:t>) Wszystkie wykazane pojazdy, w  przypadku wyboru Wykonawcy, mus</w:t>
      </w:r>
      <w:r w:rsidR="00091E57">
        <w:rPr>
          <w:rFonts w:asciiTheme="majorHAnsi" w:hAnsiTheme="majorHAnsi" w:cstheme="majorHAnsi"/>
          <w:sz w:val="20"/>
          <w:szCs w:val="20"/>
        </w:rPr>
        <w:t>zą być zgłoszone do  licencji</w:t>
      </w:r>
      <w:r w:rsidR="00091E57" w:rsidRPr="00206196">
        <w:rPr>
          <w:rFonts w:asciiTheme="majorHAnsi" w:hAnsiTheme="majorHAnsi" w:cstheme="majorHAnsi"/>
          <w:sz w:val="20"/>
          <w:szCs w:val="20"/>
        </w:rPr>
        <w:t xml:space="preserve">  na wykonywanie krajowego transportu drogowego osób. </w:t>
      </w:r>
      <w:r w:rsidR="00091E57" w:rsidRPr="006D047D">
        <w:rPr>
          <w:rFonts w:asciiTheme="majorHAnsi" w:hAnsiTheme="majorHAnsi" w:cstheme="majorHAnsi"/>
          <w:b/>
          <w:sz w:val="20"/>
          <w:szCs w:val="20"/>
        </w:rPr>
        <w:t>W każdym pojeździe wykorzystywanym do transportu powinien znajdować się wypis licencji.</w:t>
      </w:r>
      <w:r w:rsidR="00091E57" w:rsidRPr="00644CE8">
        <w:rPr>
          <w:rFonts w:asciiTheme="majorHAnsi" w:hAnsiTheme="majorHAnsi" w:cstheme="majorHAnsi"/>
          <w:sz w:val="20"/>
          <w:szCs w:val="20"/>
        </w:rPr>
        <w:t xml:space="preserve">  </w:t>
      </w:r>
    </w:p>
    <w:p w14:paraId="71179F44" w14:textId="77777777" w:rsidR="007671F9" w:rsidRDefault="007671F9" w:rsidP="00091E57">
      <w:pPr>
        <w:autoSpaceDN w:val="0"/>
        <w:adjustRightInd w:val="0"/>
        <w:spacing w:after="0" w:line="240" w:lineRule="auto"/>
        <w:jc w:val="both"/>
        <w:rPr>
          <w:rFonts w:asciiTheme="majorHAnsi" w:hAnsiTheme="majorHAnsi" w:cstheme="majorHAnsi"/>
          <w:sz w:val="20"/>
          <w:szCs w:val="20"/>
        </w:rPr>
      </w:pPr>
    </w:p>
    <w:p w14:paraId="63DB61E4" w14:textId="0D7F4811" w:rsidR="007671F9" w:rsidRPr="007671F9" w:rsidRDefault="00C71620" w:rsidP="007671F9">
      <w:pPr>
        <w:pStyle w:val="Bezodstpw"/>
        <w:widowControl w:val="0"/>
        <w:autoSpaceDE w:val="0"/>
        <w:autoSpaceDN w:val="0"/>
        <w:adjustRightInd w:val="0"/>
        <w:contextualSpacing/>
        <w:jc w:val="both"/>
        <w:rPr>
          <w:rFonts w:asciiTheme="majorHAnsi" w:eastAsia="Times New Roman" w:hAnsiTheme="majorHAnsi" w:cstheme="majorHAnsi"/>
          <w:spacing w:val="-2"/>
          <w:w w:val="102"/>
          <w:sz w:val="20"/>
          <w:szCs w:val="20"/>
        </w:rPr>
      </w:pPr>
      <w:r>
        <w:rPr>
          <w:rFonts w:asciiTheme="majorHAnsi" w:hAnsiTheme="majorHAnsi" w:cstheme="majorHAnsi"/>
          <w:sz w:val="20"/>
          <w:szCs w:val="20"/>
        </w:rPr>
        <w:t>n</w:t>
      </w:r>
      <w:r w:rsidR="007671F9" w:rsidRPr="007671F9">
        <w:rPr>
          <w:rFonts w:asciiTheme="majorHAnsi" w:hAnsiTheme="majorHAnsi" w:cstheme="majorHAnsi"/>
          <w:sz w:val="20"/>
          <w:szCs w:val="20"/>
        </w:rPr>
        <w:t>)</w:t>
      </w:r>
      <w:r w:rsidR="007671F9">
        <w:rPr>
          <w:rFonts w:asciiTheme="majorHAnsi" w:hAnsiTheme="majorHAnsi" w:cstheme="majorHAnsi"/>
          <w:sz w:val="20"/>
          <w:szCs w:val="20"/>
        </w:rPr>
        <w:t xml:space="preserve"> </w:t>
      </w:r>
      <w:r w:rsidR="007671F9" w:rsidRPr="007671F9">
        <w:rPr>
          <w:rFonts w:asciiTheme="majorHAnsi" w:eastAsia="Times New Roman" w:hAnsiTheme="majorHAnsi" w:cstheme="majorHAnsi"/>
          <w:spacing w:val="-2"/>
          <w:w w:val="102"/>
          <w:sz w:val="20"/>
          <w:szCs w:val="20"/>
        </w:rPr>
        <w:t xml:space="preserve">Wykonawca wypełnia obowiązki nałożone ustawą z dnia 13 maja 2016 r. – </w:t>
      </w:r>
      <w:r w:rsidR="007671F9">
        <w:rPr>
          <w:rFonts w:asciiTheme="majorHAnsi" w:eastAsia="Times New Roman" w:hAnsiTheme="majorHAnsi" w:cstheme="majorHAnsi"/>
          <w:spacing w:val="-2"/>
          <w:w w:val="102"/>
          <w:sz w:val="20"/>
          <w:szCs w:val="20"/>
        </w:rPr>
        <w:t xml:space="preserve"> </w:t>
      </w:r>
      <w:r w:rsidR="007671F9" w:rsidRPr="007671F9">
        <w:rPr>
          <w:rFonts w:asciiTheme="majorHAnsi" w:eastAsia="Times New Roman" w:hAnsiTheme="majorHAnsi" w:cstheme="majorHAnsi"/>
          <w:spacing w:val="-2"/>
          <w:w w:val="102"/>
          <w:sz w:val="20"/>
          <w:szCs w:val="20"/>
        </w:rPr>
        <w:t>o przeciwdziałaniu zagrożeniem przestępczością na tle seksualnym (t.j. Dz. U. 2023 poz</w:t>
      </w:r>
      <w:r w:rsidR="007671F9" w:rsidRPr="00997D3A">
        <w:rPr>
          <w:rFonts w:asciiTheme="majorHAnsi" w:eastAsia="Times New Roman" w:hAnsiTheme="majorHAnsi" w:cstheme="majorHAnsi"/>
          <w:spacing w:val="-2"/>
          <w:w w:val="102"/>
          <w:sz w:val="20"/>
          <w:szCs w:val="20"/>
        </w:rPr>
        <w:t>. 1304</w:t>
      </w:r>
      <w:r w:rsidR="003D78C9" w:rsidRPr="00997D3A">
        <w:rPr>
          <w:rFonts w:asciiTheme="majorHAnsi" w:eastAsia="Times New Roman" w:hAnsiTheme="majorHAnsi" w:cstheme="majorHAnsi"/>
          <w:spacing w:val="-2"/>
          <w:w w:val="102"/>
          <w:sz w:val="20"/>
          <w:szCs w:val="20"/>
        </w:rPr>
        <w:t xml:space="preserve"> ze zm.</w:t>
      </w:r>
      <w:r w:rsidR="007671F9" w:rsidRPr="00997D3A">
        <w:rPr>
          <w:rFonts w:asciiTheme="majorHAnsi" w:eastAsia="Times New Roman" w:hAnsiTheme="majorHAnsi" w:cstheme="majorHAnsi"/>
          <w:spacing w:val="-2"/>
          <w:w w:val="102"/>
          <w:sz w:val="20"/>
          <w:szCs w:val="20"/>
        </w:rPr>
        <w:t xml:space="preserve">), </w:t>
      </w:r>
      <w:r w:rsidR="007671F9" w:rsidRPr="007671F9">
        <w:rPr>
          <w:rFonts w:asciiTheme="majorHAnsi" w:eastAsia="Times New Roman" w:hAnsiTheme="majorHAnsi" w:cstheme="majorHAnsi"/>
          <w:spacing w:val="-2"/>
          <w:w w:val="102"/>
          <w:sz w:val="20"/>
          <w:szCs w:val="20"/>
        </w:rPr>
        <w:t xml:space="preserve">w szczególności w art. 21 ustawy tj. przed nawiązaniem z osobą stosunku pracy dokonał sprawdzenia czy dane osoby przewidzianej do zatrudnienia przy wykonywaniu niniejszej Umowy nie są zamieszczone w Rejestrze Sprawców Przestępstw na tle seksualnym – rejestrze z dostępem ograniczonym lub w Rejestrze osób, w stosunku </w:t>
      </w:r>
      <w:r w:rsidR="007671F9" w:rsidRPr="007671F9">
        <w:rPr>
          <w:rFonts w:asciiTheme="majorHAnsi" w:eastAsia="Times New Roman" w:hAnsiTheme="majorHAnsi" w:cstheme="majorHAnsi"/>
          <w:spacing w:val="-2"/>
          <w:w w:val="102"/>
          <w:sz w:val="20"/>
          <w:szCs w:val="20"/>
        </w:rPr>
        <w:br/>
        <w:t xml:space="preserve">do których Państwowa Komisja do spraw przeciwdziałania wykorzystaniu seksualnemu małoletniemu niżej 15 lat wydała postanowienie o wpisie do Rejestru oraz zapewnia, </w:t>
      </w:r>
      <w:r w:rsidR="007671F9">
        <w:rPr>
          <w:rFonts w:asciiTheme="majorHAnsi" w:eastAsia="Times New Roman" w:hAnsiTheme="majorHAnsi" w:cstheme="majorHAnsi"/>
          <w:spacing w:val="-2"/>
          <w:w w:val="102"/>
          <w:sz w:val="20"/>
          <w:szCs w:val="20"/>
        </w:rPr>
        <w:t xml:space="preserve"> </w:t>
      </w:r>
      <w:r w:rsidR="007671F9" w:rsidRPr="007671F9">
        <w:rPr>
          <w:rFonts w:asciiTheme="majorHAnsi" w:eastAsia="Times New Roman" w:hAnsiTheme="majorHAnsi" w:cstheme="majorHAnsi"/>
          <w:spacing w:val="-2"/>
          <w:w w:val="102"/>
          <w:sz w:val="20"/>
          <w:szCs w:val="20"/>
        </w:rPr>
        <w:t xml:space="preserve">że żaden Opiekun i Kierowca nie jest sprawcą przestępstwa na tle seksualnym, oraz że obowiązek ten będzie wykonywać przez cały okres realizacji Umowy. Oświadczenie w sprawie wypełnienia powyższych obowiązków stanowi załącznik nr 2 </w:t>
      </w:r>
      <w:r w:rsidR="007671F9">
        <w:rPr>
          <w:rFonts w:asciiTheme="majorHAnsi" w:eastAsia="Times New Roman" w:hAnsiTheme="majorHAnsi" w:cstheme="majorHAnsi"/>
          <w:spacing w:val="-2"/>
          <w:w w:val="102"/>
          <w:sz w:val="20"/>
          <w:szCs w:val="20"/>
        </w:rPr>
        <w:t xml:space="preserve"> </w:t>
      </w:r>
      <w:r w:rsidR="007671F9" w:rsidRPr="007671F9">
        <w:rPr>
          <w:rFonts w:asciiTheme="majorHAnsi" w:eastAsia="Times New Roman" w:hAnsiTheme="majorHAnsi" w:cstheme="majorHAnsi"/>
          <w:spacing w:val="-2"/>
          <w:w w:val="102"/>
          <w:sz w:val="20"/>
          <w:szCs w:val="20"/>
        </w:rPr>
        <w:t>do niniejszej Umowy. Wykonawca zobowiązuje się złożyć nowe oświadczenie, o którym mowa w zdaniu poprzednim każdorazowo w przypadku zmiany kierowcy lub opiekuna realizującego przedmiot umowy.</w:t>
      </w:r>
    </w:p>
    <w:p w14:paraId="62B3E784" w14:textId="77777777" w:rsidR="007671F9" w:rsidRPr="007671F9" w:rsidRDefault="007671F9" w:rsidP="007671F9">
      <w:pPr>
        <w:pStyle w:val="Bezodstpw"/>
        <w:widowControl w:val="0"/>
        <w:autoSpaceDE w:val="0"/>
        <w:autoSpaceDN w:val="0"/>
        <w:adjustRightInd w:val="0"/>
        <w:contextualSpacing/>
        <w:jc w:val="both"/>
        <w:rPr>
          <w:rFonts w:asciiTheme="majorHAnsi" w:eastAsia="Times New Roman" w:hAnsiTheme="majorHAnsi" w:cstheme="majorHAnsi"/>
          <w:spacing w:val="-2"/>
          <w:w w:val="102"/>
          <w:sz w:val="20"/>
          <w:szCs w:val="20"/>
        </w:rPr>
      </w:pPr>
    </w:p>
    <w:p w14:paraId="724760AF" w14:textId="679AFC46" w:rsidR="007671F9" w:rsidRDefault="00C71620" w:rsidP="007671F9">
      <w:pPr>
        <w:widowControl w:val="0"/>
        <w:autoSpaceDE w:val="0"/>
        <w:autoSpaceDN w:val="0"/>
        <w:adjustRightInd w:val="0"/>
        <w:spacing w:after="0" w:line="240" w:lineRule="auto"/>
        <w:contextualSpacing/>
        <w:jc w:val="both"/>
        <w:rPr>
          <w:rFonts w:asciiTheme="majorHAnsi" w:eastAsia="Times New Roman" w:hAnsiTheme="majorHAnsi" w:cstheme="majorHAnsi"/>
          <w:spacing w:val="-2"/>
          <w:w w:val="102"/>
          <w:sz w:val="20"/>
          <w:szCs w:val="20"/>
        </w:rPr>
      </w:pPr>
      <w:r>
        <w:rPr>
          <w:rFonts w:asciiTheme="majorHAnsi" w:eastAsia="Times New Roman" w:hAnsiTheme="majorHAnsi" w:cstheme="majorHAnsi"/>
          <w:spacing w:val="-2"/>
          <w:w w:val="102"/>
          <w:sz w:val="20"/>
          <w:szCs w:val="20"/>
        </w:rPr>
        <w:t>o</w:t>
      </w:r>
      <w:r w:rsidR="007671F9" w:rsidRPr="007671F9">
        <w:rPr>
          <w:rFonts w:asciiTheme="majorHAnsi" w:eastAsia="Times New Roman" w:hAnsiTheme="majorHAnsi" w:cstheme="majorHAnsi"/>
          <w:spacing w:val="-2"/>
          <w:w w:val="102"/>
          <w:sz w:val="20"/>
          <w:szCs w:val="20"/>
        </w:rPr>
        <w:t>) Wykonawca oświadcza, że nie figuruje w Rejestrze Sprawców Przestępstw na tle seksualnym – rejestrze z dostępem ograniczonym lub w Rejestrze osób, w stosunku do których Państwowa Komisja do spraw wyjaśniania przypadków czynności skierowanych przeciwko wolności seksualnej i obyczajowości wobec małoletniego poniżej 15 lat wydała postanowienie o wpisie do Rejestru.</w:t>
      </w:r>
    </w:p>
    <w:p w14:paraId="60D90061" w14:textId="77777777" w:rsidR="00591218" w:rsidRDefault="00591218" w:rsidP="007671F9">
      <w:pPr>
        <w:widowControl w:val="0"/>
        <w:autoSpaceDE w:val="0"/>
        <w:autoSpaceDN w:val="0"/>
        <w:adjustRightInd w:val="0"/>
        <w:spacing w:after="0" w:line="240" w:lineRule="auto"/>
        <w:contextualSpacing/>
        <w:jc w:val="both"/>
        <w:rPr>
          <w:rFonts w:asciiTheme="majorHAnsi" w:eastAsia="Times New Roman" w:hAnsiTheme="majorHAnsi" w:cstheme="majorHAnsi"/>
          <w:spacing w:val="-2"/>
          <w:w w:val="102"/>
          <w:sz w:val="20"/>
          <w:szCs w:val="20"/>
        </w:rPr>
      </w:pPr>
    </w:p>
    <w:p w14:paraId="219D01E0" w14:textId="349064B6" w:rsidR="00591218" w:rsidRDefault="00C71620" w:rsidP="00591218">
      <w:pPr>
        <w:spacing w:after="0" w:line="240" w:lineRule="auto"/>
        <w:jc w:val="both"/>
        <w:rPr>
          <w:rFonts w:asciiTheme="majorHAnsi" w:hAnsiTheme="majorHAnsi" w:cstheme="majorHAnsi"/>
          <w:sz w:val="20"/>
          <w:szCs w:val="20"/>
        </w:rPr>
      </w:pPr>
      <w:r>
        <w:rPr>
          <w:rFonts w:ascii="Calibri Light" w:eastAsia="Times New Roman" w:hAnsi="Calibri Light" w:cs="Calibri Light"/>
          <w:sz w:val="20"/>
          <w:szCs w:val="20"/>
        </w:rPr>
        <w:t>p</w:t>
      </w:r>
      <w:r w:rsidR="00591218">
        <w:rPr>
          <w:rFonts w:ascii="Calibri Light" w:eastAsia="Times New Roman" w:hAnsi="Calibri Light" w:cs="Calibri Light"/>
          <w:sz w:val="20"/>
          <w:szCs w:val="20"/>
        </w:rPr>
        <w:t xml:space="preserve">) </w:t>
      </w:r>
      <w:r w:rsidR="00591218" w:rsidRPr="002A6980">
        <w:rPr>
          <w:rFonts w:asciiTheme="majorHAnsi" w:hAnsiTheme="majorHAnsi" w:cstheme="majorHAnsi"/>
          <w:sz w:val="20"/>
          <w:szCs w:val="20"/>
        </w:rPr>
        <w:t xml:space="preserve">Wykonawca może powierzyć wykonywanie części </w:t>
      </w:r>
      <w:r w:rsidR="00591218">
        <w:rPr>
          <w:rFonts w:asciiTheme="majorHAnsi" w:hAnsiTheme="majorHAnsi" w:cstheme="majorHAnsi"/>
          <w:sz w:val="20"/>
          <w:szCs w:val="20"/>
        </w:rPr>
        <w:t xml:space="preserve">usług </w:t>
      </w:r>
      <w:r w:rsidR="00591218" w:rsidRPr="002A6980">
        <w:rPr>
          <w:rFonts w:asciiTheme="majorHAnsi" w:hAnsiTheme="majorHAnsi" w:cstheme="majorHAnsi"/>
          <w:sz w:val="20"/>
          <w:szCs w:val="20"/>
        </w:rPr>
        <w:t xml:space="preserve">podwykonawcom, z uwzględnieniem postanowień zawartych we </w:t>
      </w:r>
      <w:r w:rsidR="00591218">
        <w:rPr>
          <w:rFonts w:asciiTheme="majorHAnsi" w:hAnsiTheme="majorHAnsi" w:cstheme="majorHAnsi"/>
          <w:sz w:val="20"/>
          <w:szCs w:val="20"/>
        </w:rPr>
        <w:t xml:space="preserve">w </w:t>
      </w:r>
      <w:r w:rsidR="00591218" w:rsidRPr="00591218">
        <w:rPr>
          <w:rFonts w:cs="Calibri"/>
          <w:bCs/>
          <w:spacing w:val="23"/>
          <w:w w:val="102"/>
          <w:sz w:val="20"/>
          <w:szCs w:val="20"/>
        </w:rPr>
        <w:t>§14</w:t>
      </w:r>
      <w:r w:rsidR="00591218">
        <w:rPr>
          <w:rFonts w:cs="Calibri"/>
          <w:b/>
          <w:spacing w:val="23"/>
          <w:w w:val="102"/>
          <w:sz w:val="24"/>
          <w:szCs w:val="24"/>
        </w:rPr>
        <w:t xml:space="preserve"> </w:t>
      </w:r>
      <w:r w:rsidR="00591218">
        <w:rPr>
          <w:rFonts w:asciiTheme="majorHAnsi" w:hAnsiTheme="majorHAnsi" w:cstheme="majorHAnsi"/>
          <w:sz w:val="20"/>
          <w:szCs w:val="20"/>
        </w:rPr>
        <w:t>wzorca umowy stanowiącym załącznik nr 4 do SWZ.</w:t>
      </w:r>
    </w:p>
    <w:p w14:paraId="7A1D9B15" w14:textId="77777777" w:rsidR="00091E57" w:rsidRPr="00206196" w:rsidRDefault="00091E57" w:rsidP="00091E57">
      <w:pPr>
        <w:tabs>
          <w:tab w:val="left" w:pos="426"/>
        </w:tabs>
        <w:spacing w:after="0" w:line="240" w:lineRule="auto"/>
        <w:jc w:val="both"/>
        <w:rPr>
          <w:rFonts w:asciiTheme="majorHAnsi" w:hAnsiTheme="majorHAnsi" w:cstheme="majorHAnsi"/>
          <w:b/>
          <w:sz w:val="20"/>
          <w:szCs w:val="20"/>
        </w:rPr>
      </w:pPr>
    </w:p>
    <w:p w14:paraId="199CFC92" w14:textId="130F6CE2" w:rsidR="00847E70" w:rsidRPr="003047F9" w:rsidRDefault="00C71620" w:rsidP="00847E70">
      <w:pPr>
        <w:suppressAutoHyphens/>
        <w:autoSpaceDN w:val="0"/>
        <w:jc w:val="both"/>
        <w:textAlignment w:val="baseline"/>
        <w:rPr>
          <w:rFonts w:ascii="Calibri Light" w:eastAsia="Times New Roman" w:hAnsi="Calibri Light" w:cs="Calibri Light"/>
          <w:sz w:val="20"/>
          <w:szCs w:val="20"/>
        </w:rPr>
      </w:pPr>
      <w:r>
        <w:rPr>
          <w:rFonts w:asciiTheme="majorHAnsi" w:hAnsiTheme="majorHAnsi" w:cstheme="majorHAnsi"/>
          <w:sz w:val="20"/>
          <w:szCs w:val="20"/>
        </w:rPr>
        <w:t>r</w:t>
      </w:r>
      <w:r w:rsidR="00847E70" w:rsidRPr="00847E70">
        <w:rPr>
          <w:rFonts w:asciiTheme="majorHAnsi" w:hAnsiTheme="majorHAnsi" w:cstheme="majorHAnsi"/>
          <w:sz w:val="20"/>
          <w:szCs w:val="20"/>
        </w:rPr>
        <w:t>)</w:t>
      </w:r>
      <w:r w:rsidR="00847E70">
        <w:rPr>
          <w:rFonts w:asciiTheme="majorHAnsi" w:hAnsiTheme="majorHAnsi" w:cstheme="majorHAnsi"/>
          <w:b/>
          <w:bCs/>
          <w:sz w:val="20"/>
          <w:szCs w:val="20"/>
        </w:rPr>
        <w:t xml:space="preserve"> </w:t>
      </w:r>
      <w:r w:rsidR="00847E70" w:rsidRPr="003047F9">
        <w:rPr>
          <w:rFonts w:ascii="Calibri Light" w:eastAsia="Times New Roman" w:hAnsi="Calibri Light" w:cs="Calibri Light"/>
          <w:sz w:val="20"/>
          <w:szCs w:val="20"/>
        </w:rPr>
        <w:t xml:space="preserve"> </w:t>
      </w:r>
      <w:r w:rsidR="00847E70" w:rsidRPr="006A60AE">
        <w:rPr>
          <w:rFonts w:ascii="Calibri Light" w:eastAsia="Times New Roman" w:hAnsi="Calibri Light" w:cs="Calibri Light"/>
          <w:b/>
          <w:bCs/>
          <w:sz w:val="20"/>
          <w:szCs w:val="20"/>
        </w:rPr>
        <w:t>Zgodnie z art. 35 ust. 2 pkt 1) i 68 ust. 3 ustawy z dnia 11 stycznia 2018 r. o elektromobilności i paliwach alternatywnych (Dz. U. z 202</w:t>
      </w:r>
      <w:r>
        <w:rPr>
          <w:rFonts w:ascii="Calibri Light" w:eastAsia="Times New Roman" w:hAnsi="Calibri Light" w:cs="Calibri Light"/>
          <w:b/>
          <w:bCs/>
          <w:sz w:val="20"/>
          <w:szCs w:val="20"/>
        </w:rPr>
        <w:t>3</w:t>
      </w:r>
      <w:r w:rsidR="00847E70" w:rsidRPr="006A60AE">
        <w:rPr>
          <w:rFonts w:ascii="Calibri Light" w:eastAsia="Times New Roman" w:hAnsi="Calibri Light" w:cs="Calibri Light"/>
          <w:b/>
          <w:bCs/>
          <w:sz w:val="20"/>
          <w:szCs w:val="20"/>
        </w:rPr>
        <w:t xml:space="preserve"> r. poz</w:t>
      </w:r>
      <w:r w:rsidR="00847E70" w:rsidRPr="00997D3A">
        <w:rPr>
          <w:rFonts w:ascii="Calibri Light" w:eastAsia="Times New Roman" w:hAnsi="Calibri Light" w:cs="Calibri Light"/>
          <w:b/>
          <w:bCs/>
          <w:sz w:val="20"/>
          <w:szCs w:val="20"/>
        </w:rPr>
        <w:t xml:space="preserve">. </w:t>
      </w:r>
      <w:r w:rsidRPr="00997D3A">
        <w:rPr>
          <w:rFonts w:ascii="Calibri Light" w:eastAsia="Times New Roman" w:hAnsi="Calibri Light" w:cs="Calibri Light"/>
          <w:b/>
          <w:bCs/>
          <w:sz w:val="20"/>
          <w:szCs w:val="20"/>
        </w:rPr>
        <w:t xml:space="preserve">875 </w:t>
      </w:r>
      <w:r w:rsidR="00847E70" w:rsidRPr="00997D3A">
        <w:rPr>
          <w:rFonts w:ascii="Calibri Light" w:eastAsia="Times New Roman" w:hAnsi="Calibri Light" w:cs="Calibri Light"/>
          <w:b/>
          <w:bCs/>
          <w:sz w:val="20"/>
          <w:szCs w:val="20"/>
        </w:rPr>
        <w:t>z późn</w:t>
      </w:r>
      <w:r w:rsidR="00847E70" w:rsidRPr="006A60AE">
        <w:rPr>
          <w:rFonts w:ascii="Calibri Light" w:eastAsia="Times New Roman" w:hAnsi="Calibri Light" w:cs="Calibri Light"/>
          <w:b/>
          <w:bCs/>
          <w:sz w:val="20"/>
          <w:szCs w:val="20"/>
        </w:rPr>
        <w:t xml:space="preserve">. zm.) </w:t>
      </w:r>
      <w:r w:rsidR="00847E70" w:rsidRPr="003047F9">
        <w:rPr>
          <w:rFonts w:ascii="Calibri Light" w:eastAsia="Times New Roman" w:hAnsi="Calibri Light" w:cs="Calibri Light"/>
          <w:sz w:val="20"/>
          <w:szCs w:val="20"/>
        </w:rPr>
        <w:t xml:space="preserve">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692241D"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1F80336B"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p>
    <w:p w14:paraId="14416345"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2B8A07EA"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695E582C"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63698AB7"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62FB7C8C"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p>
    <w:p w14:paraId="64E6008A"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w:t>
      </w:r>
      <w:r w:rsidRPr="003047F9">
        <w:rPr>
          <w:rFonts w:ascii="Calibri Light" w:eastAsia="Times New Roman" w:hAnsi="Calibri Light" w:cs="Calibri Light"/>
          <w:sz w:val="20"/>
          <w:szCs w:val="20"/>
        </w:rPr>
        <w:t xml:space="preserve">: </w:t>
      </w:r>
    </w:p>
    <w:p w14:paraId="66AFADBC" w14:textId="77777777" w:rsidR="00847E70" w:rsidRPr="003047F9"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CA8EBF2" w14:textId="77777777" w:rsidR="00847E70"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77709D45" w14:textId="57C552A2" w:rsidR="00847E70"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p>
    <w:p w14:paraId="47FFED2A" w14:textId="3B3CB94A" w:rsidR="00847E70" w:rsidRPr="001C3C28" w:rsidRDefault="00847E70" w:rsidP="00847E70">
      <w:pPr>
        <w:suppressAutoHyphens/>
        <w:autoSpaceDN w:val="0"/>
        <w:spacing w:after="0" w:line="240" w:lineRule="auto"/>
        <w:jc w:val="both"/>
        <w:textAlignment w:val="baseline"/>
        <w:rPr>
          <w:rFonts w:ascii="Calibri Light" w:eastAsia="Times New Roman" w:hAnsi="Calibri Light" w:cs="Calibri Light"/>
          <w:sz w:val="20"/>
          <w:szCs w:val="20"/>
        </w:rPr>
      </w:pPr>
    </w:p>
    <w:p w14:paraId="3083B517" w14:textId="0ABB017A" w:rsidR="00CE3ADE" w:rsidRPr="00B94CDD" w:rsidRDefault="00CE3ADE" w:rsidP="00CE3ADE">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1.7/ </w:t>
      </w:r>
      <w:r w:rsidRPr="00B94CDD">
        <w:rPr>
          <w:rFonts w:asciiTheme="majorHAnsi" w:hAnsiTheme="majorHAnsi" w:cstheme="majorHAnsi"/>
          <w:b/>
          <w:bCs/>
          <w:color w:val="262626" w:themeColor="text1" w:themeTint="D9"/>
          <w:sz w:val="20"/>
          <w:szCs w:val="20"/>
        </w:rPr>
        <w:t>Warunki rozliczenia wykonania przedmiotu zamówienia.</w:t>
      </w:r>
    </w:p>
    <w:p w14:paraId="52CFC2D9" w14:textId="77777777" w:rsidR="00CE3ADE" w:rsidRPr="00B94CDD" w:rsidRDefault="00CE3ADE" w:rsidP="00CE3ADE">
      <w:pPr>
        <w:spacing w:after="0" w:line="240" w:lineRule="auto"/>
        <w:jc w:val="both"/>
        <w:rPr>
          <w:rFonts w:asciiTheme="majorHAnsi" w:hAnsiTheme="majorHAnsi" w:cstheme="majorHAnsi"/>
          <w:color w:val="262626" w:themeColor="text1" w:themeTint="D9"/>
          <w:sz w:val="20"/>
          <w:szCs w:val="20"/>
          <w:u w:val="single"/>
        </w:rPr>
      </w:pPr>
    </w:p>
    <w:p w14:paraId="0772E6B0" w14:textId="259D581D" w:rsidR="00CE3ADE" w:rsidRDefault="007B22E7" w:rsidP="00CE3AD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w:t>
      </w:r>
      <w:r w:rsidR="00CE3ADE" w:rsidRPr="00B94CDD">
        <w:rPr>
          <w:rFonts w:asciiTheme="majorHAnsi" w:hAnsiTheme="majorHAnsi" w:cstheme="majorHAnsi"/>
          <w:color w:val="262626" w:themeColor="text1" w:themeTint="D9"/>
          <w:sz w:val="20"/>
          <w:szCs w:val="20"/>
        </w:rPr>
        <w:t xml:space="preserve">. Warunkiem zapłaty należności dla Wykonawcy za wykonane usługi będzie otrzymanie przez Zamawiającego podpisanych przez podwykonawców potwierdzeń otrzymania zapłaty zgodnie z zawartymi z nimi umowami. W przypadku uchylenia się </w:t>
      </w:r>
      <w:r w:rsidR="00CE3ADE" w:rsidRPr="00B94CDD">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CE3ADE" w:rsidRPr="00B94CDD">
        <w:rPr>
          <w:rFonts w:asciiTheme="majorHAnsi" w:hAnsiTheme="majorHAnsi" w:cstheme="majorHAnsi"/>
          <w:color w:val="262626" w:themeColor="text1" w:themeTint="D9"/>
          <w:sz w:val="20"/>
          <w:szCs w:val="20"/>
        </w:rPr>
        <w:t xml:space="preserve"> Zamawiający dokona bezpośredniej zapłaty dla podwykonawcy lub dalszego podwykonawcy  Z zastrzeżeniem art. 465. Ust. 2 – 8 ustawy Pzp . </w:t>
      </w:r>
      <w:r w:rsidR="00CE3ADE" w:rsidRPr="00B94CDD">
        <w:rPr>
          <w:rFonts w:asciiTheme="majorHAnsi" w:hAnsiTheme="majorHAnsi" w:cstheme="majorHAnsi"/>
          <w:color w:val="262626" w:themeColor="text1" w:themeTint="D9"/>
          <w:sz w:val="20"/>
          <w:szCs w:val="20"/>
        </w:rPr>
        <w:lastRenderedPageBreak/>
        <w:t>Szczegółowe postanowienia dotyczące regulacji obejmujących podwykonawstwo zawarte są we wzorze umowy</w:t>
      </w:r>
      <w:r w:rsidR="00591218">
        <w:rPr>
          <w:rFonts w:asciiTheme="majorHAnsi" w:hAnsiTheme="majorHAnsi" w:cstheme="majorHAnsi"/>
          <w:color w:val="262626" w:themeColor="text1" w:themeTint="D9"/>
          <w:sz w:val="20"/>
          <w:szCs w:val="20"/>
        </w:rPr>
        <w:t xml:space="preserve"> stanowiącym załącznik nr 4 do SWZ</w:t>
      </w:r>
      <w:r w:rsidR="00CE3ADE" w:rsidRPr="00B94CDD">
        <w:rPr>
          <w:rFonts w:asciiTheme="majorHAnsi" w:hAnsiTheme="majorHAnsi" w:cstheme="majorHAnsi"/>
          <w:color w:val="262626" w:themeColor="text1" w:themeTint="D9"/>
          <w:sz w:val="20"/>
          <w:szCs w:val="20"/>
        </w:rPr>
        <w:t>.</w:t>
      </w:r>
    </w:p>
    <w:p w14:paraId="057EF1C7" w14:textId="77777777" w:rsidR="00091E57" w:rsidRPr="007449EC" w:rsidRDefault="00091E57" w:rsidP="000327A5">
      <w:pPr>
        <w:spacing w:after="0" w:line="240" w:lineRule="auto"/>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198ECA66" w14:textId="08D60F02" w:rsidR="008072C5" w:rsidRPr="0088493B" w:rsidRDefault="007B22E7" w:rsidP="008072C5">
      <w:pPr>
        <w:spacing w:after="200" w:line="252" w:lineRule="auto"/>
        <w:contextualSpacing/>
        <w:jc w:val="both"/>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Nie dotyczy.</w:t>
      </w:r>
    </w:p>
    <w:p w14:paraId="2C0684A5" w14:textId="77777777" w:rsidR="008C696C" w:rsidRDefault="008C696C"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5AE52C96" w14:textId="518B4286" w:rsidR="009F0CE8" w:rsidRDefault="009F0CE8" w:rsidP="009F0CE8">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Zamawiający działając na podstawie art. 95 ust. 1 ustawy Pzp wymaga zatrudnienia na podstawie umowy o pracę przez </w:t>
      </w:r>
      <w:r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(tj. Dz. U. z</w:t>
      </w:r>
      <w:r>
        <w:rPr>
          <w:rFonts w:asciiTheme="majorHAnsi" w:hAnsiTheme="majorHAnsi" w:cstheme="majorHAnsi"/>
          <w:color w:val="262626" w:themeColor="text1" w:themeTint="D9"/>
          <w:sz w:val="20"/>
          <w:szCs w:val="20"/>
        </w:rPr>
        <w:t> </w:t>
      </w:r>
      <w:r w:rsidRPr="009D538D">
        <w:rPr>
          <w:rFonts w:asciiTheme="majorHAnsi" w:hAnsiTheme="majorHAnsi" w:cstheme="majorHAnsi"/>
          <w:color w:val="262626" w:themeColor="text1" w:themeTint="D9"/>
          <w:sz w:val="20"/>
          <w:szCs w:val="20"/>
        </w:rPr>
        <w:t>202</w:t>
      </w:r>
      <w:r w:rsidR="00643F85">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r., poz. </w:t>
      </w:r>
      <w:r w:rsidR="00643F85">
        <w:rPr>
          <w:rFonts w:asciiTheme="majorHAnsi" w:hAnsiTheme="majorHAnsi" w:cstheme="majorHAnsi"/>
          <w:color w:val="262626" w:themeColor="text1" w:themeTint="D9"/>
          <w:sz w:val="20"/>
          <w:szCs w:val="20"/>
        </w:rPr>
        <w:t>1465</w:t>
      </w:r>
      <w:r w:rsidRPr="009D538D">
        <w:rPr>
          <w:rFonts w:asciiTheme="majorHAnsi" w:hAnsiTheme="majorHAnsi" w:cstheme="majorHAnsi"/>
          <w:color w:val="262626" w:themeColor="text1" w:themeTint="D9"/>
          <w:sz w:val="20"/>
          <w:szCs w:val="20"/>
        </w:rPr>
        <w:t xml:space="preserve">) </w:t>
      </w:r>
      <w:r w:rsidR="00C71620">
        <w:rPr>
          <w:rFonts w:asciiTheme="majorHAnsi" w:hAnsiTheme="majorHAnsi" w:cstheme="majorHAnsi"/>
          <w:color w:val="262626" w:themeColor="text1" w:themeTint="D9"/>
          <w:sz w:val="20"/>
          <w:szCs w:val="20"/>
        </w:rPr>
        <w:t>:</w:t>
      </w:r>
    </w:p>
    <w:p w14:paraId="6F986FAC" w14:textId="13F04939" w:rsidR="00C71620" w:rsidRPr="00997D3A" w:rsidRDefault="00C71620" w:rsidP="009F0CE8">
      <w:pPr>
        <w:spacing w:after="0" w:line="240" w:lineRule="auto"/>
        <w:jc w:val="both"/>
        <w:rPr>
          <w:rFonts w:asciiTheme="majorHAnsi" w:hAnsiTheme="majorHAnsi" w:cstheme="majorHAnsi"/>
          <w:sz w:val="20"/>
          <w:szCs w:val="20"/>
        </w:rPr>
      </w:pPr>
      <w:r w:rsidRPr="00997D3A">
        <w:rPr>
          <w:rFonts w:asciiTheme="majorHAnsi" w:hAnsiTheme="majorHAnsi" w:cstheme="majorHAnsi"/>
          <w:sz w:val="20"/>
          <w:szCs w:val="20"/>
        </w:rPr>
        <w:t>- obsługa samochodu przeznaczonego do przewozu dzieci (tj. kierowca),</w:t>
      </w:r>
    </w:p>
    <w:p w14:paraId="56D593AE" w14:textId="323BC0F7" w:rsidR="00C71620" w:rsidRPr="00997D3A" w:rsidRDefault="00C71620" w:rsidP="009F0CE8">
      <w:pPr>
        <w:spacing w:after="0" w:line="240" w:lineRule="auto"/>
        <w:jc w:val="both"/>
        <w:rPr>
          <w:rFonts w:asciiTheme="majorHAnsi" w:hAnsiTheme="majorHAnsi" w:cstheme="majorHAnsi"/>
          <w:sz w:val="20"/>
          <w:szCs w:val="20"/>
        </w:rPr>
      </w:pPr>
      <w:r w:rsidRPr="00997D3A">
        <w:rPr>
          <w:rFonts w:asciiTheme="majorHAnsi" w:hAnsiTheme="majorHAnsi" w:cstheme="majorHAnsi"/>
          <w:sz w:val="20"/>
          <w:szCs w:val="20"/>
        </w:rPr>
        <w:t>- opieką nad dziećmi podczas jazdy samochodem (tj. opiekun).</w:t>
      </w:r>
    </w:p>
    <w:p w14:paraId="24EC555A" w14:textId="77777777" w:rsidR="009F0CE8" w:rsidRPr="009D538D" w:rsidRDefault="009F0CE8" w:rsidP="009F0CE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99335E3" w14:textId="77777777" w:rsidR="009F0CE8" w:rsidRPr="009D538D" w:rsidRDefault="009F0CE8" w:rsidP="009F0CE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3.2/ Wymagania </w:t>
      </w:r>
      <w:r>
        <w:rPr>
          <w:rFonts w:asciiTheme="majorHAnsi" w:hAnsiTheme="majorHAnsi" w:cstheme="majorHAnsi"/>
          <w:color w:val="262626" w:themeColor="text1" w:themeTint="D9"/>
          <w:sz w:val="20"/>
          <w:szCs w:val="20"/>
        </w:rPr>
        <w:t xml:space="preserve">w zakresie </w:t>
      </w:r>
      <w:r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Pr>
          <w:rFonts w:asciiTheme="majorHAnsi" w:hAnsiTheme="majorHAnsi" w:cstheme="majorHAnsi"/>
          <w:b/>
          <w:bCs/>
          <w:color w:val="262626" w:themeColor="text1" w:themeTint="D9"/>
          <w:sz w:val="20"/>
          <w:szCs w:val="20"/>
        </w:rPr>
        <w:t>wzorze</w:t>
      </w:r>
      <w:r w:rsidRPr="009D538D">
        <w:rPr>
          <w:rFonts w:asciiTheme="majorHAnsi" w:hAnsiTheme="majorHAnsi" w:cstheme="majorHAnsi"/>
          <w:b/>
          <w:bCs/>
          <w:color w:val="262626" w:themeColor="text1" w:themeTint="D9"/>
          <w:sz w:val="20"/>
          <w:szCs w:val="20"/>
        </w:rPr>
        <w:t xml:space="preserve"> umowy stanowiącej</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Nr 4 do SWZ. </w:t>
      </w:r>
    </w:p>
    <w:p w14:paraId="3F871749" w14:textId="77777777" w:rsidR="009F0CE8" w:rsidRPr="00F80639" w:rsidRDefault="009F0CE8" w:rsidP="009F0CE8">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3C9532D9" w14:textId="77777777" w:rsidR="009F0CE8" w:rsidRPr="00F80639" w:rsidRDefault="009F0CE8" w:rsidP="009F0CE8">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2CC74D1" w14:textId="77777777" w:rsidR="009F0CE8" w:rsidRPr="00F80639" w:rsidRDefault="009F0CE8" w:rsidP="009F0CE8">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38AA426E" w14:textId="77777777" w:rsidR="009F0CE8" w:rsidRDefault="009F0CE8" w:rsidP="009F0CE8">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067D2C21" w14:textId="77777777" w:rsidR="007263A5" w:rsidRPr="009D538D" w:rsidRDefault="007263A5"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2212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0B452AF9" w14:textId="77777777" w:rsidR="00893973" w:rsidRPr="009D538D" w:rsidRDefault="00893973" w:rsidP="002212A6">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2212A6">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06D2907C" w14:textId="77777777" w:rsidR="003D6DAF" w:rsidRPr="00293157" w:rsidRDefault="003D6DAF" w:rsidP="00293157">
      <w:pPr>
        <w:spacing w:after="0" w:line="240" w:lineRule="auto"/>
        <w:jc w:val="both"/>
        <w:rPr>
          <w:rFonts w:ascii="Calibri Light" w:hAnsi="Calibri Light"/>
          <w:b/>
          <w:bCs/>
          <w:iCs/>
          <w:color w:val="C00000"/>
          <w:sz w:val="20"/>
          <w:szCs w:val="20"/>
        </w:rPr>
      </w:pPr>
    </w:p>
    <w:p w14:paraId="7710BDCE" w14:textId="77777777" w:rsidR="00EE6728" w:rsidRPr="00C71620" w:rsidRDefault="00EE6728" w:rsidP="00EE6728">
      <w:pPr>
        <w:spacing w:after="0" w:line="240" w:lineRule="auto"/>
        <w:rPr>
          <w:rFonts w:asciiTheme="majorHAnsi" w:hAnsiTheme="majorHAnsi" w:cstheme="majorHAnsi"/>
          <w:b/>
          <w:bCs/>
          <w:sz w:val="20"/>
          <w:szCs w:val="20"/>
        </w:rPr>
      </w:pPr>
      <w:r w:rsidRPr="00C71620">
        <w:rPr>
          <w:rFonts w:asciiTheme="majorHAnsi" w:hAnsiTheme="majorHAnsi" w:cstheme="majorHAnsi"/>
          <w:b/>
          <w:bCs/>
          <w:sz w:val="20"/>
          <w:szCs w:val="20"/>
        </w:rPr>
        <w:t>Termin realizacji zamówienia :</w:t>
      </w:r>
    </w:p>
    <w:p w14:paraId="67AF3C1C" w14:textId="53073312" w:rsidR="00847E70" w:rsidRPr="00C71620" w:rsidRDefault="00847E70" w:rsidP="00847E70">
      <w:pPr>
        <w:suppressAutoHyphens/>
        <w:overflowPunct w:val="0"/>
        <w:autoSpaceDE w:val="0"/>
        <w:spacing w:after="0" w:line="240" w:lineRule="auto"/>
        <w:jc w:val="both"/>
        <w:textAlignment w:val="baseline"/>
        <w:rPr>
          <w:rFonts w:asciiTheme="majorHAnsi" w:hAnsiTheme="majorHAnsi" w:cstheme="majorHAnsi"/>
          <w:b/>
          <w:sz w:val="20"/>
          <w:szCs w:val="20"/>
        </w:rPr>
      </w:pPr>
      <w:r w:rsidRPr="00C71620">
        <w:rPr>
          <w:rFonts w:asciiTheme="majorHAnsi" w:hAnsiTheme="majorHAnsi" w:cstheme="majorHAnsi"/>
          <w:sz w:val="20"/>
          <w:szCs w:val="20"/>
        </w:rPr>
        <w:t xml:space="preserve">Termin rozpoczęcia wykonywania zamówienia:   </w:t>
      </w:r>
      <w:r w:rsidRPr="00C71620">
        <w:rPr>
          <w:rFonts w:asciiTheme="majorHAnsi" w:hAnsiTheme="majorHAnsi" w:cstheme="majorHAnsi"/>
          <w:bCs/>
          <w:sz w:val="20"/>
          <w:szCs w:val="20"/>
        </w:rPr>
        <w:t xml:space="preserve">od dnia zawarcia umowy, ale nie wcześniej niż </w:t>
      </w:r>
      <w:r w:rsidRPr="00C71620">
        <w:rPr>
          <w:rFonts w:asciiTheme="majorHAnsi" w:hAnsiTheme="majorHAnsi" w:cstheme="majorHAnsi"/>
          <w:b/>
          <w:sz w:val="20"/>
          <w:szCs w:val="20"/>
        </w:rPr>
        <w:t>2 stycznia 202</w:t>
      </w:r>
      <w:r w:rsidR="00591218" w:rsidRPr="00C71620">
        <w:rPr>
          <w:rFonts w:asciiTheme="majorHAnsi" w:hAnsiTheme="majorHAnsi" w:cstheme="majorHAnsi"/>
          <w:b/>
          <w:sz w:val="20"/>
          <w:szCs w:val="20"/>
        </w:rPr>
        <w:t>4</w:t>
      </w:r>
      <w:r w:rsidRPr="00C71620">
        <w:rPr>
          <w:rFonts w:asciiTheme="majorHAnsi" w:hAnsiTheme="majorHAnsi" w:cstheme="majorHAnsi"/>
          <w:b/>
          <w:sz w:val="20"/>
          <w:szCs w:val="20"/>
        </w:rPr>
        <w:t xml:space="preserve"> r.</w:t>
      </w:r>
    </w:p>
    <w:p w14:paraId="48A1FE86" w14:textId="39669D0C" w:rsidR="00847E70" w:rsidRPr="00C71620" w:rsidRDefault="00847E70" w:rsidP="00847E70">
      <w:pPr>
        <w:tabs>
          <w:tab w:val="num" w:pos="426"/>
        </w:tabs>
        <w:suppressAutoHyphens/>
        <w:overflowPunct w:val="0"/>
        <w:autoSpaceDE w:val="0"/>
        <w:spacing w:after="0" w:line="240" w:lineRule="auto"/>
        <w:jc w:val="both"/>
        <w:textAlignment w:val="baseline"/>
        <w:rPr>
          <w:rFonts w:asciiTheme="majorHAnsi" w:hAnsiTheme="majorHAnsi" w:cstheme="majorHAnsi"/>
          <w:b/>
          <w:sz w:val="20"/>
          <w:szCs w:val="20"/>
        </w:rPr>
      </w:pPr>
      <w:r w:rsidRPr="00C71620">
        <w:rPr>
          <w:rFonts w:asciiTheme="majorHAnsi" w:hAnsiTheme="majorHAnsi" w:cstheme="majorHAnsi"/>
          <w:sz w:val="20"/>
          <w:szCs w:val="20"/>
        </w:rPr>
        <w:t xml:space="preserve">Termin zakończenia wykonywania </w:t>
      </w:r>
      <w:r w:rsidRPr="00997D3A">
        <w:rPr>
          <w:rFonts w:asciiTheme="majorHAnsi" w:hAnsiTheme="majorHAnsi" w:cstheme="majorHAnsi"/>
          <w:sz w:val="20"/>
          <w:szCs w:val="20"/>
        </w:rPr>
        <w:t xml:space="preserve">zamówienia:  </w:t>
      </w:r>
      <w:r w:rsidRPr="00997D3A">
        <w:rPr>
          <w:rFonts w:asciiTheme="majorHAnsi" w:hAnsiTheme="majorHAnsi" w:cstheme="majorHAnsi"/>
          <w:b/>
          <w:sz w:val="20"/>
          <w:szCs w:val="20"/>
        </w:rPr>
        <w:t>31.12.202</w:t>
      </w:r>
      <w:r w:rsidR="00591218" w:rsidRPr="00997D3A">
        <w:rPr>
          <w:rFonts w:asciiTheme="majorHAnsi" w:hAnsiTheme="majorHAnsi" w:cstheme="majorHAnsi"/>
          <w:b/>
          <w:sz w:val="20"/>
          <w:szCs w:val="20"/>
        </w:rPr>
        <w:t>4</w:t>
      </w:r>
      <w:r w:rsidRPr="00997D3A">
        <w:rPr>
          <w:rFonts w:asciiTheme="majorHAnsi" w:hAnsiTheme="majorHAnsi" w:cstheme="majorHAnsi"/>
          <w:b/>
          <w:sz w:val="20"/>
          <w:szCs w:val="20"/>
        </w:rPr>
        <w:t xml:space="preserve"> r.</w:t>
      </w:r>
    </w:p>
    <w:p w14:paraId="09AE3A4B" w14:textId="77777777" w:rsidR="00847E70" w:rsidRPr="00C71620" w:rsidRDefault="00847E70" w:rsidP="00847E70">
      <w:pPr>
        <w:spacing w:after="0" w:line="240" w:lineRule="auto"/>
        <w:jc w:val="both"/>
        <w:rPr>
          <w:rFonts w:asciiTheme="majorHAnsi" w:hAnsiTheme="majorHAnsi" w:cstheme="majorHAnsi"/>
          <w:iCs/>
          <w:sz w:val="20"/>
          <w:szCs w:val="20"/>
        </w:rPr>
      </w:pPr>
    </w:p>
    <w:p w14:paraId="7BFEFA07" w14:textId="77777777" w:rsidR="00847E70" w:rsidRPr="00C71620" w:rsidRDefault="00847E70" w:rsidP="00847E70">
      <w:pPr>
        <w:spacing w:after="0" w:line="240" w:lineRule="auto"/>
        <w:jc w:val="both"/>
        <w:rPr>
          <w:rFonts w:asciiTheme="majorHAnsi" w:hAnsiTheme="majorHAnsi" w:cstheme="majorHAnsi"/>
          <w:iCs/>
          <w:sz w:val="20"/>
          <w:szCs w:val="20"/>
        </w:rPr>
      </w:pPr>
      <w:r w:rsidRPr="00C71620">
        <w:rPr>
          <w:rFonts w:asciiTheme="majorHAnsi" w:hAnsiTheme="majorHAnsi" w:cstheme="majorHAnsi"/>
          <w:iCs/>
          <w:sz w:val="20"/>
          <w:szCs w:val="20"/>
        </w:rPr>
        <w:t>Potrzeba udzielenia zamówienia we wskazanym powyżej terminie wynika z potrzeby realizacji zadania własnego gminy.</w:t>
      </w:r>
    </w:p>
    <w:p w14:paraId="7FCAD3E1" w14:textId="77777777" w:rsidR="00847E70" w:rsidRPr="007E322D" w:rsidRDefault="00847E70" w:rsidP="00847E70">
      <w:pPr>
        <w:spacing w:after="0" w:line="240" w:lineRule="auto"/>
        <w:jc w:val="both"/>
        <w:rPr>
          <w:rFonts w:asciiTheme="majorHAnsi" w:hAnsiTheme="majorHAnsi"/>
          <w:sz w:val="20"/>
          <w:szCs w:val="20"/>
          <w:lang w:eastAsia="en-US"/>
        </w:rPr>
      </w:pPr>
      <w:r w:rsidRPr="00C71620">
        <w:rPr>
          <w:rFonts w:asciiTheme="majorHAnsi" w:hAnsiTheme="majorHAnsi"/>
          <w:sz w:val="20"/>
          <w:szCs w:val="20"/>
          <w:lang w:eastAsia="en-US"/>
        </w:rPr>
        <w:t>Obowiązkiem gminy jest zapewnienie niepełnosprawnym uczniom bezpłatnego transportu i opieki w czasie przewozu do szkoły. Z przyczyn organizacyjnych zasadne jest udzielenie zamówienia w okresie 1 roku kalendarzowego i budżetowego.</w:t>
      </w:r>
    </w:p>
    <w:p w14:paraId="5DE9E589" w14:textId="77777777" w:rsidR="00EE6728" w:rsidRDefault="00EE6728" w:rsidP="00847E70">
      <w:pPr>
        <w:spacing w:after="0" w:line="240" w:lineRule="auto"/>
        <w:jc w:val="both"/>
        <w:rPr>
          <w:rFonts w:ascii="Calibri Light" w:hAnsi="Calibri Light" w:cs="Calibri Light"/>
          <w:b/>
          <w:bCs/>
          <w:color w:val="262626" w:themeColor="text1" w:themeTint="D9"/>
          <w:sz w:val="20"/>
          <w:szCs w:val="20"/>
        </w:rPr>
      </w:pPr>
    </w:p>
    <w:p w14:paraId="752F29A7" w14:textId="77777777" w:rsidR="006D3D6A" w:rsidRPr="009D538D" w:rsidRDefault="000E47C6" w:rsidP="002212A6">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2212A6">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5FC8B3B1" w:rsidR="008579C0"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416296AC" w14:textId="77777777" w:rsidR="002E78CA" w:rsidRDefault="002E78CA" w:rsidP="002E78CA">
      <w:pPr>
        <w:spacing w:after="0" w:line="240" w:lineRule="auto"/>
        <w:rPr>
          <w:rFonts w:asciiTheme="majorHAnsi" w:hAnsiTheme="majorHAnsi" w:cstheme="majorHAnsi"/>
          <w:i/>
          <w:color w:val="4472C4" w:themeColor="accent1"/>
          <w:sz w:val="20"/>
          <w:szCs w:val="20"/>
        </w:rPr>
      </w:pPr>
      <w:r w:rsidRPr="007E198D">
        <w:rPr>
          <w:rFonts w:asciiTheme="majorHAnsi" w:hAnsiTheme="majorHAnsi" w:cstheme="majorHAnsi"/>
          <w:i/>
          <w:color w:val="4472C4" w:themeColor="accent1"/>
          <w:sz w:val="20"/>
          <w:szCs w:val="20"/>
        </w:rPr>
        <w:t>Zamawiający nie stawia szczególnych wymagań z zakresu tego warunku</w:t>
      </w:r>
    </w:p>
    <w:p w14:paraId="0C637115"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5DF5E74D" w14:textId="6D206C59" w:rsidR="008579C0" w:rsidRDefault="008579C0" w:rsidP="00A211CB">
      <w:pPr>
        <w:spacing w:after="0" w:line="240" w:lineRule="auto"/>
        <w:rPr>
          <w:rFonts w:asciiTheme="majorHAnsi" w:hAnsiTheme="majorHAnsi" w:cstheme="majorHAnsi"/>
          <w:bCs/>
          <w:color w:val="262626" w:themeColor="text1" w:themeTint="D9"/>
          <w:sz w:val="20"/>
          <w:szCs w:val="20"/>
        </w:rPr>
      </w:pPr>
      <w:r w:rsidRPr="00D47D36">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6AEE408B" w14:textId="77777777" w:rsidR="00931F02" w:rsidRDefault="00931F02" w:rsidP="00931F02">
      <w:pPr>
        <w:autoSpaceDE w:val="0"/>
        <w:jc w:val="both"/>
        <w:rPr>
          <w:rFonts w:ascii="Calibri Light" w:hAnsi="Calibri Light" w:cs="Calibri Light"/>
          <w:i/>
          <w:iCs/>
          <w:sz w:val="20"/>
          <w:szCs w:val="20"/>
        </w:rPr>
      </w:pPr>
      <w:r>
        <w:rPr>
          <w:rFonts w:ascii="Calibri Light" w:hAnsi="Calibri Light" w:cs="Calibri Light"/>
          <w:i/>
          <w:iCs/>
          <w:sz w:val="20"/>
          <w:szCs w:val="20"/>
        </w:rPr>
        <w:t xml:space="preserve">Wykonawca spełni ten warunek jeżeli wykaże, że: </w:t>
      </w:r>
    </w:p>
    <w:p w14:paraId="445369D8" w14:textId="3B69098E" w:rsidR="002E78CA" w:rsidRPr="00847E70" w:rsidRDefault="00931F02" w:rsidP="00931F02">
      <w:pPr>
        <w:shd w:val="clear" w:color="auto" w:fill="F2F2F2"/>
        <w:autoSpaceDE w:val="0"/>
        <w:jc w:val="both"/>
        <w:rPr>
          <w:rFonts w:ascii="Calibri Light" w:hAnsi="Calibri Light" w:cs="Calibri Light"/>
          <w:b/>
          <w:bCs/>
          <w:i/>
          <w:iCs/>
          <w:color w:val="4472C4" w:themeColor="accent1"/>
          <w:sz w:val="20"/>
          <w:szCs w:val="20"/>
        </w:rPr>
      </w:pPr>
      <w:r w:rsidRPr="00631F70">
        <w:rPr>
          <w:rFonts w:ascii="Calibri Light" w:hAnsi="Calibri Light" w:cs="Calibri Light"/>
          <w:b/>
          <w:bCs/>
          <w:i/>
          <w:iCs/>
          <w:color w:val="4472C4" w:themeColor="accent1"/>
          <w:sz w:val="20"/>
          <w:szCs w:val="20"/>
        </w:rPr>
        <w:t xml:space="preserve">- </w:t>
      </w:r>
      <w:r w:rsidR="002E78CA" w:rsidRPr="00847E70">
        <w:rPr>
          <w:rFonts w:ascii="Calibri Light" w:hAnsi="Calibri Light" w:cs="Calibri Light"/>
          <w:b/>
          <w:bCs/>
          <w:i/>
          <w:iCs/>
          <w:color w:val="4472C4" w:themeColor="accent1"/>
          <w:sz w:val="20"/>
          <w:szCs w:val="20"/>
          <w:lang w:eastAsia="ar-SA"/>
        </w:rPr>
        <w:t xml:space="preserve">posiada aktualną  licencję na wykonywanie krajowego transportu drogowego </w:t>
      </w:r>
      <w:r w:rsidR="00D3013A">
        <w:rPr>
          <w:rFonts w:ascii="Calibri Light" w:hAnsi="Calibri Light" w:cs="Calibri Light"/>
          <w:b/>
          <w:bCs/>
          <w:i/>
          <w:iCs/>
          <w:color w:val="4472C4" w:themeColor="accent1"/>
          <w:sz w:val="20"/>
          <w:szCs w:val="20"/>
          <w:lang w:eastAsia="ar-SA"/>
        </w:rPr>
        <w:t xml:space="preserve">osób </w:t>
      </w:r>
      <w:r w:rsidR="002E78CA" w:rsidRPr="00847E70">
        <w:rPr>
          <w:rFonts w:ascii="Calibri Light" w:hAnsi="Calibri Light" w:cs="Calibri Light"/>
          <w:b/>
          <w:bCs/>
          <w:i/>
          <w:iCs/>
          <w:color w:val="4472C4" w:themeColor="accent1"/>
          <w:sz w:val="20"/>
          <w:szCs w:val="20"/>
          <w:lang w:eastAsia="ar-SA"/>
        </w:rPr>
        <w:t>zgodnie z ustawą a dnia 6 września 2001 r. o transporcie drogowym (t.j. Dz. U. z 202</w:t>
      </w:r>
      <w:r w:rsidR="002E78CA" w:rsidRPr="00631F70">
        <w:rPr>
          <w:rFonts w:ascii="Calibri Light" w:hAnsi="Calibri Light" w:cs="Calibri Light"/>
          <w:b/>
          <w:bCs/>
          <w:i/>
          <w:iCs/>
          <w:color w:val="4472C4" w:themeColor="accent1"/>
          <w:sz w:val="20"/>
          <w:szCs w:val="20"/>
          <w:lang w:eastAsia="ar-SA"/>
        </w:rPr>
        <w:t>2</w:t>
      </w:r>
      <w:r w:rsidR="002E78CA" w:rsidRPr="00847E70">
        <w:rPr>
          <w:rFonts w:ascii="Calibri Light" w:hAnsi="Calibri Light" w:cs="Calibri Light"/>
          <w:b/>
          <w:bCs/>
          <w:i/>
          <w:iCs/>
          <w:color w:val="4472C4" w:themeColor="accent1"/>
          <w:sz w:val="20"/>
          <w:szCs w:val="20"/>
          <w:lang w:eastAsia="ar-SA"/>
        </w:rPr>
        <w:t xml:space="preserve"> r., </w:t>
      </w:r>
      <w:r w:rsidR="002E78CA" w:rsidRPr="00997D3A">
        <w:rPr>
          <w:rFonts w:ascii="Calibri Light" w:hAnsi="Calibri Light" w:cs="Calibri Light"/>
          <w:b/>
          <w:bCs/>
          <w:i/>
          <w:iCs/>
          <w:color w:val="4472C4" w:themeColor="accent1"/>
          <w:sz w:val="20"/>
          <w:szCs w:val="20"/>
          <w:lang w:eastAsia="ar-SA"/>
        </w:rPr>
        <w:t xml:space="preserve">poz. </w:t>
      </w:r>
      <w:r w:rsidR="00C71620" w:rsidRPr="00997D3A">
        <w:rPr>
          <w:rFonts w:ascii="Calibri Light" w:hAnsi="Calibri Light" w:cs="Calibri Light"/>
          <w:b/>
          <w:bCs/>
          <w:i/>
          <w:iCs/>
          <w:color w:val="4472C4" w:themeColor="accent1"/>
          <w:sz w:val="20"/>
          <w:szCs w:val="20"/>
          <w:lang w:eastAsia="ar-SA"/>
        </w:rPr>
        <w:t>2201</w:t>
      </w:r>
      <w:r w:rsidR="004A511B" w:rsidRPr="00997D3A">
        <w:rPr>
          <w:rFonts w:ascii="Calibri Light" w:hAnsi="Calibri Light" w:cs="Calibri Light"/>
          <w:b/>
          <w:bCs/>
          <w:i/>
          <w:iCs/>
          <w:color w:val="4472C4" w:themeColor="accent1"/>
          <w:sz w:val="20"/>
          <w:szCs w:val="20"/>
          <w:lang w:eastAsia="ar-SA"/>
        </w:rPr>
        <w:t xml:space="preserve"> z </w:t>
      </w:r>
      <w:r w:rsidR="004A511B">
        <w:rPr>
          <w:rFonts w:ascii="Calibri Light" w:hAnsi="Calibri Light" w:cs="Calibri Light"/>
          <w:b/>
          <w:bCs/>
          <w:i/>
          <w:iCs/>
          <w:color w:val="4472C4" w:themeColor="accent1"/>
          <w:sz w:val="20"/>
          <w:szCs w:val="20"/>
          <w:lang w:eastAsia="ar-SA"/>
        </w:rPr>
        <w:t>późń.</w:t>
      </w:r>
      <w:r w:rsidR="002E78CA" w:rsidRPr="00847E70">
        <w:rPr>
          <w:rFonts w:ascii="Calibri Light" w:hAnsi="Calibri Light" w:cs="Calibri Light"/>
          <w:b/>
          <w:bCs/>
          <w:i/>
          <w:iCs/>
          <w:color w:val="4472C4" w:themeColor="accent1"/>
          <w:sz w:val="20"/>
          <w:szCs w:val="20"/>
          <w:lang w:eastAsia="ar-SA"/>
        </w:rPr>
        <w:t>)</w:t>
      </w:r>
    </w:p>
    <w:p w14:paraId="6CD1F505" w14:textId="77777777" w:rsidR="00D47D36" w:rsidRPr="007964B7" w:rsidRDefault="00D47D36" w:rsidP="00A211CB">
      <w:pPr>
        <w:spacing w:after="0" w:line="240" w:lineRule="auto"/>
        <w:rPr>
          <w:rFonts w:asciiTheme="majorHAnsi" w:hAnsiTheme="majorHAnsi" w:cstheme="majorHAnsi"/>
          <w:b/>
          <w:color w:val="262626" w:themeColor="text1" w:themeTint="D9"/>
          <w:sz w:val="20"/>
          <w:szCs w:val="20"/>
        </w:rPr>
      </w:pPr>
    </w:p>
    <w:p w14:paraId="10D327B4" w14:textId="64CB4583" w:rsidR="00931F02" w:rsidRDefault="00931F02" w:rsidP="00931F0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3) </w:t>
      </w:r>
      <w:r w:rsidR="002212A6" w:rsidRPr="00931F02">
        <w:rPr>
          <w:rFonts w:asciiTheme="majorHAnsi" w:hAnsiTheme="majorHAnsi" w:cstheme="majorHAnsi"/>
          <w:color w:val="262626" w:themeColor="text1" w:themeTint="D9"/>
          <w:sz w:val="20"/>
          <w:szCs w:val="20"/>
        </w:rPr>
        <w:t>Sytuacji ekonomicznej lub finansowej:</w:t>
      </w:r>
    </w:p>
    <w:p w14:paraId="0ECB79E8" w14:textId="77777777" w:rsidR="00931F02" w:rsidRDefault="00931F02" w:rsidP="00931F02">
      <w:pPr>
        <w:autoSpaceDE w:val="0"/>
        <w:jc w:val="both"/>
        <w:rPr>
          <w:rFonts w:ascii="Calibri Light" w:hAnsi="Calibri Light" w:cs="Calibri Light"/>
          <w:i/>
          <w:iCs/>
          <w:sz w:val="20"/>
          <w:szCs w:val="20"/>
        </w:rPr>
      </w:pPr>
      <w:r>
        <w:rPr>
          <w:rFonts w:ascii="Calibri Light" w:hAnsi="Calibri Light" w:cs="Calibri Light"/>
          <w:i/>
          <w:iCs/>
          <w:sz w:val="20"/>
          <w:szCs w:val="20"/>
        </w:rPr>
        <w:t xml:space="preserve">Wykonawca spełni ten warunek jeżeli wykaże, że: </w:t>
      </w:r>
    </w:p>
    <w:p w14:paraId="2F10602C" w14:textId="26F1D583" w:rsidR="00931F02" w:rsidRPr="004C7100" w:rsidRDefault="00931F02" w:rsidP="00931F02">
      <w:pPr>
        <w:shd w:val="clear" w:color="auto" w:fill="F2F2F2"/>
        <w:autoSpaceDE w:val="0"/>
        <w:jc w:val="both"/>
        <w:rPr>
          <w:rFonts w:ascii="Calibri Light" w:hAnsi="Calibri Light" w:cs="Calibri Light"/>
          <w:i/>
          <w:iCs/>
          <w:color w:val="4472C4" w:themeColor="accent1"/>
          <w:sz w:val="20"/>
          <w:szCs w:val="20"/>
        </w:rPr>
      </w:pPr>
      <w:r w:rsidRPr="004C7100">
        <w:rPr>
          <w:rFonts w:ascii="Calibri Light" w:hAnsi="Calibri Light" w:cs="Calibri Light"/>
          <w:i/>
          <w:iCs/>
          <w:color w:val="4472C4" w:themeColor="accent1"/>
          <w:sz w:val="20"/>
          <w:szCs w:val="20"/>
        </w:rPr>
        <w:t>-  </w:t>
      </w:r>
      <w:r w:rsidRPr="004C7100">
        <w:rPr>
          <w:rFonts w:ascii="Calibri Light" w:hAnsi="Calibri Light" w:cs="Calibri Light"/>
          <w:b/>
          <w:bCs/>
          <w:i/>
          <w:iCs/>
          <w:color w:val="4472C4" w:themeColor="accent1"/>
          <w:sz w:val="20"/>
          <w:szCs w:val="20"/>
        </w:rPr>
        <w:t xml:space="preserve">posiada ubezpieczenie od odpowiedzialności cywilnej w zakresie prowadzonej działalności związanej z przedmiotem zamówienia na kwotę min.  </w:t>
      </w:r>
      <w:r w:rsidR="004C7100" w:rsidRPr="004C7100">
        <w:rPr>
          <w:rFonts w:ascii="Calibri Light" w:hAnsi="Calibri Light" w:cs="Calibri Light"/>
          <w:b/>
          <w:bCs/>
          <w:i/>
          <w:iCs/>
          <w:color w:val="FF0000"/>
          <w:sz w:val="20"/>
          <w:szCs w:val="20"/>
        </w:rPr>
        <w:t>300 </w:t>
      </w:r>
      <w:r w:rsidRPr="004C7100">
        <w:rPr>
          <w:rFonts w:ascii="Calibri Light" w:hAnsi="Calibri Light" w:cs="Calibri Light"/>
          <w:b/>
          <w:bCs/>
          <w:i/>
          <w:iCs/>
          <w:color w:val="FF0000"/>
          <w:sz w:val="20"/>
          <w:szCs w:val="20"/>
        </w:rPr>
        <w:t>000</w:t>
      </w:r>
      <w:r w:rsidR="004C7100" w:rsidRPr="004C7100">
        <w:rPr>
          <w:rFonts w:ascii="Calibri Light" w:hAnsi="Calibri Light" w:cs="Calibri Light"/>
          <w:b/>
          <w:bCs/>
          <w:i/>
          <w:iCs/>
          <w:color w:val="FF0000"/>
          <w:sz w:val="20"/>
          <w:szCs w:val="20"/>
        </w:rPr>
        <w:t>,00</w:t>
      </w:r>
      <w:r w:rsidRPr="004C7100">
        <w:rPr>
          <w:rFonts w:ascii="Calibri Light" w:hAnsi="Calibri Light" w:cs="Calibri Light"/>
          <w:b/>
          <w:bCs/>
          <w:i/>
          <w:iCs/>
          <w:color w:val="FF0000"/>
          <w:sz w:val="20"/>
          <w:szCs w:val="20"/>
        </w:rPr>
        <w:t xml:space="preserve"> zł</w:t>
      </w:r>
      <w:r w:rsidR="00591218">
        <w:rPr>
          <w:rFonts w:ascii="Calibri Light" w:hAnsi="Calibri Light" w:cs="Calibri Light"/>
          <w:b/>
          <w:bCs/>
          <w:i/>
          <w:iCs/>
          <w:color w:val="FF0000"/>
          <w:sz w:val="20"/>
          <w:szCs w:val="20"/>
        </w:rPr>
        <w:t xml:space="preserve"> </w:t>
      </w:r>
      <w:r w:rsidR="00591218" w:rsidRPr="00591218">
        <w:rPr>
          <w:rFonts w:ascii="Calibri Light" w:hAnsi="Calibri Light" w:cs="Calibri Light"/>
          <w:b/>
          <w:bCs/>
          <w:i/>
          <w:iCs/>
          <w:color w:val="4472C4" w:themeColor="accent1"/>
          <w:sz w:val="20"/>
          <w:szCs w:val="20"/>
        </w:rPr>
        <w:t>oraz polisę ubezpieczeniową w zakresie następstw wypadków (NW)</w:t>
      </w:r>
    </w:p>
    <w:p w14:paraId="6D6DA1FA" w14:textId="77777777" w:rsidR="004C7100" w:rsidRDefault="004C7100" w:rsidP="005962D4">
      <w:pPr>
        <w:spacing w:after="0" w:line="240" w:lineRule="auto"/>
        <w:rPr>
          <w:rFonts w:asciiTheme="majorHAnsi" w:hAnsiTheme="majorHAnsi" w:cstheme="majorHAnsi"/>
          <w:b/>
          <w:bCs/>
          <w:color w:val="262626" w:themeColor="text1" w:themeTint="D9"/>
          <w:sz w:val="20"/>
          <w:szCs w:val="20"/>
        </w:rPr>
      </w:pPr>
    </w:p>
    <w:p w14:paraId="3027F403" w14:textId="7A1E09DF" w:rsidR="008579C0" w:rsidRPr="00086CFA" w:rsidRDefault="008579C0" w:rsidP="005962D4">
      <w:pPr>
        <w:spacing w:after="0" w:line="240" w:lineRule="auto"/>
        <w:rPr>
          <w:rFonts w:asciiTheme="majorHAnsi" w:hAnsiTheme="majorHAnsi" w:cstheme="majorHAnsi"/>
          <w:b/>
          <w:bCs/>
          <w:color w:val="262626" w:themeColor="text1" w:themeTint="D9"/>
          <w:sz w:val="20"/>
          <w:szCs w:val="20"/>
        </w:rPr>
      </w:pPr>
      <w:r w:rsidRPr="00086CFA">
        <w:rPr>
          <w:rFonts w:asciiTheme="majorHAnsi" w:hAnsiTheme="majorHAnsi" w:cstheme="majorHAnsi"/>
          <w:b/>
          <w:bCs/>
          <w:color w:val="262626" w:themeColor="text1" w:themeTint="D9"/>
          <w:sz w:val="20"/>
          <w:szCs w:val="20"/>
        </w:rPr>
        <w:t>4) Zdolności technicznej lub zawodowej:</w:t>
      </w:r>
    </w:p>
    <w:p w14:paraId="381D2C08" w14:textId="77777777" w:rsidR="002D0F83" w:rsidRPr="009D538D" w:rsidRDefault="002D0F83" w:rsidP="005962D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7CB61A6E" w14:textId="77777777" w:rsidR="00AE66AA" w:rsidRDefault="00AE66AA" w:rsidP="005962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E5ADE77" w14:textId="46C1D016" w:rsidR="00CD2A7F" w:rsidRPr="00852584" w:rsidRDefault="005962D4" w:rsidP="00CD2A7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Pr>
          <w:rFonts w:asciiTheme="majorHAnsi" w:hAnsiTheme="majorHAnsi" w:cstheme="majorHAnsi"/>
          <w:b/>
          <w:bCs/>
          <w:color w:val="262626" w:themeColor="text1" w:themeTint="D9"/>
          <w:sz w:val="20"/>
          <w:szCs w:val="20"/>
        </w:rPr>
        <w:t>4.</w:t>
      </w:r>
      <w:r w:rsidR="00ED6526">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w:t>
      </w:r>
      <w:r>
        <w:rPr>
          <w:rFonts w:asciiTheme="majorHAnsi" w:hAnsiTheme="majorHAnsi" w:cstheme="majorHAnsi"/>
          <w:color w:val="262626" w:themeColor="text1" w:themeTint="D9"/>
          <w:sz w:val="20"/>
          <w:szCs w:val="20"/>
        </w:rPr>
        <w:t xml:space="preserve"> </w:t>
      </w:r>
      <w:r w:rsidR="00CD2A7F" w:rsidRPr="00852584">
        <w:rPr>
          <w:rFonts w:asciiTheme="majorHAnsi" w:hAnsiTheme="majorHAnsi" w:cstheme="majorHAnsi"/>
          <w:color w:val="262626" w:themeColor="text1" w:themeTint="D9"/>
          <w:sz w:val="20"/>
          <w:szCs w:val="20"/>
        </w:rPr>
        <w:t xml:space="preserve">/ </w:t>
      </w:r>
      <w:r w:rsidR="00CD2A7F" w:rsidRPr="00852584">
        <w:rPr>
          <w:rFonts w:ascii="Calibri Light" w:eastAsia="TimesNewRoman" w:hAnsi="Calibri Light" w:cs="TimesNewRoman"/>
          <w:color w:val="262626" w:themeColor="text1" w:themeTint="D9"/>
          <w:sz w:val="20"/>
          <w:szCs w:val="20"/>
        </w:rPr>
        <w:t xml:space="preserve"> </w:t>
      </w:r>
      <w:r w:rsidR="00591218" w:rsidRPr="00F014D9">
        <w:rPr>
          <w:rFonts w:asciiTheme="majorHAnsi" w:hAnsiTheme="majorHAnsi" w:cstheme="majorHAnsi"/>
          <w:sz w:val="20"/>
          <w:szCs w:val="20"/>
        </w:rPr>
        <w:t xml:space="preserve">wykonał usługi, w okresie ostatnich </w:t>
      </w:r>
      <w:r w:rsidR="00591218">
        <w:rPr>
          <w:rFonts w:asciiTheme="majorHAnsi" w:hAnsiTheme="majorHAnsi" w:cstheme="majorHAnsi"/>
          <w:sz w:val="20"/>
          <w:szCs w:val="20"/>
        </w:rPr>
        <w:t>3</w:t>
      </w:r>
      <w:r w:rsidR="00591218" w:rsidRPr="009D6127">
        <w:rPr>
          <w:rFonts w:asciiTheme="majorHAnsi" w:hAnsiTheme="majorHAnsi" w:cstheme="majorHAnsi"/>
          <w:sz w:val="20"/>
          <w:szCs w:val="20"/>
        </w:rPr>
        <w:t xml:space="preserve"> lat</w:t>
      </w:r>
      <w:r w:rsidR="00591218" w:rsidRPr="00F014D9">
        <w:rPr>
          <w:rFonts w:asciiTheme="majorHAnsi" w:hAnsiTheme="majorHAnsi" w:cstheme="majorHAnsi"/>
          <w:sz w:val="20"/>
          <w:szCs w:val="20"/>
        </w:rPr>
        <w: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18195D08" w14:textId="77777777" w:rsidR="005962D4" w:rsidRDefault="005962D4" w:rsidP="005962D4">
      <w:pPr>
        <w:pStyle w:val="Default"/>
        <w:spacing w:after="0" w:line="240" w:lineRule="auto"/>
        <w:jc w:val="both"/>
        <w:rPr>
          <w:rFonts w:ascii="Calibri Light" w:hAnsi="Calibri Light" w:cs="Calibri Light"/>
          <w:color w:val="262626" w:themeColor="text1" w:themeTint="D9"/>
          <w:sz w:val="20"/>
          <w:szCs w:val="20"/>
        </w:rPr>
      </w:pPr>
    </w:p>
    <w:p w14:paraId="2F90A71F" w14:textId="77777777" w:rsidR="008C3B2E" w:rsidRPr="00575D77" w:rsidRDefault="008C3B2E" w:rsidP="00CD2A7F">
      <w:pPr>
        <w:pStyle w:val="Default"/>
        <w:shd w:val="clear" w:color="auto" w:fill="F2F2F2" w:themeFill="background1" w:themeFillShade="F2"/>
        <w:spacing w:after="0" w:line="240" w:lineRule="auto"/>
        <w:ind w:left="426"/>
        <w:jc w:val="both"/>
        <w:rPr>
          <w:rFonts w:asciiTheme="majorHAnsi" w:hAnsiTheme="majorHAnsi" w:cstheme="majorHAnsi"/>
          <w:b/>
          <w:i/>
          <w:iCs/>
          <w:color w:val="4472C4" w:themeColor="accent1"/>
          <w:sz w:val="20"/>
          <w:szCs w:val="20"/>
        </w:rPr>
      </w:pPr>
    </w:p>
    <w:p w14:paraId="4C58ADBC" w14:textId="1C316F89" w:rsidR="00CD2A7F" w:rsidRPr="00575D77" w:rsidRDefault="00CD2A7F" w:rsidP="00CD2A7F">
      <w:pPr>
        <w:pStyle w:val="Default"/>
        <w:shd w:val="clear" w:color="auto" w:fill="F2F2F2" w:themeFill="background1" w:themeFillShade="F2"/>
        <w:spacing w:after="0" w:line="240" w:lineRule="auto"/>
        <w:ind w:left="426"/>
        <w:jc w:val="both"/>
        <w:rPr>
          <w:rFonts w:asciiTheme="majorHAnsi" w:hAnsiTheme="majorHAnsi" w:cstheme="majorHAnsi"/>
          <w:b/>
          <w:i/>
          <w:iCs/>
          <w:color w:val="4472C4" w:themeColor="accent1"/>
          <w:sz w:val="20"/>
          <w:szCs w:val="20"/>
        </w:rPr>
      </w:pPr>
      <w:r w:rsidRPr="00575D77">
        <w:rPr>
          <w:rFonts w:asciiTheme="majorHAnsi" w:hAnsiTheme="majorHAnsi" w:cstheme="majorHAnsi"/>
          <w:b/>
          <w:i/>
          <w:iCs/>
          <w:color w:val="4472C4" w:themeColor="accent1"/>
          <w:sz w:val="20"/>
          <w:szCs w:val="20"/>
        </w:rPr>
        <w:t xml:space="preserve">- nie mniej niż </w:t>
      </w:r>
      <w:r w:rsidRPr="00575D77">
        <w:rPr>
          <w:rFonts w:asciiTheme="majorHAnsi" w:hAnsiTheme="majorHAnsi" w:cstheme="majorHAnsi"/>
          <w:b/>
          <w:i/>
          <w:iCs/>
          <w:color w:val="FF0000"/>
          <w:sz w:val="20"/>
          <w:szCs w:val="20"/>
        </w:rPr>
        <w:t xml:space="preserve">2 usługi </w:t>
      </w:r>
      <w:r w:rsidRPr="00575D77">
        <w:rPr>
          <w:rFonts w:asciiTheme="majorHAnsi" w:hAnsiTheme="majorHAnsi" w:cstheme="majorHAnsi"/>
          <w:b/>
          <w:i/>
          <w:iCs/>
          <w:color w:val="4472C4" w:themeColor="accent1"/>
          <w:sz w:val="20"/>
          <w:szCs w:val="20"/>
        </w:rPr>
        <w:t xml:space="preserve">polegające na przewozie osób niepełnosprawnych o różnym rodzaju niepełnosprawności do placówek oświatowych. </w:t>
      </w:r>
    </w:p>
    <w:p w14:paraId="7D594C0A" w14:textId="77777777" w:rsidR="00CD2A7F" w:rsidRPr="00575D77" w:rsidRDefault="00CD2A7F" w:rsidP="00CD2A7F">
      <w:pPr>
        <w:pStyle w:val="Default"/>
        <w:shd w:val="clear" w:color="auto" w:fill="F2F2F2" w:themeFill="background1" w:themeFillShade="F2"/>
        <w:spacing w:after="0" w:line="240" w:lineRule="auto"/>
        <w:ind w:left="426"/>
        <w:jc w:val="both"/>
        <w:rPr>
          <w:rFonts w:asciiTheme="majorHAnsi" w:hAnsiTheme="majorHAnsi" w:cstheme="majorHAnsi"/>
          <w:b/>
          <w:i/>
          <w:iCs/>
          <w:color w:val="4472C4" w:themeColor="accent1"/>
          <w:sz w:val="20"/>
          <w:szCs w:val="20"/>
        </w:rPr>
      </w:pPr>
    </w:p>
    <w:p w14:paraId="4C409976" w14:textId="31810294" w:rsidR="008C3B2E" w:rsidRPr="006A60AE" w:rsidRDefault="00CD2A7F" w:rsidP="006A60AE">
      <w:pPr>
        <w:pStyle w:val="Default"/>
        <w:shd w:val="clear" w:color="auto" w:fill="F2F2F2" w:themeFill="background1" w:themeFillShade="F2"/>
        <w:spacing w:after="0" w:line="240" w:lineRule="auto"/>
        <w:ind w:left="426"/>
        <w:jc w:val="both"/>
        <w:rPr>
          <w:rFonts w:asciiTheme="majorHAnsi" w:hAnsiTheme="majorHAnsi" w:cstheme="majorHAnsi"/>
          <w:b/>
          <w:i/>
          <w:iCs/>
          <w:color w:val="4472C4" w:themeColor="accent1"/>
          <w:sz w:val="20"/>
          <w:szCs w:val="20"/>
        </w:rPr>
      </w:pPr>
      <w:r w:rsidRPr="00575D77">
        <w:rPr>
          <w:rFonts w:asciiTheme="majorHAnsi" w:hAnsiTheme="majorHAnsi" w:cstheme="majorHAnsi"/>
          <w:b/>
          <w:i/>
          <w:iCs/>
          <w:color w:val="4472C4" w:themeColor="accent1"/>
          <w:sz w:val="20"/>
          <w:szCs w:val="20"/>
        </w:rPr>
        <w:t xml:space="preserve">Każda przedstawiona usługa musi mieć wartość brutto min. </w:t>
      </w:r>
      <w:r w:rsidRPr="00575D77">
        <w:rPr>
          <w:rFonts w:asciiTheme="majorHAnsi" w:hAnsiTheme="majorHAnsi" w:cstheme="majorHAnsi"/>
          <w:b/>
          <w:i/>
          <w:iCs/>
          <w:color w:val="FF0000"/>
          <w:sz w:val="20"/>
          <w:szCs w:val="20"/>
        </w:rPr>
        <w:t>450 000,00 zł</w:t>
      </w:r>
    </w:p>
    <w:p w14:paraId="48DBEBAE" w14:textId="77777777" w:rsidR="00D47D36" w:rsidRPr="00CD2A7F" w:rsidRDefault="00D47D36" w:rsidP="005962D4">
      <w:pPr>
        <w:autoSpaceDE w:val="0"/>
        <w:autoSpaceDN w:val="0"/>
        <w:adjustRightInd w:val="0"/>
        <w:spacing w:after="0" w:line="240" w:lineRule="auto"/>
        <w:jc w:val="both"/>
        <w:rPr>
          <w:rFonts w:ascii="Calibri Light" w:hAnsi="Calibri Light"/>
          <w:b/>
          <w:bCs/>
          <w:color w:val="262626" w:themeColor="text1" w:themeTint="D9"/>
          <w:sz w:val="20"/>
          <w:szCs w:val="20"/>
        </w:rPr>
      </w:pPr>
    </w:p>
    <w:p w14:paraId="415F41AB" w14:textId="45CA6A70" w:rsidR="005962D4" w:rsidRDefault="005962D4" w:rsidP="005962D4">
      <w:pPr>
        <w:autoSpaceDE w:val="0"/>
        <w:autoSpaceDN w:val="0"/>
        <w:adjustRightInd w:val="0"/>
        <w:spacing w:after="0" w:line="240" w:lineRule="auto"/>
        <w:jc w:val="both"/>
        <w:rPr>
          <w:rFonts w:ascii="Calibri Light" w:hAnsi="Calibri Light"/>
          <w:b/>
          <w:bCs/>
          <w:color w:val="FF0000"/>
          <w:sz w:val="20"/>
          <w:szCs w:val="20"/>
          <w:u w:val="single"/>
        </w:rPr>
      </w:pPr>
      <w:r w:rsidRPr="00CD2A7F">
        <w:rPr>
          <w:rFonts w:ascii="Calibri Light" w:hAnsi="Calibri Light"/>
          <w:b/>
          <w:bCs/>
          <w:color w:val="FF0000"/>
          <w:sz w:val="20"/>
          <w:szCs w:val="20"/>
          <w:u w:val="single"/>
        </w:rPr>
        <w:t xml:space="preserve">UWAGA </w:t>
      </w:r>
    </w:p>
    <w:p w14:paraId="4133F0F1" w14:textId="77777777" w:rsidR="006A60AE" w:rsidRPr="00CD2A7F" w:rsidRDefault="006A60AE" w:rsidP="005962D4">
      <w:pPr>
        <w:autoSpaceDE w:val="0"/>
        <w:autoSpaceDN w:val="0"/>
        <w:adjustRightInd w:val="0"/>
        <w:spacing w:after="0" w:line="240" w:lineRule="auto"/>
        <w:jc w:val="both"/>
        <w:rPr>
          <w:rFonts w:ascii="Calibri Light" w:hAnsi="Calibri Light"/>
          <w:b/>
          <w:bCs/>
          <w:color w:val="FF0000"/>
          <w:sz w:val="20"/>
          <w:szCs w:val="20"/>
          <w:u w:val="single"/>
        </w:rPr>
      </w:pPr>
    </w:p>
    <w:p w14:paraId="216B75EC"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1) Za wykonanie usługi Zamawiający uzna doprowadzenie do wystawienia przez inwestora protokołu odbioru końcowego lub innego równoważnego dokumentu; </w:t>
      </w:r>
    </w:p>
    <w:p w14:paraId="32979BF4"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7D46A279"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19D3FD10"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74A00116"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3956A4A0"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4BF65CE0"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Pr>
          <w:rFonts w:ascii="Calibri Light" w:hAnsi="Calibri Light"/>
          <w:sz w:val="20"/>
          <w:szCs w:val="20"/>
        </w:rPr>
        <w:t>dniu opublikowania</w:t>
      </w:r>
      <w:r w:rsidRPr="00806249">
        <w:rPr>
          <w:rFonts w:ascii="Calibri Light" w:hAnsi="Calibri Light"/>
          <w:sz w:val="20"/>
          <w:szCs w:val="20"/>
        </w:rPr>
        <w:t xml:space="preserve"> ogłoszenia w Dzienniku Urzędowym Unii Europejskiej (DUUE). Jeżeli w dniu opublikowania ogłoszenia o zamówieniu w DUUE, Narodowy </w:t>
      </w:r>
      <w:r w:rsidRPr="00806249">
        <w:rPr>
          <w:rFonts w:ascii="Calibri Light" w:hAnsi="Calibri Light"/>
          <w:sz w:val="20"/>
          <w:szCs w:val="20"/>
        </w:rPr>
        <w:lastRenderedPageBreak/>
        <w:t xml:space="preserve">Bank Polski nie opublikuje tabeli kursów walut, Wykonawca winien przyjąć kurs przeliczeniowy według ostatniej tabeli kursów NBP, opublikowanej przed dniem publikacji ogłoszenia o zamówieniu w DUUE. </w:t>
      </w:r>
    </w:p>
    <w:p w14:paraId="4555D38B" w14:textId="77777777" w:rsidR="00C45B82" w:rsidRPr="00806249" w:rsidRDefault="00C45B82" w:rsidP="00C45B82">
      <w:pPr>
        <w:autoSpaceDE w:val="0"/>
        <w:autoSpaceDN w:val="0"/>
        <w:adjustRightInd w:val="0"/>
        <w:spacing w:after="0" w:line="240" w:lineRule="auto"/>
        <w:jc w:val="both"/>
        <w:rPr>
          <w:rFonts w:ascii="Calibri Light" w:hAnsi="Calibri Light"/>
          <w:sz w:val="20"/>
          <w:szCs w:val="20"/>
        </w:rPr>
      </w:pPr>
    </w:p>
    <w:p w14:paraId="70350D9F" w14:textId="431FCFE2" w:rsidR="00CD2A7F" w:rsidRPr="00CD2A7F" w:rsidRDefault="00C45B82" w:rsidP="00CD2A7F">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w:t>
      </w:r>
      <w:r w:rsidR="00643F85">
        <w:rPr>
          <w:rFonts w:ascii="Calibri Light" w:hAnsi="Calibri Light"/>
          <w:sz w:val="20"/>
          <w:szCs w:val="20"/>
        </w:rPr>
        <w:t xml:space="preserve"> ze zm.</w:t>
      </w:r>
      <w:r w:rsidRPr="00F71034">
        <w:rPr>
          <w:rFonts w:ascii="Calibri Light" w:hAnsi="Calibri Light"/>
          <w:sz w:val="20"/>
          <w:szCs w:val="20"/>
        </w:rPr>
        <w:t>) oraz Ogłoszeniu o zamówieniu</w:t>
      </w:r>
      <w:r w:rsidR="00643F85">
        <w:rPr>
          <w:rFonts w:ascii="Calibri Light" w:hAnsi="Calibri Light"/>
          <w:sz w:val="20"/>
          <w:szCs w:val="20"/>
        </w:rPr>
        <w:br/>
      </w:r>
      <w:r w:rsidRPr="00F71034">
        <w:rPr>
          <w:rFonts w:ascii="Calibri Light" w:hAnsi="Calibri Light"/>
          <w:sz w:val="20"/>
          <w:szCs w:val="20"/>
        </w:rPr>
        <w:t xml:space="preserve">i w SWZ. </w:t>
      </w:r>
    </w:p>
    <w:p w14:paraId="7412D2E3" w14:textId="4981AC90" w:rsidR="008C3B2E" w:rsidRDefault="008C3B2E" w:rsidP="00C45B82">
      <w:pPr>
        <w:autoSpaceDE w:val="0"/>
        <w:autoSpaceDN w:val="0"/>
        <w:adjustRightInd w:val="0"/>
        <w:spacing w:after="0" w:line="240" w:lineRule="auto"/>
        <w:jc w:val="both"/>
        <w:rPr>
          <w:rFonts w:ascii="Calibri Light" w:hAnsi="Calibri Light"/>
          <w:sz w:val="20"/>
          <w:szCs w:val="20"/>
        </w:rPr>
      </w:pPr>
    </w:p>
    <w:p w14:paraId="0EC5E0B7" w14:textId="5B8E1F86" w:rsidR="008C3B2E" w:rsidRDefault="008C3B2E" w:rsidP="00C45B82">
      <w:pPr>
        <w:autoSpaceDE w:val="0"/>
        <w:autoSpaceDN w:val="0"/>
        <w:adjustRightInd w:val="0"/>
        <w:spacing w:after="0" w:line="240" w:lineRule="auto"/>
        <w:jc w:val="both"/>
        <w:rPr>
          <w:rFonts w:ascii="Calibri Light" w:hAnsi="Calibri Light"/>
          <w:b/>
          <w:bCs/>
          <w:sz w:val="20"/>
          <w:szCs w:val="20"/>
        </w:rPr>
      </w:pPr>
      <w:r w:rsidRPr="008C3B2E">
        <w:rPr>
          <w:rFonts w:ascii="Calibri Light" w:hAnsi="Calibri Light"/>
          <w:b/>
          <w:bCs/>
          <w:sz w:val="20"/>
          <w:szCs w:val="20"/>
        </w:rPr>
        <w:t>4.2/ dysponuje lub będzie dysponował osobami niezbędnymi do wykonania niniejszego zamówienia, tj. co najmniej:</w:t>
      </w:r>
    </w:p>
    <w:p w14:paraId="765C3BEE" w14:textId="77777777" w:rsidR="008C3B2E" w:rsidRDefault="008C3B2E" w:rsidP="00C45B82">
      <w:pPr>
        <w:autoSpaceDE w:val="0"/>
        <w:autoSpaceDN w:val="0"/>
        <w:adjustRightInd w:val="0"/>
        <w:spacing w:after="0" w:line="240" w:lineRule="auto"/>
        <w:jc w:val="both"/>
        <w:rPr>
          <w:rFonts w:ascii="Calibri Light" w:hAnsi="Calibri Light"/>
          <w:b/>
          <w:bCs/>
          <w:sz w:val="20"/>
          <w:szCs w:val="20"/>
        </w:rPr>
      </w:pPr>
    </w:p>
    <w:p w14:paraId="2A25E01F" w14:textId="77777777" w:rsidR="00C21796" w:rsidRPr="00575D77" w:rsidRDefault="00C21796" w:rsidP="00E402D7">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i/>
          <w:iCs/>
          <w:sz w:val="20"/>
          <w:szCs w:val="20"/>
        </w:rPr>
      </w:pPr>
    </w:p>
    <w:p w14:paraId="01BDD976" w14:textId="4D10B756" w:rsidR="008C3B2E" w:rsidRDefault="008C3B2E" w:rsidP="008C3B2E">
      <w:pPr>
        <w:pStyle w:val="Default"/>
        <w:shd w:val="clear" w:color="auto" w:fill="F2F2F2" w:themeFill="background1" w:themeFillShade="F2"/>
        <w:spacing w:after="0" w:line="240" w:lineRule="auto"/>
        <w:jc w:val="both"/>
        <w:rPr>
          <w:rFonts w:ascii="Calibri Light" w:eastAsia="Calibri" w:hAnsi="Calibri Light" w:cs="Calibri Light"/>
          <w:b/>
          <w:i/>
          <w:iCs/>
          <w:color w:val="4472C4" w:themeColor="accent1"/>
          <w:sz w:val="20"/>
          <w:szCs w:val="20"/>
        </w:rPr>
      </w:pPr>
      <w:r w:rsidRPr="00575D77">
        <w:rPr>
          <w:rFonts w:ascii="Calibri Light" w:eastAsia="Calibri" w:hAnsi="Calibri Light" w:cs="Calibri Light"/>
          <w:b/>
          <w:i/>
          <w:iCs/>
          <w:color w:val="262626" w:themeColor="text1" w:themeTint="D9"/>
          <w:sz w:val="20"/>
          <w:szCs w:val="20"/>
        </w:rPr>
        <w:t>-</w:t>
      </w:r>
      <w:r w:rsidRPr="00575D77">
        <w:rPr>
          <w:rFonts w:ascii="Calibri Light" w:eastAsia="Calibri" w:hAnsi="Calibri Light" w:cs="Calibri Light"/>
          <w:b/>
          <w:i/>
          <w:iCs/>
          <w:color w:val="262626" w:themeColor="text1" w:themeTint="D9"/>
          <w:sz w:val="20"/>
          <w:szCs w:val="20"/>
        </w:rPr>
        <w:tab/>
      </w:r>
      <w:r w:rsidRPr="00575D77">
        <w:rPr>
          <w:rFonts w:ascii="Calibri Light" w:eastAsia="Calibri" w:hAnsi="Calibri Light" w:cs="Calibri Light"/>
          <w:b/>
          <w:i/>
          <w:iCs/>
          <w:color w:val="FF0000"/>
          <w:sz w:val="20"/>
          <w:szCs w:val="20"/>
        </w:rPr>
        <w:t xml:space="preserve">8 kierowców </w:t>
      </w:r>
      <w:r w:rsidRPr="00575D77">
        <w:rPr>
          <w:rFonts w:ascii="Calibri Light" w:eastAsia="Calibri" w:hAnsi="Calibri Light" w:cs="Calibri Light"/>
          <w:b/>
          <w:i/>
          <w:iCs/>
          <w:color w:val="4472C4" w:themeColor="accent1"/>
          <w:sz w:val="20"/>
          <w:szCs w:val="20"/>
        </w:rPr>
        <w:t>posiadających uprawnienia zawodowe wynikające z ustawy z dnia 6 września 2001 r. o transporcie drogowym (t.j. Dz.U. z 202</w:t>
      </w:r>
      <w:r w:rsidR="007B22E7">
        <w:rPr>
          <w:rFonts w:ascii="Calibri Light" w:eastAsia="Calibri" w:hAnsi="Calibri Light" w:cs="Calibri Light"/>
          <w:b/>
          <w:i/>
          <w:iCs/>
          <w:color w:val="4472C4" w:themeColor="accent1"/>
          <w:sz w:val="20"/>
          <w:szCs w:val="20"/>
        </w:rPr>
        <w:t>2</w:t>
      </w:r>
      <w:r w:rsidRPr="00575D77">
        <w:rPr>
          <w:rFonts w:ascii="Calibri Light" w:eastAsia="Calibri" w:hAnsi="Calibri Light" w:cs="Calibri Light"/>
          <w:b/>
          <w:i/>
          <w:iCs/>
          <w:color w:val="4472C4" w:themeColor="accent1"/>
          <w:sz w:val="20"/>
          <w:szCs w:val="20"/>
        </w:rPr>
        <w:t xml:space="preserve"> r.,</w:t>
      </w:r>
      <w:r w:rsidRPr="00997D3A">
        <w:rPr>
          <w:rFonts w:ascii="Calibri Light" w:eastAsia="Calibri" w:hAnsi="Calibri Light" w:cs="Calibri Light"/>
          <w:b/>
          <w:i/>
          <w:iCs/>
          <w:color w:val="4472C4" w:themeColor="accent1"/>
          <w:sz w:val="20"/>
          <w:szCs w:val="20"/>
        </w:rPr>
        <w:t xml:space="preserve"> poz. </w:t>
      </w:r>
      <w:r w:rsidR="00C71620" w:rsidRPr="00997D3A">
        <w:rPr>
          <w:rFonts w:ascii="Calibri Light" w:eastAsia="Calibri" w:hAnsi="Calibri Light" w:cs="Calibri Light"/>
          <w:b/>
          <w:i/>
          <w:iCs/>
          <w:color w:val="4472C4" w:themeColor="accent1"/>
          <w:sz w:val="20"/>
          <w:szCs w:val="20"/>
        </w:rPr>
        <w:t>2201</w:t>
      </w:r>
      <w:r w:rsidRPr="00997D3A">
        <w:rPr>
          <w:rFonts w:ascii="Calibri Light" w:eastAsia="Calibri" w:hAnsi="Calibri Light" w:cs="Calibri Light"/>
          <w:b/>
          <w:i/>
          <w:iCs/>
          <w:color w:val="4472C4" w:themeColor="accent1"/>
          <w:sz w:val="20"/>
          <w:szCs w:val="20"/>
        </w:rPr>
        <w:t xml:space="preserve"> z </w:t>
      </w:r>
      <w:r w:rsidRPr="00575D77">
        <w:rPr>
          <w:rFonts w:ascii="Calibri Light" w:eastAsia="Calibri" w:hAnsi="Calibri Light" w:cs="Calibri Light"/>
          <w:b/>
          <w:i/>
          <w:iCs/>
          <w:color w:val="4472C4" w:themeColor="accent1"/>
          <w:sz w:val="20"/>
          <w:szCs w:val="20"/>
        </w:rPr>
        <w:t>pó</w:t>
      </w:r>
      <w:r w:rsidR="007B22E7">
        <w:rPr>
          <w:rFonts w:ascii="Calibri Light" w:eastAsia="Calibri" w:hAnsi="Calibri Light" w:cs="Calibri Light"/>
          <w:b/>
          <w:i/>
          <w:iCs/>
          <w:color w:val="4472C4" w:themeColor="accent1"/>
          <w:sz w:val="20"/>
          <w:szCs w:val="20"/>
        </w:rPr>
        <w:t>źń. zm.</w:t>
      </w:r>
      <w:r w:rsidRPr="00575D77">
        <w:rPr>
          <w:rFonts w:ascii="Calibri Light" w:eastAsia="Calibri" w:hAnsi="Calibri Light" w:cs="Calibri Light"/>
          <w:b/>
          <w:i/>
          <w:iCs/>
          <w:color w:val="4472C4" w:themeColor="accent1"/>
          <w:sz w:val="20"/>
          <w:szCs w:val="20"/>
        </w:rPr>
        <w:t>)</w:t>
      </w:r>
    </w:p>
    <w:p w14:paraId="5B924CF9" w14:textId="77777777" w:rsidR="006A60AE" w:rsidRPr="00575D77" w:rsidRDefault="006A60AE" w:rsidP="008C3B2E">
      <w:pPr>
        <w:pStyle w:val="Default"/>
        <w:shd w:val="clear" w:color="auto" w:fill="F2F2F2" w:themeFill="background1" w:themeFillShade="F2"/>
        <w:spacing w:after="0" w:line="240" w:lineRule="auto"/>
        <w:jc w:val="both"/>
        <w:rPr>
          <w:rFonts w:ascii="Calibri Light" w:eastAsia="Calibri" w:hAnsi="Calibri Light" w:cs="Calibri Light"/>
          <w:b/>
          <w:i/>
          <w:iCs/>
          <w:color w:val="4472C4" w:themeColor="accent1"/>
          <w:sz w:val="20"/>
          <w:szCs w:val="20"/>
        </w:rPr>
      </w:pPr>
    </w:p>
    <w:p w14:paraId="6B4C42F4" w14:textId="4B741B03" w:rsidR="008C3B2E" w:rsidRPr="00575D77" w:rsidRDefault="008C3B2E" w:rsidP="008C3B2E">
      <w:pPr>
        <w:pStyle w:val="Default"/>
        <w:shd w:val="clear" w:color="auto" w:fill="F2F2F2" w:themeFill="background1" w:themeFillShade="F2"/>
        <w:spacing w:after="0" w:line="240" w:lineRule="auto"/>
        <w:jc w:val="both"/>
        <w:rPr>
          <w:rFonts w:ascii="Calibri Light" w:eastAsia="Calibri" w:hAnsi="Calibri Light" w:cs="Calibri Light"/>
          <w:b/>
          <w:i/>
          <w:iCs/>
          <w:color w:val="4472C4" w:themeColor="accent1"/>
          <w:sz w:val="20"/>
          <w:szCs w:val="20"/>
        </w:rPr>
      </w:pPr>
      <w:r w:rsidRPr="00575D77">
        <w:rPr>
          <w:rFonts w:ascii="Calibri Light" w:eastAsia="Calibri" w:hAnsi="Calibri Light" w:cs="Calibri Light"/>
          <w:b/>
          <w:i/>
          <w:iCs/>
          <w:color w:val="4472C4" w:themeColor="accent1"/>
          <w:sz w:val="20"/>
          <w:szCs w:val="20"/>
        </w:rPr>
        <w:t xml:space="preserve">- </w:t>
      </w:r>
      <w:r w:rsidRPr="00575D77">
        <w:rPr>
          <w:rFonts w:ascii="Calibri Light" w:eastAsia="Calibri" w:hAnsi="Calibri Light" w:cs="Calibri Light"/>
          <w:b/>
          <w:i/>
          <w:iCs/>
          <w:color w:val="4472C4" w:themeColor="accent1"/>
          <w:sz w:val="20"/>
          <w:szCs w:val="20"/>
        </w:rPr>
        <w:tab/>
      </w:r>
      <w:r w:rsidRPr="00575D77">
        <w:rPr>
          <w:rFonts w:ascii="Calibri Light" w:eastAsia="Calibri" w:hAnsi="Calibri Light" w:cs="Calibri Light"/>
          <w:b/>
          <w:i/>
          <w:iCs/>
          <w:color w:val="FF0000"/>
          <w:sz w:val="20"/>
          <w:szCs w:val="20"/>
        </w:rPr>
        <w:t xml:space="preserve">8 opiekunów </w:t>
      </w:r>
      <w:r w:rsidRPr="00575D77">
        <w:rPr>
          <w:rFonts w:ascii="Calibri Light" w:eastAsia="Calibri" w:hAnsi="Calibri Light" w:cs="Calibri Light"/>
          <w:b/>
          <w:i/>
          <w:iCs/>
          <w:color w:val="4472C4" w:themeColor="accent1"/>
          <w:sz w:val="20"/>
          <w:szCs w:val="20"/>
        </w:rPr>
        <w:t xml:space="preserve">- posiadającymi przygotowanie do wykonywania podstawowych czynności pielęgnacyjno - opiekuńczych wobec dzieci w szczególnych przypadkach medycznych (autyzm, padaczka, zachowania agresywne) </w:t>
      </w:r>
      <w:r w:rsidRPr="00575D77">
        <w:rPr>
          <w:rFonts w:ascii="Calibri Light" w:eastAsia="Calibri" w:hAnsi="Calibri Light" w:cs="Calibri Light"/>
          <w:b/>
          <w:i/>
          <w:iCs/>
          <w:color w:val="4472C4" w:themeColor="accent1"/>
          <w:sz w:val="20"/>
          <w:szCs w:val="20"/>
        </w:rPr>
        <w:br/>
        <w:t>w czasie ich przewozu na trasie dom - szkoła - dom oraz posiadające przeszkolenie w zakresie udzielania pierwszej pomocy medycznej lub przedmedycznej.</w:t>
      </w:r>
    </w:p>
    <w:p w14:paraId="403D1E2D" w14:textId="77777777" w:rsidR="008C3B2E" w:rsidRPr="008C3B2E" w:rsidRDefault="008C3B2E" w:rsidP="008C3B2E">
      <w:pPr>
        <w:pStyle w:val="Default"/>
        <w:shd w:val="clear" w:color="auto" w:fill="F2F2F2" w:themeFill="background1" w:themeFillShade="F2"/>
        <w:spacing w:after="0" w:line="240" w:lineRule="auto"/>
        <w:jc w:val="both"/>
        <w:rPr>
          <w:rFonts w:ascii="Calibri Light" w:eastAsia="Calibri" w:hAnsi="Calibri Light" w:cs="Calibri Light"/>
          <w:b/>
          <w:color w:val="4472C4" w:themeColor="accent1"/>
          <w:sz w:val="20"/>
          <w:szCs w:val="20"/>
        </w:rPr>
      </w:pPr>
    </w:p>
    <w:p w14:paraId="2FACDD6B" w14:textId="4211C5AE" w:rsidR="00C45B82" w:rsidRDefault="00C45B82" w:rsidP="00C45B82">
      <w:pPr>
        <w:autoSpaceDE w:val="0"/>
        <w:autoSpaceDN w:val="0"/>
        <w:adjustRightInd w:val="0"/>
        <w:spacing w:after="0" w:line="240" w:lineRule="auto"/>
        <w:jc w:val="both"/>
        <w:rPr>
          <w:rFonts w:ascii="Calibri Light" w:hAnsi="Calibri Light" w:cs="Cambria"/>
          <w:sz w:val="20"/>
          <w:szCs w:val="20"/>
        </w:rPr>
      </w:pPr>
    </w:p>
    <w:p w14:paraId="73C4C9A1" w14:textId="77777777" w:rsidR="008C3B2E" w:rsidRPr="008C3B2E" w:rsidRDefault="008C3B2E" w:rsidP="008C3B2E">
      <w:pPr>
        <w:pStyle w:val="Default"/>
        <w:spacing w:after="0" w:line="240" w:lineRule="auto"/>
        <w:jc w:val="both"/>
        <w:rPr>
          <w:rFonts w:ascii="Calibri Light" w:eastAsia="Calibri" w:hAnsi="Calibri Light" w:cs="Calibri Light"/>
          <w:b/>
          <w:color w:val="262626" w:themeColor="text1" w:themeTint="D9"/>
          <w:sz w:val="20"/>
          <w:szCs w:val="20"/>
        </w:rPr>
      </w:pPr>
      <w:r w:rsidRPr="008C3B2E">
        <w:rPr>
          <w:rFonts w:ascii="Calibri Light" w:eastAsia="Calibri" w:hAnsi="Calibri Light" w:cs="Calibri Light"/>
          <w:b/>
          <w:color w:val="262626" w:themeColor="text1" w:themeTint="D9"/>
          <w:sz w:val="20"/>
          <w:szCs w:val="20"/>
        </w:rPr>
        <w:t>4.3/ dysponuje potencjałem technicznym tj.:</w:t>
      </w:r>
    </w:p>
    <w:p w14:paraId="5F7824CA" w14:textId="77777777" w:rsidR="008C3B2E" w:rsidRPr="00D31F4B" w:rsidRDefault="008C3B2E" w:rsidP="008C3B2E">
      <w:pPr>
        <w:pStyle w:val="Default"/>
        <w:spacing w:after="0" w:line="240" w:lineRule="auto"/>
        <w:jc w:val="both"/>
        <w:rPr>
          <w:rFonts w:ascii="Calibri Light" w:eastAsia="Calibri" w:hAnsi="Calibri Light" w:cs="Calibri Light"/>
          <w:bCs/>
          <w:color w:val="262626" w:themeColor="text1" w:themeTint="D9"/>
          <w:sz w:val="20"/>
          <w:szCs w:val="20"/>
        </w:rPr>
      </w:pPr>
    </w:p>
    <w:p w14:paraId="77F9EC94" w14:textId="77777777" w:rsidR="004A511B" w:rsidRPr="00575D77" w:rsidRDefault="004A511B" w:rsidP="008C3B2E">
      <w:pPr>
        <w:pStyle w:val="Default"/>
        <w:shd w:val="clear" w:color="auto" w:fill="F2F2F2" w:themeFill="background1" w:themeFillShade="F2"/>
        <w:spacing w:after="0" w:line="240" w:lineRule="auto"/>
        <w:jc w:val="both"/>
        <w:rPr>
          <w:rFonts w:ascii="Calibri Light" w:eastAsia="Calibri" w:hAnsi="Calibri Light" w:cs="Calibri Light"/>
          <w:b/>
          <w:i/>
          <w:iCs/>
          <w:color w:val="4472C4" w:themeColor="accent1"/>
          <w:sz w:val="20"/>
          <w:szCs w:val="20"/>
        </w:rPr>
      </w:pPr>
    </w:p>
    <w:p w14:paraId="1F284A9A" w14:textId="384C85A7" w:rsidR="008C3B2E" w:rsidRPr="00575D77" w:rsidRDefault="008C3B2E" w:rsidP="008C3B2E">
      <w:pPr>
        <w:pStyle w:val="Default"/>
        <w:shd w:val="clear" w:color="auto" w:fill="F2F2F2" w:themeFill="background1" w:themeFillShade="F2"/>
        <w:spacing w:after="0" w:line="240" w:lineRule="auto"/>
        <w:jc w:val="both"/>
        <w:rPr>
          <w:rFonts w:ascii="Calibri Light" w:eastAsia="Calibri" w:hAnsi="Calibri Light" w:cs="Calibri Light"/>
          <w:b/>
          <w:i/>
          <w:iCs/>
          <w:color w:val="4472C4" w:themeColor="accent1"/>
          <w:sz w:val="20"/>
          <w:szCs w:val="20"/>
        </w:rPr>
      </w:pPr>
      <w:r w:rsidRPr="00575D77">
        <w:rPr>
          <w:rFonts w:ascii="Calibri Light" w:eastAsia="Calibri" w:hAnsi="Calibri Light" w:cs="Calibri Light"/>
          <w:b/>
          <w:i/>
          <w:iCs/>
          <w:color w:val="4472C4" w:themeColor="accent1"/>
          <w:sz w:val="20"/>
          <w:szCs w:val="20"/>
        </w:rPr>
        <w:t>-</w:t>
      </w:r>
      <w:r w:rsidR="00575D77">
        <w:rPr>
          <w:rFonts w:ascii="Calibri Light" w:eastAsia="Calibri" w:hAnsi="Calibri Light" w:cs="Calibri Light"/>
          <w:b/>
          <w:i/>
          <w:iCs/>
          <w:color w:val="262626" w:themeColor="text1" w:themeTint="D9"/>
          <w:sz w:val="20"/>
          <w:szCs w:val="20"/>
        </w:rPr>
        <w:t xml:space="preserve"> </w:t>
      </w:r>
      <w:r w:rsidRPr="00575D77">
        <w:rPr>
          <w:rFonts w:ascii="Calibri Light" w:eastAsia="Calibri" w:hAnsi="Calibri Light" w:cs="Calibri Light"/>
          <w:b/>
          <w:i/>
          <w:iCs/>
          <w:color w:val="4472C4" w:themeColor="accent1"/>
          <w:sz w:val="20"/>
          <w:szCs w:val="20"/>
        </w:rPr>
        <w:t xml:space="preserve">co najmniej </w:t>
      </w:r>
      <w:r w:rsidRPr="00575D77">
        <w:rPr>
          <w:rFonts w:ascii="Calibri Light" w:eastAsia="Calibri" w:hAnsi="Calibri Light" w:cs="Calibri Light"/>
          <w:b/>
          <w:i/>
          <w:iCs/>
          <w:color w:val="FF0000"/>
          <w:sz w:val="20"/>
          <w:szCs w:val="20"/>
        </w:rPr>
        <w:t xml:space="preserve">8 pojazdami samochodowymi </w:t>
      </w:r>
      <w:r w:rsidRPr="00575D77">
        <w:rPr>
          <w:rFonts w:ascii="Calibri Light" w:eastAsia="Calibri" w:hAnsi="Calibri Light" w:cs="Calibri Light"/>
          <w:b/>
          <w:i/>
          <w:iCs/>
          <w:color w:val="4472C4" w:themeColor="accent1"/>
          <w:sz w:val="20"/>
          <w:szCs w:val="20"/>
        </w:rPr>
        <w:t>przystosowanymi do  przewozu osób niepełnosprawnych, oznakowanymi i wyposażonymi w specjalistyczny atestowany sprzęt (podesty – najazdy oraz szyny mocujące wózki inwalidzkie w zakresie realizacji przedmiotu zamówienia), wyprodukowane nie wcześniej niż w 201</w:t>
      </w:r>
      <w:r w:rsidR="0013759A">
        <w:rPr>
          <w:rFonts w:ascii="Calibri Light" w:eastAsia="Calibri" w:hAnsi="Calibri Light" w:cs="Calibri Light"/>
          <w:b/>
          <w:i/>
          <w:iCs/>
          <w:color w:val="4472C4" w:themeColor="accent1"/>
          <w:sz w:val="20"/>
          <w:szCs w:val="20"/>
        </w:rPr>
        <w:t>5</w:t>
      </w:r>
      <w:r w:rsidRPr="00575D77">
        <w:rPr>
          <w:rFonts w:ascii="Calibri Light" w:eastAsia="Calibri" w:hAnsi="Calibri Light" w:cs="Calibri Light"/>
          <w:b/>
          <w:i/>
          <w:iCs/>
          <w:color w:val="4472C4" w:themeColor="accent1"/>
          <w:sz w:val="20"/>
          <w:szCs w:val="20"/>
        </w:rPr>
        <w:t xml:space="preserve"> roku.</w:t>
      </w:r>
    </w:p>
    <w:p w14:paraId="79635539" w14:textId="77777777" w:rsidR="004A511B" w:rsidRDefault="004A511B" w:rsidP="008C3B2E">
      <w:pPr>
        <w:pStyle w:val="Default"/>
        <w:shd w:val="clear" w:color="auto" w:fill="F2F2F2" w:themeFill="background1" w:themeFillShade="F2"/>
        <w:spacing w:after="0" w:line="240" w:lineRule="auto"/>
        <w:jc w:val="both"/>
        <w:rPr>
          <w:rFonts w:ascii="Calibri Light" w:eastAsia="Calibri" w:hAnsi="Calibri Light" w:cs="Calibri Light"/>
          <w:b/>
          <w:color w:val="4472C4" w:themeColor="accent1"/>
          <w:sz w:val="20"/>
          <w:szCs w:val="20"/>
        </w:rPr>
      </w:pPr>
    </w:p>
    <w:p w14:paraId="13F45BC4" w14:textId="77777777" w:rsidR="007B22E7" w:rsidRDefault="007B22E7" w:rsidP="007B22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63FD338" w14:textId="08933F69" w:rsidR="007B22E7" w:rsidRDefault="007B22E7" w:rsidP="007B22E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A96EA85" w14:textId="77777777" w:rsidR="00C45B82" w:rsidRPr="00F71034" w:rsidRDefault="00C45B82" w:rsidP="00C45B82">
      <w:pPr>
        <w:autoSpaceDE w:val="0"/>
        <w:autoSpaceDN w:val="0"/>
        <w:adjustRightInd w:val="0"/>
        <w:spacing w:after="0" w:line="240" w:lineRule="auto"/>
        <w:ind w:left="284"/>
        <w:jc w:val="both"/>
        <w:rPr>
          <w:rFonts w:ascii="Calibri Light" w:hAnsi="Calibri Light"/>
          <w:sz w:val="20"/>
          <w:szCs w:val="20"/>
        </w:rPr>
      </w:pPr>
    </w:p>
    <w:p w14:paraId="7AAFC881" w14:textId="77777777" w:rsidR="00C45B82" w:rsidRDefault="00C45B82" w:rsidP="00C45B82">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7.2</w:t>
      </w:r>
      <w:r w:rsidRPr="00E53BD7">
        <w:rPr>
          <w:rFonts w:ascii="Calibri Light" w:hAnsi="Calibri Light"/>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2FBE6C5" w14:textId="77777777" w:rsidR="00C7163D" w:rsidRPr="00E53BD7" w:rsidRDefault="00C7163D" w:rsidP="00C45B82">
      <w:pPr>
        <w:autoSpaceDE w:val="0"/>
        <w:autoSpaceDN w:val="0"/>
        <w:adjustRightInd w:val="0"/>
        <w:spacing w:after="0" w:line="240" w:lineRule="auto"/>
        <w:jc w:val="both"/>
        <w:rPr>
          <w:rFonts w:ascii="Calibri Light" w:hAnsi="Calibri Light"/>
          <w:sz w:val="20"/>
          <w:szCs w:val="20"/>
        </w:rPr>
      </w:pPr>
    </w:p>
    <w:p w14:paraId="13E4B4B0" w14:textId="46FF51D8" w:rsidR="00C45B82" w:rsidRPr="00643F85" w:rsidRDefault="00C45B82" w:rsidP="00C7163D">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t xml:space="preserve">7.3/ </w:t>
      </w:r>
      <w:r w:rsidR="00A77CF4" w:rsidRPr="0063300B">
        <w:rPr>
          <w:rFonts w:asciiTheme="majorHAnsi" w:hAnsiTheme="majorHAnsi" w:cstheme="majorHAnsi"/>
          <w:color w:val="262626" w:themeColor="text1" w:themeTint="D9"/>
          <w:sz w:val="20"/>
          <w:szCs w:val="20"/>
        </w:rPr>
        <w:t xml:space="preserve">W przypadku wspólnego ubiegania się o zamówienie przez Wykonawców, </w:t>
      </w:r>
      <w:r w:rsidR="00A77CF4" w:rsidRPr="0063300B">
        <w:rPr>
          <w:rFonts w:asciiTheme="majorHAnsi" w:hAnsiTheme="majorHAnsi" w:cstheme="majorHAnsi"/>
          <w:b/>
          <w:bCs/>
          <w:color w:val="262626" w:themeColor="text1" w:themeTint="D9"/>
          <w:sz w:val="20"/>
          <w:szCs w:val="20"/>
        </w:rPr>
        <w:t>oświadczenie</w:t>
      </w:r>
      <w:r w:rsidR="00A77CF4" w:rsidRPr="0063300B">
        <w:rPr>
          <w:rFonts w:asciiTheme="majorHAnsi" w:hAnsiTheme="majorHAnsi" w:cstheme="majorHAnsi"/>
          <w:color w:val="262626" w:themeColor="text1" w:themeTint="D9"/>
          <w:sz w:val="20"/>
          <w:szCs w:val="20"/>
        </w:rPr>
        <w:t xml:space="preserve">, </w:t>
      </w:r>
      <w:r w:rsidR="00A77CF4" w:rsidRPr="0063300B">
        <w:rPr>
          <w:rFonts w:asciiTheme="majorHAnsi" w:hAnsiTheme="majorHAnsi" w:cstheme="majorHAnsi"/>
          <w:b/>
          <w:bCs/>
          <w:color w:val="262626" w:themeColor="text1" w:themeTint="D9"/>
          <w:sz w:val="20"/>
          <w:szCs w:val="20"/>
        </w:rPr>
        <w:t>o którym mowa w art. 125 ust. 1 Ustawy, którego wzór stanowi</w:t>
      </w:r>
      <w:r w:rsidR="00A77CF4" w:rsidRPr="0063300B">
        <w:rPr>
          <w:rFonts w:asciiTheme="majorHAnsi" w:hAnsiTheme="majorHAnsi" w:cstheme="majorHAnsi"/>
          <w:color w:val="262626" w:themeColor="text1" w:themeTint="D9"/>
          <w:sz w:val="20"/>
          <w:szCs w:val="20"/>
        </w:rPr>
        <w:t xml:space="preserve"> </w:t>
      </w:r>
      <w:r w:rsidR="00A77CF4" w:rsidRPr="0063300B">
        <w:rPr>
          <w:rFonts w:asciiTheme="majorHAnsi" w:hAnsiTheme="majorHAnsi" w:cstheme="majorHAnsi"/>
          <w:b/>
          <w:bCs/>
          <w:color w:val="262626" w:themeColor="text1" w:themeTint="D9"/>
          <w:sz w:val="20"/>
          <w:szCs w:val="20"/>
        </w:rPr>
        <w:t>załącznik nr 2 do</w:t>
      </w:r>
      <w:r w:rsidR="00A77CF4" w:rsidRPr="0063300B">
        <w:rPr>
          <w:rFonts w:asciiTheme="majorHAnsi" w:hAnsiTheme="majorHAnsi" w:cstheme="majorHAnsi"/>
          <w:color w:val="262626" w:themeColor="text1" w:themeTint="D9"/>
          <w:sz w:val="20"/>
          <w:szCs w:val="20"/>
        </w:rPr>
        <w:t xml:space="preserve"> </w:t>
      </w:r>
      <w:r w:rsidR="00A77CF4" w:rsidRPr="0063300B">
        <w:rPr>
          <w:rFonts w:asciiTheme="majorHAnsi" w:hAnsiTheme="majorHAnsi" w:cstheme="majorHAnsi"/>
          <w:b/>
          <w:bCs/>
          <w:color w:val="262626" w:themeColor="text1" w:themeTint="D9"/>
          <w:sz w:val="20"/>
          <w:szCs w:val="20"/>
        </w:rPr>
        <w:t xml:space="preserve">SWZ </w:t>
      </w:r>
      <w:r w:rsidR="00A77CF4">
        <w:rPr>
          <w:rFonts w:asciiTheme="majorHAnsi" w:hAnsiTheme="majorHAnsi" w:cstheme="majorHAnsi"/>
          <w:b/>
          <w:bCs/>
          <w:color w:val="262626" w:themeColor="text1" w:themeTint="D9"/>
          <w:sz w:val="20"/>
          <w:szCs w:val="20"/>
        </w:rPr>
        <w:t xml:space="preserve"> oraz oświadczenie z art. 7 ust. 1 </w:t>
      </w:r>
      <w:r w:rsidR="00A77CF4">
        <w:rPr>
          <w:rFonts w:ascii="Calibri Light" w:hAnsi="Calibri Light" w:cs="Calibri Light"/>
          <w:b/>
          <w:bCs/>
          <w:sz w:val="20"/>
          <w:szCs w:val="20"/>
        </w:rPr>
        <w:t>Ustawy o szczególnych rozwiązaniach w zakresie przeciwdziałania wspieraniu agresji na Ukrainę oraz służących ochronie bezpieczeństwa narodowego</w:t>
      </w:r>
      <w:r w:rsidR="00A77CF4">
        <w:rPr>
          <w:rFonts w:ascii="Calibri Light" w:hAnsi="Calibri Light" w:cs="Calibri Light"/>
          <w:sz w:val="20"/>
          <w:szCs w:val="20"/>
        </w:rPr>
        <w:t xml:space="preserve"> i</w:t>
      </w:r>
      <w:r w:rsidR="00A77CF4">
        <w:rPr>
          <w:rFonts w:asciiTheme="majorHAnsi" w:hAnsiTheme="majorHAnsi" w:cstheme="majorHAnsi"/>
          <w:b/>
          <w:bCs/>
          <w:color w:val="262626" w:themeColor="text1" w:themeTint="D9"/>
          <w:sz w:val="20"/>
          <w:szCs w:val="20"/>
        </w:rPr>
        <w:t xml:space="preserve"> </w:t>
      </w:r>
      <w:r w:rsidR="00A77CF4" w:rsidRPr="00E35F0E">
        <w:rPr>
          <w:rFonts w:asciiTheme="majorHAnsi" w:hAnsiTheme="majorHAnsi" w:cstheme="majorHAnsi"/>
          <w:b/>
          <w:bCs/>
          <w:sz w:val="20"/>
          <w:szCs w:val="20"/>
        </w:rPr>
        <w:t>art. 5k Rozporządzenia Rady (UE)</w:t>
      </w:r>
      <w:r w:rsidR="00A77CF4" w:rsidRPr="00E35F0E">
        <w:rPr>
          <w:rFonts w:asciiTheme="majorHAnsi" w:hAnsiTheme="majorHAnsi" w:cstheme="majorHAnsi"/>
          <w:sz w:val="20"/>
          <w:szCs w:val="20"/>
        </w:rPr>
        <w:t xml:space="preserve"> nr 833/2014 z dnia 31 lipca 2014 r. </w:t>
      </w:r>
      <w:r w:rsidR="00A77CF4" w:rsidRPr="00E35F0E">
        <w:rPr>
          <w:rFonts w:asciiTheme="majorHAnsi" w:hAnsiTheme="majorHAnsi" w:cstheme="majorHAnsi"/>
          <w:b/>
          <w:bCs/>
          <w:sz w:val="20"/>
          <w:szCs w:val="20"/>
        </w:rPr>
        <w:t>dotyczącego środków ograniczających w związku z działaniami Rosji destabilizującymi sytuację na Ukrainie</w:t>
      </w:r>
      <w:r w:rsidR="00A77CF4"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w:t>
      </w:r>
      <w:r w:rsidR="00A77CF4" w:rsidRPr="00E35F0E">
        <w:rPr>
          <w:rFonts w:asciiTheme="majorHAnsi" w:hAnsiTheme="majorHAnsi" w:cstheme="majorHAnsi"/>
          <w:sz w:val="20"/>
          <w:szCs w:val="20"/>
        </w:rPr>
        <w:lastRenderedPageBreak/>
        <w:t xml:space="preserve">działaniami Rosji destabilizującymi sytuację na Ukrainie </w:t>
      </w:r>
      <w:r w:rsidR="00643F85" w:rsidRPr="00E35F0E">
        <w:rPr>
          <w:rFonts w:asciiTheme="majorHAnsi" w:hAnsiTheme="majorHAnsi" w:cstheme="majorHAnsi"/>
          <w:sz w:val="20"/>
          <w:szCs w:val="20"/>
        </w:rPr>
        <w:t>(</w:t>
      </w:r>
      <w:r w:rsidR="00643F85">
        <w:rPr>
          <w:rFonts w:asciiTheme="majorHAnsi" w:hAnsiTheme="majorHAnsi" w:cstheme="majorHAnsi"/>
          <w:sz w:val="20"/>
          <w:szCs w:val="20"/>
        </w:rPr>
        <w:t xml:space="preserve"> z późn. zm. </w:t>
      </w:r>
      <w:r w:rsidR="00643F85" w:rsidRPr="00E35F0E">
        <w:rPr>
          <w:rFonts w:asciiTheme="majorHAnsi" w:hAnsiTheme="majorHAnsi" w:cstheme="majorHAnsi"/>
          <w:sz w:val="20"/>
          <w:szCs w:val="20"/>
        </w:rPr>
        <w:t>Dz. Urz. UE nr L 111 z 8.4.2022, str. 1</w:t>
      </w:r>
      <w:r w:rsidR="00643F85">
        <w:rPr>
          <w:rFonts w:asciiTheme="majorHAnsi" w:hAnsiTheme="majorHAnsi" w:cstheme="majorHAnsi"/>
          <w:sz w:val="20"/>
          <w:szCs w:val="20"/>
        </w:rPr>
        <w:t>, Dz. Urz. UE nr L 153.53 z 03.06.2022 r. Dz. Urz. UE nr L 193, 1 z 21.07.2022 r., Dz. Urz. UE nr L 159l. 1 z 23.06.2023 r.</w:t>
      </w:r>
      <w:r w:rsidR="00643F85" w:rsidRPr="00E35F0E">
        <w:rPr>
          <w:rFonts w:asciiTheme="majorHAnsi" w:hAnsiTheme="majorHAnsi" w:cstheme="majorHAnsi"/>
          <w:sz w:val="20"/>
          <w:szCs w:val="20"/>
        </w:rPr>
        <w:t>)</w:t>
      </w:r>
      <w:r w:rsidR="00643F85">
        <w:rPr>
          <w:rFonts w:asciiTheme="majorHAnsi" w:hAnsiTheme="majorHAnsi" w:cstheme="majorHAnsi"/>
          <w:sz w:val="20"/>
          <w:szCs w:val="20"/>
        </w:rPr>
        <w:t xml:space="preserve"> </w:t>
      </w:r>
      <w:r w:rsidR="00A77CF4">
        <w:rPr>
          <w:rFonts w:asciiTheme="majorHAnsi" w:hAnsiTheme="majorHAnsi" w:cstheme="majorHAnsi"/>
          <w:b/>
          <w:bCs/>
          <w:color w:val="262626" w:themeColor="text1" w:themeTint="D9"/>
          <w:sz w:val="20"/>
          <w:szCs w:val="20"/>
        </w:rPr>
        <w:t>którego wzór stanowi</w:t>
      </w:r>
      <w:r w:rsidR="00A77CF4">
        <w:rPr>
          <w:rFonts w:asciiTheme="majorHAnsi" w:hAnsiTheme="majorHAnsi" w:cstheme="majorHAnsi"/>
          <w:color w:val="262626" w:themeColor="text1" w:themeTint="D9"/>
          <w:sz w:val="20"/>
          <w:szCs w:val="20"/>
        </w:rPr>
        <w:t xml:space="preserve"> </w:t>
      </w:r>
      <w:r w:rsidR="00A77CF4">
        <w:rPr>
          <w:rFonts w:asciiTheme="majorHAnsi" w:hAnsiTheme="majorHAnsi" w:cstheme="majorHAnsi"/>
          <w:b/>
          <w:bCs/>
          <w:color w:val="262626" w:themeColor="text1" w:themeTint="D9"/>
          <w:sz w:val="20"/>
          <w:szCs w:val="20"/>
        </w:rPr>
        <w:t>załącznik nr 2a do</w:t>
      </w:r>
      <w:r w:rsidR="00A77CF4">
        <w:rPr>
          <w:rFonts w:asciiTheme="majorHAnsi" w:hAnsiTheme="majorHAnsi" w:cstheme="majorHAnsi"/>
          <w:color w:val="262626" w:themeColor="text1" w:themeTint="D9"/>
          <w:sz w:val="20"/>
          <w:szCs w:val="20"/>
        </w:rPr>
        <w:t xml:space="preserve"> </w:t>
      </w:r>
      <w:r w:rsidR="00A77CF4">
        <w:rPr>
          <w:rFonts w:asciiTheme="majorHAnsi" w:hAnsiTheme="majorHAnsi" w:cstheme="majorHAnsi"/>
          <w:b/>
          <w:bCs/>
          <w:color w:val="262626" w:themeColor="text1" w:themeTint="D9"/>
          <w:sz w:val="20"/>
          <w:szCs w:val="20"/>
        </w:rPr>
        <w:t xml:space="preserve">SWZ </w:t>
      </w:r>
      <w:r w:rsidR="00A77CF4">
        <w:rPr>
          <w:rFonts w:asciiTheme="majorHAnsi" w:hAnsiTheme="majorHAnsi" w:cstheme="majorHAnsi"/>
          <w:color w:val="262626" w:themeColor="text1" w:themeTint="D9"/>
          <w:sz w:val="20"/>
          <w:szCs w:val="20"/>
        </w:rPr>
        <w:t xml:space="preserve"> </w:t>
      </w:r>
      <w:r w:rsidR="00A77CF4"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47F489EC" w14:textId="77777777" w:rsidR="00C45B82" w:rsidRPr="00A83567" w:rsidRDefault="00C45B82" w:rsidP="00C45B82">
      <w:pPr>
        <w:autoSpaceDE w:val="0"/>
        <w:autoSpaceDN w:val="0"/>
        <w:adjustRightInd w:val="0"/>
        <w:spacing w:after="0" w:line="240" w:lineRule="auto"/>
        <w:ind w:left="284"/>
        <w:jc w:val="both"/>
        <w:rPr>
          <w:rFonts w:ascii="Calibri Light" w:hAnsi="Calibri Light"/>
          <w:color w:val="FF0000"/>
          <w:sz w:val="20"/>
          <w:szCs w:val="20"/>
        </w:rPr>
      </w:pPr>
    </w:p>
    <w:p w14:paraId="468443C9" w14:textId="77777777" w:rsidR="00B6736E" w:rsidRPr="0063300B" w:rsidRDefault="00C45B82" w:rsidP="00B6736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71034">
        <w:rPr>
          <w:rFonts w:ascii="Calibri Light" w:hAnsi="Calibri Light"/>
          <w:sz w:val="20"/>
          <w:szCs w:val="20"/>
        </w:rPr>
        <w:t xml:space="preserve">7.4/ </w:t>
      </w:r>
      <w:r w:rsidR="00B6736E"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BC702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702C">
        <w:rPr>
          <w:rFonts w:asciiTheme="majorHAnsi" w:hAnsiTheme="majorHAnsi" w:cstheme="majorHAnsi"/>
          <w:b/>
          <w:bCs/>
          <w:sz w:val="20"/>
          <w:szCs w:val="20"/>
        </w:rPr>
        <w:t xml:space="preserve">8. </w:t>
      </w:r>
      <w:r w:rsidR="006D3D6A" w:rsidRPr="00BC702C">
        <w:rPr>
          <w:rFonts w:asciiTheme="majorHAnsi" w:hAnsiTheme="majorHAnsi" w:cstheme="majorHAnsi"/>
          <w:b/>
          <w:bCs/>
          <w:sz w:val="20"/>
          <w:szCs w:val="20"/>
        </w:rPr>
        <w:t>PODSTAWY WYKLUCZENIA.</w:t>
      </w:r>
    </w:p>
    <w:p w14:paraId="5D11FE3A" w14:textId="77777777" w:rsidR="00505311" w:rsidRPr="00BC702C" w:rsidRDefault="00505311" w:rsidP="00CC124D">
      <w:pPr>
        <w:spacing w:after="0" w:line="240" w:lineRule="auto"/>
        <w:jc w:val="both"/>
        <w:rPr>
          <w:rFonts w:asciiTheme="majorHAnsi" w:hAnsiTheme="majorHAnsi" w:cstheme="majorHAnsi"/>
          <w:b/>
          <w:bCs/>
          <w:sz w:val="20"/>
          <w:szCs w:val="20"/>
        </w:rPr>
      </w:pPr>
      <w:bookmarkStart w:id="8" w:name="_Hlk63942872"/>
    </w:p>
    <w:p w14:paraId="1652D7A8" w14:textId="77777777" w:rsidR="006D3D6A" w:rsidRPr="00BC702C" w:rsidRDefault="004E5A6E" w:rsidP="00CC124D">
      <w:pPr>
        <w:spacing w:after="0" w:line="240" w:lineRule="auto"/>
        <w:jc w:val="both"/>
        <w:rPr>
          <w:rFonts w:asciiTheme="majorHAnsi" w:hAnsiTheme="majorHAnsi" w:cstheme="majorHAnsi"/>
          <w:b/>
          <w:bCs/>
          <w:sz w:val="20"/>
          <w:szCs w:val="20"/>
        </w:rPr>
      </w:pPr>
      <w:r w:rsidRPr="00BC702C">
        <w:rPr>
          <w:rFonts w:asciiTheme="majorHAnsi" w:hAnsiTheme="majorHAnsi" w:cstheme="majorHAnsi"/>
          <w:b/>
          <w:bCs/>
          <w:sz w:val="20"/>
          <w:szCs w:val="20"/>
        </w:rPr>
        <w:t xml:space="preserve">8.1/ </w:t>
      </w:r>
      <w:r w:rsidR="006D3D6A" w:rsidRPr="00BC702C">
        <w:rPr>
          <w:rFonts w:asciiTheme="majorHAnsi" w:hAnsiTheme="majorHAnsi" w:cstheme="majorHAnsi"/>
          <w:b/>
          <w:bCs/>
          <w:sz w:val="20"/>
          <w:szCs w:val="20"/>
        </w:rPr>
        <w:t>Obligatoryjne przesłanki wykluczenia Wykonawcy określono w art. 108 ust. 1 pkt 1÷6 ustawy Pzp.</w:t>
      </w:r>
    </w:p>
    <w:bookmarkEnd w:id="8"/>
    <w:p w14:paraId="032800AE" w14:textId="77777777" w:rsidR="00505311" w:rsidRPr="00BC702C"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BC702C" w:rsidRDefault="00982525" w:rsidP="00CC124D">
      <w:pPr>
        <w:pStyle w:val="Default"/>
        <w:spacing w:after="0" w:line="240" w:lineRule="auto"/>
        <w:rPr>
          <w:rFonts w:asciiTheme="majorHAnsi" w:hAnsiTheme="majorHAnsi" w:cstheme="majorHAnsi"/>
          <w:b/>
          <w:bCs/>
          <w:color w:val="auto"/>
          <w:sz w:val="20"/>
          <w:szCs w:val="20"/>
          <w:u w:val="single"/>
        </w:rPr>
      </w:pPr>
      <w:r w:rsidRPr="00BC702C">
        <w:rPr>
          <w:rFonts w:asciiTheme="majorHAnsi" w:hAnsiTheme="majorHAnsi" w:cstheme="majorHAnsi"/>
          <w:b/>
          <w:bCs/>
          <w:color w:val="auto"/>
          <w:sz w:val="20"/>
          <w:szCs w:val="20"/>
          <w:u w:val="single"/>
        </w:rPr>
        <w:t xml:space="preserve">8.2/ Podstawy wykluczenia: </w:t>
      </w:r>
    </w:p>
    <w:p w14:paraId="6D47B617" w14:textId="77777777" w:rsidR="004C1A1C" w:rsidRPr="00BC702C" w:rsidRDefault="004C1A1C" w:rsidP="004C1A1C">
      <w:pPr>
        <w:pStyle w:val="Default"/>
        <w:spacing w:after="0" w:line="240" w:lineRule="auto"/>
        <w:rPr>
          <w:rFonts w:asciiTheme="majorHAnsi" w:hAnsiTheme="majorHAnsi" w:cstheme="majorHAnsi"/>
          <w:b/>
          <w:bCs/>
          <w:color w:val="auto"/>
          <w:sz w:val="20"/>
          <w:szCs w:val="20"/>
        </w:rPr>
      </w:pPr>
      <w:r w:rsidRPr="00BC702C">
        <w:rPr>
          <w:rFonts w:asciiTheme="majorHAnsi" w:hAnsiTheme="majorHAnsi" w:cstheme="majorHAnsi"/>
          <w:color w:val="auto"/>
          <w:sz w:val="20"/>
          <w:szCs w:val="20"/>
        </w:rPr>
        <w:t xml:space="preserve">Z postępowania o udzielenie zamówienia Zamawiający, z zastrzeżeniem art. 110 ust. 2 ustawy Pzp, </w:t>
      </w:r>
      <w:r w:rsidRPr="00BC702C">
        <w:rPr>
          <w:rFonts w:asciiTheme="majorHAnsi" w:hAnsiTheme="majorHAnsi" w:cstheme="majorHAnsi"/>
          <w:b/>
          <w:bCs/>
          <w:color w:val="auto"/>
          <w:sz w:val="20"/>
          <w:szCs w:val="20"/>
        </w:rPr>
        <w:t xml:space="preserve">wykluczy </w:t>
      </w:r>
      <w:r w:rsidRPr="00BC702C">
        <w:rPr>
          <w:rFonts w:asciiTheme="majorHAnsi" w:hAnsiTheme="majorHAnsi" w:cstheme="majorHAnsi"/>
          <w:color w:val="auto"/>
          <w:sz w:val="20"/>
          <w:szCs w:val="20"/>
        </w:rPr>
        <w:t xml:space="preserve">Wykonawców w przypadkach, o których mowa w </w:t>
      </w:r>
      <w:r w:rsidRPr="00BC702C">
        <w:rPr>
          <w:rFonts w:asciiTheme="majorHAnsi" w:hAnsiTheme="majorHAnsi" w:cstheme="majorHAnsi"/>
          <w:b/>
          <w:bCs/>
          <w:color w:val="auto"/>
          <w:sz w:val="20"/>
          <w:szCs w:val="20"/>
        </w:rPr>
        <w:t xml:space="preserve">art. 108 ust. 1 pkt 1 - 6 ustawy Pzp (przesłanki obligatoryjne): </w:t>
      </w:r>
    </w:p>
    <w:p w14:paraId="5ABA30FF" w14:textId="77777777" w:rsidR="00982525" w:rsidRPr="00BC702C" w:rsidRDefault="00982525" w:rsidP="00CC124D">
      <w:pPr>
        <w:pStyle w:val="Default"/>
        <w:spacing w:after="0" w:line="240" w:lineRule="auto"/>
        <w:ind w:left="426"/>
        <w:jc w:val="both"/>
        <w:rPr>
          <w:rFonts w:asciiTheme="majorHAnsi" w:hAnsiTheme="majorHAnsi" w:cstheme="majorHAnsi"/>
          <w:color w:val="auto"/>
          <w:sz w:val="20"/>
          <w:szCs w:val="20"/>
        </w:rPr>
      </w:pPr>
      <w:r w:rsidRPr="00BC702C">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BC702C" w:rsidRDefault="00982525" w:rsidP="00CC124D">
      <w:pPr>
        <w:pStyle w:val="Default"/>
        <w:spacing w:after="0" w:line="240" w:lineRule="auto"/>
        <w:ind w:left="993"/>
        <w:jc w:val="both"/>
        <w:rPr>
          <w:rFonts w:asciiTheme="majorHAnsi" w:hAnsiTheme="majorHAnsi" w:cstheme="majorHAnsi"/>
          <w:color w:val="auto"/>
          <w:sz w:val="20"/>
          <w:szCs w:val="20"/>
        </w:rPr>
      </w:pPr>
      <w:r w:rsidRPr="00BC702C">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BC702C" w:rsidRDefault="00982525" w:rsidP="00CC124D">
      <w:pPr>
        <w:pStyle w:val="Default"/>
        <w:spacing w:after="0" w:line="240" w:lineRule="auto"/>
        <w:ind w:left="993"/>
        <w:jc w:val="both"/>
        <w:rPr>
          <w:rFonts w:asciiTheme="majorHAnsi" w:hAnsiTheme="majorHAnsi" w:cstheme="majorHAnsi"/>
          <w:color w:val="auto"/>
          <w:sz w:val="20"/>
          <w:szCs w:val="20"/>
        </w:rPr>
      </w:pPr>
      <w:r w:rsidRPr="00BC702C">
        <w:rPr>
          <w:rFonts w:asciiTheme="majorHAnsi" w:hAnsiTheme="majorHAnsi" w:cstheme="majorHAnsi"/>
          <w:color w:val="auto"/>
          <w:sz w:val="20"/>
          <w:szCs w:val="20"/>
        </w:rPr>
        <w:t xml:space="preserve">b) handlu ludźmi, o którym mowa w art. 189a Kodeksu karnego, </w:t>
      </w:r>
    </w:p>
    <w:p w14:paraId="4B6A51E2" w14:textId="4E702DD4" w:rsidR="00A5705F" w:rsidRPr="00BC702C" w:rsidRDefault="00A5705F" w:rsidP="00A5705F">
      <w:pPr>
        <w:spacing w:after="0" w:line="240" w:lineRule="auto"/>
        <w:ind w:left="993"/>
        <w:jc w:val="both"/>
        <w:rPr>
          <w:rFonts w:asciiTheme="majorHAnsi" w:hAnsiTheme="majorHAnsi" w:cstheme="majorHAnsi"/>
          <w:sz w:val="20"/>
          <w:szCs w:val="20"/>
        </w:rPr>
      </w:pPr>
      <w:r w:rsidRPr="00BC702C">
        <w:rPr>
          <w:rFonts w:asciiTheme="majorHAnsi" w:hAnsiTheme="majorHAnsi" w:cstheme="majorHAnsi"/>
          <w:sz w:val="20"/>
          <w:szCs w:val="20"/>
        </w:rPr>
        <w:t>c) o którym mowa w art. 228–230a, art. 250a Kodeksu karnego, w art. 46–48 ustawy z dnia 25 czerwca 2010 r. o sporcie (Dz. U. z 202</w:t>
      </w:r>
      <w:r w:rsidR="00A77CF4">
        <w:rPr>
          <w:rFonts w:asciiTheme="majorHAnsi" w:hAnsiTheme="majorHAnsi" w:cstheme="majorHAnsi"/>
          <w:sz w:val="20"/>
          <w:szCs w:val="20"/>
        </w:rPr>
        <w:t>3</w:t>
      </w:r>
      <w:r w:rsidRPr="00BC702C">
        <w:rPr>
          <w:rFonts w:asciiTheme="majorHAnsi" w:hAnsiTheme="majorHAnsi" w:cstheme="majorHAnsi"/>
          <w:sz w:val="20"/>
          <w:szCs w:val="20"/>
        </w:rPr>
        <w:t xml:space="preserve">r. poz. </w:t>
      </w:r>
      <w:r w:rsidR="00A77CF4">
        <w:rPr>
          <w:rFonts w:asciiTheme="majorHAnsi" w:hAnsiTheme="majorHAnsi" w:cstheme="majorHAnsi"/>
          <w:sz w:val="20"/>
          <w:szCs w:val="20"/>
        </w:rPr>
        <w:t>2048</w:t>
      </w:r>
      <w:r w:rsidRPr="00BC702C">
        <w:rPr>
          <w:rFonts w:asciiTheme="majorHAnsi" w:hAnsiTheme="majorHAnsi" w:cstheme="majorHAnsi"/>
          <w:sz w:val="20"/>
          <w:szCs w:val="20"/>
        </w:rPr>
        <w:t>) lub w art. 54 ust. 1–4 ustawy z dnia 12 maja 2011 r. o refundacji leków, środków spożywczych specjalnego przeznaczenia żywieniowego oraz wyrobów medycznych (Dz. U. z 202</w:t>
      </w:r>
      <w:r w:rsidR="00A77CF4">
        <w:rPr>
          <w:rFonts w:asciiTheme="majorHAnsi" w:hAnsiTheme="majorHAnsi" w:cstheme="majorHAnsi"/>
          <w:sz w:val="20"/>
          <w:szCs w:val="20"/>
        </w:rPr>
        <w:t>3</w:t>
      </w:r>
      <w:r w:rsidRPr="00BC702C">
        <w:rPr>
          <w:rFonts w:asciiTheme="majorHAnsi" w:hAnsiTheme="majorHAnsi" w:cstheme="majorHAnsi"/>
          <w:sz w:val="20"/>
          <w:szCs w:val="20"/>
        </w:rPr>
        <w:t xml:space="preserve"> r. poz. </w:t>
      </w:r>
      <w:r w:rsidR="00A77CF4">
        <w:rPr>
          <w:rFonts w:asciiTheme="majorHAnsi" w:hAnsiTheme="majorHAnsi" w:cstheme="majorHAnsi"/>
          <w:sz w:val="20"/>
          <w:szCs w:val="20"/>
        </w:rPr>
        <w:t>826</w:t>
      </w:r>
      <w:r w:rsidR="00643F85">
        <w:rPr>
          <w:rFonts w:asciiTheme="majorHAnsi" w:hAnsiTheme="majorHAnsi" w:cstheme="majorHAnsi"/>
          <w:sz w:val="20"/>
          <w:szCs w:val="20"/>
        </w:rPr>
        <w:t xml:space="preserve"> z późn. zm.</w:t>
      </w:r>
      <w:r w:rsidR="00A77CF4">
        <w:rPr>
          <w:rFonts w:asciiTheme="majorHAnsi" w:hAnsiTheme="majorHAnsi" w:cstheme="majorHAnsi"/>
          <w:sz w:val="20"/>
          <w:szCs w:val="20"/>
        </w:rPr>
        <w:t>),</w:t>
      </w:r>
    </w:p>
    <w:p w14:paraId="00DAE4B7" w14:textId="77777777" w:rsidR="00982525" w:rsidRPr="00BC702C" w:rsidRDefault="00982525" w:rsidP="00CC124D">
      <w:pPr>
        <w:spacing w:after="0" w:line="240" w:lineRule="auto"/>
        <w:ind w:left="993"/>
        <w:jc w:val="both"/>
        <w:rPr>
          <w:rFonts w:asciiTheme="majorHAnsi" w:hAnsiTheme="majorHAnsi" w:cstheme="majorHAnsi"/>
          <w:sz w:val="20"/>
          <w:szCs w:val="20"/>
        </w:rPr>
      </w:pPr>
      <w:r w:rsidRPr="00BC702C">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BC702C">
        <w:rPr>
          <w:rFonts w:asciiTheme="majorHAnsi" w:hAnsiTheme="majorHAnsi" w:cstheme="majorHAnsi"/>
          <w:color w:val="auto"/>
          <w:sz w:val="20"/>
          <w:szCs w:val="20"/>
        </w:rPr>
        <w:t xml:space="preserve">e) o charakterze terrorystycznym, o którym mowa w art. 115 § 20 Kodeksu </w:t>
      </w:r>
      <w:r w:rsidRPr="009D538D">
        <w:rPr>
          <w:rFonts w:asciiTheme="majorHAnsi" w:hAnsiTheme="majorHAnsi" w:cstheme="majorHAnsi"/>
          <w:color w:val="262626" w:themeColor="text1" w:themeTint="D9"/>
          <w:sz w:val="20"/>
          <w:szCs w:val="20"/>
        </w:rPr>
        <w:t xml:space="preserve">karnego, lub mające na celu popełnienie tego przestępstwa, </w:t>
      </w:r>
    </w:p>
    <w:p w14:paraId="50226915" w14:textId="6A29A091"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A77CF4">
        <w:rPr>
          <w:rFonts w:asciiTheme="majorHAnsi" w:hAnsiTheme="majorHAnsi" w:cstheme="majorHAnsi"/>
          <w:color w:val="262626" w:themeColor="text1" w:themeTint="D9"/>
          <w:sz w:val="20"/>
          <w:szCs w:val="20"/>
        </w:rPr>
        <w:t xml:space="preserve">z 2021 r., </w:t>
      </w:r>
      <w:r w:rsidRPr="009D538D">
        <w:rPr>
          <w:rFonts w:asciiTheme="majorHAnsi" w:hAnsiTheme="majorHAnsi" w:cstheme="majorHAnsi"/>
          <w:color w:val="262626" w:themeColor="text1" w:themeTint="D9"/>
          <w:sz w:val="20"/>
          <w:szCs w:val="20"/>
        </w:rPr>
        <w:t xml:space="preserve">poz. </w:t>
      </w:r>
      <w:r w:rsidR="00A77CF4">
        <w:rPr>
          <w:rFonts w:asciiTheme="majorHAnsi" w:hAnsiTheme="majorHAnsi" w:cstheme="majorHAnsi"/>
          <w:color w:val="262626" w:themeColor="text1" w:themeTint="D9"/>
          <w:sz w:val="20"/>
          <w:szCs w:val="20"/>
        </w:rPr>
        <w:t>1745</w:t>
      </w:r>
      <w:r w:rsidRPr="009D538D">
        <w:rPr>
          <w:rFonts w:asciiTheme="majorHAnsi" w:hAnsiTheme="majorHAnsi" w:cstheme="majorHAnsi"/>
          <w:color w:val="262626" w:themeColor="text1" w:themeTint="D9"/>
          <w:sz w:val="20"/>
          <w:szCs w:val="20"/>
        </w:rPr>
        <w:t xml:space="preserve">),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9D538D">
        <w:rPr>
          <w:rFonts w:asciiTheme="majorHAnsi" w:hAnsiTheme="majorHAnsi" w:cstheme="majorHAnsi"/>
          <w:color w:val="262626" w:themeColor="text1" w:themeTint="D9"/>
          <w:sz w:val="20"/>
          <w:szCs w:val="20"/>
        </w:rPr>
        <w:lastRenderedPageBreak/>
        <w:t xml:space="preserve">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64F0E23B"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w:t>
      </w:r>
      <w:r w:rsidR="009C29F3">
        <w:rPr>
          <w:rFonts w:asciiTheme="majorHAnsi" w:hAnsiTheme="majorHAnsi" w:cstheme="majorHAnsi"/>
          <w:color w:val="262626" w:themeColor="text1" w:themeTint="D9"/>
          <w:sz w:val="20"/>
          <w:szCs w:val="20"/>
        </w:rPr>
        <w:t>udziału w postępowaniu o </w:t>
      </w:r>
      <w:r w:rsidRPr="009D538D">
        <w:rPr>
          <w:rFonts w:asciiTheme="majorHAnsi" w:hAnsiTheme="majorHAnsi" w:cstheme="majorHAnsi"/>
          <w:color w:val="262626" w:themeColor="text1" w:themeTint="D9"/>
          <w:sz w:val="20"/>
          <w:szCs w:val="20"/>
        </w:rPr>
        <w:t>udzielenie zamówienia.</w:t>
      </w:r>
    </w:p>
    <w:p w14:paraId="4789AF8D" w14:textId="77777777" w:rsidR="009C29F3" w:rsidRPr="009D538D" w:rsidRDefault="009C29F3"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C12EB3">
      <w:pPr>
        <w:pStyle w:val="Default"/>
        <w:spacing w:after="0" w:line="240" w:lineRule="auto"/>
        <w:jc w:val="both"/>
        <w:rPr>
          <w:rFonts w:ascii="Calibri Light" w:hAnsi="Calibri Light"/>
          <w:color w:val="auto"/>
          <w:sz w:val="20"/>
          <w:szCs w:val="20"/>
        </w:rPr>
      </w:pPr>
    </w:p>
    <w:p w14:paraId="0C45AE8B" w14:textId="77777777" w:rsidR="004C32D2" w:rsidRPr="00982525" w:rsidRDefault="004C32D2" w:rsidP="00C12EB3">
      <w:pPr>
        <w:pStyle w:val="Default"/>
        <w:spacing w:after="0" w:line="240" w:lineRule="auto"/>
        <w:ind w:left="426"/>
        <w:jc w:val="both"/>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C12EB3">
      <w:pPr>
        <w:pStyle w:val="Default"/>
        <w:spacing w:after="0" w:line="240" w:lineRule="auto"/>
        <w:ind w:left="426"/>
        <w:jc w:val="both"/>
        <w:rPr>
          <w:rFonts w:ascii="Calibri Light" w:hAnsi="Calibri Light"/>
          <w:color w:val="auto"/>
          <w:sz w:val="20"/>
          <w:szCs w:val="20"/>
        </w:rPr>
      </w:pPr>
    </w:p>
    <w:p w14:paraId="5819D9AB" w14:textId="77777777" w:rsidR="004C32D2" w:rsidRPr="00461611" w:rsidRDefault="004C32D2" w:rsidP="00C12EB3">
      <w:pPr>
        <w:pStyle w:val="Default"/>
        <w:spacing w:after="0" w:line="240" w:lineRule="auto"/>
        <w:ind w:left="426"/>
        <w:jc w:val="both"/>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C12EB3">
      <w:pPr>
        <w:pStyle w:val="Default"/>
        <w:spacing w:after="0" w:line="240" w:lineRule="auto"/>
        <w:ind w:left="426"/>
        <w:jc w:val="both"/>
        <w:rPr>
          <w:rFonts w:ascii="Calibri Light" w:hAnsi="Calibri Light"/>
          <w:color w:val="auto"/>
          <w:sz w:val="20"/>
          <w:szCs w:val="20"/>
        </w:rPr>
      </w:pPr>
    </w:p>
    <w:p w14:paraId="596DC4D6" w14:textId="4C428087" w:rsidR="004C32D2" w:rsidRDefault="004C32D2" w:rsidP="00C12EB3">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2E49A944" w14:textId="77777777" w:rsidR="00EC0CEA" w:rsidRDefault="00EC0CEA" w:rsidP="004C32D2">
      <w:pPr>
        <w:pStyle w:val="Default"/>
        <w:spacing w:after="0" w:line="240" w:lineRule="auto"/>
        <w:jc w:val="both"/>
        <w:rPr>
          <w:rFonts w:ascii="Calibri Light" w:hAnsi="Calibri Light"/>
          <w:color w:val="auto"/>
          <w:sz w:val="20"/>
          <w:szCs w:val="20"/>
        </w:rPr>
      </w:pPr>
    </w:p>
    <w:p w14:paraId="5B5A38E7" w14:textId="61B489B9"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w:t>
      </w:r>
      <w:r w:rsidR="00A77CF4">
        <w:rPr>
          <w:rFonts w:asciiTheme="majorHAnsi" w:eastAsia="Times New Roman" w:hAnsiTheme="majorHAnsi" w:cstheme="majorHAnsi"/>
          <w:sz w:val="20"/>
          <w:szCs w:val="20"/>
        </w:rPr>
        <w:t>23</w:t>
      </w:r>
      <w:r w:rsidRPr="003B0E40">
        <w:rPr>
          <w:rFonts w:asciiTheme="majorHAnsi" w:eastAsia="Times New Roman" w:hAnsiTheme="majorHAnsi" w:cstheme="majorHAnsi"/>
          <w:sz w:val="20"/>
          <w:szCs w:val="20"/>
        </w:rPr>
        <w:t xml:space="preserve"> r. poz. </w:t>
      </w:r>
      <w:r w:rsidR="00A77CF4">
        <w:rPr>
          <w:rFonts w:asciiTheme="majorHAnsi" w:eastAsia="Times New Roman" w:hAnsiTheme="majorHAnsi" w:cstheme="majorHAnsi"/>
          <w:sz w:val="20"/>
          <w:szCs w:val="20"/>
        </w:rPr>
        <w:t>1605</w:t>
      </w:r>
      <w:r w:rsidRPr="003B0E40">
        <w:rPr>
          <w:rFonts w:asciiTheme="majorHAnsi" w:eastAsia="Times New Roman" w:hAnsiTheme="majorHAnsi" w:cstheme="majorHAnsi"/>
          <w:sz w:val="20"/>
          <w:szCs w:val="20"/>
        </w:rPr>
        <w:t xml:space="preserve"> z późn. zm.), zwanej dalej „ustawą Pzp”.</w:t>
      </w:r>
    </w:p>
    <w:p w14:paraId="2F45E796" w14:textId="77777777" w:rsidR="00EC0CEA" w:rsidRPr="003B0E40"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D22E06" w14:textId="0E20B139"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A77CF4">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A77CF4">
        <w:rPr>
          <w:rFonts w:asciiTheme="majorHAnsi" w:eastAsia="Times New Roman" w:hAnsiTheme="majorHAnsi" w:cstheme="majorHAnsi"/>
          <w:sz w:val="20"/>
          <w:szCs w:val="20"/>
        </w:rPr>
        <w:t xml:space="preserve">1497 </w:t>
      </w:r>
      <w:r w:rsidR="00643F85">
        <w:rPr>
          <w:rFonts w:asciiTheme="majorHAnsi" w:eastAsia="Times New Roman" w:hAnsiTheme="majorHAnsi" w:cstheme="majorHAnsi"/>
          <w:sz w:val="20"/>
          <w:szCs w:val="20"/>
        </w:rPr>
        <w:t xml:space="preserve">z późn. </w:t>
      </w:r>
      <w:r w:rsidR="00A77CF4">
        <w:rPr>
          <w:rFonts w:asciiTheme="majorHAnsi" w:eastAsia="Times New Roman" w:hAnsiTheme="majorHAnsi" w:cstheme="majorHAnsi"/>
          <w:sz w:val="20"/>
          <w:szCs w:val="20"/>
        </w:rPr>
        <w:t>ze zm.</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53C6F6D" w14:textId="77777777" w:rsidR="00EC0CEA" w:rsidRPr="003B0E40"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A8B7ADF" w14:textId="77777777" w:rsidR="00EC0CEA" w:rsidRPr="003B0E40" w:rsidRDefault="00EC0CEA" w:rsidP="00EC0CEA">
      <w:pPr>
        <w:numPr>
          <w:ilvl w:val="0"/>
          <w:numId w:val="3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F5816D" w14:textId="64626171" w:rsidR="00EC0CEA" w:rsidRPr="003B0E40" w:rsidRDefault="00EC0CEA" w:rsidP="00EC0CEA">
      <w:pPr>
        <w:numPr>
          <w:ilvl w:val="0"/>
          <w:numId w:val="3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wykonawcę oraz uczestnika konkursu, którego beneficjentem rzeczywistym w rozumieniu ustawy z dnia 1 marca 2018 r. o przeciwdziałaniu praniu pieniędzy oraz finansowaniu terroryzmu (Dz. U. z 202</w:t>
      </w:r>
      <w:r w:rsidR="00A77CF4">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A77CF4">
        <w:rPr>
          <w:rFonts w:asciiTheme="majorHAnsi" w:eastAsia="Times New Roman" w:hAnsiTheme="majorHAnsi" w:cstheme="majorHAnsi"/>
          <w:sz w:val="20"/>
          <w:szCs w:val="20"/>
        </w:rPr>
        <w:t>1124 z</w:t>
      </w:r>
      <w:r w:rsidR="00643F85">
        <w:rPr>
          <w:rFonts w:asciiTheme="majorHAnsi" w:eastAsia="Times New Roman" w:hAnsiTheme="majorHAnsi" w:cstheme="majorHAnsi"/>
          <w:sz w:val="20"/>
          <w:szCs w:val="20"/>
        </w:rPr>
        <w:t xml:space="preserve"> późn.</w:t>
      </w:r>
      <w:r w:rsidR="00A77CF4">
        <w:rPr>
          <w:rFonts w:asciiTheme="majorHAnsi" w:eastAsia="Times New Roman" w:hAnsiTheme="majorHAnsi" w:cstheme="majorHAnsi"/>
          <w:sz w:val="20"/>
          <w:szCs w:val="20"/>
        </w:rPr>
        <w:t xml:space="preserve"> zm.</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72DFDB" w14:textId="1C12023C" w:rsidR="00EC0CEA" w:rsidRPr="003B0E40" w:rsidRDefault="00EC0CEA" w:rsidP="00EC0CEA">
      <w:pPr>
        <w:numPr>
          <w:ilvl w:val="0"/>
          <w:numId w:val="3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A77CF4">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A77CF4">
        <w:rPr>
          <w:rFonts w:asciiTheme="majorHAnsi" w:eastAsia="Times New Roman" w:hAnsiTheme="majorHAnsi" w:cstheme="majorHAnsi"/>
          <w:sz w:val="20"/>
          <w:szCs w:val="20"/>
        </w:rPr>
        <w:t>120ze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E02A34E"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63FE3DD"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C15914C" w14:textId="77777777" w:rsidR="00EC0CEA" w:rsidRPr="007B6734"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273B566"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C02EB04" w14:textId="77777777" w:rsidR="00EC0CEA" w:rsidRPr="00C0065F"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36FEAD94"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355D849" w14:textId="77777777" w:rsidR="00EC0CEA" w:rsidRPr="00C0065F"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F575A55" w14:textId="77777777" w:rsidR="00EC0CEA" w:rsidRDefault="00EC0CEA"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38EDC6F7" w14:textId="77777777" w:rsidR="000F2DB3" w:rsidRDefault="000F2DB3"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7463BBE" w14:textId="127638C0" w:rsidR="000F2DB3" w:rsidRDefault="000F2DB3"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8.6/ O udzielenie zamówienia mogą ubiegać się Wykonawcy, którzy nie podlegają wykluczeniu na podstawie:</w:t>
      </w:r>
    </w:p>
    <w:p w14:paraId="08DA6B9D" w14:textId="6A94346B" w:rsidR="000F2DB3" w:rsidRPr="000F2DB3" w:rsidRDefault="000F2DB3" w:rsidP="000F2DB3">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2E9157E4" w14:textId="77777777" w:rsidR="000F2DB3" w:rsidRPr="00C0065F" w:rsidRDefault="000F2DB3" w:rsidP="00EC0CEA">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777A78A" w14:textId="6A59E801" w:rsidR="00774FB4" w:rsidRDefault="007F67F5" w:rsidP="00C12EB3">
      <w:pPr>
        <w:shd w:val="clear" w:color="auto" w:fill="FFFFFF"/>
        <w:autoSpaceDE w:val="0"/>
        <w:autoSpaceDN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b/>
          <w:bCs/>
          <w:color w:val="262626" w:themeColor="text1" w:themeTint="D9"/>
          <w:sz w:val="20"/>
          <w:szCs w:val="20"/>
        </w:rPr>
        <w:lastRenderedPageBreak/>
        <w:t>1)</w:t>
      </w:r>
      <w:r w:rsidR="006D3D6A" w:rsidRPr="00C93930">
        <w:rPr>
          <w:rFonts w:asciiTheme="majorHAnsi" w:hAnsiTheme="majorHAnsi" w:cstheme="majorHAnsi"/>
          <w:color w:val="262626" w:themeColor="text1" w:themeTint="D9"/>
          <w:sz w:val="20"/>
          <w:szCs w:val="20"/>
        </w:rPr>
        <w:t xml:space="preserve"> </w:t>
      </w:r>
      <w:r w:rsidR="00C12EB3" w:rsidRPr="00C93930">
        <w:rPr>
          <w:rFonts w:asciiTheme="majorHAnsi" w:hAnsiTheme="majorHAnsi" w:cstheme="majorHAnsi"/>
          <w:b/>
          <w:bCs/>
          <w:color w:val="262626" w:themeColor="text1" w:themeTint="D9"/>
          <w:sz w:val="20"/>
          <w:szCs w:val="20"/>
        </w:rPr>
        <w:t>Oferta przygotowana na formularzu ofertowym</w:t>
      </w:r>
      <w:r w:rsidR="00C12EB3" w:rsidRPr="00C93930">
        <w:rPr>
          <w:rFonts w:asciiTheme="majorHAnsi" w:hAnsiTheme="majorHAnsi" w:cstheme="majorHAnsi"/>
          <w:color w:val="262626" w:themeColor="text1" w:themeTint="D9"/>
          <w:sz w:val="20"/>
          <w:szCs w:val="20"/>
        </w:rPr>
        <w:t xml:space="preserve"> stanowiącym </w:t>
      </w:r>
      <w:r w:rsidR="00C12EB3" w:rsidRPr="00C93930">
        <w:rPr>
          <w:rFonts w:asciiTheme="majorHAnsi" w:hAnsiTheme="majorHAnsi" w:cstheme="majorHAnsi"/>
          <w:b/>
          <w:bCs/>
          <w:color w:val="262626" w:themeColor="text1" w:themeTint="D9"/>
          <w:sz w:val="20"/>
          <w:szCs w:val="20"/>
        </w:rPr>
        <w:t>załącznik nr 1 do SWZ</w:t>
      </w:r>
      <w:r w:rsidR="00C12EB3" w:rsidRPr="00C93930">
        <w:rPr>
          <w:rFonts w:asciiTheme="majorHAnsi" w:hAnsiTheme="majorHAnsi" w:cstheme="majorHAnsi"/>
          <w:color w:val="262626" w:themeColor="text1" w:themeTint="D9"/>
          <w:sz w:val="20"/>
          <w:szCs w:val="20"/>
        </w:rPr>
        <w:t xml:space="preserve">, zgodnie z art. 63 ust. 1 ustawy Pzp, składana jest pod rygorem nieważności </w:t>
      </w:r>
      <w:r w:rsidR="00C12EB3" w:rsidRPr="00CB2549">
        <w:rPr>
          <w:rFonts w:asciiTheme="majorHAnsi" w:hAnsiTheme="majorHAnsi" w:cstheme="majorHAnsi"/>
          <w:b/>
          <w:color w:val="262626" w:themeColor="text1" w:themeTint="D9"/>
          <w:sz w:val="20"/>
          <w:szCs w:val="20"/>
        </w:rPr>
        <w:t>w</w:t>
      </w:r>
      <w:r w:rsidR="00C12EB3">
        <w:rPr>
          <w:rFonts w:asciiTheme="majorHAnsi" w:hAnsiTheme="majorHAnsi" w:cstheme="majorHAnsi"/>
          <w:color w:val="262626" w:themeColor="text1" w:themeTint="D9"/>
          <w:sz w:val="20"/>
          <w:szCs w:val="20"/>
        </w:rPr>
        <w:t xml:space="preserve"> </w:t>
      </w:r>
      <w:r w:rsidR="00C12EB3" w:rsidRPr="00C93930">
        <w:rPr>
          <w:rFonts w:asciiTheme="majorHAnsi" w:hAnsiTheme="majorHAnsi" w:cstheme="majorHAnsi"/>
          <w:b/>
          <w:bCs/>
          <w:color w:val="262626" w:themeColor="text1" w:themeTint="D9"/>
          <w:sz w:val="20"/>
          <w:szCs w:val="20"/>
        </w:rPr>
        <w:t>formie elektronicznej opatrzonej kwalifikowanym podpisem elektronicznym, podpisane przez osoby umocowane do reprezentacji</w:t>
      </w:r>
      <w:r w:rsidR="00C12EB3" w:rsidRPr="00C93930">
        <w:rPr>
          <w:rFonts w:asciiTheme="majorHAnsi" w:hAnsiTheme="majorHAnsi" w:cstheme="majorHAnsi"/>
          <w:b/>
          <w:color w:val="262626" w:themeColor="text1" w:themeTint="D9"/>
          <w:sz w:val="20"/>
          <w:szCs w:val="20"/>
        </w:rPr>
        <w:t>.</w:t>
      </w:r>
    </w:p>
    <w:p w14:paraId="11101F6D" w14:textId="779406F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6201DE12" w14:textId="77777777" w:rsidR="004E334A" w:rsidRDefault="003F75F1" w:rsidP="004E334A">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Pr>
          <w:rFonts w:asciiTheme="majorHAnsi" w:hAnsiTheme="majorHAnsi" w:cstheme="majorHAnsi"/>
          <w:b/>
          <w:bCs/>
          <w:color w:val="262626" w:themeColor="text1" w:themeTint="D9"/>
          <w:sz w:val="20"/>
          <w:szCs w:val="20"/>
        </w:rPr>
        <w:t>2)</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Formularzu cenowy </w:t>
      </w:r>
      <w:r>
        <w:rPr>
          <w:rFonts w:asciiTheme="majorHAnsi" w:hAnsiTheme="majorHAnsi" w:cstheme="majorHAnsi"/>
          <w:color w:val="262626" w:themeColor="text1" w:themeTint="D9"/>
          <w:sz w:val="20"/>
          <w:szCs w:val="20"/>
        </w:rPr>
        <w:t xml:space="preserve">stanowiącym </w:t>
      </w:r>
      <w:r>
        <w:rPr>
          <w:rFonts w:asciiTheme="majorHAnsi" w:hAnsiTheme="majorHAnsi" w:cstheme="majorHAnsi"/>
          <w:b/>
          <w:bCs/>
          <w:color w:val="262626" w:themeColor="text1" w:themeTint="D9"/>
          <w:sz w:val="20"/>
          <w:szCs w:val="20"/>
        </w:rPr>
        <w:t>załącznik nr 1a do SWZ</w:t>
      </w:r>
      <w:r>
        <w:rPr>
          <w:rFonts w:asciiTheme="majorHAnsi" w:hAnsiTheme="majorHAnsi" w:cstheme="majorHAnsi"/>
          <w:color w:val="262626" w:themeColor="text1" w:themeTint="D9"/>
          <w:sz w:val="20"/>
          <w:szCs w:val="20"/>
        </w:rPr>
        <w:t xml:space="preserve">, zgodnie z art. 63 ust. 2 ustawy Pzp, składany jest pod rygorem nieważności </w:t>
      </w:r>
      <w:r w:rsidR="004E334A" w:rsidRPr="00CB2549">
        <w:rPr>
          <w:rFonts w:asciiTheme="majorHAnsi" w:hAnsiTheme="majorHAnsi" w:cstheme="majorHAnsi"/>
          <w:b/>
          <w:color w:val="262626" w:themeColor="text1" w:themeTint="D9"/>
          <w:sz w:val="20"/>
          <w:szCs w:val="20"/>
        </w:rPr>
        <w:t>w</w:t>
      </w:r>
      <w:r w:rsidR="004E334A">
        <w:rPr>
          <w:rFonts w:asciiTheme="majorHAnsi" w:hAnsiTheme="majorHAnsi" w:cstheme="majorHAnsi"/>
          <w:color w:val="262626" w:themeColor="text1" w:themeTint="D9"/>
          <w:sz w:val="20"/>
          <w:szCs w:val="20"/>
        </w:rPr>
        <w:t xml:space="preserve"> </w:t>
      </w:r>
      <w:r w:rsidR="004E334A" w:rsidRPr="00C93930">
        <w:rPr>
          <w:rFonts w:asciiTheme="majorHAnsi" w:hAnsiTheme="majorHAnsi" w:cstheme="majorHAnsi"/>
          <w:b/>
          <w:bCs/>
          <w:color w:val="262626" w:themeColor="text1" w:themeTint="D9"/>
          <w:sz w:val="20"/>
          <w:szCs w:val="20"/>
        </w:rPr>
        <w:t>formie elektronicznej opatrzonej kwalifikowanym podpisem elektronicznym, podpisane przez osoby umocowane do reprezentacji</w:t>
      </w:r>
      <w:r w:rsidR="004E334A" w:rsidRPr="00C93930">
        <w:rPr>
          <w:rFonts w:asciiTheme="majorHAnsi" w:hAnsiTheme="majorHAnsi" w:cstheme="majorHAnsi"/>
          <w:b/>
          <w:color w:val="262626" w:themeColor="text1" w:themeTint="D9"/>
          <w:sz w:val="20"/>
          <w:szCs w:val="20"/>
        </w:rPr>
        <w:t>.</w:t>
      </w:r>
    </w:p>
    <w:p w14:paraId="1C5968ED" w14:textId="77777777" w:rsidR="002E7877" w:rsidRDefault="002E7877" w:rsidP="004E334A">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p>
    <w:p w14:paraId="25E185B7" w14:textId="77777777" w:rsidR="002E7877" w:rsidRDefault="002E7877" w:rsidP="002E7877">
      <w:pPr>
        <w:shd w:val="clear" w:color="auto" w:fill="F2F2F2" w:themeFill="background1" w:themeFillShade="F2"/>
        <w:autoSpaceDE w:val="0"/>
        <w:autoSpaceDN w:val="0"/>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UWAGA:</w:t>
      </w:r>
    </w:p>
    <w:p w14:paraId="57D383C3" w14:textId="77777777" w:rsidR="002E7877" w:rsidRDefault="002E7877" w:rsidP="002E7877">
      <w:pPr>
        <w:shd w:val="clear" w:color="auto" w:fill="F2F2F2" w:themeFill="background1" w:themeFillShade="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Zamawiający nie będzie wzywał do uzupełnienia załącznika nr 1a do SWZ (Formularza cenowego). Niezłożenie Formularza cenowego wraz z ofertą oraz nie wypełnienie wszystkich pozycji określonych w Formularzu cenowym (załącznik nr 1a do SWZ) spowoduje odrzucenie oferty wykonawcy jako niezgodnej z warunkami zamówienia na podstawie art. 226 ust. 1 pkt 5 ustawy Pzp.</w:t>
      </w:r>
    </w:p>
    <w:p w14:paraId="7CFFF9AC" w14:textId="77777777" w:rsidR="002E7877" w:rsidRDefault="002E7877" w:rsidP="004E334A">
      <w:pPr>
        <w:shd w:val="clear" w:color="auto" w:fill="FFFFFF"/>
        <w:autoSpaceDE w:val="0"/>
        <w:autoSpaceDN w:val="0"/>
        <w:spacing w:after="0" w:line="240" w:lineRule="auto"/>
        <w:jc w:val="both"/>
        <w:rPr>
          <w:rFonts w:asciiTheme="majorHAnsi" w:hAnsiTheme="majorHAnsi" w:cstheme="majorHAnsi"/>
          <w:color w:val="262626" w:themeColor="text1" w:themeTint="D9"/>
          <w:sz w:val="20"/>
          <w:szCs w:val="20"/>
        </w:rPr>
      </w:pPr>
    </w:p>
    <w:p w14:paraId="04DC1A2F" w14:textId="77777777" w:rsidR="003F75F1" w:rsidRDefault="003F75F1" w:rsidP="003F022E">
      <w:pPr>
        <w:spacing w:after="0" w:line="240" w:lineRule="auto"/>
        <w:jc w:val="both"/>
        <w:rPr>
          <w:rFonts w:asciiTheme="majorHAnsi" w:hAnsiTheme="majorHAnsi" w:cstheme="majorHAnsi"/>
          <w:b/>
          <w:bCs/>
          <w:color w:val="262626" w:themeColor="text1" w:themeTint="D9"/>
          <w:sz w:val="20"/>
          <w:szCs w:val="20"/>
        </w:rPr>
      </w:pPr>
    </w:p>
    <w:p w14:paraId="265A27BA" w14:textId="7E4293F9" w:rsidR="006D3D6A" w:rsidRPr="006631F2" w:rsidRDefault="004E334A"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9C29F3">
        <w:rPr>
          <w:rFonts w:asciiTheme="majorHAnsi" w:hAnsiTheme="majorHAnsi" w:cstheme="majorHAnsi"/>
          <w:color w:val="262626" w:themeColor="text1" w:themeTint="D9"/>
          <w:sz w:val="20"/>
          <w:szCs w:val="20"/>
        </w:rPr>
        <w:t xml:space="preserve"> w zakresie wskazanym w </w:t>
      </w:r>
      <w:r w:rsidR="006D3D6A" w:rsidRPr="006631F2">
        <w:rPr>
          <w:rFonts w:asciiTheme="majorHAnsi" w:hAnsiTheme="majorHAnsi" w:cstheme="majorHAnsi"/>
          <w:color w:val="262626" w:themeColor="text1" w:themeTint="D9"/>
          <w:sz w:val="20"/>
          <w:szCs w:val="20"/>
        </w:rPr>
        <w:t>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574BEED4" w:rsidR="004E5A6E" w:rsidRDefault="004E5A6E" w:rsidP="003F022E">
      <w:pPr>
        <w:spacing w:after="0" w:line="240" w:lineRule="auto"/>
        <w:jc w:val="both"/>
        <w:rPr>
          <w:rFonts w:asciiTheme="majorHAnsi" w:hAnsiTheme="majorHAnsi" w:cstheme="majorHAnsi"/>
          <w:color w:val="262626" w:themeColor="text1" w:themeTint="D9"/>
          <w:sz w:val="20"/>
          <w:szCs w:val="20"/>
        </w:rPr>
      </w:pPr>
    </w:p>
    <w:p w14:paraId="455EA4E7" w14:textId="77777777" w:rsidR="00C12EB3" w:rsidRPr="00DD625B" w:rsidRDefault="00C12EB3" w:rsidP="00C12EB3">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7161635" w14:textId="77777777" w:rsidR="00C12EB3" w:rsidRPr="00C12EB3" w:rsidRDefault="00C12EB3" w:rsidP="00C12EB3">
      <w:pPr>
        <w:rPr>
          <w:rFonts w:asciiTheme="majorHAnsi" w:hAnsiTheme="majorHAnsi" w:cstheme="majorHAnsi"/>
          <w:sz w:val="20"/>
          <w:szCs w:val="20"/>
        </w:rPr>
      </w:pPr>
    </w:p>
    <w:p w14:paraId="482DEA9C" w14:textId="622E43FC"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6"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25B56EA6"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69B4B11F" w14:textId="1108D6B8" w:rsidR="009D6BC2" w:rsidRPr="003E5173" w:rsidRDefault="0022604E" w:rsidP="003E5173">
      <w:pPr>
        <w:shd w:val="clear" w:color="auto" w:fill="FFFFFF" w:themeFill="background1"/>
        <w:spacing w:after="0" w:line="240" w:lineRule="auto"/>
        <w:ind w:left="426" w:right="74"/>
        <w:jc w:val="both"/>
        <w:rPr>
          <w:rFonts w:asciiTheme="majorHAnsi" w:hAnsiTheme="majorHAnsi" w:cstheme="majorHAnsi"/>
          <w:sz w:val="20"/>
          <w:szCs w:val="20"/>
        </w:rPr>
      </w:pPr>
      <w:r>
        <w:rPr>
          <w:rFonts w:asciiTheme="majorHAnsi" w:hAnsiTheme="majorHAnsi" w:cstheme="majorHAnsi"/>
          <w:b/>
          <w:bCs/>
          <w:color w:val="262626" w:themeColor="text1" w:themeTint="D9"/>
          <w:sz w:val="20"/>
          <w:szCs w:val="20"/>
        </w:rPr>
        <w:t>3</w:t>
      </w:r>
      <w:r w:rsidR="009D6BC2" w:rsidRPr="009D538D">
        <w:rPr>
          <w:rFonts w:asciiTheme="majorHAnsi" w:hAnsiTheme="majorHAnsi" w:cstheme="majorHAnsi"/>
          <w:b/>
          <w:bCs/>
          <w:color w:val="262626" w:themeColor="text1" w:themeTint="D9"/>
          <w:sz w:val="20"/>
          <w:szCs w:val="20"/>
        </w:rPr>
        <w:t>) Wykonawca dołącza do oferty oświadczenie o niepodleganiu wykluczeniu</w:t>
      </w:r>
      <w:r w:rsidR="009D6BC2">
        <w:rPr>
          <w:rFonts w:asciiTheme="majorHAnsi" w:hAnsiTheme="majorHAnsi" w:cstheme="majorHAnsi"/>
          <w:b/>
          <w:bCs/>
          <w:color w:val="262626" w:themeColor="text1" w:themeTint="D9"/>
          <w:sz w:val="20"/>
          <w:szCs w:val="20"/>
        </w:rPr>
        <w:t xml:space="preserve"> na podstawie art. 7 ust. 1 </w:t>
      </w:r>
      <w:r w:rsidR="009D6BC2">
        <w:rPr>
          <w:rFonts w:ascii="Calibri Light" w:hAnsi="Calibri Light" w:cs="Calibri Light"/>
          <w:b/>
          <w:bCs/>
          <w:sz w:val="20"/>
          <w:szCs w:val="20"/>
        </w:rPr>
        <w:t>Ustawy o szczególnych rozwiązaniach w zakresie przeciwdziałania wspieraniu agresji na Ukrainę oraz służących ochronie bezpieczeństwa narodowego</w:t>
      </w:r>
      <w:r w:rsidR="009D6BC2" w:rsidRPr="009D538D">
        <w:rPr>
          <w:rFonts w:asciiTheme="majorHAnsi" w:hAnsiTheme="majorHAnsi" w:cstheme="majorHAnsi"/>
          <w:b/>
          <w:bCs/>
          <w:color w:val="262626" w:themeColor="text1" w:themeTint="D9"/>
          <w:sz w:val="20"/>
          <w:szCs w:val="20"/>
        </w:rPr>
        <w:t xml:space="preserve"> </w:t>
      </w:r>
      <w:r w:rsidR="009D6BC2">
        <w:rPr>
          <w:rFonts w:asciiTheme="majorHAnsi" w:hAnsiTheme="majorHAnsi" w:cstheme="majorHAnsi"/>
          <w:b/>
          <w:bCs/>
          <w:color w:val="262626" w:themeColor="text1" w:themeTint="D9"/>
          <w:sz w:val="20"/>
          <w:szCs w:val="20"/>
        </w:rPr>
        <w:t xml:space="preserve">i </w:t>
      </w:r>
      <w:r w:rsidR="009D6BC2" w:rsidRPr="00E35F0E">
        <w:rPr>
          <w:rFonts w:asciiTheme="majorHAnsi" w:hAnsiTheme="majorHAnsi" w:cstheme="majorHAnsi"/>
          <w:b/>
          <w:bCs/>
          <w:sz w:val="20"/>
          <w:szCs w:val="20"/>
        </w:rPr>
        <w:t>art. 5k Rozporządzenia Rady (UE)</w:t>
      </w:r>
      <w:r w:rsidR="009D6BC2" w:rsidRPr="00E35F0E">
        <w:rPr>
          <w:rFonts w:asciiTheme="majorHAnsi" w:hAnsiTheme="majorHAnsi" w:cstheme="majorHAnsi"/>
          <w:sz w:val="20"/>
          <w:szCs w:val="20"/>
        </w:rPr>
        <w:t xml:space="preserve"> nr 833/2014 z dnia 31 lipca 2014 r. </w:t>
      </w:r>
      <w:r w:rsidR="009D6BC2" w:rsidRPr="00E35F0E">
        <w:rPr>
          <w:rFonts w:asciiTheme="majorHAnsi" w:hAnsiTheme="majorHAnsi" w:cstheme="majorHAnsi"/>
          <w:b/>
          <w:bCs/>
          <w:sz w:val="20"/>
          <w:szCs w:val="20"/>
        </w:rPr>
        <w:t>dotyczącego środków ograniczających w związku z działaniami Rosji destabilizującymi sytuację na Ukrainie</w:t>
      </w:r>
      <w:r w:rsidR="009D6BC2" w:rsidRPr="00E35F0E">
        <w:rPr>
          <w:rFonts w:asciiTheme="majorHAnsi" w:hAnsiTheme="majorHAnsi" w:cstheme="majorHAnsi"/>
          <w:sz w:val="20"/>
          <w:szCs w:val="20"/>
        </w:rPr>
        <w:t xml:space="preserve"> </w:t>
      </w:r>
      <w:r w:rsidR="000F2DB3">
        <w:rPr>
          <w:rFonts w:asciiTheme="majorHAnsi" w:hAnsiTheme="majorHAnsi" w:cstheme="majorHAnsi"/>
          <w:sz w:val="20"/>
          <w:szCs w:val="20"/>
        </w:rPr>
        <w:t xml:space="preserve"> </w:t>
      </w:r>
      <w:r w:rsidR="009D6BC2" w:rsidRPr="00E35F0E">
        <w:rPr>
          <w:rFonts w:asciiTheme="majorHAnsi" w:hAnsiTheme="majorHAnsi" w:cstheme="majorHAnsi"/>
          <w:sz w:val="20"/>
          <w:szCs w:val="20"/>
        </w:rPr>
        <w:t>(</w:t>
      </w:r>
      <w:r w:rsidR="000F2DB3">
        <w:rPr>
          <w:rFonts w:asciiTheme="majorHAnsi" w:hAnsiTheme="majorHAnsi" w:cstheme="majorHAnsi"/>
          <w:sz w:val="20"/>
          <w:szCs w:val="20"/>
        </w:rPr>
        <w:t xml:space="preserve">ze zm. </w:t>
      </w:r>
      <w:r w:rsidR="009D6BC2"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sidR="000F2DB3">
        <w:rPr>
          <w:rFonts w:asciiTheme="majorHAnsi" w:hAnsiTheme="majorHAnsi" w:cstheme="majorHAnsi"/>
          <w:sz w:val="20"/>
          <w:szCs w:val="20"/>
        </w:rPr>
        <w:t xml:space="preserve"> ze zm. </w:t>
      </w:r>
      <w:r w:rsidR="009D6BC2" w:rsidRPr="00E35F0E">
        <w:rPr>
          <w:rFonts w:asciiTheme="majorHAnsi" w:hAnsiTheme="majorHAnsi" w:cstheme="majorHAnsi"/>
          <w:sz w:val="20"/>
          <w:szCs w:val="20"/>
        </w:rPr>
        <w:t>Dz. Urz. UE nr L 111 z 8.4.2022, str. 1</w:t>
      </w:r>
      <w:r w:rsidR="000F2DB3">
        <w:rPr>
          <w:rFonts w:asciiTheme="majorHAnsi" w:hAnsiTheme="majorHAnsi" w:cstheme="majorHAnsi"/>
          <w:sz w:val="20"/>
          <w:szCs w:val="20"/>
        </w:rPr>
        <w:t>, Dz. Urz. UE nr L 153.53 z 03.06.2022 r. Dz. Urz. UE nr L 193, 1 z 21.07.2022 r., Dz. Urz. UE nr L 159l. 1 z 23.06.2023 r.</w:t>
      </w:r>
      <w:r w:rsidR="000F2DB3" w:rsidRPr="00E35F0E">
        <w:rPr>
          <w:rFonts w:asciiTheme="majorHAnsi" w:hAnsiTheme="majorHAnsi" w:cstheme="majorHAnsi"/>
          <w:sz w:val="20"/>
          <w:szCs w:val="20"/>
        </w:rPr>
        <w:t>)</w:t>
      </w:r>
      <w:r w:rsidR="003E5173">
        <w:rPr>
          <w:rFonts w:asciiTheme="majorHAnsi" w:hAnsiTheme="majorHAnsi" w:cstheme="majorHAnsi"/>
          <w:sz w:val="20"/>
          <w:szCs w:val="20"/>
        </w:rPr>
        <w:t xml:space="preserve"> </w:t>
      </w:r>
      <w:r w:rsidR="009D6BC2" w:rsidRPr="009D538D">
        <w:rPr>
          <w:rFonts w:asciiTheme="majorHAnsi" w:hAnsiTheme="majorHAnsi" w:cstheme="majorHAnsi"/>
          <w:b/>
          <w:bCs/>
          <w:color w:val="262626" w:themeColor="text1" w:themeTint="D9"/>
          <w:sz w:val="20"/>
          <w:szCs w:val="20"/>
        </w:rPr>
        <w:t>– załącznik nr 2</w:t>
      </w:r>
      <w:r w:rsidR="009D6BC2">
        <w:rPr>
          <w:rFonts w:asciiTheme="majorHAnsi" w:hAnsiTheme="majorHAnsi" w:cstheme="majorHAnsi"/>
          <w:b/>
          <w:bCs/>
          <w:color w:val="262626" w:themeColor="text1" w:themeTint="D9"/>
          <w:sz w:val="20"/>
          <w:szCs w:val="20"/>
        </w:rPr>
        <w:t>a</w:t>
      </w:r>
      <w:r w:rsidR="009D6BC2" w:rsidRPr="009D538D">
        <w:rPr>
          <w:rFonts w:asciiTheme="majorHAnsi" w:hAnsiTheme="majorHAnsi" w:cstheme="majorHAnsi"/>
          <w:b/>
          <w:bCs/>
          <w:color w:val="262626" w:themeColor="text1" w:themeTint="D9"/>
          <w:sz w:val="20"/>
          <w:szCs w:val="20"/>
        </w:rPr>
        <w:t xml:space="preserve"> do SWZ,</w:t>
      </w:r>
      <w:r w:rsidR="009D6BC2"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9D6BC2">
        <w:rPr>
          <w:rFonts w:asciiTheme="majorHAnsi" w:hAnsiTheme="majorHAnsi" w:cstheme="majorHAnsi"/>
          <w:color w:val="262626" w:themeColor="text1" w:themeTint="D9"/>
          <w:sz w:val="20"/>
          <w:szCs w:val="20"/>
        </w:rPr>
        <w:t>.</w:t>
      </w:r>
    </w:p>
    <w:p w14:paraId="53FBD0AC" w14:textId="77777777" w:rsidR="009D6BC2" w:rsidRPr="009D538D" w:rsidRDefault="009D6BC2" w:rsidP="009D6BC2">
      <w:pPr>
        <w:spacing w:after="0" w:line="240" w:lineRule="auto"/>
        <w:jc w:val="both"/>
        <w:rPr>
          <w:rFonts w:asciiTheme="majorHAnsi" w:hAnsiTheme="majorHAnsi" w:cstheme="majorHAnsi"/>
          <w:color w:val="262626" w:themeColor="text1" w:themeTint="D9"/>
          <w:sz w:val="20"/>
          <w:szCs w:val="20"/>
        </w:rPr>
      </w:pPr>
    </w:p>
    <w:p w14:paraId="7E812B3A" w14:textId="77777777" w:rsidR="009D6BC2" w:rsidRPr="009D538D" w:rsidRDefault="009D6BC2" w:rsidP="009D6BC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3C643A9E" w14:textId="77777777" w:rsidR="009D6BC2" w:rsidRPr="009D538D" w:rsidRDefault="009D6BC2" w:rsidP="009D6BC2">
      <w:pPr>
        <w:spacing w:after="0" w:line="240" w:lineRule="auto"/>
        <w:jc w:val="both"/>
        <w:rPr>
          <w:rFonts w:asciiTheme="majorHAnsi" w:hAnsiTheme="majorHAnsi" w:cstheme="majorHAnsi"/>
          <w:color w:val="262626" w:themeColor="text1" w:themeTint="D9"/>
          <w:sz w:val="20"/>
          <w:szCs w:val="20"/>
        </w:rPr>
      </w:pPr>
    </w:p>
    <w:p w14:paraId="6C29A4A0"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22604E">
        <w:rPr>
          <w:rFonts w:asciiTheme="majorHAnsi" w:hAnsiTheme="majorHAnsi" w:cstheme="majorHAnsi"/>
          <w:b/>
          <w:bCs/>
          <w:color w:val="262626" w:themeColor="text1" w:themeTint="D9"/>
          <w:sz w:val="20"/>
          <w:szCs w:val="20"/>
        </w:rPr>
        <w:t>wykonawca/każdy spośród wykonawców wspólnie ubiegających się o udzielenie zamówienia.</w:t>
      </w:r>
      <w:r w:rsidRPr="009D538D">
        <w:rPr>
          <w:rFonts w:asciiTheme="majorHAnsi" w:hAnsiTheme="majorHAnsi" w:cstheme="majorHAnsi"/>
          <w:color w:val="262626" w:themeColor="text1" w:themeTint="D9"/>
          <w:sz w:val="20"/>
          <w:szCs w:val="20"/>
        </w:rPr>
        <w:t xml:space="preserve"> W takim przypadku oświadczenie potwierdza brak podstaw wykluczenia wykonawcy oraz spełnianie warunków udziału w postępowaniu w zakresie, w jakim każdy z wykonawców wykazuje spełnianie warunków udziału w postępowaniu;</w:t>
      </w:r>
    </w:p>
    <w:p w14:paraId="149D772D"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p>
    <w:p w14:paraId="77F1C64C"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22604E">
        <w:rPr>
          <w:rFonts w:asciiTheme="majorHAnsi" w:hAnsiTheme="majorHAnsi" w:cstheme="majorHAnsi"/>
          <w:b/>
          <w:bCs/>
          <w:color w:val="262626" w:themeColor="text1" w:themeTint="D9"/>
          <w:sz w:val="20"/>
          <w:szCs w:val="20"/>
        </w:rPr>
        <w:t xml:space="preserve">podmiot trzeci, na którego potencjał powołuje się wykonawca celem potwierdzenia spełnienia warunków udziału w postępowaniu. </w:t>
      </w:r>
      <w:r w:rsidRPr="009D538D">
        <w:rPr>
          <w:rFonts w:asciiTheme="majorHAnsi" w:hAnsiTheme="majorHAnsi" w:cstheme="majorHAnsi"/>
          <w:color w:val="262626" w:themeColor="text1" w:themeTint="D9"/>
          <w:sz w:val="20"/>
          <w:szCs w:val="20"/>
        </w:rPr>
        <w:t>W takim przypadku oświadczenie potwierdza brak podstaw wykluczenia podmiotu oraz spełnianie warunków udziału w postępowaniu w zakresie, w jakim podmiot udostępnia swoje zasoby wykonawcy;</w:t>
      </w:r>
    </w:p>
    <w:p w14:paraId="1151405B"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p>
    <w:p w14:paraId="751EA884" w14:textId="77777777" w:rsidR="009D6BC2" w:rsidRPr="009D538D" w:rsidRDefault="009D6BC2" w:rsidP="009D6BC2">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22604E">
        <w:rPr>
          <w:rFonts w:asciiTheme="majorHAnsi" w:hAnsiTheme="majorHAnsi" w:cstheme="majorHAnsi"/>
          <w:b/>
          <w:bCs/>
          <w:color w:val="262626" w:themeColor="text1" w:themeTint="D9"/>
          <w:sz w:val="20"/>
          <w:szCs w:val="20"/>
        </w:rPr>
        <w:t>podwykonawcy</w:t>
      </w:r>
      <w:r w:rsidRPr="009D538D">
        <w:rPr>
          <w:rFonts w:asciiTheme="majorHAnsi" w:hAnsiTheme="majorHAnsi" w:cstheme="majorHAnsi"/>
          <w:color w:val="262626" w:themeColor="text1" w:themeTint="D9"/>
          <w:sz w:val="20"/>
          <w:szCs w:val="20"/>
        </w:rPr>
        <w:t>, w przypadkach wskazanych w art. 462 ust. 2 i ust. 3 oraz 4 pkt 1 Pzp, jeżeli są znani Wykonawcy.</w:t>
      </w:r>
    </w:p>
    <w:p w14:paraId="6DF5CBC4" w14:textId="77777777" w:rsidR="00C93930" w:rsidRDefault="00C93930"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1E46D18A" w:rsidR="006D3D6A" w:rsidRPr="009D538D" w:rsidRDefault="009D6BC2"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6A6BA77E" w:rsidR="006D3D6A" w:rsidRPr="009D538D" w:rsidRDefault="009D6BC2"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289C18D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AE6750">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5F87835F" w14:textId="104AAE5C"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6CC7B5D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lastRenderedPageBreak/>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417E4CB0"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6658FF">
        <w:rPr>
          <w:rFonts w:asciiTheme="majorHAnsi" w:hAnsiTheme="majorHAnsi" w:cstheme="majorHAnsi"/>
          <w:color w:val="262626" w:themeColor="text1" w:themeTint="D9"/>
          <w:sz w:val="20"/>
          <w:szCs w:val="20"/>
        </w:rPr>
        <w:t xml:space="preserve"> (t.j Dz. U. z 2022 poz. 852)</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3E4AEF87" w14:textId="77777777" w:rsidR="005E0B75" w:rsidRDefault="005E0B75" w:rsidP="00187782">
      <w:pPr>
        <w:spacing w:after="0" w:line="240" w:lineRule="auto"/>
        <w:jc w:val="both"/>
        <w:rPr>
          <w:rFonts w:asciiTheme="majorHAnsi" w:hAnsiTheme="majorHAnsi" w:cstheme="majorHAnsi"/>
          <w:b/>
          <w:bCs/>
          <w:color w:val="262626" w:themeColor="text1" w:themeTint="D9"/>
          <w:sz w:val="20"/>
          <w:szCs w:val="20"/>
        </w:rPr>
      </w:pPr>
    </w:p>
    <w:p w14:paraId="1B98DA4C" w14:textId="781F454B"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t>
      </w:r>
      <w:r w:rsidR="00323F73" w:rsidRPr="0096740F">
        <w:rPr>
          <w:rFonts w:asciiTheme="majorHAnsi" w:hAnsiTheme="majorHAnsi" w:cstheme="majorHAnsi"/>
          <w:b/>
          <w:bCs/>
          <w:color w:val="262626" w:themeColor="text1" w:themeTint="D9"/>
          <w:sz w:val="20"/>
          <w:szCs w:val="20"/>
        </w:rPr>
        <w:t xml:space="preserve">wzór – załącznik nr </w:t>
      </w:r>
      <w:r w:rsidR="0054183B">
        <w:rPr>
          <w:rFonts w:asciiTheme="majorHAnsi" w:hAnsiTheme="majorHAnsi" w:cstheme="majorHAnsi"/>
          <w:b/>
          <w:bCs/>
          <w:color w:val="262626" w:themeColor="text1" w:themeTint="D9"/>
          <w:sz w:val="20"/>
          <w:szCs w:val="20"/>
        </w:rPr>
        <w:t>10</w:t>
      </w:r>
      <w:r w:rsidR="00323F73" w:rsidRPr="0096740F">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218E7EE9"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spośród których tylko jeden spełnia warunek dotyczący uprawnień, są zobowiązani dołączyć do oferty oświadczenie, z którego wynika, które </w:t>
      </w:r>
      <w:r w:rsidR="00AE6750">
        <w:rPr>
          <w:rFonts w:asciiTheme="majorHAnsi" w:hAnsiTheme="majorHAnsi" w:cstheme="majorHAnsi"/>
          <w:color w:val="262626" w:themeColor="text1" w:themeTint="D9"/>
          <w:sz w:val="20"/>
          <w:szCs w:val="20"/>
        </w:rPr>
        <w:t>usługi</w:t>
      </w:r>
      <w:r w:rsidR="006D3D6A" w:rsidRPr="009D538D">
        <w:rPr>
          <w:rFonts w:asciiTheme="majorHAnsi" w:hAnsiTheme="majorHAnsi" w:cstheme="majorHAnsi"/>
          <w:color w:val="262626" w:themeColor="text1" w:themeTint="D9"/>
          <w:sz w:val="20"/>
          <w:szCs w:val="20"/>
        </w:rPr>
        <w:t xml:space="preserve"> wykonają poszczególni wykonawcy.</w:t>
      </w:r>
    </w:p>
    <w:p w14:paraId="32602972" w14:textId="753CECF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AE6750">
        <w:rPr>
          <w:rFonts w:asciiTheme="majorHAnsi" w:hAnsiTheme="majorHAnsi" w:cstheme="majorHAnsi"/>
          <w:color w:val="262626" w:themeColor="text1" w:themeTint="D9"/>
          <w:sz w:val="20"/>
          <w:szCs w:val="20"/>
        </w:rPr>
        <w:t>usługi</w:t>
      </w:r>
      <w:r w:rsidR="006D3D6A" w:rsidRPr="009D538D">
        <w:rPr>
          <w:rFonts w:asciiTheme="majorHAnsi" w:hAnsiTheme="majorHAnsi" w:cstheme="majorHAnsi"/>
          <w:color w:val="262626" w:themeColor="text1" w:themeTint="D9"/>
          <w:sz w:val="20"/>
          <w:szCs w:val="20"/>
        </w:rPr>
        <w:t xml:space="preserve">, do realizacji których te zdolności są wymagane. W takiej sytuacji wykonawcy są zobowiązani dołączyć do oferty oświadczenie, z którego wynika, które </w:t>
      </w:r>
      <w:r w:rsidR="00AE6750">
        <w:rPr>
          <w:rFonts w:asciiTheme="majorHAnsi" w:hAnsiTheme="majorHAnsi" w:cstheme="majorHAnsi"/>
          <w:color w:val="262626" w:themeColor="text1" w:themeTint="D9"/>
          <w:sz w:val="20"/>
          <w:szCs w:val="20"/>
        </w:rPr>
        <w:t>usługi</w:t>
      </w:r>
      <w:r w:rsidR="006D3D6A" w:rsidRPr="009D538D">
        <w:rPr>
          <w:rFonts w:asciiTheme="majorHAnsi" w:hAnsiTheme="majorHAnsi" w:cstheme="majorHAnsi"/>
          <w:color w:val="262626" w:themeColor="text1" w:themeTint="D9"/>
          <w:sz w:val="20"/>
          <w:szCs w:val="20"/>
        </w:rPr>
        <w:t xml:space="preserve">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9"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9"/>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6DFB764" w14:textId="77777777" w:rsidR="00A6085A" w:rsidRDefault="00A6085A" w:rsidP="00A6085A">
      <w:pPr>
        <w:rPr>
          <w:rFonts w:ascii="Calibri Light" w:hAnsi="Calibri Light" w:cs="Calibri Light"/>
          <w:color w:val="262626"/>
          <w:sz w:val="20"/>
          <w:szCs w:val="20"/>
        </w:rPr>
      </w:pPr>
    </w:p>
    <w:p w14:paraId="7F8B60D3" w14:textId="77777777" w:rsidR="00A6085A" w:rsidRDefault="00A6085A" w:rsidP="00A6085A">
      <w:pPr>
        <w:autoSpaceDE w:val="0"/>
        <w:autoSpaceDN w:val="0"/>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a) odpisu lub informacji </w:t>
      </w:r>
      <w:r>
        <w:rPr>
          <w:rFonts w:ascii="Calibri Light" w:hAnsi="Calibri Light" w:cs="Calibri Light"/>
          <w:color w:val="262626"/>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2B579DC" w14:textId="2550D40E" w:rsidR="00A6085A" w:rsidRDefault="00A6085A" w:rsidP="006658FF">
      <w:pPr>
        <w:autoSpaceDE w:val="0"/>
        <w:autoSpaceDN w:val="0"/>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dokument składa każdy z Wykonawców składających ofertę wspólną. </w:t>
      </w:r>
    </w:p>
    <w:p w14:paraId="2688911E" w14:textId="68072F2D" w:rsidR="00A6085A" w:rsidRPr="00A6085A" w:rsidRDefault="00A6085A" w:rsidP="008A6B34">
      <w:pPr>
        <w:ind w:left="426"/>
        <w:jc w:val="both"/>
        <w:rPr>
          <w:rFonts w:ascii="Calibri Light" w:hAnsi="Calibri Light" w:cs="Calibri Light"/>
          <w:color w:val="262626"/>
          <w:sz w:val="20"/>
          <w:szCs w:val="20"/>
        </w:rPr>
      </w:pPr>
      <w:r>
        <w:rPr>
          <w:rFonts w:ascii="Calibri Light" w:hAnsi="Calibri Light" w:cs="Calibri Light"/>
          <w:color w:val="262626"/>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t>
      </w:r>
      <w:r>
        <w:rPr>
          <w:rFonts w:ascii="Calibri Light" w:hAnsi="Calibri Light" w:cs="Calibri Light"/>
          <w:color w:val="262626"/>
          <w:sz w:val="20"/>
          <w:szCs w:val="20"/>
        </w:rPr>
        <w:lastRenderedPageBreak/>
        <w:t xml:space="preserve">wierzycielami, jego działalność gospodarcza nie jest zawieszona ani nie znajduje się on w innej tego rodzaju sytuacji wynikającej z podobnej procedury przewidzianej w przepisach miejsca wszczęcia tej procedury. </w:t>
      </w:r>
    </w:p>
    <w:p w14:paraId="44499D18" w14:textId="28E3E7F1" w:rsidR="00A6085A" w:rsidRPr="006658FF" w:rsidRDefault="00A6085A" w:rsidP="00A6085A">
      <w:pPr>
        <w:autoSpaceDE w:val="0"/>
        <w:autoSpaceDN w:val="0"/>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b) zaświadczenia </w:t>
      </w:r>
      <w:r>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571C8AD8" w14:textId="77777777" w:rsidR="00A6085A" w:rsidRDefault="00A6085A" w:rsidP="00A6085A">
      <w:pPr>
        <w:autoSpaceDE w:val="0"/>
        <w:autoSpaceDN w:val="0"/>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1D3784D9" w14:textId="677AAB36" w:rsidR="00A6085A" w:rsidRPr="008A6B34" w:rsidRDefault="00A6085A" w:rsidP="008A6B34">
      <w:pPr>
        <w:autoSpaceDE w:val="0"/>
        <w:autoSpaceDN w:val="0"/>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1DDA3698" w14:textId="72EEABD2" w:rsidR="00A6085A" w:rsidRDefault="00A6085A" w:rsidP="00A6085A">
      <w:pPr>
        <w:autoSpaceDE w:val="0"/>
        <w:autoSpaceDN w:val="0"/>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c) zaświadczenia </w:t>
      </w:r>
      <w:r>
        <w:rPr>
          <w:rFonts w:ascii="Calibri Light" w:hAnsi="Calibri Light" w:cs="Calibri Light"/>
          <w:color w:val="262626"/>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w:t>
      </w:r>
    </w:p>
    <w:p w14:paraId="576D1732" w14:textId="77777777" w:rsidR="00A6085A" w:rsidRDefault="00A6085A" w:rsidP="00A6085A">
      <w:pPr>
        <w:autoSpaceDE w:val="0"/>
        <w:autoSpaceDN w:val="0"/>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0F1FB8ED" w14:textId="77777777" w:rsidR="00A6085A" w:rsidRDefault="00A6085A" w:rsidP="00A6085A">
      <w:pPr>
        <w:autoSpaceDE w:val="0"/>
        <w:autoSpaceDN w:val="0"/>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4F0614D1" w14:textId="77777777" w:rsidR="00A6085A" w:rsidRDefault="00A6085A" w:rsidP="00A6085A">
      <w:pPr>
        <w:autoSpaceDE w:val="0"/>
        <w:autoSpaceDN w:val="0"/>
        <w:jc w:val="both"/>
        <w:rPr>
          <w:rFonts w:ascii="Calibri Light" w:hAnsi="Calibri Light" w:cs="Calibri Light"/>
          <w:b/>
          <w:bCs/>
          <w:color w:val="262626"/>
          <w:sz w:val="20"/>
          <w:szCs w:val="20"/>
        </w:rPr>
      </w:pPr>
    </w:p>
    <w:p w14:paraId="37598306" w14:textId="77777777" w:rsidR="00A6085A" w:rsidRDefault="00A6085A" w:rsidP="00A6085A">
      <w:pPr>
        <w:autoSpaceDE w:val="0"/>
        <w:autoSpaceDN w:val="0"/>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d) aktualnej informacji </w:t>
      </w:r>
      <w:r>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000442A4" w14:textId="77777777" w:rsidR="00A6085A" w:rsidRDefault="00A6085A" w:rsidP="00A6085A">
      <w:pPr>
        <w:autoSpaceDE w:val="0"/>
        <w:autoSpaceDN w:val="0"/>
        <w:jc w:val="both"/>
        <w:rPr>
          <w:rFonts w:ascii="Calibri Light" w:hAnsi="Calibri Light" w:cs="Calibri Light"/>
          <w:color w:val="262626"/>
          <w:sz w:val="20"/>
          <w:szCs w:val="20"/>
        </w:rPr>
      </w:pPr>
    </w:p>
    <w:p w14:paraId="3E7D4FAA" w14:textId="77777777" w:rsidR="00A6085A" w:rsidRDefault="00A6085A" w:rsidP="00A6085A">
      <w:pPr>
        <w:autoSpaceDE w:val="0"/>
        <w:autoSpaceDN w:val="0"/>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8660E8A" w14:textId="77777777" w:rsidR="00A6085A" w:rsidRDefault="00A6085A" w:rsidP="00A6085A">
      <w:pPr>
        <w:autoSpaceDE w:val="0"/>
        <w:autoSpaceDN w:val="0"/>
        <w:jc w:val="both"/>
        <w:rPr>
          <w:rFonts w:ascii="Calibri Light" w:hAnsi="Calibri Light" w:cs="Calibri Light"/>
          <w:b/>
          <w:bCs/>
          <w:color w:val="262626"/>
          <w:sz w:val="20"/>
          <w:szCs w:val="20"/>
        </w:rPr>
      </w:pPr>
    </w:p>
    <w:p w14:paraId="2E48AD69" w14:textId="4C96330A" w:rsidR="00A6085A" w:rsidRDefault="00A6085A" w:rsidP="00A6085A">
      <w:pPr>
        <w:autoSpaceDE w:val="0"/>
        <w:autoSpaceDN w:val="0"/>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e) oświadczenia Wykonawcy </w:t>
      </w:r>
      <w:r>
        <w:rPr>
          <w:rFonts w:ascii="Calibri Light" w:hAnsi="Calibri Light" w:cs="Calibri Light"/>
          <w:color w:val="262626"/>
          <w:sz w:val="20"/>
          <w:szCs w:val="20"/>
        </w:rPr>
        <w:t>w zakresie art. 108 ust. 1 pkt. 5 ustawy Pzp o braku przynależności do tej samej grupy kapitałowej w rozumieniu ustawy z dnia 16.02.2007 r. o ochronie konkurencji i konsumentów (Dz.U. z 202</w:t>
      </w:r>
      <w:r w:rsidR="003E5173">
        <w:rPr>
          <w:rFonts w:ascii="Calibri Light" w:hAnsi="Calibri Light" w:cs="Calibri Light"/>
          <w:color w:val="262626"/>
          <w:sz w:val="20"/>
          <w:szCs w:val="20"/>
        </w:rPr>
        <w:t>3</w:t>
      </w:r>
      <w:r>
        <w:rPr>
          <w:rFonts w:ascii="Calibri Light" w:hAnsi="Calibri Light" w:cs="Calibri Light"/>
          <w:color w:val="262626"/>
          <w:sz w:val="20"/>
          <w:szCs w:val="20"/>
        </w:rPr>
        <w:t xml:space="preserve"> </w:t>
      </w:r>
      <w:r w:rsidR="003E5173">
        <w:rPr>
          <w:rFonts w:ascii="Calibri Light" w:hAnsi="Calibri Light" w:cs="Calibri Light"/>
          <w:color w:val="262626"/>
          <w:sz w:val="20"/>
          <w:szCs w:val="20"/>
        </w:rPr>
        <w:t xml:space="preserve">r., </w:t>
      </w:r>
      <w:r>
        <w:rPr>
          <w:rFonts w:ascii="Calibri Light" w:hAnsi="Calibri Light" w:cs="Calibri Light"/>
          <w:color w:val="262626"/>
          <w:sz w:val="20"/>
          <w:szCs w:val="20"/>
        </w:rPr>
        <w:t>poz.</w:t>
      </w:r>
      <w:r w:rsidR="003E5173">
        <w:rPr>
          <w:rFonts w:ascii="Calibri Light" w:hAnsi="Calibri Light" w:cs="Calibri Light"/>
          <w:color w:val="262626"/>
          <w:sz w:val="20"/>
          <w:szCs w:val="20"/>
        </w:rPr>
        <w:t>1689</w:t>
      </w:r>
      <w:r>
        <w:rPr>
          <w:rFonts w:ascii="Calibri Light" w:hAnsi="Calibri Light" w:cs="Calibri Light"/>
          <w:color w:val="262626"/>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libri Light"/>
          <w:b/>
          <w:bCs/>
          <w:color w:val="262626"/>
          <w:sz w:val="20"/>
          <w:szCs w:val="20"/>
        </w:rPr>
        <w:t xml:space="preserve">załącznik nr 7 do SWZ </w:t>
      </w:r>
    </w:p>
    <w:p w14:paraId="3FE99FDB" w14:textId="77777777" w:rsidR="00A6085A" w:rsidRDefault="00A6085A" w:rsidP="00A6085A">
      <w:pPr>
        <w:autoSpaceDE w:val="0"/>
        <w:autoSpaceDN w:val="0"/>
        <w:rPr>
          <w:rFonts w:ascii="Calibri Light" w:hAnsi="Calibri Light" w:cs="Calibri Light"/>
          <w:color w:val="262626"/>
          <w:sz w:val="20"/>
          <w:szCs w:val="20"/>
        </w:rPr>
      </w:pPr>
    </w:p>
    <w:p w14:paraId="00A6633D" w14:textId="77777777" w:rsidR="00A6085A" w:rsidRDefault="00A6085A" w:rsidP="00A6085A">
      <w:pPr>
        <w:autoSpaceDE w:val="0"/>
        <w:autoSpaceDN w:val="0"/>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2B6ABC82" w14:textId="11561B2A" w:rsidR="0016582B" w:rsidRDefault="00A6085A" w:rsidP="0016582B">
      <w:pPr>
        <w:ind w:left="567"/>
        <w:jc w:val="both"/>
        <w:rPr>
          <w:rFonts w:ascii="Calibri Light" w:hAnsi="Calibri Light" w:cs="Calibri Light"/>
          <w:color w:val="262626"/>
          <w:sz w:val="20"/>
          <w:szCs w:val="20"/>
        </w:rPr>
      </w:pPr>
      <w:r>
        <w:rPr>
          <w:rFonts w:ascii="Calibri Light" w:hAnsi="Calibri Light" w:cs="Calibri Light"/>
          <w:color w:val="262626"/>
          <w:sz w:val="20"/>
          <w:szCs w:val="20"/>
        </w:rPr>
        <w:t>W przypadku Wykonawców wspólnie składających ofertę dokumenty, o których mowa w ust. 9.2.1/ pkt a) – e), zobowiązany jest złożyć każdy z Wykonawców wspólnie składających ofertę.</w:t>
      </w:r>
    </w:p>
    <w:p w14:paraId="6BD39D2D" w14:textId="52038BD8" w:rsidR="0016582B" w:rsidRDefault="0016582B" w:rsidP="0016582B">
      <w:pPr>
        <w:autoSpaceDE w:val="0"/>
        <w:autoSpaceDN w:val="0"/>
        <w:jc w:val="both"/>
        <w:rPr>
          <w:rFonts w:ascii="Calibri Light" w:hAnsi="Calibri Light" w:cs="Calibri Light"/>
          <w:sz w:val="20"/>
          <w:szCs w:val="20"/>
        </w:rPr>
      </w:pPr>
      <w:r w:rsidRPr="00A42603">
        <w:rPr>
          <w:rFonts w:ascii="Calibri Light" w:hAnsi="Calibri Light" w:cs="Calibri Light"/>
          <w:b/>
          <w:bCs/>
          <w:sz w:val="20"/>
          <w:szCs w:val="20"/>
        </w:rPr>
        <w:lastRenderedPageBreak/>
        <w:t>f) oświadczenie</w:t>
      </w:r>
      <w:r w:rsidRPr="00A42603">
        <w:rPr>
          <w:rFonts w:ascii="Calibri Light" w:hAnsi="Calibri Light" w:cs="Calibri Light"/>
          <w:b/>
          <w:bCs/>
          <w:strike/>
          <w:sz w:val="20"/>
          <w:szCs w:val="20"/>
        </w:rPr>
        <w:t xml:space="preserve"> </w:t>
      </w:r>
      <w:r w:rsidRPr="00A42603">
        <w:rPr>
          <w:rFonts w:ascii="Calibri Light" w:hAnsi="Calibri Light" w:cs="Calibri Light"/>
          <w:b/>
          <w:bCs/>
          <w:sz w:val="20"/>
          <w:szCs w:val="20"/>
        </w:rPr>
        <w:t>wykonawcy</w:t>
      </w:r>
      <w:r w:rsidRPr="00A42603">
        <w:rPr>
          <w:rFonts w:ascii="Calibri Light" w:hAnsi="Calibri Light" w:cs="Calibri Light"/>
          <w:b/>
          <w:bCs/>
          <w:strike/>
          <w:sz w:val="20"/>
          <w:szCs w:val="20"/>
        </w:rPr>
        <w:t xml:space="preserve"> </w:t>
      </w:r>
      <w:r w:rsidRPr="00A42603">
        <w:rPr>
          <w:rFonts w:ascii="Calibri Light" w:hAnsi="Calibri Light" w:cs="Calibri Light"/>
          <w:b/>
          <w:bCs/>
          <w:sz w:val="20"/>
          <w:szCs w:val="20"/>
        </w:rPr>
        <w:t xml:space="preserve">o braku podstawa wykluczenia </w:t>
      </w:r>
      <w:r>
        <w:rPr>
          <w:rFonts w:ascii="Calibri Light" w:hAnsi="Calibri Light" w:cs="Calibri Light"/>
          <w:sz w:val="20"/>
          <w:szCs w:val="20"/>
        </w:rPr>
        <w:t>(</w:t>
      </w:r>
      <w:r>
        <w:rPr>
          <w:rFonts w:ascii="Calibri Light" w:hAnsi="Calibri Light" w:cs="Calibri Light"/>
          <w:color w:val="262626"/>
          <w:sz w:val="20"/>
          <w:szCs w:val="20"/>
        </w:rPr>
        <w:t>wg wzoru – załącznik nr 11 do SWZ)</w:t>
      </w:r>
      <w:r>
        <w:rPr>
          <w:rFonts w:ascii="Calibri Light" w:hAnsi="Calibri Light" w:cs="Calibri Light"/>
          <w:sz w:val="20"/>
          <w:szCs w:val="20"/>
        </w:rPr>
        <w:t>:</w:t>
      </w:r>
    </w:p>
    <w:p w14:paraId="62D9C8B3" w14:textId="6A25796C" w:rsidR="0016582B" w:rsidRPr="0016582B" w:rsidRDefault="0016582B" w:rsidP="0016582B">
      <w:pPr>
        <w:rPr>
          <w:rFonts w:ascii="Calibri Light" w:hAnsi="Calibri Light" w:cs="Calibri Light"/>
          <w:color w:val="FF0000"/>
          <w:sz w:val="20"/>
          <w:szCs w:val="20"/>
        </w:rPr>
      </w:pPr>
      <w:r>
        <w:rPr>
          <w:rFonts w:ascii="Calibri Light" w:hAnsi="Calibri Light" w:cs="Calibri Light"/>
          <w:b/>
          <w:bCs/>
          <w:sz w:val="20"/>
          <w:szCs w:val="20"/>
        </w:rPr>
        <w:t>1/ o którym mowa w art. 125 ust. 1 (JEDZ),</w:t>
      </w:r>
      <w:r>
        <w:rPr>
          <w:rFonts w:ascii="Calibri Light" w:hAnsi="Calibri Light" w:cs="Calibri Light"/>
          <w:sz w:val="20"/>
          <w:szCs w:val="20"/>
        </w:rPr>
        <w:t xml:space="preserve"> w zakresie podstaw wykluczenia z postępowania wskazanych przez zamawiającego, o których mowa w:</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3 ustawy,</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4 ustawy, dotyczących orzeczenia zakazu ubiegania się o zamówienie publiczne tytułem środka zapobiegawczego,</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5 ustawy, dotyczących zawarcia z innymi wykonawcami porozumienia mającego na celu zakłócenie konkurencji;</w:t>
      </w:r>
      <w:r>
        <w:rPr>
          <w:rFonts w:ascii="Calibri Light" w:hAnsi="Calibri Light" w:cs="Calibri Light"/>
          <w:sz w:val="20"/>
          <w:szCs w:val="20"/>
        </w:rPr>
        <w:br/>
      </w:r>
      <w:r w:rsidRPr="00A42603">
        <w:rPr>
          <w:rFonts w:ascii="Symbol" w:hAnsi="Symbol"/>
          <w:sz w:val="20"/>
          <w:szCs w:val="20"/>
        </w:rPr>
        <w:t>-</w:t>
      </w:r>
      <w:r w:rsidRPr="00A42603">
        <w:rPr>
          <w:rFonts w:ascii="Calibri Light" w:hAnsi="Calibri Light" w:cs="Calibri Light"/>
          <w:sz w:val="20"/>
          <w:szCs w:val="20"/>
        </w:rPr>
        <w:t xml:space="preserve"> art. 108 ust. 1 pkt 6 ustawy,</w:t>
      </w:r>
      <w:r w:rsidRPr="00A42603">
        <w:rPr>
          <w:rFonts w:ascii="Calibri Light" w:hAnsi="Calibri Light" w:cs="Calibri Light"/>
          <w:sz w:val="20"/>
          <w:szCs w:val="20"/>
        </w:rPr>
        <w:br/>
      </w:r>
      <w:r w:rsidRPr="00A42603">
        <w:rPr>
          <w:rFonts w:ascii="Symbol" w:hAnsi="Symbol"/>
          <w:sz w:val="20"/>
          <w:szCs w:val="20"/>
        </w:rPr>
        <w:t xml:space="preserve">- </w:t>
      </w:r>
      <w:r w:rsidRPr="00A42603">
        <w:rPr>
          <w:rFonts w:ascii="Calibri Light" w:hAnsi="Calibri Light" w:cs="Calibri Light"/>
          <w:sz w:val="20"/>
          <w:szCs w:val="20"/>
        </w:rPr>
        <w:t>art. 109 ustawy.</w:t>
      </w:r>
    </w:p>
    <w:p w14:paraId="57F569C5" w14:textId="77777777" w:rsidR="0016582B" w:rsidRDefault="0016582B" w:rsidP="0016582B">
      <w:pPr>
        <w:jc w:val="both"/>
        <w:rPr>
          <w:rFonts w:ascii="Calibri Light" w:hAnsi="Calibri Light" w:cs="Calibri Light"/>
          <w:sz w:val="20"/>
          <w:szCs w:val="20"/>
        </w:rPr>
      </w:pPr>
      <w:r>
        <w:rPr>
          <w:rFonts w:ascii="Calibri Light" w:hAnsi="Calibri Light" w:cs="Calibri Light"/>
          <w:b/>
          <w:bCs/>
          <w:sz w:val="20"/>
          <w:szCs w:val="20"/>
        </w:rPr>
        <w:t>2/</w:t>
      </w:r>
      <w:r>
        <w:rPr>
          <w:rFonts w:ascii="Calibri Light" w:hAnsi="Calibri Light" w:cs="Calibri Light"/>
          <w:sz w:val="20"/>
          <w:szCs w:val="20"/>
        </w:rPr>
        <w:t xml:space="preserve"> </w:t>
      </w:r>
      <w:r>
        <w:rPr>
          <w:rFonts w:ascii="Calibri Light" w:hAnsi="Calibri Light" w:cs="Calibri Light"/>
          <w:b/>
          <w:bCs/>
          <w:sz w:val="20"/>
          <w:szCs w:val="20"/>
        </w:rPr>
        <w:t>o którym mowa w załączniku nr 2a do SWZ</w:t>
      </w:r>
      <w:r>
        <w:rPr>
          <w:rFonts w:ascii="Calibri Light" w:hAnsi="Calibri Light" w:cs="Calibri Light"/>
          <w:sz w:val="20"/>
          <w:szCs w:val="20"/>
        </w:rPr>
        <w:t xml:space="preserve"> w zakresie podstaw wykluczenia</w:t>
      </w:r>
      <w:r>
        <w:rPr>
          <w:rFonts w:ascii="Calibri Light" w:hAnsi="Calibri Light" w:cs="Calibri Light"/>
          <w:b/>
          <w:bCs/>
          <w:sz w:val="20"/>
          <w:szCs w:val="20"/>
        </w:rPr>
        <w:t xml:space="preserve"> </w:t>
      </w:r>
      <w:r>
        <w:rPr>
          <w:rFonts w:ascii="Calibri Light" w:hAnsi="Calibri Light" w:cs="Calibri Light"/>
          <w:sz w:val="20"/>
          <w:szCs w:val="20"/>
        </w:rPr>
        <w:t>z postępowania wskazanych przez zamawiającego, o których mowa w:</w:t>
      </w:r>
    </w:p>
    <w:p w14:paraId="1E6ACC8F" w14:textId="1E2A8012" w:rsidR="003E5173" w:rsidRDefault="0016582B" w:rsidP="003E5173">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Ustawy o szczególnych rozwiązaniach w zakresie przeciwdziałania wspieraniu agresji na Ukrainę oraz służących ochronie bezpieczeństwa narodowego i</w:t>
      </w:r>
      <w:r>
        <w:rPr>
          <w:rFonts w:ascii="Calibri Light" w:hAnsi="Calibri Light" w:cs="Calibri Light"/>
          <w:color w:val="262626"/>
          <w:sz w:val="20"/>
          <w:szCs w:val="20"/>
        </w:rPr>
        <w:t xml:space="preserve"> </w:t>
      </w:r>
      <w:r>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w:t>
      </w:r>
      <w:r w:rsidR="003E5173">
        <w:rPr>
          <w:rFonts w:ascii="Calibri Light" w:hAnsi="Calibri Light" w:cs="Calibri Light"/>
          <w:sz w:val="20"/>
          <w:szCs w:val="20"/>
        </w:rPr>
        <w:t xml:space="preserve"> </w:t>
      </w:r>
      <w:r w:rsidR="003E5173" w:rsidRPr="00E35F0E">
        <w:rPr>
          <w:rFonts w:asciiTheme="majorHAnsi" w:hAnsiTheme="majorHAnsi" w:cstheme="majorHAnsi"/>
          <w:sz w:val="20"/>
          <w:szCs w:val="20"/>
        </w:rPr>
        <w:t>(</w:t>
      </w:r>
      <w:r w:rsidR="003E5173">
        <w:rPr>
          <w:rFonts w:asciiTheme="majorHAnsi" w:hAnsiTheme="majorHAnsi" w:cstheme="majorHAnsi"/>
          <w:sz w:val="20"/>
          <w:szCs w:val="20"/>
        </w:rPr>
        <w:t xml:space="preserve"> z późn. zm. </w:t>
      </w:r>
      <w:r w:rsidR="003E5173" w:rsidRPr="00E35F0E">
        <w:rPr>
          <w:rFonts w:asciiTheme="majorHAnsi" w:hAnsiTheme="majorHAnsi" w:cstheme="majorHAnsi"/>
          <w:sz w:val="20"/>
          <w:szCs w:val="20"/>
        </w:rPr>
        <w:t>Dz. Urz. UE nr L 111 z 8.4.2022, str. 1</w:t>
      </w:r>
      <w:r w:rsidR="003E5173">
        <w:rPr>
          <w:rFonts w:asciiTheme="majorHAnsi" w:hAnsiTheme="majorHAnsi" w:cstheme="majorHAnsi"/>
          <w:sz w:val="20"/>
          <w:szCs w:val="20"/>
        </w:rPr>
        <w:t>, Dz. Urz. UE nr L 153.53 z 03.06.2022 r. Dz. Urz. UE nr L 193, 1 z 21.07.2022 r., Dz. Urz. UE nr L 159l. 1 z 23.06.2023 r.</w:t>
      </w:r>
      <w:r w:rsidR="003E5173" w:rsidRPr="00E35F0E">
        <w:rPr>
          <w:rFonts w:asciiTheme="majorHAnsi" w:hAnsiTheme="majorHAnsi" w:cstheme="majorHAnsi"/>
          <w:sz w:val="20"/>
          <w:szCs w:val="20"/>
        </w:rPr>
        <w:t>)</w:t>
      </w:r>
    </w:p>
    <w:p w14:paraId="7CE7963C" w14:textId="02363A48" w:rsidR="0016582B" w:rsidRDefault="0016582B" w:rsidP="0016582B">
      <w:pPr>
        <w:jc w:val="both"/>
        <w:rPr>
          <w:rFonts w:ascii="Calibri Light" w:hAnsi="Calibri Light" w:cs="Calibri Light"/>
          <w:sz w:val="20"/>
          <w:szCs w:val="20"/>
          <w:u w:val="single"/>
        </w:rPr>
      </w:pPr>
    </w:p>
    <w:p w14:paraId="1364C276" w14:textId="77777777" w:rsidR="006658FF" w:rsidRDefault="006658FF" w:rsidP="0016582B">
      <w:pPr>
        <w:autoSpaceDE w:val="0"/>
        <w:autoSpaceDN w:val="0"/>
        <w:spacing w:after="0" w:line="240" w:lineRule="auto"/>
        <w:jc w:val="both"/>
        <w:rPr>
          <w:rFonts w:ascii="Calibri Light" w:hAnsi="Calibri Light" w:cs="Calibri Light"/>
          <w:color w:val="262626"/>
          <w:sz w:val="20"/>
          <w:szCs w:val="20"/>
        </w:rPr>
      </w:pPr>
    </w:p>
    <w:p w14:paraId="1B84E2DD" w14:textId="77777777" w:rsidR="006658FF" w:rsidRDefault="006658FF" w:rsidP="006658FF">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54000263" w14:textId="77777777" w:rsidR="006658FF" w:rsidRDefault="006658FF" w:rsidP="006658FF">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W przypadku Wykonawców wspólnie składających ofertę dokumenty, o których mowa w ust. 9.2.1/ pkt a) – f), zobowiązany jest złożyć każdy z Wykonawców wspólnie składających ofertę.</w:t>
      </w:r>
    </w:p>
    <w:p w14:paraId="1F688275" w14:textId="77777777" w:rsidR="006658FF" w:rsidRDefault="006658FF" w:rsidP="006658FF">
      <w:pPr>
        <w:spacing w:after="0" w:line="240" w:lineRule="auto"/>
        <w:jc w:val="both"/>
        <w:rPr>
          <w:rFonts w:ascii="Calibri Light" w:hAnsi="Calibri Light" w:cs="Calibri Light"/>
          <w:b/>
          <w:bCs/>
          <w:color w:val="262626"/>
          <w:sz w:val="20"/>
          <w:szCs w:val="20"/>
        </w:rPr>
      </w:pPr>
    </w:p>
    <w:p w14:paraId="2DAEA13C" w14:textId="77777777" w:rsidR="00962B5A" w:rsidRPr="00BC2D78" w:rsidRDefault="00962B5A" w:rsidP="004C32D2">
      <w:pPr>
        <w:spacing w:after="0" w:line="240" w:lineRule="auto"/>
        <w:rPr>
          <w:rFonts w:ascii="Cambria" w:hAnsi="Cambria"/>
          <w:sz w:val="20"/>
          <w:szCs w:val="20"/>
        </w:rPr>
      </w:pPr>
    </w:p>
    <w:p w14:paraId="7B678AF6" w14:textId="77777777" w:rsidR="00BC172E" w:rsidRPr="001605EF" w:rsidRDefault="00BC172E" w:rsidP="009D2B57">
      <w:pPr>
        <w:spacing w:after="0" w:line="240" w:lineRule="auto"/>
        <w:rPr>
          <w:rFonts w:ascii="Calibri Light" w:hAnsi="Calibri Light"/>
          <w:b/>
          <w:bCs/>
          <w:color w:val="262626" w:themeColor="text1" w:themeTint="D9"/>
          <w:sz w:val="20"/>
          <w:szCs w:val="20"/>
          <w:u w:val="single"/>
        </w:rPr>
      </w:pPr>
      <w:r w:rsidRPr="001605EF">
        <w:rPr>
          <w:rFonts w:ascii="Calibri Light" w:hAnsi="Calibri Light"/>
          <w:b/>
          <w:bCs/>
          <w:color w:val="262626" w:themeColor="text1" w:themeTint="D9"/>
          <w:sz w:val="20"/>
          <w:szCs w:val="20"/>
          <w:u w:val="single"/>
        </w:rPr>
        <w:t>9.2.2/ potwierdzających spełnianie warunków udziału w postępowaniu dotyczących uprawnień do prowadzenia określonej działalności gospodarczej lub zawodowej, o ile wynika to z odrębnych przepisów:</w:t>
      </w:r>
    </w:p>
    <w:p w14:paraId="038F90D9" w14:textId="35B4807B" w:rsidR="00D3013A" w:rsidRDefault="00D3013A" w:rsidP="009D2B57">
      <w:pPr>
        <w:spacing w:after="0" w:line="240" w:lineRule="auto"/>
        <w:jc w:val="both"/>
        <w:rPr>
          <w:rFonts w:asciiTheme="majorHAnsi" w:hAnsiTheme="majorHAnsi" w:cstheme="majorHAnsi"/>
          <w:b/>
          <w:bCs/>
          <w:i/>
          <w:color w:val="0070C0"/>
          <w:sz w:val="20"/>
          <w:szCs w:val="20"/>
        </w:rPr>
      </w:pPr>
    </w:p>
    <w:p w14:paraId="799AD137" w14:textId="7797771D" w:rsidR="00D3013A" w:rsidRPr="00847E70" w:rsidRDefault="00D3013A" w:rsidP="00D3013A">
      <w:pPr>
        <w:pStyle w:val="Default"/>
        <w:spacing w:after="0" w:line="240" w:lineRule="auto"/>
        <w:jc w:val="both"/>
        <w:rPr>
          <w:rFonts w:asciiTheme="majorHAnsi" w:eastAsia="Times New Roman" w:hAnsiTheme="majorHAnsi" w:cstheme="majorHAnsi"/>
          <w:color w:val="262626" w:themeColor="text1" w:themeTint="D9"/>
          <w:sz w:val="20"/>
          <w:szCs w:val="20"/>
        </w:rPr>
      </w:pPr>
      <w:r w:rsidRPr="00F63976">
        <w:rPr>
          <w:rFonts w:asciiTheme="majorHAnsi" w:hAnsiTheme="majorHAnsi" w:cstheme="majorHAnsi"/>
          <w:b/>
          <w:bCs/>
          <w:color w:val="262626" w:themeColor="text1" w:themeTint="D9"/>
          <w:sz w:val="20"/>
          <w:szCs w:val="20"/>
        </w:rPr>
        <w:t xml:space="preserve">a) </w:t>
      </w:r>
      <w:r>
        <w:rPr>
          <w:rFonts w:asciiTheme="majorHAnsi" w:hAnsiTheme="majorHAnsi" w:cstheme="majorHAnsi"/>
          <w:b/>
          <w:bCs/>
          <w:color w:val="262626" w:themeColor="text1" w:themeTint="D9"/>
          <w:sz w:val="20"/>
          <w:szCs w:val="20"/>
        </w:rPr>
        <w:t>a</w:t>
      </w:r>
      <w:r w:rsidRPr="00F63976">
        <w:rPr>
          <w:rFonts w:asciiTheme="majorHAnsi" w:hAnsiTheme="majorHAnsi" w:cstheme="majorHAnsi"/>
          <w:b/>
          <w:bCs/>
          <w:color w:val="262626" w:themeColor="text1" w:themeTint="D9"/>
          <w:sz w:val="20"/>
          <w:szCs w:val="20"/>
          <w:lang w:eastAsia="pl-PL"/>
        </w:rPr>
        <w:t>ktualna licencja na wykonywanie krajowego transportu drogowego w zakresie przewozu osób</w:t>
      </w:r>
      <w:r w:rsidRPr="00F63976">
        <w:rPr>
          <w:rFonts w:asciiTheme="majorHAnsi" w:hAnsiTheme="majorHAnsi" w:cstheme="majorHAnsi"/>
          <w:color w:val="262626" w:themeColor="text1" w:themeTint="D9"/>
          <w:sz w:val="20"/>
          <w:szCs w:val="20"/>
          <w:lang w:eastAsia="pl-PL"/>
        </w:rPr>
        <w:t xml:space="preserve">, o której   mowa w ustawie z dnia 6 września 2001 r o transporcie drogowym </w:t>
      </w:r>
      <w:r w:rsidRPr="00F63976">
        <w:rPr>
          <w:rFonts w:asciiTheme="majorHAnsi" w:eastAsia="Times New Roman" w:hAnsiTheme="majorHAnsi" w:cstheme="majorHAnsi"/>
          <w:color w:val="262626" w:themeColor="text1" w:themeTint="D9"/>
          <w:sz w:val="20"/>
          <w:szCs w:val="20"/>
        </w:rPr>
        <w:t>(t. j. Dz.U. z 20</w:t>
      </w:r>
      <w:r>
        <w:rPr>
          <w:rFonts w:asciiTheme="majorHAnsi" w:eastAsia="Times New Roman" w:hAnsiTheme="majorHAnsi" w:cstheme="majorHAnsi"/>
          <w:color w:val="262626" w:themeColor="text1" w:themeTint="D9"/>
          <w:sz w:val="20"/>
          <w:szCs w:val="20"/>
        </w:rPr>
        <w:t xml:space="preserve">22 </w:t>
      </w:r>
      <w:r w:rsidRPr="00F63976">
        <w:rPr>
          <w:rFonts w:asciiTheme="majorHAnsi" w:eastAsia="Times New Roman" w:hAnsiTheme="majorHAnsi" w:cstheme="majorHAnsi"/>
          <w:color w:val="262626" w:themeColor="text1" w:themeTint="D9"/>
          <w:sz w:val="20"/>
          <w:szCs w:val="20"/>
        </w:rPr>
        <w:t xml:space="preserve">r., </w:t>
      </w:r>
      <w:r w:rsidRPr="00A42603">
        <w:rPr>
          <w:rFonts w:asciiTheme="majorHAnsi" w:eastAsia="Times New Roman" w:hAnsiTheme="majorHAnsi" w:cstheme="majorHAnsi"/>
          <w:color w:val="auto"/>
          <w:sz w:val="20"/>
          <w:szCs w:val="20"/>
        </w:rPr>
        <w:t xml:space="preserve">poz. </w:t>
      </w:r>
      <w:r w:rsidR="00C71620" w:rsidRPr="00A42603">
        <w:rPr>
          <w:rFonts w:asciiTheme="majorHAnsi" w:eastAsia="Times New Roman" w:hAnsiTheme="majorHAnsi" w:cstheme="majorHAnsi"/>
          <w:color w:val="auto"/>
          <w:sz w:val="20"/>
          <w:szCs w:val="20"/>
        </w:rPr>
        <w:t>2201</w:t>
      </w:r>
      <w:r w:rsidRPr="00A42603">
        <w:rPr>
          <w:rFonts w:asciiTheme="majorHAnsi" w:eastAsia="Times New Roman" w:hAnsiTheme="majorHAnsi" w:cstheme="majorHAnsi"/>
          <w:color w:val="auto"/>
          <w:sz w:val="20"/>
          <w:szCs w:val="20"/>
        </w:rPr>
        <w:t xml:space="preserve">  z póź</w:t>
      </w:r>
      <w:r w:rsidR="004A511B" w:rsidRPr="00A42603">
        <w:rPr>
          <w:rFonts w:asciiTheme="majorHAnsi" w:eastAsia="Times New Roman" w:hAnsiTheme="majorHAnsi" w:cstheme="majorHAnsi"/>
          <w:color w:val="auto"/>
          <w:sz w:val="20"/>
          <w:szCs w:val="20"/>
        </w:rPr>
        <w:t xml:space="preserve">ń. </w:t>
      </w:r>
      <w:r w:rsidR="006148C0" w:rsidRPr="00A42603">
        <w:rPr>
          <w:rFonts w:asciiTheme="majorHAnsi" w:eastAsia="Times New Roman" w:hAnsiTheme="majorHAnsi" w:cstheme="majorHAnsi"/>
          <w:color w:val="auto"/>
          <w:sz w:val="20"/>
          <w:szCs w:val="20"/>
        </w:rPr>
        <w:t>z</w:t>
      </w:r>
      <w:r w:rsidR="004A511B" w:rsidRPr="00A42603">
        <w:rPr>
          <w:rFonts w:asciiTheme="majorHAnsi" w:eastAsia="Times New Roman" w:hAnsiTheme="majorHAnsi" w:cstheme="majorHAnsi"/>
          <w:color w:val="auto"/>
          <w:sz w:val="20"/>
          <w:szCs w:val="20"/>
        </w:rPr>
        <w:t>m</w:t>
      </w:r>
      <w:r w:rsidR="004A511B">
        <w:rPr>
          <w:rFonts w:asciiTheme="majorHAnsi" w:eastAsia="Times New Roman" w:hAnsiTheme="majorHAnsi" w:cstheme="majorHAnsi"/>
          <w:color w:val="262626" w:themeColor="text1" w:themeTint="D9"/>
          <w:sz w:val="20"/>
          <w:szCs w:val="20"/>
        </w:rPr>
        <w:t>.</w:t>
      </w:r>
      <w:r w:rsidRPr="00F63976">
        <w:rPr>
          <w:rFonts w:asciiTheme="majorHAnsi" w:eastAsia="Times New Roman" w:hAnsiTheme="majorHAnsi" w:cstheme="majorHAnsi"/>
          <w:color w:val="262626" w:themeColor="text1" w:themeTint="D9"/>
          <w:sz w:val="20"/>
          <w:szCs w:val="20"/>
        </w:rPr>
        <w:t>)</w:t>
      </w:r>
    </w:p>
    <w:p w14:paraId="31D900EF" w14:textId="77777777" w:rsidR="001E7389" w:rsidRPr="001605EF" w:rsidRDefault="001E7389" w:rsidP="009D2B57">
      <w:pPr>
        <w:spacing w:after="0" w:line="240" w:lineRule="auto"/>
        <w:jc w:val="both"/>
        <w:rPr>
          <w:rFonts w:ascii="Calibri Light" w:hAnsi="Calibri Light" w:cs="Calibri Light"/>
          <w:b/>
          <w:bCs/>
          <w:color w:val="262626" w:themeColor="text1" w:themeTint="D9"/>
          <w:sz w:val="20"/>
          <w:szCs w:val="20"/>
          <w:u w:val="single"/>
        </w:rPr>
      </w:pPr>
    </w:p>
    <w:p w14:paraId="0F831EA2" w14:textId="1CFAACBC" w:rsidR="00A31418" w:rsidRDefault="00A31418" w:rsidP="009D2B57">
      <w:pPr>
        <w:spacing w:after="0" w:line="240" w:lineRule="auto"/>
        <w:jc w:val="both"/>
        <w:rPr>
          <w:rFonts w:asciiTheme="majorHAnsi" w:hAnsiTheme="majorHAnsi" w:cstheme="majorHAnsi"/>
          <w:b/>
          <w:bCs/>
          <w:color w:val="262626" w:themeColor="text1" w:themeTint="D9"/>
          <w:sz w:val="20"/>
          <w:szCs w:val="20"/>
          <w:u w:val="single"/>
        </w:rPr>
      </w:pPr>
      <w:r w:rsidRPr="001605EF">
        <w:rPr>
          <w:rFonts w:asciiTheme="majorHAnsi" w:hAnsiTheme="majorHAnsi" w:cstheme="majorHAnsi"/>
          <w:b/>
          <w:bCs/>
          <w:color w:val="262626" w:themeColor="text1" w:themeTint="D9"/>
          <w:sz w:val="20"/>
          <w:szCs w:val="20"/>
          <w:u w:val="single"/>
        </w:rPr>
        <w:t>9.2.3/ potwierdzających spełnianie warunków udziału w postępowaniu dotyczących sytuacji ekonomicznej lub finansowej:</w:t>
      </w:r>
    </w:p>
    <w:p w14:paraId="57C15B9F" w14:textId="2FE4CCDD" w:rsidR="004A511B" w:rsidRDefault="004A511B" w:rsidP="009D2B57">
      <w:pPr>
        <w:spacing w:after="0" w:line="240" w:lineRule="auto"/>
        <w:jc w:val="both"/>
        <w:rPr>
          <w:rFonts w:asciiTheme="majorHAnsi" w:hAnsiTheme="majorHAnsi" w:cstheme="majorHAnsi"/>
          <w:b/>
          <w:bCs/>
          <w:color w:val="262626" w:themeColor="text1" w:themeTint="D9"/>
          <w:sz w:val="20"/>
          <w:szCs w:val="20"/>
          <w:u w:val="single"/>
        </w:rPr>
      </w:pPr>
    </w:p>
    <w:p w14:paraId="7793F58D" w14:textId="2C8D3754" w:rsidR="004A511B" w:rsidRPr="004A511B" w:rsidRDefault="004A511B" w:rsidP="009D2B57">
      <w:pPr>
        <w:spacing w:after="0" w:line="240" w:lineRule="auto"/>
        <w:jc w:val="both"/>
        <w:rPr>
          <w:rFonts w:asciiTheme="majorHAnsi" w:hAnsiTheme="majorHAnsi" w:cstheme="majorHAnsi"/>
          <w:b/>
          <w:bCs/>
          <w:color w:val="262626" w:themeColor="text1" w:themeTint="D9"/>
          <w:sz w:val="20"/>
          <w:szCs w:val="20"/>
        </w:rPr>
      </w:pPr>
      <w:r w:rsidRPr="004A511B">
        <w:rPr>
          <w:rFonts w:asciiTheme="majorHAnsi" w:hAnsiTheme="majorHAnsi" w:cstheme="majorHAnsi"/>
          <w:b/>
          <w:bCs/>
          <w:color w:val="262626" w:themeColor="text1" w:themeTint="D9"/>
          <w:sz w:val="20"/>
          <w:szCs w:val="20"/>
        </w:rPr>
        <w:t xml:space="preserve">a) </w:t>
      </w:r>
      <w:r>
        <w:rPr>
          <w:rFonts w:asciiTheme="majorHAnsi" w:hAnsiTheme="majorHAnsi" w:cstheme="majorHAnsi"/>
          <w:b/>
          <w:bCs/>
          <w:color w:val="262626" w:themeColor="text1" w:themeTint="D9"/>
          <w:sz w:val="20"/>
          <w:szCs w:val="20"/>
        </w:rPr>
        <w:t>dokumentów</w:t>
      </w:r>
      <w:r w:rsidR="006148C0">
        <w:rPr>
          <w:rFonts w:asciiTheme="majorHAnsi" w:hAnsiTheme="majorHAnsi" w:cstheme="majorHAnsi"/>
          <w:b/>
          <w:bCs/>
          <w:color w:val="262626" w:themeColor="text1" w:themeTint="D9"/>
          <w:sz w:val="20"/>
          <w:szCs w:val="20"/>
        </w:rPr>
        <w:t xml:space="preserve"> potwierdzających</w:t>
      </w:r>
      <w:r>
        <w:rPr>
          <w:rFonts w:asciiTheme="majorHAnsi" w:hAnsiTheme="majorHAnsi" w:cstheme="majorHAnsi"/>
          <w:b/>
          <w:bCs/>
          <w:color w:val="262626" w:themeColor="text1" w:themeTint="D9"/>
          <w:sz w:val="20"/>
          <w:szCs w:val="20"/>
        </w:rPr>
        <w:t>, że wykonawca jest ubezpieczony od odpowiedzialności cywilnej</w:t>
      </w:r>
      <w:r w:rsidR="006148C0">
        <w:rPr>
          <w:rFonts w:asciiTheme="majorHAnsi" w:hAnsiTheme="majorHAnsi" w:cstheme="majorHAnsi"/>
          <w:b/>
          <w:bCs/>
          <w:color w:val="262626" w:themeColor="text1" w:themeTint="D9"/>
          <w:sz w:val="20"/>
          <w:szCs w:val="20"/>
        </w:rPr>
        <w:t xml:space="preserve"> w zakresie prowadzonej działalności związanej z przedmiotem zamówienia ze wskazaniem sumy gwarancyjnej tego ubezpieczenia</w:t>
      </w:r>
      <w:r w:rsidR="006658FF">
        <w:rPr>
          <w:rFonts w:asciiTheme="majorHAnsi" w:hAnsiTheme="majorHAnsi" w:cstheme="majorHAnsi"/>
          <w:b/>
          <w:bCs/>
          <w:color w:val="262626" w:themeColor="text1" w:themeTint="D9"/>
          <w:sz w:val="20"/>
          <w:szCs w:val="20"/>
        </w:rPr>
        <w:t xml:space="preserve"> oraz polisę ubezpieczenia w zakresie następstw wypadków (NW)</w:t>
      </w:r>
    </w:p>
    <w:p w14:paraId="343AEE91" w14:textId="77777777" w:rsidR="00A31418" w:rsidRPr="006B2B03" w:rsidRDefault="00A31418" w:rsidP="009D2B57">
      <w:pPr>
        <w:spacing w:after="0" w:line="240" w:lineRule="auto"/>
        <w:jc w:val="both"/>
        <w:rPr>
          <w:rFonts w:asciiTheme="majorHAnsi" w:hAnsiTheme="majorHAnsi" w:cstheme="majorHAnsi"/>
          <w:b/>
          <w:bCs/>
          <w:color w:val="0070C0"/>
          <w:sz w:val="20"/>
          <w:szCs w:val="20"/>
          <w:u w:val="single"/>
        </w:rPr>
      </w:pPr>
    </w:p>
    <w:p w14:paraId="7D98FAFE" w14:textId="77777777" w:rsidR="00A31418" w:rsidRDefault="00A31418" w:rsidP="009D2B57">
      <w:pPr>
        <w:spacing w:after="0" w:line="240" w:lineRule="auto"/>
        <w:jc w:val="both"/>
        <w:rPr>
          <w:rFonts w:ascii="Calibri Light" w:hAnsi="Calibri Light" w:cs="Calibri Light"/>
          <w:b/>
          <w:bCs/>
          <w:sz w:val="20"/>
          <w:szCs w:val="20"/>
          <w:u w:val="single"/>
        </w:rPr>
      </w:pPr>
    </w:p>
    <w:p w14:paraId="29ED692F" w14:textId="4616C9C8" w:rsidR="00E32733" w:rsidRPr="00915255" w:rsidRDefault="00E32733" w:rsidP="009D2B57">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A31418">
        <w:rPr>
          <w:rFonts w:ascii="Calibri Light" w:hAnsi="Calibri Light" w:cs="Calibri Light"/>
          <w:b/>
          <w:bCs/>
          <w:sz w:val="20"/>
          <w:szCs w:val="20"/>
          <w:u w:val="single"/>
        </w:rPr>
        <w:t>4</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w:t>
      </w:r>
      <w:r w:rsidR="00564CD4">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w:t>
      </w:r>
    </w:p>
    <w:p w14:paraId="3285664B" w14:textId="77777777" w:rsidR="0065628C" w:rsidRDefault="0065628C" w:rsidP="00FE4049">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4511C013" w14:textId="7DA5A205" w:rsidR="009D2B57" w:rsidRPr="00D17134" w:rsidRDefault="009D2B57" w:rsidP="009D2B57">
      <w:pPr>
        <w:spacing w:after="0" w:line="240" w:lineRule="auto"/>
        <w:jc w:val="both"/>
        <w:rPr>
          <w:rFonts w:asciiTheme="majorHAnsi" w:hAnsiTheme="majorHAnsi" w:cstheme="majorHAnsi"/>
          <w:i/>
          <w:sz w:val="20"/>
          <w:szCs w:val="20"/>
        </w:rPr>
      </w:pPr>
      <w:r>
        <w:rPr>
          <w:rFonts w:asciiTheme="majorHAnsi" w:hAnsiTheme="majorHAnsi" w:cstheme="majorHAnsi"/>
          <w:b/>
          <w:bCs/>
          <w:color w:val="262626" w:themeColor="text1" w:themeTint="D9"/>
          <w:sz w:val="20"/>
          <w:szCs w:val="20"/>
        </w:rPr>
        <w:t xml:space="preserve">a) </w:t>
      </w:r>
      <w:r w:rsidR="00D17134" w:rsidRPr="00BB07CE">
        <w:rPr>
          <w:rFonts w:asciiTheme="majorHAnsi" w:hAnsiTheme="majorHAnsi" w:cstheme="majorHAnsi"/>
          <w:b/>
          <w:bCs/>
          <w:sz w:val="20"/>
          <w:szCs w:val="20"/>
        </w:rPr>
        <w:t xml:space="preserve">wykaz usług </w:t>
      </w:r>
      <w:r w:rsidR="00D17134">
        <w:rPr>
          <w:rFonts w:asciiTheme="majorHAnsi" w:hAnsiTheme="majorHAnsi" w:cstheme="majorHAnsi"/>
          <w:sz w:val="20"/>
          <w:szCs w:val="20"/>
        </w:rPr>
        <w:t>wykonanych</w:t>
      </w:r>
      <w:r w:rsidR="00D17134" w:rsidRPr="00BB07CE">
        <w:rPr>
          <w:rFonts w:asciiTheme="majorHAnsi" w:hAnsiTheme="majorHAnsi" w:cstheme="majorHAnsi"/>
          <w:bCs/>
          <w:sz w:val="20"/>
          <w:szCs w:val="20"/>
        </w:rPr>
        <w:t>,</w:t>
      </w:r>
      <w:r w:rsidR="00D17134" w:rsidRPr="00BB07CE">
        <w:rPr>
          <w:rFonts w:asciiTheme="majorHAnsi" w:hAnsiTheme="majorHAnsi" w:cstheme="majorHAnsi"/>
          <w:b/>
          <w:bCs/>
          <w:sz w:val="20"/>
          <w:szCs w:val="20"/>
        </w:rPr>
        <w:t xml:space="preserve"> </w:t>
      </w:r>
      <w:r w:rsidR="00D17134"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00D17134" w:rsidRPr="00BB07CE">
        <w:rPr>
          <w:rFonts w:asciiTheme="majorHAnsi" w:hAnsiTheme="majorHAnsi" w:cstheme="majorHAnsi"/>
          <w:i/>
          <w:sz w:val="20"/>
          <w:szCs w:val="20"/>
          <w:u w:val="single"/>
        </w:rPr>
        <w:t>załączeniem dowodów określających, czy te usługi zostały wykonane</w:t>
      </w:r>
      <w:r w:rsidR="00D17134">
        <w:rPr>
          <w:rFonts w:asciiTheme="majorHAnsi" w:hAnsiTheme="majorHAnsi" w:cstheme="majorHAnsi"/>
          <w:i/>
          <w:sz w:val="20"/>
          <w:szCs w:val="20"/>
          <w:u w:val="single"/>
        </w:rPr>
        <w:t xml:space="preserve"> należycie</w:t>
      </w:r>
      <w:r w:rsidR="00D17134"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sidR="00D17134">
        <w:rPr>
          <w:rFonts w:asciiTheme="majorHAnsi" w:hAnsiTheme="majorHAnsi" w:cstheme="majorHAnsi"/>
          <w:i/>
          <w:sz w:val="20"/>
          <w:szCs w:val="20"/>
        </w:rPr>
        <w:t xml:space="preserve"> </w:t>
      </w:r>
    </w:p>
    <w:p w14:paraId="2BF0DF9C" w14:textId="6F06EB4E" w:rsidR="00F84A95" w:rsidRDefault="009D2B57" w:rsidP="00752DE6">
      <w:pPr>
        <w:spacing w:after="0" w:line="240" w:lineRule="auto"/>
        <w:jc w:val="both"/>
        <w:rPr>
          <w:rFonts w:ascii="Calibri Light" w:hAnsi="Calibri Light" w:cs="Calibri Light"/>
          <w:b/>
          <w:bCs/>
          <w:sz w:val="20"/>
          <w:szCs w:val="20"/>
        </w:rPr>
      </w:pPr>
      <w:r w:rsidRPr="007F2EDA">
        <w:rPr>
          <w:rFonts w:ascii="Calibri Light" w:hAnsi="Calibri Light" w:cs="Calibri Light"/>
          <w:b/>
          <w:bCs/>
          <w:sz w:val="20"/>
          <w:szCs w:val="20"/>
        </w:rPr>
        <w:lastRenderedPageBreak/>
        <w:t>Wzór wykazu usług stanowi załącznik nr 5 do SWZ.</w:t>
      </w:r>
    </w:p>
    <w:p w14:paraId="777DFE01" w14:textId="37865125" w:rsidR="004A511B" w:rsidRDefault="004A511B" w:rsidP="00752DE6">
      <w:pPr>
        <w:spacing w:after="0" w:line="240" w:lineRule="auto"/>
        <w:jc w:val="both"/>
        <w:rPr>
          <w:rFonts w:ascii="Calibri Light" w:hAnsi="Calibri Light" w:cs="Calibri Light"/>
          <w:b/>
          <w:bCs/>
          <w:sz w:val="20"/>
          <w:szCs w:val="20"/>
        </w:rPr>
      </w:pPr>
    </w:p>
    <w:p w14:paraId="590D539C" w14:textId="77777777" w:rsidR="004A511B" w:rsidRPr="0066438F" w:rsidRDefault="004A511B" w:rsidP="004A511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 xml:space="preserve">b) </w:t>
      </w:r>
      <w:r w:rsidRPr="004A511B">
        <w:rPr>
          <w:rFonts w:ascii="Calibri Light" w:hAnsi="Calibri Light" w:cs="Calibri Light"/>
          <w:b/>
          <w:bCs/>
          <w:color w:val="7030A0"/>
          <w:sz w:val="20"/>
          <w:szCs w:val="20"/>
        </w:rPr>
        <w:t>wykazu osób</w:t>
      </w:r>
      <w:r w:rsidRPr="004A511B">
        <w:rPr>
          <w:rFonts w:ascii="Calibri Light" w:hAnsi="Calibri Light" w:cs="Calibri Light"/>
          <w:color w:val="7030A0"/>
          <w:sz w:val="20"/>
          <w:szCs w:val="20"/>
        </w:rPr>
        <w:t xml:space="preserve">, </w:t>
      </w:r>
      <w:r w:rsidRPr="0066438F">
        <w:rPr>
          <w:rFonts w:ascii="Calibri Light" w:hAnsi="Calibri Light" w:cs="Calibri Light"/>
          <w:sz w:val="20"/>
          <w:szCs w:val="20"/>
        </w:rPr>
        <w:t xml:space="preserve">skierowanych przez wykonawcę do realizacji zamówienia publicznego, w szczególności odpowiedzialnych za </w:t>
      </w:r>
      <w:r w:rsidRPr="004A511B">
        <w:rPr>
          <w:rFonts w:ascii="Calibri Light" w:hAnsi="Calibri Light" w:cs="Calibri Light"/>
          <w:b/>
          <w:bCs/>
          <w:color w:val="7030A0"/>
          <w:sz w:val="20"/>
          <w:szCs w:val="20"/>
        </w:rPr>
        <w:t>świadczenie usług</w:t>
      </w:r>
      <w:r w:rsidRPr="004A511B">
        <w:rPr>
          <w:rFonts w:ascii="Calibri Light" w:hAnsi="Calibri Light" w:cs="Calibri Light"/>
          <w:color w:val="7030A0"/>
          <w:sz w:val="20"/>
          <w:szCs w:val="20"/>
        </w:rPr>
        <w:t xml:space="preserve">, </w:t>
      </w:r>
      <w:r w:rsidRPr="0066438F">
        <w:rPr>
          <w:rFonts w:ascii="Calibri Light" w:hAnsi="Calibri Light" w:cs="Calibri Light"/>
          <w:sz w:val="20"/>
          <w:szCs w:val="20"/>
        </w:rPr>
        <w:t>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6F4D621C" w14:textId="20955C17" w:rsidR="004A511B" w:rsidRPr="00845B40" w:rsidRDefault="004A511B" w:rsidP="004A511B">
      <w:pPr>
        <w:spacing w:after="0" w:line="240" w:lineRule="auto"/>
        <w:jc w:val="both"/>
        <w:rPr>
          <w:rFonts w:ascii="Calibri Light" w:hAnsi="Calibri Light" w:cs="Calibri Light"/>
          <w:b/>
          <w:bCs/>
          <w:sz w:val="20"/>
          <w:szCs w:val="20"/>
        </w:rPr>
      </w:pPr>
      <w:r w:rsidRPr="007F2EDA">
        <w:rPr>
          <w:rFonts w:ascii="Calibri Light" w:hAnsi="Calibri Light" w:cs="Calibri Light"/>
          <w:b/>
          <w:bCs/>
          <w:sz w:val="20"/>
          <w:szCs w:val="20"/>
        </w:rPr>
        <w:t>Wzór wykazu osób stanowi załącznik nr 6a do SWZ.</w:t>
      </w:r>
    </w:p>
    <w:p w14:paraId="6682FD3A" w14:textId="4A3976FC" w:rsidR="001E7389" w:rsidRDefault="001E7389" w:rsidP="00752DE6">
      <w:pPr>
        <w:spacing w:after="0" w:line="240" w:lineRule="auto"/>
        <w:jc w:val="both"/>
        <w:rPr>
          <w:rFonts w:ascii="Calibri Light" w:hAnsi="Calibri Light" w:cs="Calibri Light"/>
          <w:b/>
          <w:bCs/>
          <w:sz w:val="20"/>
          <w:szCs w:val="20"/>
        </w:rPr>
      </w:pPr>
    </w:p>
    <w:p w14:paraId="3C1401A1" w14:textId="0D09F51B" w:rsidR="001E7389" w:rsidRPr="006313CA" w:rsidRDefault="001E7389" w:rsidP="001E7389">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b</w:t>
      </w:r>
      <w:r w:rsidRPr="00464D35">
        <w:rPr>
          <w:rFonts w:ascii="Calibri Light" w:hAnsi="Calibri Light" w:cs="Calibri Light"/>
          <w:b/>
          <w:bCs/>
          <w:sz w:val="20"/>
          <w:szCs w:val="20"/>
        </w:rPr>
        <w:t xml:space="preserve">) </w:t>
      </w:r>
      <w:r w:rsidRPr="001E7389">
        <w:rPr>
          <w:rFonts w:ascii="Calibri Light" w:hAnsi="Calibri Light" w:cs="Calibri Light"/>
          <w:b/>
          <w:bCs/>
          <w:color w:val="7030A0"/>
          <w:sz w:val="20"/>
          <w:szCs w:val="20"/>
        </w:rPr>
        <w:t xml:space="preserve">wykaz narzędzi, </w:t>
      </w:r>
      <w:r w:rsidRPr="006313CA">
        <w:rPr>
          <w:rFonts w:ascii="Calibri Light" w:hAnsi="Calibri Light" w:cs="Calibri Light"/>
          <w:bCs/>
          <w:sz w:val="20"/>
          <w:szCs w:val="20"/>
        </w:rPr>
        <w:t>wyposażenia zakładu lub urządzeń technicznych dostępnych wykonawcy w celu wykonania zamówienia 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668F5BE5" w14:textId="3584ECF9" w:rsidR="001E7389" w:rsidRPr="00464D35" w:rsidRDefault="001E7389" w:rsidP="001E7389">
      <w:pPr>
        <w:spacing w:after="0" w:line="240" w:lineRule="auto"/>
        <w:rPr>
          <w:rFonts w:ascii="Calibri Light" w:hAnsi="Calibri Light" w:cs="Calibri Light"/>
          <w:b/>
          <w:bCs/>
          <w:sz w:val="20"/>
          <w:szCs w:val="20"/>
        </w:rPr>
      </w:pPr>
      <w:r w:rsidRPr="007F2EDA">
        <w:rPr>
          <w:rFonts w:ascii="Calibri Light" w:hAnsi="Calibri Light" w:cs="Calibri Light"/>
          <w:b/>
          <w:bCs/>
          <w:sz w:val="20"/>
          <w:szCs w:val="20"/>
        </w:rPr>
        <w:t>Wzór wykazu narzędzi stanowi załącznik nr 6</w:t>
      </w:r>
      <w:r w:rsidR="003C7DFF" w:rsidRPr="007F2EDA">
        <w:rPr>
          <w:rFonts w:ascii="Calibri Light" w:hAnsi="Calibri Light" w:cs="Calibri Light"/>
          <w:b/>
          <w:bCs/>
          <w:sz w:val="20"/>
          <w:szCs w:val="20"/>
        </w:rPr>
        <w:t xml:space="preserve"> </w:t>
      </w:r>
      <w:r w:rsidRPr="007F2EDA">
        <w:rPr>
          <w:rFonts w:ascii="Calibri Light" w:hAnsi="Calibri Light" w:cs="Calibri Light"/>
          <w:b/>
          <w:bCs/>
          <w:sz w:val="20"/>
          <w:szCs w:val="20"/>
        </w:rPr>
        <w:t>do SWZ.</w:t>
      </w:r>
      <w:r w:rsidRPr="00464D35">
        <w:rPr>
          <w:rFonts w:ascii="Calibri Light" w:hAnsi="Calibri Light" w:cs="Calibri Light"/>
          <w:b/>
          <w:bCs/>
          <w:sz w:val="20"/>
          <w:szCs w:val="20"/>
        </w:rPr>
        <w:t xml:space="preserve"> </w:t>
      </w:r>
    </w:p>
    <w:p w14:paraId="19967505" w14:textId="77777777" w:rsidR="001E7389" w:rsidRPr="00752DE6" w:rsidRDefault="001E7389" w:rsidP="00752DE6">
      <w:pPr>
        <w:spacing w:after="0" w:line="240" w:lineRule="auto"/>
        <w:jc w:val="both"/>
        <w:rPr>
          <w:rFonts w:ascii="Calibri Light" w:hAnsi="Calibri Light" w:cs="Calibri Light"/>
          <w:b/>
          <w:bCs/>
          <w:sz w:val="20"/>
          <w:szCs w:val="20"/>
        </w:rPr>
      </w:pPr>
    </w:p>
    <w:p w14:paraId="344B0E91" w14:textId="77777777" w:rsidR="00B57A82" w:rsidRDefault="00B57A82" w:rsidP="00F84A95">
      <w:pPr>
        <w:autoSpaceDE w:val="0"/>
        <w:autoSpaceDN w:val="0"/>
        <w:adjustRightInd w:val="0"/>
        <w:spacing w:after="0" w:line="240" w:lineRule="auto"/>
        <w:jc w:val="both"/>
        <w:rPr>
          <w:rFonts w:ascii="Calibri Light" w:hAnsi="Calibri Light"/>
          <w:sz w:val="20"/>
          <w:szCs w:val="20"/>
          <w:u w:val="single"/>
        </w:rPr>
      </w:pPr>
    </w:p>
    <w:p w14:paraId="10A12D0B" w14:textId="77777777" w:rsidR="004C32D2" w:rsidRPr="00AE2629" w:rsidRDefault="004C32D2" w:rsidP="00343600">
      <w:pPr>
        <w:autoSpaceDE w:val="0"/>
        <w:autoSpaceDN w:val="0"/>
        <w:adjustRightInd w:val="0"/>
        <w:spacing w:after="0" w:line="240" w:lineRule="auto"/>
        <w:jc w:val="both"/>
        <w:rPr>
          <w:rFonts w:ascii="Calibri Light" w:hAnsi="Calibri Light"/>
          <w:sz w:val="20"/>
          <w:szCs w:val="20"/>
        </w:rPr>
      </w:pPr>
      <w:r w:rsidRPr="00AE2629">
        <w:rPr>
          <w:rFonts w:ascii="Calibri Light" w:hAnsi="Calibri Light"/>
          <w:b/>
          <w:bCs/>
          <w:sz w:val="20"/>
          <w:szCs w:val="20"/>
        </w:rPr>
        <w:t xml:space="preserve">Zamawiający nie wzywa do złożenia podmiotowych środków dowodowych, jeżeli: </w:t>
      </w:r>
    </w:p>
    <w:p w14:paraId="1249BDF0" w14:textId="1BE22ADE" w:rsidR="004C32D2" w:rsidRPr="00AE2629"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AE2629">
        <w:rPr>
          <w:rFonts w:ascii="Calibri Light" w:hAnsi="Calibri Light"/>
          <w:sz w:val="20"/>
          <w:szCs w:val="20"/>
        </w:rPr>
        <w:t xml:space="preserve">1) </w:t>
      </w:r>
      <w:r w:rsidRPr="00AE2629">
        <w:rPr>
          <w:rFonts w:ascii="Calibri Light" w:hAnsi="Calibri Light"/>
          <w:b/>
          <w:bCs/>
          <w:sz w:val="20"/>
          <w:szCs w:val="20"/>
        </w:rPr>
        <w:t>może je uzyskać za pomocą bezpłatnych i ogólnodostępnych baz danych, w szczególności rejestrów publicznych</w:t>
      </w:r>
      <w:r w:rsidR="00BF457C" w:rsidRPr="00AE2629">
        <w:rPr>
          <w:rFonts w:ascii="Calibri Light" w:hAnsi="Calibri Light"/>
          <w:sz w:val="20"/>
          <w:szCs w:val="20"/>
        </w:rPr>
        <w:t xml:space="preserve"> w </w:t>
      </w:r>
      <w:r w:rsidRPr="00AE2629">
        <w:rPr>
          <w:rFonts w:ascii="Calibri Light" w:hAnsi="Calibri Light"/>
          <w:sz w:val="20"/>
          <w:szCs w:val="20"/>
        </w:rPr>
        <w:t xml:space="preserve">rozumieniu ustawy z dnia 17 lutego 2005r. o informatyzacji działalności podmiotów realizujących zadania publiczne, </w:t>
      </w:r>
      <w:r w:rsidR="007D4548" w:rsidRPr="00AE2629">
        <w:rPr>
          <w:rFonts w:ascii="Calibri Light" w:hAnsi="Calibri Light"/>
          <w:b/>
          <w:bCs/>
          <w:sz w:val="20"/>
          <w:szCs w:val="20"/>
          <w:u w:val="single"/>
        </w:rPr>
        <w:t>o </w:t>
      </w:r>
      <w:r w:rsidRPr="00AE2629">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AE2629"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AE2629" w:rsidRDefault="004C32D2" w:rsidP="004C32D2">
      <w:pPr>
        <w:autoSpaceDE w:val="0"/>
        <w:autoSpaceDN w:val="0"/>
        <w:adjustRightInd w:val="0"/>
        <w:spacing w:after="0" w:line="240" w:lineRule="auto"/>
        <w:ind w:left="426"/>
        <w:jc w:val="both"/>
        <w:rPr>
          <w:rFonts w:ascii="Calibri Light" w:hAnsi="Calibri Light"/>
          <w:sz w:val="20"/>
          <w:szCs w:val="20"/>
        </w:rPr>
      </w:pPr>
      <w:r w:rsidRPr="00AE2629">
        <w:rPr>
          <w:rFonts w:ascii="Calibri Light" w:hAnsi="Calibri Light"/>
          <w:sz w:val="20"/>
          <w:szCs w:val="20"/>
        </w:rPr>
        <w:t>2) podmiotowym środkiem dowodowym jest oświadczenie, którego treść odpowiada zakresowi oświadczenia, o którym mowa w art. 125 ust.</w:t>
      </w:r>
      <w:r w:rsidR="00DC63BC" w:rsidRPr="00AE2629">
        <w:rPr>
          <w:rFonts w:ascii="Calibri Light" w:hAnsi="Calibri Light"/>
          <w:sz w:val="20"/>
          <w:szCs w:val="20"/>
        </w:rPr>
        <w:t xml:space="preserve"> </w:t>
      </w:r>
      <w:r w:rsidR="00F35025" w:rsidRPr="00AE2629">
        <w:rPr>
          <w:rFonts w:ascii="Calibri Light" w:hAnsi="Calibri Light"/>
          <w:sz w:val="20"/>
          <w:szCs w:val="20"/>
        </w:rPr>
        <w:t>2</w:t>
      </w:r>
      <w:r w:rsidRPr="00AE2629">
        <w:rPr>
          <w:rFonts w:ascii="Calibri Light" w:hAnsi="Calibri Light"/>
          <w:sz w:val="20"/>
          <w:szCs w:val="20"/>
        </w:rPr>
        <w:t xml:space="preserve"> Pzp</w:t>
      </w:r>
      <w:r w:rsidR="00F35025" w:rsidRPr="00AE2629">
        <w:rPr>
          <w:rFonts w:ascii="Calibri Light" w:hAnsi="Calibri Light"/>
          <w:sz w:val="20"/>
          <w:szCs w:val="20"/>
        </w:rPr>
        <w:t xml:space="preserve"> (JEDZ)</w:t>
      </w:r>
      <w:r w:rsidRPr="00AE2629">
        <w:rPr>
          <w:rFonts w:ascii="Calibri Light" w:hAnsi="Calibri Light"/>
          <w:sz w:val="20"/>
          <w:szCs w:val="20"/>
        </w:rPr>
        <w:t xml:space="preserve">. </w:t>
      </w:r>
    </w:p>
    <w:p w14:paraId="03632EFE" w14:textId="77777777" w:rsidR="004C32D2" w:rsidRPr="00AE2629"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sidRPr="00AE2629">
        <w:rPr>
          <w:rFonts w:ascii="Calibri Light" w:hAnsi="Calibri Light"/>
          <w:sz w:val="20"/>
          <w:szCs w:val="20"/>
        </w:rPr>
        <w:t xml:space="preserve">3) Wykonawca nie jest zobowiązany do złożenia podmiotowych środków dowodowych, które Zamawiający posiada, jeżeli Wykonawca wskaże te środki oraz potwierdzi ich prawidłowość i aktualność - </w:t>
      </w:r>
      <w:r w:rsidRPr="00AE262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4248A105"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C7163D">
        <w:rPr>
          <w:rFonts w:ascii="Calibri Light" w:hAnsi="Calibri Light"/>
          <w:b/>
          <w:bCs/>
          <w:sz w:val="20"/>
          <w:szCs w:val="20"/>
        </w:rPr>
        <w:t>5</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1E8A4470" w14:textId="77777777" w:rsidR="0016582B" w:rsidRDefault="0016582B" w:rsidP="0016582B">
      <w:pPr>
        <w:autoSpaceDE w:val="0"/>
        <w:autoSpaceDN w:val="0"/>
        <w:jc w:val="both"/>
        <w:rPr>
          <w:rFonts w:ascii="Calibri Light" w:hAnsi="Calibri Light" w:cs="Calibri Light"/>
          <w:sz w:val="20"/>
          <w:szCs w:val="20"/>
        </w:rPr>
      </w:pPr>
    </w:p>
    <w:p w14:paraId="23EE1F26" w14:textId="4C653F8B" w:rsidR="0016582B" w:rsidRPr="0016582B" w:rsidRDefault="0016582B" w:rsidP="0016582B">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w:t>
      </w:r>
      <w:r w:rsidRPr="00A42603">
        <w:rPr>
          <w:rFonts w:ascii="Calibri Light" w:hAnsi="Calibri Light" w:cs="Calibri Light"/>
          <w:sz w:val="20"/>
          <w:szCs w:val="20"/>
        </w:rPr>
        <w:t xml:space="preserve">zamieszkania lub miejsce zamieszkania ma osoba, której dotyczy informacja </w:t>
      </w:r>
      <w:r>
        <w:rPr>
          <w:rFonts w:ascii="Calibri Light" w:hAnsi="Calibri Light" w:cs="Calibri Light"/>
          <w:sz w:val="20"/>
          <w:szCs w:val="20"/>
        </w:rPr>
        <w:t xml:space="preserve">albo dokument, poza granicami Rzeczypospolitej Polskiej, zamiast: </w:t>
      </w:r>
    </w:p>
    <w:p w14:paraId="5CF6579C" w14:textId="77777777" w:rsidR="0016582B" w:rsidRDefault="0016582B" w:rsidP="0016582B">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718BF43B" w14:textId="77777777" w:rsidR="0016582B" w:rsidRDefault="0016582B" w:rsidP="0016582B">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a) nie naruszył obowiązków dotyczących płatności podatków, opłat lub składek na ubezpieczenie społeczne lub zdrowotne, </w:t>
      </w:r>
    </w:p>
    <w:p w14:paraId="31C37EE7" w14:textId="345BE8B2" w:rsidR="0016582B" w:rsidRDefault="0016582B" w:rsidP="0016582B">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DDE40EF" w14:textId="44FAD014" w:rsidR="0016582B" w:rsidRDefault="0016582B" w:rsidP="0016582B">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5040115E" w14:textId="650D59D1" w:rsidR="0016582B" w:rsidRDefault="0016582B" w:rsidP="0016582B">
      <w:pPr>
        <w:autoSpaceDE w:val="0"/>
        <w:autoSpaceDN w:val="0"/>
        <w:jc w:val="both"/>
        <w:rPr>
          <w:rFonts w:ascii="Calibri Light" w:hAnsi="Calibri Light" w:cs="Calibri Light"/>
          <w:sz w:val="20"/>
          <w:szCs w:val="20"/>
        </w:rPr>
      </w:pPr>
      <w:r>
        <w:rPr>
          <w:rFonts w:ascii="Calibri Light" w:hAnsi="Calibri Light" w:cs="Calibri Light"/>
          <w:sz w:val="20"/>
          <w:szCs w:val="20"/>
        </w:rPr>
        <w:lastRenderedPageBreak/>
        <w:t xml:space="preserve">3/ Dokumenty, o których mowa </w:t>
      </w:r>
      <w:r>
        <w:rPr>
          <w:rFonts w:ascii="Calibri Light" w:hAnsi="Calibri Light" w:cs="Calibri Light"/>
          <w:b/>
          <w:bCs/>
          <w:sz w:val="20"/>
          <w:szCs w:val="20"/>
        </w:rPr>
        <w:t>w pkt. 1</w:t>
      </w:r>
      <w:r>
        <w:rPr>
          <w:rFonts w:ascii="Calibri Light" w:hAnsi="Calibri Light" w:cs="Calibri Light"/>
          <w:sz w:val="20"/>
          <w:szCs w:val="20"/>
        </w:rPr>
        <w:t xml:space="preserve"> powinny być wystawione nie wcześniej </w:t>
      </w:r>
      <w:r>
        <w:rPr>
          <w:rFonts w:ascii="Calibri Light" w:hAnsi="Calibri Light" w:cs="Calibri Light"/>
          <w:b/>
          <w:bCs/>
          <w:sz w:val="20"/>
          <w:szCs w:val="20"/>
        </w:rPr>
        <w:t>niż 3 miesiące</w:t>
      </w:r>
      <w:r>
        <w:rPr>
          <w:rFonts w:ascii="Calibri Light" w:hAnsi="Calibri Light" w:cs="Calibri Light"/>
          <w:sz w:val="20"/>
          <w:szCs w:val="20"/>
        </w:rPr>
        <w:t xml:space="preserve"> przed ich złożeniem a dokument o którym mowa </w:t>
      </w:r>
      <w:r>
        <w:rPr>
          <w:rFonts w:ascii="Calibri Light" w:hAnsi="Calibri Light" w:cs="Calibri Light"/>
          <w:b/>
          <w:bCs/>
          <w:sz w:val="20"/>
          <w:szCs w:val="20"/>
        </w:rPr>
        <w:t>w pkt. 2</w:t>
      </w:r>
      <w:r>
        <w:rPr>
          <w:rFonts w:ascii="Calibri Light" w:hAnsi="Calibri Light" w:cs="Calibri Light"/>
          <w:sz w:val="20"/>
          <w:szCs w:val="20"/>
        </w:rPr>
        <w:t xml:space="preserve"> powinien być wystawiony nie wcześniej </w:t>
      </w:r>
      <w:r>
        <w:rPr>
          <w:rFonts w:ascii="Calibri Light" w:hAnsi="Calibri Light" w:cs="Calibri Light"/>
          <w:b/>
          <w:bCs/>
          <w:sz w:val="20"/>
          <w:szCs w:val="20"/>
        </w:rPr>
        <w:t>niż 6 miesięcy</w:t>
      </w:r>
      <w:r>
        <w:rPr>
          <w:rFonts w:ascii="Calibri Light" w:hAnsi="Calibri Light" w:cs="Calibri Light"/>
          <w:sz w:val="20"/>
          <w:szCs w:val="20"/>
        </w:rPr>
        <w:t xml:space="preserve"> przed jego złożeniem. </w:t>
      </w:r>
    </w:p>
    <w:p w14:paraId="44E710A0" w14:textId="77777777" w:rsidR="0016582B" w:rsidRPr="00A42603" w:rsidRDefault="0016582B" w:rsidP="0016582B">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4/ Jeżeli w kraju, w którym wykonawca ma siedzibę lub miejsce </w:t>
      </w:r>
      <w:r w:rsidRPr="00A42603">
        <w:rPr>
          <w:rFonts w:ascii="Calibri Light" w:hAnsi="Calibri Light" w:cs="Calibri Light"/>
          <w:sz w:val="20"/>
          <w:szCs w:val="20"/>
        </w:rPr>
        <w:t xml:space="preserve">zamieszkania lub miejsce zamieszkania ma osoba, której </w:t>
      </w:r>
      <w:r>
        <w:rPr>
          <w:rFonts w:ascii="Calibri Light" w:hAnsi="Calibri Light" w:cs="Calibri Light"/>
          <w:sz w:val="20"/>
          <w:szCs w:val="20"/>
        </w:rPr>
        <w:t xml:space="preserve">dokument dotyczy, nie wydaje się dokumentów, o których mowa w pkt. 1 i pkt. 2 </w:t>
      </w:r>
      <w:r>
        <w:rPr>
          <w:rFonts w:ascii="Calibri Light" w:hAnsi="Calibri Light" w:cs="Calibri Light"/>
          <w:strike/>
          <w:sz w:val="20"/>
          <w:szCs w:val="20"/>
        </w:rPr>
        <w:t>ust. 1</w:t>
      </w:r>
      <w:r>
        <w:rPr>
          <w:rFonts w:ascii="Calibri Light" w:hAnsi="Calibri Light" w:cs="Calibri Light"/>
          <w:sz w:val="20"/>
          <w:szCs w:val="20"/>
        </w:rPr>
        <w:t xml:space="preserve">, lub gdy dokumenty te nie odnoszą się </w:t>
      </w:r>
      <w:r w:rsidRPr="00A42603">
        <w:rPr>
          <w:rFonts w:ascii="Calibri Light" w:hAnsi="Calibri Light" w:cs="Calibri Light"/>
          <w:sz w:val="20"/>
          <w:szCs w:val="20"/>
        </w:rPr>
        <w:t>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04E67A61" w14:textId="77777777" w:rsidR="00D17134" w:rsidRPr="00915255" w:rsidRDefault="00D17134" w:rsidP="00752DE6">
      <w:pPr>
        <w:autoSpaceDE w:val="0"/>
        <w:autoSpaceDN w:val="0"/>
        <w:adjustRightInd w:val="0"/>
        <w:spacing w:after="0" w:line="240" w:lineRule="auto"/>
        <w:jc w:val="both"/>
        <w:rPr>
          <w:rFonts w:ascii="Calibri Light" w:hAnsi="Calibri Light" w:cs="Cambria"/>
          <w:sz w:val="20"/>
          <w:szCs w:val="20"/>
        </w:rPr>
      </w:pPr>
    </w:p>
    <w:p w14:paraId="494C0B74" w14:textId="42D00C4A" w:rsidR="00D17134" w:rsidRPr="005E51D9" w:rsidRDefault="00D17134" w:rsidP="00D17134">
      <w:pPr>
        <w:tabs>
          <w:tab w:val="left" w:pos="-142"/>
        </w:tabs>
        <w:spacing w:after="0" w:line="240" w:lineRule="auto"/>
        <w:jc w:val="both"/>
        <w:rPr>
          <w:rFonts w:ascii="Calibri Light" w:hAnsi="Calibri Light" w:cs="Tahoma"/>
          <w:b/>
          <w:bCs/>
          <w:color w:val="262626"/>
          <w:sz w:val="20"/>
          <w:szCs w:val="20"/>
          <w:u w:val="single"/>
        </w:rPr>
      </w:pPr>
      <w:r w:rsidRPr="008131C6">
        <w:rPr>
          <w:rFonts w:ascii="Calibri Light" w:hAnsi="Calibri Light" w:cs="Tahoma"/>
          <w:b/>
          <w:bCs/>
          <w:color w:val="262626"/>
          <w:sz w:val="20"/>
          <w:szCs w:val="20"/>
        </w:rPr>
        <w:t>9.2.</w:t>
      </w:r>
      <w:r w:rsidR="0016582B">
        <w:rPr>
          <w:rFonts w:ascii="Calibri Light" w:hAnsi="Calibri Light" w:cs="Tahoma"/>
          <w:b/>
          <w:bCs/>
          <w:color w:val="262626"/>
          <w:sz w:val="20"/>
          <w:szCs w:val="20"/>
        </w:rPr>
        <w:t>6</w:t>
      </w:r>
      <w:r w:rsidRPr="008131C6">
        <w:rPr>
          <w:rFonts w:ascii="Calibri Light" w:hAnsi="Calibri Light" w:cs="Tahoma"/>
          <w:b/>
          <w:bCs/>
          <w:color w:val="262626"/>
          <w:sz w:val="20"/>
          <w:szCs w:val="20"/>
        </w:rPr>
        <w:t>/</w:t>
      </w:r>
      <w:r w:rsidRPr="008131C6">
        <w:rPr>
          <w:rFonts w:ascii="Calibri Light" w:hAnsi="Calibri Light" w:cs="Tahoma"/>
          <w:bCs/>
          <w:color w:val="262626"/>
          <w:sz w:val="20"/>
          <w:szCs w:val="20"/>
        </w:rPr>
        <w:t xml:space="preserve"> Jeżeli Wykonawca wykazując spełnianie warunków, o których mowa w art. 112 ust. 1  polega na zdolnościach technicznych lub zawodowych lub sytuacji finansowej lub ekonomicznej podmiotów udostępniających zasoby na zasadach określonych w art. 118 ustawy Pzp, </w:t>
      </w:r>
      <w:r w:rsidRPr="008131C6">
        <w:rPr>
          <w:rFonts w:ascii="Calibri Light" w:hAnsi="Calibri Light" w:cs="Tahoma"/>
          <w:b/>
          <w:bCs/>
          <w:color w:val="262626"/>
          <w:sz w:val="20"/>
          <w:szCs w:val="20"/>
        </w:rPr>
        <w:t xml:space="preserve"> </w:t>
      </w:r>
      <w:r w:rsidRPr="008131C6">
        <w:rPr>
          <w:rFonts w:ascii="Calibri Light" w:hAnsi="Calibri Light" w:cs="Tahoma"/>
          <w:b/>
          <w:bCs/>
          <w:color w:val="262626"/>
          <w:sz w:val="20"/>
          <w:szCs w:val="20"/>
          <w:u w:val="single"/>
        </w:rPr>
        <w:t>Zamawiający żąda od Wykonawcy przedstawienia w odniesieniu do tych podmiotów dokumentów określonych w pkt. 9.2.1.</w:t>
      </w:r>
      <w:r w:rsidR="00C7163D">
        <w:rPr>
          <w:rFonts w:ascii="Calibri Light" w:hAnsi="Calibri Light" w:cs="Tahoma"/>
          <w:b/>
          <w:bCs/>
          <w:color w:val="262626"/>
          <w:sz w:val="20"/>
          <w:szCs w:val="20"/>
          <w:u w:val="single"/>
        </w:rPr>
        <w:t xml:space="preserve"> </w:t>
      </w:r>
      <w:r w:rsidRPr="008131C6">
        <w:rPr>
          <w:rFonts w:ascii="Calibri Light" w:hAnsi="Calibri Light" w:cs="Tahoma"/>
          <w:b/>
          <w:bCs/>
          <w:color w:val="262626"/>
          <w:sz w:val="20"/>
          <w:szCs w:val="20"/>
          <w:u w:val="single"/>
        </w:rPr>
        <w:t>oraz w pkt. 9.2.</w:t>
      </w:r>
      <w:r w:rsidR="00C7163D">
        <w:rPr>
          <w:rFonts w:ascii="Calibri Light" w:hAnsi="Calibri Light" w:cs="Tahoma"/>
          <w:b/>
          <w:bCs/>
          <w:color w:val="262626"/>
          <w:sz w:val="20"/>
          <w:szCs w:val="20"/>
          <w:u w:val="single"/>
        </w:rPr>
        <w:t>5</w:t>
      </w:r>
      <w:r w:rsidRPr="008131C6">
        <w:rPr>
          <w:rFonts w:ascii="Calibri Light" w:hAnsi="Calibri Light" w:cs="Tahoma"/>
          <w:b/>
          <w:bCs/>
          <w:color w:val="262626"/>
          <w:sz w:val="20"/>
          <w:szCs w:val="20"/>
          <w:u w:val="single"/>
        </w:rPr>
        <w:t>/.</w:t>
      </w:r>
    </w:p>
    <w:p w14:paraId="79FE7185" w14:textId="77777777" w:rsidR="00752DE6" w:rsidRDefault="00752DE6" w:rsidP="00752DE6">
      <w:pPr>
        <w:spacing w:after="0" w:line="240" w:lineRule="auto"/>
        <w:rPr>
          <w:rFonts w:asciiTheme="majorHAnsi" w:hAnsiTheme="majorHAnsi" w:cstheme="majorHAnsi"/>
          <w:color w:val="262626" w:themeColor="text1" w:themeTint="D9"/>
          <w:sz w:val="20"/>
          <w:szCs w:val="20"/>
        </w:rPr>
      </w:pPr>
    </w:p>
    <w:p w14:paraId="0108A1CF" w14:textId="77777777" w:rsidR="00752DE6" w:rsidRDefault="00752DE6"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92FA9D9" w14:textId="5D7650DD" w:rsidR="00752DE6" w:rsidRPr="00B56E13" w:rsidRDefault="00752DE6" w:rsidP="00752DE6">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8F37B3">
        <w:rPr>
          <w:rFonts w:ascii="Calibri Light" w:hAnsi="Calibri Light" w:cs="Calibri Light"/>
          <w:color w:val="262626" w:themeColor="text1" w:themeTint="D9"/>
          <w:sz w:val="20"/>
          <w:szCs w:val="20"/>
        </w:rPr>
        <w:t xml:space="preserve">w </w:t>
      </w:r>
      <w:r w:rsidRPr="008F37B3">
        <w:rPr>
          <w:rFonts w:ascii="Calibri Light" w:hAnsi="Calibri Light" w:cs="Calibri Light"/>
          <w:bCs/>
          <w:color w:val="262626" w:themeColor="text1" w:themeTint="D9"/>
          <w:sz w:val="20"/>
          <w:szCs w:val="20"/>
        </w:rPr>
        <w:t>kwocie</w:t>
      </w:r>
      <w:r w:rsidRPr="00076235">
        <w:rPr>
          <w:rFonts w:ascii="Calibri Light" w:hAnsi="Calibri Light" w:cs="Calibri Light"/>
          <w:bCs/>
          <w:color w:val="262626" w:themeColor="text1" w:themeTint="D9"/>
          <w:sz w:val="20"/>
          <w:szCs w:val="20"/>
        </w:rPr>
        <w:t xml:space="preserve">: </w:t>
      </w:r>
      <w:r w:rsidR="00AE2629">
        <w:rPr>
          <w:rFonts w:ascii="Calibri Light" w:hAnsi="Calibri Light" w:cs="Calibri Light"/>
          <w:b/>
          <w:color w:val="262626" w:themeColor="text1" w:themeTint="D9"/>
          <w:sz w:val="20"/>
          <w:szCs w:val="20"/>
        </w:rPr>
        <w:t>25</w:t>
      </w:r>
      <w:r w:rsidR="00014F76" w:rsidRPr="00076235">
        <w:rPr>
          <w:rFonts w:ascii="Calibri Light" w:hAnsi="Calibri Light" w:cs="Calibri Light"/>
          <w:b/>
          <w:color w:val="262626" w:themeColor="text1" w:themeTint="D9"/>
          <w:sz w:val="20"/>
          <w:szCs w:val="20"/>
        </w:rPr>
        <w:t xml:space="preserve"> </w:t>
      </w:r>
      <w:r w:rsidRPr="00076235">
        <w:rPr>
          <w:rFonts w:ascii="Calibri Light" w:hAnsi="Calibri Light" w:cs="Calibri Light"/>
          <w:b/>
          <w:color w:val="262626" w:themeColor="text1" w:themeTint="D9"/>
          <w:sz w:val="20"/>
          <w:szCs w:val="20"/>
        </w:rPr>
        <w:t xml:space="preserve">000,00 zł. </w:t>
      </w:r>
      <w:r w:rsidRPr="00076235">
        <w:rPr>
          <w:rFonts w:ascii="Calibri Light" w:hAnsi="Calibri Light" w:cs="Calibri Light"/>
          <w:bCs/>
          <w:color w:val="262626" w:themeColor="text1" w:themeTint="D9"/>
          <w:sz w:val="20"/>
          <w:szCs w:val="20"/>
        </w:rPr>
        <w:t xml:space="preserve">(słownie: </w:t>
      </w:r>
      <w:r w:rsidR="00AE2629">
        <w:rPr>
          <w:rFonts w:ascii="Calibri Light" w:hAnsi="Calibri Light" w:cs="Calibri Light"/>
          <w:bCs/>
          <w:color w:val="262626" w:themeColor="text1" w:themeTint="D9"/>
          <w:sz w:val="20"/>
          <w:szCs w:val="20"/>
        </w:rPr>
        <w:t xml:space="preserve">dwadzieścia pięć </w:t>
      </w:r>
      <w:r w:rsidRPr="00076235">
        <w:rPr>
          <w:rFonts w:ascii="Calibri Light" w:hAnsi="Calibri Light" w:cs="Calibri Light"/>
          <w:bCs/>
          <w:color w:val="262626" w:themeColor="text1" w:themeTint="D9"/>
          <w:sz w:val="20"/>
          <w:szCs w:val="20"/>
        </w:rPr>
        <w:t>tysięcy złotych 00/100)</w:t>
      </w:r>
    </w:p>
    <w:p w14:paraId="2493AAA6" w14:textId="77777777" w:rsidR="00752DE6" w:rsidRPr="0066438F" w:rsidRDefault="00752DE6" w:rsidP="00752DE6">
      <w:pPr>
        <w:autoSpaceDE w:val="0"/>
        <w:autoSpaceDN w:val="0"/>
        <w:spacing w:after="0" w:line="240" w:lineRule="auto"/>
        <w:jc w:val="both"/>
        <w:rPr>
          <w:rFonts w:ascii="Calibri Light" w:hAnsi="Calibri Light" w:cs="Calibri Light"/>
          <w:bCs/>
          <w:sz w:val="20"/>
          <w:szCs w:val="20"/>
        </w:rPr>
      </w:pPr>
    </w:p>
    <w:p w14:paraId="50065A5A" w14:textId="77777777" w:rsidR="00752DE6" w:rsidRPr="0066438F" w:rsidRDefault="00752DE6" w:rsidP="00752DE6">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EC50371" w14:textId="77777777" w:rsidR="00752DE6" w:rsidRPr="0066438F" w:rsidRDefault="00752DE6" w:rsidP="00752DE6">
      <w:pPr>
        <w:autoSpaceDE w:val="0"/>
        <w:autoSpaceDN w:val="0"/>
        <w:spacing w:after="0" w:line="240" w:lineRule="auto"/>
        <w:jc w:val="both"/>
        <w:rPr>
          <w:rFonts w:ascii="Calibri Light" w:hAnsi="Calibri Light" w:cs="Calibri Light"/>
          <w:b/>
          <w:sz w:val="20"/>
          <w:szCs w:val="20"/>
        </w:rPr>
      </w:pPr>
    </w:p>
    <w:p w14:paraId="0721CA3D" w14:textId="77777777" w:rsidR="00752DE6" w:rsidRPr="0066438F" w:rsidRDefault="00752DE6" w:rsidP="00752DE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365844E0" w14:textId="77777777" w:rsidR="00752DE6" w:rsidRPr="0066438F" w:rsidRDefault="00752DE6" w:rsidP="00752DE6">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357207C" w14:textId="77777777" w:rsidR="00752DE6" w:rsidRPr="0066438F" w:rsidRDefault="00752DE6" w:rsidP="00752DE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70863073" w14:textId="77777777" w:rsidR="00752DE6" w:rsidRPr="0066438F" w:rsidRDefault="00752DE6" w:rsidP="00752DE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6FDB246" w14:textId="77777777" w:rsidR="00752DE6" w:rsidRPr="0066438F" w:rsidRDefault="00752DE6" w:rsidP="00752DE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7"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2DAD0312" w14:textId="77777777" w:rsidR="00752DE6" w:rsidRPr="0066438F" w:rsidRDefault="00752DE6" w:rsidP="00752DE6">
      <w:pPr>
        <w:spacing w:after="0" w:line="240" w:lineRule="auto"/>
        <w:ind w:left="714"/>
        <w:jc w:val="both"/>
        <w:rPr>
          <w:rFonts w:ascii="Calibri Light" w:hAnsi="Calibri Light" w:cs="Calibri Light"/>
          <w:sz w:val="20"/>
          <w:szCs w:val="20"/>
        </w:rPr>
      </w:pPr>
    </w:p>
    <w:p w14:paraId="615B82A2" w14:textId="77777777" w:rsidR="00752DE6" w:rsidRPr="002F5C9A" w:rsidRDefault="00752DE6" w:rsidP="00752DE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0EAF6A6E" w14:textId="77777777" w:rsidR="00752DE6" w:rsidRDefault="00752DE6" w:rsidP="00752DE6">
      <w:pPr>
        <w:autoSpaceDE w:val="0"/>
        <w:autoSpaceDN w:val="0"/>
        <w:adjustRightInd w:val="0"/>
        <w:spacing w:after="0" w:line="240" w:lineRule="auto"/>
        <w:jc w:val="both"/>
        <w:rPr>
          <w:rFonts w:ascii="Calibri Light" w:hAnsi="Calibri Light" w:cs="Calibri Light"/>
          <w:color w:val="000000"/>
          <w:sz w:val="20"/>
          <w:szCs w:val="20"/>
        </w:rPr>
      </w:pPr>
    </w:p>
    <w:p w14:paraId="7A92AED0" w14:textId="77777777" w:rsidR="00752DE6" w:rsidRPr="001360CD" w:rsidRDefault="00752DE6" w:rsidP="00752DE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8494BE2" w14:textId="77777777" w:rsidR="00752DE6" w:rsidRPr="00175322" w:rsidRDefault="00752DE6" w:rsidP="00752DE6">
      <w:pPr>
        <w:autoSpaceDE w:val="0"/>
        <w:autoSpaceDN w:val="0"/>
        <w:adjustRightInd w:val="0"/>
        <w:spacing w:after="0" w:line="240" w:lineRule="auto"/>
        <w:jc w:val="both"/>
        <w:rPr>
          <w:rFonts w:ascii="Calibri Light" w:hAnsi="Calibri Light" w:cs="Calibri Light"/>
          <w:color w:val="000000"/>
          <w:sz w:val="20"/>
          <w:szCs w:val="20"/>
        </w:rPr>
      </w:pPr>
    </w:p>
    <w:p w14:paraId="5EF113B6" w14:textId="77777777" w:rsidR="00752DE6" w:rsidRPr="00956068" w:rsidRDefault="00752DE6" w:rsidP="00752DE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618E1B8F" w14:textId="77777777" w:rsidR="00752DE6" w:rsidRDefault="00752DE6" w:rsidP="00752DE6">
      <w:pPr>
        <w:autoSpaceDE w:val="0"/>
        <w:autoSpaceDN w:val="0"/>
        <w:spacing w:after="0" w:line="240" w:lineRule="auto"/>
        <w:jc w:val="both"/>
        <w:rPr>
          <w:rFonts w:ascii="Calibri Light" w:hAnsi="Calibri Light" w:cs="Calibri Light"/>
          <w:color w:val="000000"/>
          <w:sz w:val="20"/>
          <w:szCs w:val="20"/>
        </w:rPr>
      </w:pPr>
    </w:p>
    <w:p w14:paraId="23C4331D" w14:textId="77777777" w:rsidR="00752DE6" w:rsidRPr="0066438F" w:rsidRDefault="00752DE6" w:rsidP="00752DE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38E9A42C"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764BEE25"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lastRenderedPageBreak/>
        <w:t>określenie wierzytelności, która ma być zabezpieczona gwarancją/poręczeniem,</w:t>
      </w:r>
    </w:p>
    <w:p w14:paraId="59FBEA31"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3054313E"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28F1F064" w14:textId="77777777" w:rsidR="00752DE6" w:rsidRPr="0066438F" w:rsidRDefault="00752DE6" w:rsidP="00752DE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0" w:name="_Toc42045495"/>
      <w:r w:rsidRPr="0066438F">
        <w:rPr>
          <w:rFonts w:ascii="Calibri Light" w:hAnsi="Calibri Light" w:cs="Calibri Light"/>
          <w:sz w:val="20"/>
          <w:szCs w:val="20"/>
        </w:rPr>
        <w:t>. 98 ust. 6 ustawy Pzp.</w:t>
      </w:r>
    </w:p>
    <w:p w14:paraId="649FF023" w14:textId="77777777" w:rsidR="00752DE6" w:rsidRDefault="00752DE6" w:rsidP="00752DE6">
      <w:pPr>
        <w:autoSpaceDE w:val="0"/>
        <w:autoSpaceDN w:val="0"/>
        <w:adjustRightInd w:val="0"/>
        <w:spacing w:after="0" w:line="240" w:lineRule="auto"/>
        <w:ind w:left="720"/>
        <w:jc w:val="both"/>
        <w:rPr>
          <w:rFonts w:ascii="Calibri Light" w:hAnsi="Calibri Light" w:cs="Calibri Light"/>
          <w:color w:val="000000"/>
          <w:sz w:val="20"/>
          <w:szCs w:val="20"/>
        </w:rPr>
      </w:pPr>
    </w:p>
    <w:p w14:paraId="66CC5750" w14:textId="77777777" w:rsidR="00752DE6" w:rsidRPr="000B1CF4" w:rsidRDefault="00752DE6" w:rsidP="00752DE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83E87C8" w14:textId="77777777" w:rsidR="00752DE6" w:rsidRPr="000B1CF4" w:rsidRDefault="00752DE6" w:rsidP="00752DE6">
      <w:pPr>
        <w:spacing w:after="0" w:line="240" w:lineRule="auto"/>
        <w:ind w:left="714"/>
        <w:jc w:val="both"/>
        <w:rPr>
          <w:rFonts w:ascii="Calibri Light" w:hAnsi="Calibri Light" w:cs="Calibri Light"/>
          <w:color w:val="262626"/>
          <w:sz w:val="20"/>
          <w:szCs w:val="20"/>
        </w:rPr>
      </w:pPr>
    </w:p>
    <w:p w14:paraId="21EBD6D4"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F9D4E51"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bookmarkStart w:id="11" w:name="_Toc42045496"/>
      <w:bookmarkEnd w:id="10"/>
    </w:p>
    <w:p w14:paraId="00D26853"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1"/>
    </w:p>
    <w:p w14:paraId="22F8E509"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p>
    <w:p w14:paraId="41775C8B" w14:textId="77777777" w:rsidR="00752DE6" w:rsidRPr="000B1CF4" w:rsidRDefault="00752DE6" w:rsidP="00752DE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797E3099" w14:textId="77777777" w:rsidR="000415CE" w:rsidRPr="009D538D" w:rsidRDefault="000415CE"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3C71EEC9" w14:textId="77777777" w:rsidR="003D77DC" w:rsidRPr="00D17134" w:rsidRDefault="003D77DC" w:rsidP="003D77DC">
      <w:pPr>
        <w:spacing w:after="0" w:line="276"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 xml:space="preserve">11.1/ Oferta, wniosek oraz przedmiotowe środki dowodowe (jeżeli były wymagane) składane elektronicznie muszą zostać podpisane </w:t>
      </w:r>
      <w:r w:rsidRPr="00D17134">
        <w:rPr>
          <w:rFonts w:asciiTheme="majorHAnsi" w:hAnsiTheme="majorHAnsi" w:cstheme="majorHAnsi"/>
          <w:b/>
          <w:sz w:val="20"/>
          <w:szCs w:val="20"/>
          <w:lang w:val="pl"/>
        </w:rPr>
        <w:t>elektronicznym podpisem</w:t>
      </w:r>
      <w:r w:rsidRPr="00D17134">
        <w:rPr>
          <w:rFonts w:asciiTheme="majorHAnsi" w:hAnsiTheme="majorHAnsi" w:cstheme="majorHAnsi"/>
          <w:sz w:val="20"/>
          <w:szCs w:val="20"/>
        </w:rPr>
        <w:t xml:space="preserve"> </w:t>
      </w:r>
      <w:r w:rsidRPr="00D17134">
        <w:rPr>
          <w:rFonts w:asciiTheme="majorHAnsi" w:hAnsiTheme="majorHAnsi" w:cstheme="majorHAnsi"/>
          <w:b/>
          <w:sz w:val="20"/>
          <w:szCs w:val="20"/>
          <w:lang w:val="pl"/>
        </w:rPr>
        <w:t xml:space="preserve">kwalifikowanym </w:t>
      </w:r>
      <w:r w:rsidRPr="00D17134">
        <w:rPr>
          <w:rFonts w:asciiTheme="majorHAnsi" w:hAnsiTheme="majorHAnsi" w:cstheme="majorHAnsi"/>
          <w:sz w:val="20"/>
          <w:szCs w:val="20"/>
          <w:lang w:val="pl"/>
        </w:rPr>
        <w:t xml:space="preserve">. W procesie składania oferty, wniosku w tym przedmiotowych środków dowodowych na platformie, </w:t>
      </w:r>
      <w:r w:rsidRPr="00D17134">
        <w:rPr>
          <w:rFonts w:asciiTheme="majorHAnsi" w:hAnsiTheme="majorHAnsi" w:cstheme="majorHAnsi"/>
          <w:b/>
          <w:sz w:val="20"/>
          <w:szCs w:val="20"/>
          <w:lang w:val="pl"/>
        </w:rPr>
        <w:t>kwalifikowany podpis elektroniczny</w:t>
      </w:r>
      <w:r w:rsidRPr="00D17134">
        <w:rPr>
          <w:rFonts w:asciiTheme="majorHAnsi" w:hAnsiTheme="majorHAnsi" w:cstheme="majorHAnsi"/>
          <w:sz w:val="20"/>
          <w:szCs w:val="20"/>
          <w:lang w:val="pl"/>
        </w:rPr>
        <w:t xml:space="preserve"> Wykonawca składa bezpośrednio na dokumencie, który następnie przesyła do systemu.</w:t>
      </w:r>
    </w:p>
    <w:p w14:paraId="06EB696C" w14:textId="77777777" w:rsidR="00D17134" w:rsidRPr="00D17134" w:rsidRDefault="00D17134" w:rsidP="003D77DC">
      <w:pPr>
        <w:spacing w:after="0" w:line="276" w:lineRule="auto"/>
        <w:jc w:val="both"/>
        <w:rPr>
          <w:rFonts w:asciiTheme="majorHAnsi" w:eastAsia="Arial" w:hAnsiTheme="majorHAnsi" w:cstheme="majorHAnsi"/>
          <w:sz w:val="20"/>
          <w:szCs w:val="20"/>
          <w:lang w:val="pl"/>
        </w:rPr>
      </w:pPr>
    </w:p>
    <w:p w14:paraId="79E26FAE" w14:textId="77777777" w:rsidR="003D77DC" w:rsidRPr="00D17134" w:rsidRDefault="003D77DC" w:rsidP="003D77DC">
      <w:pPr>
        <w:spacing w:after="0" w:line="276" w:lineRule="auto"/>
        <w:jc w:val="both"/>
        <w:rPr>
          <w:rFonts w:asciiTheme="majorHAnsi" w:hAnsiTheme="majorHAnsi" w:cstheme="majorHAnsi"/>
          <w:sz w:val="20"/>
          <w:szCs w:val="20"/>
          <w:lang w:val="pl"/>
        </w:rPr>
      </w:pPr>
      <w:r w:rsidRPr="00D17134">
        <w:rPr>
          <w:rFonts w:asciiTheme="majorHAnsi" w:eastAsia="Arial" w:hAnsiTheme="majorHAnsi" w:cstheme="majorHAnsi"/>
          <w:sz w:val="20"/>
          <w:szCs w:val="20"/>
          <w:lang w:val="pl"/>
        </w:rPr>
        <w:t xml:space="preserve">11.2/ </w:t>
      </w:r>
      <w:r w:rsidRPr="00D17134">
        <w:rPr>
          <w:rFonts w:asciiTheme="majorHAnsi" w:hAnsiTheme="majorHAnsi" w:cstheme="majorHAns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7EE35E2B" w14:textId="77777777" w:rsidR="003D77DC" w:rsidRPr="00D17134" w:rsidRDefault="003D77DC" w:rsidP="003D77DC">
      <w:pPr>
        <w:spacing w:after="0" w:line="276" w:lineRule="auto"/>
        <w:jc w:val="both"/>
        <w:rPr>
          <w:rFonts w:asciiTheme="majorHAnsi" w:hAnsiTheme="majorHAnsi" w:cstheme="majorHAnsi"/>
          <w:sz w:val="20"/>
          <w:szCs w:val="20"/>
          <w:lang w:val="pl"/>
        </w:rPr>
      </w:pPr>
    </w:p>
    <w:p w14:paraId="73A0907A"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11.3/ Oferta powinna być:</w:t>
      </w:r>
    </w:p>
    <w:p w14:paraId="71D39812" w14:textId="77777777" w:rsidR="003D77DC" w:rsidRPr="00D17134" w:rsidRDefault="003D77DC" w:rsidP="003D77DC">
      <w:pPr>
        <w:numPr>
          <w:ilvl w:val="1"/>
          <w:numId w:val="38"/>
        </w:num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sporządzona na podstawie załączników niniejszej SWZ w języku polskim,</w:t>
      </w:r>
    </w:p>
    <w:p w14:paraId="5D7DDF33" w14:textId="77777777" w:rsidR="003D77DC" w:rsidRPr="00D17134" w:rsidRDefault="003D77DC" w:rsidP="003D77DC">
      <w:pPr>
        <w:numPr>
          <w:ilvl w:val="1"/>
          <w:numId w:val="38"/>
        </w:num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 xml:space="preserve">złożona przy użyciu środków komunikacji elektronicznej tzn. za pośrednictwem </w:t>
      </w:r>
      <w:hyperlink r:id="rId18">
        <w:r w:rsidRPr="00D17134">
          <w:rPr>
            <w:rFonts w:asciiTheme="majorHAnsi" w:hAnsiTheme="majorHAnsi" w:cstheme="majorHAnsi"/>
            <w:sz w:val="20"/>
            <w:szCs w:val="20"/>
            <w:u w:val="single"/>
            <w:lang w:val="pl"/>
          </w:rPr>
          <w:t>platformazakupowa.pl</w:t>
        </w:r>
      </w:hyperlink>
      <w:r w:rsidRPr="00D17134">
        <w:rPr>
          <w:rFonts w:asciiTheme="majorHAnsi" w:hAnsiTheme="majorHAnsi" w:cstheme="majorHAnsi"/>
          <w:sz w:val="20"/>
          <w:szCs w:val="20"/>
          <w:lang w:val="pl"/>
        </w:rPr>
        <w:t>,</w:t>
      </w:r>
    </w:p>
    <w:p w14:paraId="40E8A0B0" w14:textId="77777777" w:rsidR="003D77DC" w:rsidRPr="00D17134" w:rsidRDefault="003D77DC" w:rsidP="003D77DC">
      <w:pPr>
        <w:numPr>
          <w:ilvl w:val="1"/>
          <w:numId w:val="38"/>
        </w:num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podpisana kwalifikowanym podpisem elektronicznym przez osobę/osoby upoważnioną/upoważnione.</w:t>
      </w:r>
    </w:p>
    <w:p w14:paraId="37694EC3" w14:textId="77777777" w:rsidR="003D77DC" w:rsidRPr="00D17134" w:rsidRDefault="003D77DC" w:rsidP="003D77DC">
      <w:pPr>
        <w:spacing w:after="0" w:line="320" w:lineRule="auto"/>
        <w:ind w:left="1440"/>
        <w:jc w:val="both"/>
        <w:rPr>
          <w:rFonts w:asciiTheme="majorHAnsi" w:hAnsiTheme="majorHAnsi" w:cstheme="majorHAnsi"/>
          <w:sz w:val="20"/>
          <w:szCs w:val="20"/>
          <w:lang w:val="pl"/>
        </w:rPr>
      </w:pPr>
    </w:p>
    <w:p w14:paraId="5DFF6BF9"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kwalifkowanym,  a  następnie  zaszyfrować   wraz   z plikami stanowiącymi ofertę.</w:t>
      </w:r>
    </w:p>
    <w:p w14:paraId="50F6FE01"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2ADE2732"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lastRenderedPageBreak/>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4A5529A8"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279266AF"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11.6/ W przypadku wykorzystania formatu podpisu XAdES zewnętrzny. Zamawiający wymaga dołączenia odpowiedniej ilości plików tj. podpisywanych plików z danymi oraz plików podpisu w formacie XAdES.</w:t>
      </w:r>
    </w:p>
    <w:p w14:paraId="71606C08"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3679FFEC"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32DF7A4"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015BCAFE"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 xml:space="preserve">11.8/ Wykonawca, za pośrednictwem </w:t>
      </w:r>
      <w:hyperlink r:id="rId19">
        <w:r w:rsidRPr="00D17134">
          <w:rPr>
            <w:rFonts w:asciiTheme="majorHAnsi" w:hAnsiTheme="majorHAnsi" w:cstheme="majorHAnsi"/>
            <w:sz w:val="20"/>
            <w:szCs w:val="20"/>
            <w:u w:val="single"/>
            <w:lang w:val="pl"/>
          </w:rPr>
          <w:t>platformazakupowa.pl</w:t>
        </w:r>
      </w:hyperlink>
      <w:r w:rsidRPr="00D17134">
        <w:rPr>
          <w:rFonts w:asciiTheme="majorHAnsi" w:hAnsiTheme="majorHAnsi" w:cstheme="majorHAnsi"/>
          <w:sz w:val="20"/>
          <w:szCs w:val="20"/>
          <w:lang w:val="pl"/>
        </w:rPr>
        <w:t xml:space="preserve"> może przed upływem terminu składania ofert wycofać ofertę. Sposób dokonywania wycofania oferty zamieszczono w instrukcji dostępnej na stronie internetowej pod adresem:</w:t>
      </w:r>
    </w:p>
    <w:p w14:paraId="398725FA" w14:textId="77777777" w:rsidR="003D77DC" w:rsidRDefault="00000000" w:rsidP="003D77DC">
      <w:pPr>
        <w:spacing w:after="0" w:line="320" w:lineRule="auto"/>
        <w:jc w:val="both"/>
        <w:rPr>
          <w:rFonts w:asciiTheme="majorHAnsi" w:hAnsiTheme="majorHAnsi" w:cstheme="majorHAnsi"/>
          <w:sz w:val="20"/>
          <w:szCs w:val="20"/>
          <w:u w:val="single"/>
          <w:lang w:val="pl"/>
        </w:rPr>
      </w:pPr>
      <w:hyperlink r:id="rId20">
        <w:r w:rsidR="003D77DC" w:rsidRPr="00D17134">
          <w:rPr>
            <w:rFonts w:asciiTheme="majorHAnsi" w:hAnsiTheme="majorHAnsi" w:cstheme="majorHAnsi"/>
            <w:sz w:val="20"/>
            <w:szCs w:val="20"/>
            <w:u w:val="single"/>
            <w:lang w:val="pl"/>
          </w:rPr>
          <w:t>https://platformazakupowa.pl/strona/45-instrukcje</w:t>
        </w:r>
      </w:hyperlink>
    </w:p>
    <w:p w14:paraId="79ECF331" w14:textId="77777777" w:rsidR="00D17134" w:rsidRPr="00D17134" w:rsidRDefault="00D17134" w:rsidP="003D77DC">
      <w:pPr>
        <w:spacing w:after="0" w:line="320" w:lineRule="auto"/>
        <w:jc w:val="both"/>
        <w:rPr>
          <w:rFonts w:asciiTheme="majorHAnsi" w:hAnsiTheme="majorHAnsi" w:cstheme="majorHAnsi"/>
          <w:sz w:val="20"/>
          <w:szCs w:val="20"/>
          <w:u w:val="single"/>
          <w:lang w:val="pl"/>
        </w:rPr>
      </w:pPr>
    </w:p>
    <w:p w14:paraId="10C8A80A" w14:textId="77777777" w:rsidR="003D77DC"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6FC18636"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7CE339C2" w14:textId="77777777" w:rsidR="003D77DC"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592E4281" w14:textId="77777777" w:rsidR="00D17134" w:rsidRPr="00D64BEE" w:rsidRDefault="00D17134" w:rsidP="00D17134">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w:t>
      </w:r>
      <w:r>
        <w:rPr>
          <w:rFonts w:asciiTheme="majorHAnsi" w:hAnsiTheme="majorHAnsi" w:cs="Calibri"/>
          <w:color w:val="262626" w:themeColor="text1" w:themeTint="D9"/>
          <w:sz w:val="20"/>
          <w:szCs w:val="20"/>
          <w:lang w:val="pl"/>
        </w:rPr>
        <w:t xml:space="preserve"> na jedną część</w:t>
      </w:r>
      <w:r w:rsidRPr="00D64BEE">
        <w:rPr>
          <w:rFonts w:asciiTheme="majorHAnsi" w:hAnsiTheme="majorHAnsi" w:cs="Calibri"/>
          <w:color w:val="262626" w:themeColor="text1" w:themeTint="D9"/>
          <w:sz w:val="20"/>
          <w:szCs w:val="20"/>
          <w:lang w:val="pl"/>
        </w:rPr>
        <w:t>. Złożenie większej liczby ofert lub oferty zawierającej propozycje wariantowe podlegać będą odrzuceniu.</w:t>
      </w:r>
    </w:p>
    <w:p w14:paraId="5EBA470D" w14:textId="77777777" w:rsidR="00D17134" w:rsidRPr="00D64BEE" w:rsidRDefault="00D17134" w:rsidP="00D17134">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r>
        <w:rPr>
          <w:rFonts w:ascii="Calibri Light" w:eastAsia="Times New Roman" w:hAnsi="Calibri Light" w:cs="Calibri Light"/>
          <w:color w:val="262626" w:themeColor="text1" w:themeTint="D9"/>
          <w:sz w:val="20"/>
          <w:szCs w:val="20"/>
          <w:lang w:eastAsia="ar-SA"/>
        </w:rPr>
        <w:t xml:space="preserve"> na jedną część</w:t>
      </w:r>
      <w:r w:rsidRPr="00D64BEE">
        <w:rPr>
          <w:rFonts w:ascii="Calibri Light" w:eastAsia="Times New Roman" w:hAnsi="Calibri Light" w:cs="Calibri Light"/>
          <w:color w:val="262626" w:themeColor="text1" w:themeTint="D9"/>
          <w:sz w:val="20"/>
          <w:szCs w:val="20"/>
          <w:lang w:eastAsia="ar-SA"/>
        </w:rPr>
        <w:t>.</w:t>
      </w:r>
    </w:p>
    <w:p w14:paraId="2B4495B1" w14:textId="77777777" w:rsidR="00D17134" w:rsidRPr="00D64BEE" w:rsidRDefault="00D17134" w:rsidP="00D17134">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 xml:space="preserve">Wykonawca, który przedłoży więcej niż jedną ofertę </w:t>
      </w:r>
      <w:r>
        <w:rPr>
          <w:rFonts w:ascii="Calibri Light" w:eastAsia="Times New Roman" w:hAnsi="Calibri Light" w:cs="Calibri Light"/>
          <w:color w:val="262626" w:themeColor="text1" w:themeTint="D9"/>
          <w:sz w:val="20"/>
          <w:szCs w:val="20"/>
          <w:lang w:eastAsia="ar-SA"/>
        </w:rPr>
        <w:t xml:space="preserve">na jedną część </w:t>
      </w:r>
      <w:r w:rsidRPr="00D64BEE">
        <w:rPr>
          <w:rFonts w:ascii="Calibri Light" w:eastAsia="Times New Roman" w:hAnsi="Calibri Light" w:cs="Calibri Light"/>
          <w:color w:val="262626" w:themeColor="text1" w:themeTint="D9"/>
          <w:sz w:val="20"/>
          <w:szCs w:val="20"/>
          <w:lang w:eastAsia="ar-SA"/>
        </w:rPr>
        <w:t>zostanie wyłączony z postępowania.</w:t>
      </w:r>
    </w:p>
    <w:p w14:paraId="012F6439" w14:textId="77777777" w:rsidR="00D17134" w:rsidRPr="00D64BEE" w:rsidRDefault="00D17134" w:rsidP="00D17134">
      <w:pPr>
        <w:spacing w:after="0" w:line="240" w:lineRule="auto"/>
        <w:jc w:val="both"/>
        <w:rPr>
          <w:rFonts w:asciiTheme="majorHAnsi" w:hAnsiTheme="majorHAnsi" w:cs="Calibri"/>
          <w:color w:val="262626" w:themeColor="text1" w:themeTint="D9"/>
          <w:sz w:val="20"/>
          <w:szCs w:val="20"/>
        </w:rPr>
      </w:pPr>
    </w:p>
    <w:p w14:paraId="0BD22FD4" w14:textId="77777777" w:rsidR="003D77DC"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11.10/ Ceny oferty muszą zawierać wszystkie koszty, jakie musi ponieść wykonawca, aby zrealizować zamówienie z najwyższą starannością oraz ewentualne rabaty.</w:t>
      </w:r>
    </w:p>
    <w:p w14:paraId="4F6AC391"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19819F80" w14:textId="77777777" w:rsidR="003D77DC"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5E4F0EC" w14:textId="77777777" w:rsidR="00D17134" w:rsidRPr="00D17134" w:rsidRDefault="00D17134" w:rsidP="003D77DC">
      <w:pPr>
        <w:spacing w:after="0" w:line="320" w:lineRule="auto"/>
        <w:jc w:val="both"/>
        <w:rPr>
          <w:rFonts w:asciiTheme="majorHAnsi" w:hAnsiTheme="majorHAnsi" w:cstheme="majorHAnsi"/>
          <w:sz w:val="20"/>
          <w:szCs w:val="20"/>
          <w:lang w:val="pl"/>
        </w:rPr>
      </w:pPr>
    </w:p>
    <w:p w14:paraId="1CD0AFEB" w14:textId="77777777" w:rsidR="003D77DC"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lastRenderedPageBreak/>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9CFA36E" w14:textId="77777777" w:rsidR="00D17134" w:rsidRPr="00D17134" w:rsidRDefault="00D17134" w:rsidP="003D77DC">
      <w:pPr>
        <w:spacing w:after="0" w:line="320" w:lineRule="auto"/>
        <w:jc w:val="both"/>
        <w:rPr>
          <w:rFonts w:asciiTheme="majorHAnsi" w:hAnsiTheme="majorHAnsi" w:cstheme="majorHAnsi"/>
          <w:color w:val="C00000"/>
          <w:sz w:val="20"/>
          <w:szCs w:val="20"/>
          <w:lang w:val="pl"/>
        </w:rPr>
      </w:pPr>
    </w:p>
    <w:p w14:paraId="240731AF" w14:textId="4309CE6E" w:rsidR="00E832D6" w:rsidRPr="00D17134" w:rsidRDefault="003D77DC" w:rsidP="003D77DC">
      <w:pPr>
        <w:spacing w:after="0" w:line="320" w:lineRule="auto"/>
        <w:jc w:val="both"/>
        <w:rPr>
          <w:rFonts w:asciiTheme="majorHAnsi" w:hAnsiTheme="majorHAnsi" w:cstheme="majorHAnsi"/>
          <w:sz w:val="20"/>
          <w:szCs w:val="20"/>
          <w:lang w:val="pl"/>
        </w:rPr>
      </w:pPr>
      <w:r w:rsidRPr="00D17134">
        <w:rPr>
          <w:rFonts w:asciiTheme="majorHAnsi" w:hAnsiTheme="majorHAnsi" w:cstheme="majorHAnsi"/>
          <w:sz w:val="20"/>
          <w:szCs w:val="20"/>
          <w:lang w:val="pl"/>
        </w:rPr>
        <w:t>11.3/ Maksymalny rozmiar jednego pliku przesyłanego za pośrednictwem dedykowanych formularzy do: złożenia, zmiany, wycofania oferty wynosi 150 MB natomiast przy komunikacji wielkość pliku to maksymalnie 500 MB</w:t>
      </w:r>
      <w:r w:rsidR="00E832D6" w:rsidRPr="00D17134">
        <w:rPr>
          <w:rFonts w:asciiTheme="majorHAnsi" w:hAnsiTheme="majorHAnsi" w:cstheme="majorHAnsi"/>
          <w:sz w:val="20"/>
          <w:szCs w:val="20"/>
          <w:lang w:val="pl"/>
        </w:rPr>
        <w:t>.</w:t>
      </w:r>
    </w:p>
    <w:p w14:paraId="563B83F9" w14:textId="6A413337" w:rsidR="00C37E70" w:rsidRPr="00E832D6" w:rsidRDefault="00C37E70" w:rsidP="003D77DC">
      <w:pPr>
        <w:spacing w:after="0" w:line="320" w:lineRule="auto"/>
        <w:jc w:val="both"/>
        <w:rPr>
          <w:rFonts w:asciiTheme="majorHAnsi" w:hAnsiTheme="majorHAnsi" w:cs="Calibri"/>
          <w:sz w:val="20"/>
          <w:szCs w:val="20"/>
          <w:lang w:val="pl"/>
        </w:rPr>
      </w:pPr>
    </w:p>
    <w:p w14:paraId="5016B464" w14:textId="77777777" w:rsidR="006D3D6A" w:rsidRPr="00FD066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FD0660">
        <w:rPr>
          <w:rFonts w:asciiTheme="majorHAnsi" w:hAnsiTheme="majorHAnsi" w:cstheme="majorHAnsi"/>
          <w:b/>
          <w:bCs/>
          <w:color w:val="262626" w:themeColor="text1" w:themeTint="D9"/>
          <w:sz w:val="20"/>
          <w:szCs w:val="20"/>
        </w:rPr>
        <w:t xml:space="preserve">12. </w:t>
      </w:r>
      <w:r w:rsidR="006D3D6A" w:rsidRPr="00FD0660">
        <w:rPr>
          <w:rFonts w:asciiTheme="majorHAnsi" w:hAnsiTheme="majorHAnsi" w:cstheme="majorHAnsi"/>
          <w:b/>
          <w:bCs/>
          <w:color w:val="262626" w:themeColor="text1" w:themeTint="D9"/>
          <w:sz w:val="20"/>
          <w:szCs w:val="20"/>
        </w:rPr>
        <w:t>OPIS SPOSOBU OBLICZENIA CENY.</w:t>
      </w:r>
    </w:p>
    <w:p w14:paraId="0583712F" w14:textId="071C8DD3" w:rsidR="00D2272D" w:rsidRDefault="00D2272D" w:rsidP="0006484D">
      <w:pPr>
        <w:spacing w:after="0" w:line="240" w:lineRule="auto"/>
        <w:rPr>
          <w:rFonts w:asciiTheme="majorHAnsi" w:hAnsiTheme="majorHAnsi" w:cstheme="majorHAnsi"/>
          <w:b/>
          <w:bCs/>
          <w:color w:val="262626" w:themeColor="text1" w:themeTint="D9"/>
          <w:sz w:val="20"/>
          <w:szCs w:val="20"/>
        </w:rPr>
      </w:pPr>
    </w:p>
    <w:p w14:paraId="731E0E0A" w14:textId="7E606AE7" w:rsidR="002005CC" w:rsidRPr="001E0BF7" w:rsidRDefault="002005CC" w:rsidP="002005CC">
      <w:pPr>
        <w:spacing w:after="0" w:line="240" w:lineRule="auto"/>
        <w:jc w:val="both"/>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 xml:space="preserve">12.1/ W ofercie należy podać cenę oferty brutto za wykonanie przedmiotu zamówienia. </w:t>
      </w:r>
      <w:r w:rsidR="00D17134">
        <w:rPr>
          <w:rFonts w:asciiTheme="majorHAnsi" w:hAnsiTheme="majorHAnsi" w:cstheme="majorHAnsi"/>
          <w:color w:val="404040" w:themeColor="text1" w:themeTint="BF"/>
          <w:sz w:val="20"/>
          <w:szCs w:val="20"/>
        </w:rPr>
        <w:t xml:space="preserve"> </w:t>
      </w:r>
      <w:r w:rsidRPr="001E0BF7">
        <w:rPr>
          <w:rFonts w:asciiTheme="majorHAnsi" w:hAnsiTheme="majorHAnsi" w:cstheme="majorHAnsi"/>
          <w:color w:val="404040" w:themeColor="text1" w:themeTint="BF"/>
          <w:sz w:val="20"/>
          <w:szCs w:val="20"/>
        </w:rPr>
        <w:t>W cenie brutto uwzględnia się podatek od towarów i usług, jeżeli na podstawie odrębnych przepisów sprzedaży towaru – usług – podlega obciążeniu podatkiem od towarów i usług.</w:t>
      </w:r>
    </w:p>
    <w:p w14:paraId="630D7EC1" w14:textId="77777777" w:rsidR="002005CC" w:rsidRPr="001E0BF7" w:rsidRDefault="002005CC" w:rsidP="002005CC">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Ustalenie prawidłowej stawki podatku VAT, zgodnej z obowiązującymi przepisami ustawy o podatku od towarów i usług, należy do Wykonawcy.</w:t>
      </w:r>
    </w:p>
    <w:p w14:paraId="2A1D34DE" w14:textId="77777777" w:rsidR="00D17134" w:rsidRPr="009D538D" w:rsidRDefault="00D17134" w:rsidP="00D17134">
      <w:pPr>
        <w:spacing w:after="0" w:line="240" w:lineRule="auto"/>
        <w:jc w:val="both"/>
        <w:rPr>
          <w:rFonts w:asciiTheme="majorHAnsi" w:hAnsiTheme="majorHAnsi" w:cstheme="majorHAnsi"/>
          <w:color w:val="262626" w:themeColor="text1" w:themeTint="D9"/>
          <w:sz w:val="20"/>
          <w:szCs w:val="20"/>
        </w:rPr>
      </w:pPr>
    </w:p>
    <w:p w14:paraId="3D81E7D0" w14:textId="77777777" w:rsidR="00D17134" w:rsidRPr="00D64BEE" w:rsidRDefault="00D17134" w:rsidP="00D17134">
      <w:pPr>
        <w:tabs>
          <w:tab w:val="left" w:pos="-142"/>
        </w:tabs>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12.2/ Wykonawca jest zobowiązany do wypełnienia „formularza ofertowego”.</w:t>
      </w:r>
    </w:p>
    <w:p w14:paraId="080116E1" w14:textId="77777777" w:rsidR="00D17134" w:rsidRPr="001E0BF7" w:rsidRDefault="00D17134" w:rsidP="002005CC">
      <w:pPr>
        <w:spacing w:after="0" w:line="240" w:lineRule="auto"/>
        <w:jc w:val="both"/>
        <w:rPr>
          <w:rFonts w:asciiTheme="majorHAnsi" w:hAnsiTheme="majorHAnsi" w:cstheme="majorHAnsi"/>
          <w:color w:val="404040" w:themeColor="text1" w:themeTint="BF"/>
          <w:sz w:val="20"/>
          <w:szCs w:val="20"/>
        </w:rPr>
      </w:pPr>
    </w:p>
    <w:p w14:paraId="6F13A971" w14:textId="4FFCCC51" w:rsidR="002005CC" w:rsidRDefault="002005CC" w:rsidP="002005CC">
      <w:pPr>
        <w:tabs>
          <w:tab w:val="left" w:pos="-142"/>
        </w:tabs>
        <w:spacing w:after="0" w:line="240" w:lineRule="auto"/>
        <w:jc w:val="both"/>
        <w:rPr>
          <w:rFonts w:ascii="Calibri Light" w:eastAsia="HG Mincho Light J" w:hAnsi="Calibri Light" w:cs="Calibri Light"/>
          <w:color w:val="262626"/>
          <w:sz w:val="20"/>
          <w:szCs w:val="20"/>
          <w:lang w:eastAsia="ar-SA"/>
        </w:rPr>
      </w:pPr>
      <w:r w:rsidRPr="006331C5">
        <w:rPr>
          <w:rFonts w:asciiTheme="majorHAnsi" w:hAnsiTheme="majorHAnsi" w:cstheme="majorHAnsi"/>
          <w:color w:val="404040" w:themeColor="text1" w:themeTint="BF"/>
          <w:sz w:val="20"/>
          <w:szCs w:val="20"/>
        </w:rPr>
        <w:t>12.</w:t>
      </w:r>
      <w:r w:rsidR="00D17134">
        <w:rPr>
          <w:rFonts w:asciiTheme="majorHAnsi" w:hAnsiTheme="majorHAnsi" w:cstheme="majorHAnsi"/>
          <w:color w:val="404040" w:themeColor="text1" w:themeTint="BF"/>
          <w:sz w:val="20"/>
          <w:szCs w:val="20"/>
        </w:rPr>
        <w:t>3</w:t>
      </w:r>
      <w:r w:rsidRPr="006331C5">
        <w:rPr>
          <w:rFonts w:asciiTheme="majorHAnsi" w:hAnsiTheme="majorHAnsi" w:cstheme="majorHAnsi"/>
          <w:color w:val="404040" w:themeColor="text1" w:themeTint="BF"/>
          <w:sz w:val="20"/>
          <w:szCs w:val="20"/>
        </w:rPr>
        <w:t xml:space="preserve">/ </w:t>
      </w:r>
      <w:r w:rsidRPr="00F34C7A">
        <w:rPr>
          <w:rFonts w:asciiTheme="majorHAnsi" w:hAnsiTheme="majorHAnsi" w:cstheme="majorHAnsi"/>
          <w:color w:val="404040" w:themeColor="text1" w:themeTint="BF"/>
          <w:sz w:val="20"/>
          <w:szCs w:val="20"/>
        </w:rPr>
        <w:t>Podana cena ofertowa musi zawierać wszystkie koszty związane z realizacją zamówienia wynikające z opisu przedmiotu zamówienia jak również wszelkie inne koszty w niej nieujęte, a bez których nie można prawidłowo wykonywać zamówienia. Cena ta będzie stała i nie może się zmienić, za wyjątkiem przypadków opisanych we wzorze umowy.</w:t>
      </w:r>
    </w:p>
    <w:p w14:paraId="60584437" w14:textId="77777777" w:rsidR="002005CC" w:rsidRPr="001E0BF7" w:rsidRDefault="002005CC" w:rsidP="002005CC">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353DEF09" w14:textId="500A1242" w:rsidR="002005CC" w:rsidRPr="00F34C7A" w:rsidRDefault="002005CC" w:rsidP="002005CC">
      <w:pPr>
        <w:tabs>
          <w:tab w:val="left" w:pos="0"/>
        </w:tabs>
        <w:spacing w:after="0" w:line="240" w:lineRule="auto"/>
        <w:jc w:val="both"/>
        <w:rPr>
          <w:rFonts w:asciiTheme="majorHAnsi" w:hAnsiTheme="majorHAnsi" w:cstheme="majorHAnsi"/>
          <w:sz w:val="20"/>
          <w:szCs w:val="20"/>
        </w:rPr>
      </w:pPr>
      <w:r w:rsidRPr="001E0BF7">
        <w:rPr>
          <w:rFonts w:asciiTheme="majorHAnsi" w:hAnsiTheme="majorHAnsi" w:cstheme="majorHAnsi"/>
          <w:color w:val="404040" w:themeColor="text1" w:themeTint="BF"/>
          <w:sz w:val="20"/>
          <w:szCs w:val="20"/>
        </w:rPr>
        <w:t>12.</w:t>
      </w:r>
      <w:r w:rsidR="00D17134">
        <w:rPr>
          <w:rFonts w:asciiTheme="majorHAnsi" w:hAnsiTheme="majorHAnsi" w:cstheme="majorHAnsi"/>
          <w:color w:val="404040" w:themeColor="text1" w:themeTint="BF"/>
          <w:sz w:val="20"/>
          <w:szCs w:val="20"/>
        </w:rPr>
        <w:t>4</w:t>
      </w:r>
      <w:r w:rsidRPr="001E0BF7">
        <w:rPr>
          <w:rFonts w:asciiTheme="majorHAnsi" w:hAnsiTheme="majorHAnsi" w:cstheme="majorHAnsi"/>
          <w:color w:val="404040" w:themeColor="text1" w:themeTint="BF"/>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24080C2E" w14:textId="77777777" w:rsidR="002005CC" w:rsidRPr="001E0BF7" w:rsidRDefault="002005CC" w:rsidP="002005CC">
      <w:pPr>
        <w:spacing w:after="0" w:line="240" w:lineRule="auto"/>
        <w:rPr>
          <w:rFonts w:asciiTheme="majorHAnsi" w:hAnsiTheme="majorHAnsi" w:cstheme="majorHAnsi"/>
          <w:color w:val="404040" w:themeColor="text1" w:themeTint="BF"/>
          <w:sz w:val="20"/>
          <w:szCs w:val="20"/>
        </w:rPr>
      </w:pPr>
    </w:p>
    <w:p w14:paraId="63C8075E" w14:textId="77777777" w:rsidR="002005CC" w:rsidRPr="001E0BF7" w:rsidRDefault="002005CC" w:rsidP="002005CC">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12.5/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BCF8601" w14:textId="77777777" w:rsidR="002005CC" w:rsidRPr="001E0BF7" w:rsidRDefault="002005CC" w:rsidP="002005CC">
      <w:pPr>
        <w:spacing w:after="0" w:line="240" w:lineRule="auto"/>
        <w:jc w:val="both"/>
        <w:rPr>
          <w:rFonts w:asciiTheme="majorHAnsi" w:hAnsiTheme="majorHAnsi" w:cstheme="majorHAnsi"/>
          <w:color w:val="404040" w:themeColor="text1" w:themeTint="BF"/>
          <w:sz w:val="20"/>
          <w:szCs w:val="20"/>
        </w:rPr>
      </w:pPr>
    </w:p>
    <w:p w14:paraId="12CCA83F" w14:textId="77777777" w:rsidR="00D17134" w:rsidRDefault="00D17134" w:rsidP="00D17134">
      <w:pPr>
        <w:tabs>
          <w:tab w:val="left" w:pos="0"/>
        </w:tabs>
        <w:spacing w:after="0" w:line="240" w:lineRule="auto"/>
        <w:ind w:left="142" w:hanging="142"/>
        <w:jc w:val="both"/>
        <w:rPr>
          <w:rFonts w:ascii="Calibri Light" w:hAnsi="Calibri Light"/>
          <w:color w:val="262626"/>
          <w:sz w:val="20"/>
          <w:szCs w:val="20"/>
        </w:rPr>
      </w:pPr>
      <w:r>
        <w:rPr>
          <w:rFonts w:ascii="Calibri Light" w:hAnsi="Calibri Light"/>
          <w:color w:val="262626"/>
          <w:sz w:val="20"/>
          <w:szCs w:val="20"/>
        </w:rPr>
        <w:t xml:space="preserve">12.6/ </w:t>
      </w:r>
      <w:r w:rsidRPr="000F442B">
        <w:rPr>
          <w:rFonts w:ascii="Calibri Light" w:hAnsi="Calibri Light"/>
          <w:color w:val="262626"/>
          <w:sz w:val="20"/>
          <w:szCs w:val="20"/>
        </w:rPr>
        <w:t>Sposób zapłaty i rozliczenia za realizację niniejszego zamówienia, określone zostały we wzorze umowy stanowiący</w:t>
      </w:r>
    </w:p>
    <w:p w14:paraId="505F2744" w14:textId="77777777" w:rsidR="00D17134" w:rsidRPr="00FD0660" w:rsidRDefault="00D17134" w:rsidP="00D17134">
      <w:pPr>
        <w:tabs>
          <w:tab w:val="left" w:pos="0"/>
        </w:tabs>
        <w:spacing w:after="0" w:line="240" w:lineRule="auto"/>
        <w:ind w:left="142" w:hanging="142"/>
        <w:jc w:val="both"/>
        <w:rPr>
          <w:rFonts w:ascii="Calibri Light" w:hAnsi="Calibri Light"/>
          <w:color w:val="262626"/>
          <w:sz w:val="20"/>
          <w:szCs w:val="20"/>
        </w:rPr>
      </w:pPr>
      <w:r w:rsidRPr="000F442B">
        <w:rPr>
          <w:rFonts w:ascii="Calibri Light" w:hAnsi="Calibri Light"/>
          <w:color w:val="262626"/>
          <w:sz w:val="20"/>
          <w:szCs w:val="20"/>
        </w:rPr>
        <w:t>załącznik</w:t>
      </w:r>
      <w:r>
        <w:rPr>
          <w:rFonts w:ascii="Calibri Light" w:hAnsi="Calibri Light"/>
          <w:color w:val="262626"/>
          <w:sz w:val="20"/>
          <w:szCs w:val="20"/>
        </w:rPr>
        <w:t xml:space="preserve"> d</w:t>
      </w:r>
      <w:r w:rsidRPr="000F442B">
        <w:rPr>
          <w:rFonts w:ascii="Calibri Light" w:hAnsi="Calibri Light"/>
          <w:color w:val="262626"/>
          <w:sz w:val="20"/>
          <w:szCs w:val="20"/>
        </w:rPr>
        <w:t>o SWZ.</w:t>
      </w:r>
    </w:p>
    <w:p w14:paraId="7BD418E9" w14:textId="77777777" w:rsidR="00D17134" w:rsidRDefault="00D17134" w:rsidP="002005CC">
      <w:pPr>
        <w:spacing w:after="0" w:line="240" w:lineRule="auto"/>
        <w:rPr>
          <w:rFonts w:asciiTheme="majorHAnsi" w:hAnsiTheme="majorHAnsi" w:cstheme="majorHAnsi"/>
          <w:color w:val="404040" w:themeColor="text1" w:themeTint="BF"/>
          <w:sz w:val="20"/>
          <w:szCs w:val="20"/>
        </w:rPr>
      </w:pPr>
    </w:p>
    <w:p w14:paraId="33549A92" w14:textId="4CAE28F8" w:rsidR="002005CC" w:rsidRPr="001E0BF7" w:rsidRDefault="002005CC" w:rsidP="002005CC">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D17134">
        <w:rPr>
          <w:rFonts w:asciiTheme="majorHAnsi" w:hAnsiTheme="majorHAnsi" w:cstheme="majorHAnsi"/>
          <w:color w:val="404040" w:themeColor="text1" w:themeTint="BF"/>
          <w:sz w:val="20"/>
          <w:szCs w:val="20"/>
        </w:rPr>
        <w:t>7</w:t>
      </w:r>
      <w:r w:rsidRPr="001E0BF7">
        <w:rPr>
          <w:rFonts w:asciiTheme="majorHAnsi" w:hAnsiTheme="majorHAnsi" w:cstheme="majorHAnsi"/>
          <w:color w:val="404040" w:themeColor="text1" w:themeTint="BF"/>
          <w:sz w:val="20"/>
          <w:szCs w:val="20"/>
        </w:rPr>
        <w:t>/ Zamawiający poprawi w ofercie Wykonawcy:</w:t>
      </w:r>
    </w:p>
    <w:p w14:paraId="4FBAB472" w14:textId="77777777" w:rsidR="002005CC" w:rsidRPr="001E0BF7" w:rsidRDefault="002005CC" w:rsidP="002005CC">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oczywiste omyłki pisarskie;</w:t>
      </w:r>
    </w:p>
    <w:p w14:paraId="48A95859" w14:textId="77777777" w:rsidR="002005CC" w:rsidRPr="001E0BF7" w:rsidRDefault="002005CC" w:rsidP="002005CC">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oczywiste omyłki rachunkowe z uwzględnieniem konsekwencji rachunkowych dokonanych poprawek;</w:t>
      </w:r>
    </w:p>
    <w:p w14:paraId="23AF2D7E" w14:textId="77777777" w:rsidR="002005CC" w:rsidRPr="001E0BF7" w:rsidRDefault="002005CC" w:rsidP="002005CC">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inne omyłki polegające na niezgodności oferty ze specyfikacją istotnych warunków zamówienia, niepowodujące istotnych zmian w treści ofert </w:t>
      </w:r>
    </w:p>
    <w:p w14:paraId="1271087A" w14:textId="77777777" w:rsidR="002005CC" w:rsidRPr="001E0BF7" w:rsidRDefault="002005CC" w:rsidP="002005CC">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2F4FA3B3" w14:textId="6F43CB8E" w:rsidR="00C37E70" w:rsidRDefault="00C37E70" w:rsidP="00752DE6">
      <w:pPr>
        <w:tabs>
          <w:tab w:val="left" w:pos="-142"/>
        </w:tabs>
        <w:suppressAutoHyphens/>
        <w:spacing w:after="0" w:line="240" w:lineRule="auto"/>
        <w:jc w:val="both"/>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4C7A1983" w14:textId="03318259" w:rsidR="00CA43ED" w:rsidRDefault="00CA43ED"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2" w:name="_Hlk64302069"/>
    </w:p>
    <w:p w14:paraId="17B9B53F" w14:textId="26B49597" w:rsidR="00CA43ED" w:rsidRPr="00CA43ED" w:rsidRDefault="00CA43ED" w:rsidP="00CA43ED">
      <w:pPr>
        <w:jc w:val="both"/>
        <w:rPr>
          <w:rFonts w:ascii="Calibri Light" w:hAnsi="Calibri Light" w:cs="Calibri Light"/>
          <w:sz w:val="20"/>
          <w:szCs w:val="20"/>
        </w:rPr>
      </w:pPr>
      <w:r w:rsidRPr="00CA43ED">
        <w:rPr>
          <w:rFonts w:ascii="Calibri Light" w:hAnsi="Calibri Light" w:cs="Calibri Light"/>
          <w:sz w:val="20"/>
          <w:szCs w:val="20"/>
        </w:rPr>
        <w:t>1.1/ Postępowanie prowadzone jest w języku polskim za pośrednictwem platformazakupowa.pl pod adresem</w:t>
      </w:r>
      <w:r w:rsidR="00E832D6">
        <w:rPr>
          <w:rFonts w:ascii="Calibri Light" w:hAnsi="Calibri Light" w:cs="Calibri Light"/>
          <w:sz w:val="20"/>
          <w:szCs w:val="20"/>
        </w:rPr>
        <w:t>:</w:t>
      </w:r>
      <w:r w:rsidRPr="00CA43ED">
        <w:rPr>
          <w:rFonts w:ascii="Calibri Light" w:hAnsi="Calibri Light" w:cs="Calibri Light"/>
          <w:sz w:val="20"/>
          <w:szCs w:val="20"/>
        </w:rPr>
        <w:t xml:space="preserve"> </w:t>
      </w:r>
      <w:hyperlink r:id="rId21" w:history="1">
        <w:r w:rsidRPr="00CA43ED">
          <w:rPr>
            <w:rStyle w:val="Hipercze"/>
            <w:rFonts w:ascii="Calibri Light" w:hAnsi="Calibri Light" w:cs="Calibri Light"/>
            <w:sz w:val="20"/>
            <w:szCs w:val="20"/>
          </w:rPr>
          <w:t>https://platformazakupowa.pl/pn/gm_pruszkow</w:t>
        </w:r>
      </w:hyperlink>
    </w:p>
    <w:p w14:paraId="00BA604D" w14:textId="6AB7B831"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1.2/ W celu skrócenia czasu udzielenia odpowiedzi na pytania komunikacja między zamawiającym a wykonawcami w zakresie:</w:t>
      </w:r>
    </w:p>
    <w:p w14:paraId="090D0999"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Zamawiającemu pytań do treści SWZ;</w:t>
      </w:r>
    </w:p>
    <w:p w14:paraId="5435D8B9"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odpowiedzi na wezwanie Zamawiającego do złożenia podmiotowych środków dowodowych;</w:t>
      </w:r>
    </w:p>
    <w:p w14:paraId="30C801A5"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03F3DD3A"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D7ABC15"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odpowiedzi na wezwanie Zamawiającego do złożenia wyjaśnień dot. treści przedmiotowych środków dowodowych;</w:t>
      </w:r>
    </w:p>
    <w:p w14:paraId="288E4C72"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przesłania odpowiedzi na inne wezwania Zamawiającego wynikające z ustawy - Prawo zamówień publicznych;</w:t>
      </w:r>
    </w:p>
    <w:p w14:paraId="76176A95"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wniosków, informacji, oświadczeń Wykonawcy;</w:t>
      </w:r>
    </w:p>
    <w:p w14:paraId="4AB287BB" w14:textId="252219AD"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przesyłania odwołania/inne</w:t>
      </w:r>
    </w:p>
    <w:p w14:paraId="3E0DE348" w14:textId="77777777" w:rsidR="00CA43ED" w:rsidRPr="0006397F" w:rsidRDefault="00CA43ED" w:rsidP="00CA43ED">
      <w:pPr>
        <w:jc w:val="both"/>
        <w:rPr>
          <w:rFonts w:ascii="Calibri Light" w:hAnsi="Calibri Light" w:cs="Calibri Light"/>
          <w:sz w:val="20"/>
          <w:szCs w:val="20"/>
          <w:u w:val="single"/>
        </w:rPr>
      </w:pPr>
      <w:r w:rsidRPr="0006397F">
        <w:rPr>
          <w:rFonts w:ascii="Calibri Light" w:hAnsi="Calibri Light" w:cs="Calibri Light"/>
          <w:sz w:val="20"/>
          <w:szCs w:val="20"/>
          <w:u w:val="single"/>
          <w:shd w:val="clear" w:color="auto" w:fill="F2F2F2"/>
        </w:rPr>
        <w:t xml:space="preserve">odbywa się za pośrednictwem platformazakupowa.pl i formularza </w:t>
      </w:r>
      <w:r w:rsidRPr="0006397F">
        <w:rPr>
          <w:rFonts w:ascii="Calibri Light" w:hAnsi="Calibri Light" w:cs="Calibri Light"/>
          <w:b/>
          <w:bCs/>
          <w:sz w:val="20"/>
          <w:szCs w:val="20"/>
          <w:u w:val="single"/>
          <w:shd w:val="clear" w:color="auto" w:fill="F2F2F2"/>
        </w:rPr>
        <w:t>„Wyślij wiadomość do zamawiającego”</w:t>
      </w:r>
      <w:r w:rsidRPr="0006397F">
        <w:rPr>
          <w:rFonts w:ascii="Calibri Light" w:hAnsi="Calibri Light" w:cs="Calibri Light"/>
          <w:sz w:val="20"/>
          <w:szCs w:val="20"/>
          <w:u w:val="single"/>
          <w:shd w:val="clear" w:color="auto" w:fill="F2F2F2"/>
        </w:rPr>
        <w:t>.</w:t>
      </w:r>
      <w:r w:rsidRPr="0006397F">
        <w:rPr>
          <w:rFonts w:ascii="Calibri Light" w:hAnsi="Calibri Light" w:cs="Calibri Light"/>
          <w:sz w:val="20"/>
          <w:szCs w:val="20"/>
          <w:u w:val="single"/>
        </w:rPr>
        <w:t xml:space="preserve"> </w:t>
      </w:r>
    </w:p>
    <w:p w14:paraId="494EB345" w14:textId="30739437" w:rsidR="00CA43ED" w:rsidRPr="007F2EDA"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B402D30"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1.3/ Zamawiający będzie przekazywał wykonawcom za pośrednictwem platformazakupowa.pl. informacje dotyczące:</w:t>
      </w:r>
    </w:p>
    <w:p w14:paraId="18128373"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xml:space="preserve">- odpowiedzi na pytania, </w:t>
      </w:r>
    </w:p>
    <w:p w14:paraId="194993BE"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xml:space="preserve">- zmiany specyfikacji, </w:t>
      </w:r>
    </w:p>
    <w:p w14:paraId="36B5A602"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xml:space="preserve">- zmiany terminu składania i otwarcia ofert </w:t>
      </w:r>
    </w:p>
    <w:p w14:paraId="71AE673A"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shd w:val="clear" w:color="auto" w:fill="F2F2F2"/>
        </w:rPr>
        <w:t xml:space="preserve">Zamawiający będzie zamieszczał informacje na platformie w sekcji </w:t>
      </w:r>
      <w:r w:rsidRPr="0006397F">
        <w:rPr>
          <w:rFonts w:ascii="Calibri Light" w:hAnsi="Calibri Light" w:cs="Calibri Light"/>
          <w:b/>
          <w:bCs/>
          <w:sz w:val="20"/>
          <w:szCs w:val="20"/>
          <w:shd w:val="clear" w:color="auto" w:fill="F2F2F2"/>
        </w:rPr>
        <w:t>“Komunikaty”</w:t>
      </w:r>
      <w:r w:rsidRPr="0006397F">
        <w:rPr>
          <w:rFonts w:ascii="Calibri Light" w:hAnsi="Calibri Light" w:cs="Calibri Light"/>
          <w:sz w:val="20"/>
          <w:szCs w:val="20"/>
          <w:shd w:val="clear" w:color="auto" w:fill="F2F2F2"/>
        </w:rPr>
        <w:t>.</w:t>
      </w:r>
      <w:r w:rsidRPr="0006397F">
        <w:rPr>
          <w:rFonts w:ascii="Calibri Light" w:hAnsi="Calibri Light" w:cs="Calibri Light"/>
          <w:sz w:val="20"/>
          <w:szCs w:val="20"/>
        </w:rPr>
        <w:t xml:space="preserve"> Korespondencja, której zgodnie z obowiązującymi przepisami adresatem jest konkretny wykonawca, będzie przekazywana za pośrednictwem platformazakupowa.pl do konkretnego wykonawcy.</w:t>
      </w:r>
    </w:p>
    <w:p w14:paraId="4ABB075E" w14:textId="77777777" w:rsidR="00CA43ED" w:rsidRPr="00D17134" w:rsidRDefault="00CA43ED" w:rsidP="00CA43ED">
      <w:pPr>
        <w:shd w:val="clear" w:color="auto" w:fill="F2F2F2"/>
        <w:jc w:val="both"/>
        <w:rPr>
          <w:rFonts w:ascii="Calibri Light" w:hAnsi="Calibri Light" w:cs="Calibri Light"/>
          <w:b/>
          <w:bCs/>
          <w:sz w:val="20"/>
          <w:szCs w:val="20"/>
        </w:rPr>
      </w:pPr>
      <w:r w:rsidRPr="00D17134">
        <w:rPr>
          <w:rFonts w:ascii="Calibri Light" w:hAnsi="Calibri Light" w:cs="Calibri Light"/>
          <w:b/>
          <w:bCs/>
          <w:sz w:val="20"/>
          <w:szCs w:val="20"/>
        </w:rPr>
        <w:t>Pytania i odpowiedzi:</w:t>
      </w:r>
    </w:p>
    <w:p w14:paraId="0B85C54E" w14:textId="77777777" w:rsidR="00D17134" w:rsidRDefault="00CA43ED" w:rsidP="00CA43ED">
      <w:pPr>
        <w:shd w:val="clear" w:color="auto" w:fill="F2F2F2"/>
        <w:jc w:val="both"/>
        <w:rPr>
          <w:rFonts w:ascii="Calibri Light" w:hAnsi="Calibri Light" w:cs="Calibri Light"/>
          <w:sz w:val="20"/>
          <w:szCs w:val="20"/>
        </w:rPr>
      </w:pPr>
      <w:r w:rsidRPr="0006397F">
        <w:rPr>
          <w:rFonts w:ascii="Calibri Light" w:hAnsi="Calibri Light" w:cs="Calibri Light"/>
          <w:sz w:val="20"/>
          <w:szCs w:val="20"/>
        </w:rPr>
        <w:t xml:space="preserve">Wykonawca może zwrócić się do zamawiającego z wnioskiem o wyjaśnienie treści SWZ za pośrednictwem platformazakupowa.pl i formularza „Wyślij wiadomość do zamawiającego”. </w:t>
      </w:r>
    </w:p>
    <w:p w14:paraId="04167F30" w14:textId="50669C44" w:rsidR="00CA43ED" w:rsidRPr="00D17134" w:rsidRDefault="00CA43ED" w:rsidP="00CA43ED">
      <w:pPr>
        <w:shd w:val="clear" w:color="auto" w:fill="F2F2F2"/>
        <w:jc w:val="both"/>
        <w:rPr>
          <w:rFonts w:ascii="Calibri Light" w:hAnsi="Calibri Light" w:cs="Calibri Light"/>
          <w:b/>
          <w:bCs/>
          <w:sz w:val="20"/>
          <w:szCs w:val="20"/>
        </w:rPr>
      </w:pPr>
      <w:r w:rsidRPr="0006397F">
        <w:rPr>
          <w:rFonts w:ascii="Calibri Light" w:hAnsi="Calibri Light" w:cs="Calibri Light"/>
          <w:sz w:val="20"/>
          <w:szCs w:val="20"/>
        </w:rPr>
        <w:t>Zamawiający udzieli wyjaśnień niezwłocznie</w:t>
      </w:r>
      <w:r w:rsidRPr="00D17134">
        <w:rPr>
          <w:rFonts w:ascii="Calibri Light" w:hAnsi="Calibri Light" w:cs="Calibri Light"/>
          <w:b/>
          <w:bCs/>
          <w:sz w:val="20"/>
          <w:szCs w:val="20"/>
        </w:rPr>
        <w:t xml:space="preserve">, jednak nie później niż na </w:t>
      </w:r>
      <w:r w:rsidR="007A0DFD" w:rsidRPr="00D17134">
        <w:rPr>
          <w:rFonts w:ascii="Calibri Light" w:hAnsi="Calibri Light" w:cs="Calibri Light"/>
          <w:b/>
          <w:bCs/>
          <w:sz w:val="20"/>
          <w:szCs w:val="20"/>
        </w:rPr>
        <w:t>6</w:t>
      </w:r>
      <w:r w:rsidRPr="00D17134">
        <w:rPr>
          <w:rFonts w:ascii="Calibri Light" w:hAnsi="Calibri Light" w:cs="Calibri Light"/>
          <w:b/>
          <w:bCs/>
          <w:sz w:val="20"/>
          <w:szCs w:val="20"/>
        </w:rPr>
        <w:t xml:space="preserve"> dni przed upływem terminu składania ofert</w:t>
      </w:r>
      <w:r w:rsidRPr="0006397F">
        <w:rPr>
          <w:rFonts w:ascii="Calibri Light" w:hAnsi="Calibri Light" w:cs="Calibri Light"/>
          <w:sz w:val="20"/>
          <w:szCs w:val="20"/>
        </w:rPr>
        <w:t xml:space="preserve"> (poprzez zamieszczenie pytań i odpowiedzi na platformie w sekcji „Komunikaty”), pod warunkiem że </w:t>
      </w:r>
      <w:r w:rsidRPr="00D17134">
        <w:rPr>
          <w:rFonts w:ascii="Calibri Light" w:hAnsi="Calibri Light" w:cs="Calibri Light"/>
          <w:b/>
          <w:bCs/>
          <w:sz w:val="20"/>
          <w:szCs w:val="20"/>
        </w:rPr>
        <w:t xml:space="preserve">wniosek o wyjaśnienie treści SWZ wpłynął do zamawiającego nie później niż na </w:t>
      </w:r>
      <w:r w:rsidR="007A0DFD" w:rsidRPr="00D17134">
        <w:rPr>
          <w:rFonts w:ascii="Calibri Light" w:hAnsi="Calibri Light" w:cs="Calibri Light"/>
          <w:b/>
          <w:bCs/>
          <w:sz w:val="20"/>
          <w:szCs w:val="20"/>
        </w:rPr>
        <w:t>1</w:t>
      </w:r>
      <w:r w:rsidRPr="00D17134">
        <w:rPr>
          <w:rFonts w:ascii="Calibri Light" w:hAnsi="Calibri Light" w:cs="Calibri Light"/>
          <w:b/>
          <w:bCs/>
          <w:sz w:val="20"/>
          <w:szCs w:val="20"/>
        </w:rPr>
        <w:t xml:space="preserve">4 dni przed upływem terminu składania ofert. </w:t>
      </w:r>
    </w:p>
    <w:p w14:paraId="0018AA19" w14:textId="77777777" w:rsidR="00615ACC" w:rsidRDefault="00CA43ED" w:rsidP="00CA43ED">
      <w:pPr>
        <w:shd w:val="clear" w:color="auto" w:fill="F2F2F2"/>
        <w:jc w:val="both"/>
        <w:rPr>
          <w:rFonts w:ascii="Calibri Light" w:hAnsi="Calibri Light" w:cs="Calibri Light"/>
          <w:sz w:val="20"/>
          <w:szCs w:val="20"/>
        </w:rPr>
      </w:pPr>
      <w:r w:rsidRPr="0006397F">
        <w:rPr>
          <w:rFonts w:ascii="Calibri Light" w:hAnsi="Calibri Light" w:cs="Calibri Light"/>
          <w:sz w:val="20"/>
          <w:szCs w:val="20"/>
        </w:rPr>
        <w:lastRenderedPageBreak/>
        <w:t>W przypadku gdy wniosek o wyjaśnienie treści SWZ nie wpłynie w terminie, zamawiający nie ma obowiązku udzielania wyjaśnień SWZ.</w:t>
      </w:r>
    </w:p>
    <w:p w14:paraId="6E1A0656" w14:textId="6CCC990E" w:rsidR="00CA43ED" w:rsidRPr="00615ACC" w:rsidRDefault="00CA43ED" w:rsidP="00CA43ED">
      <w:pPr>
        <w:shd w:val="clear" w:color="auto" w:fill="F2F2F2"/>
        <w:jc w:val="both"/>
        <w:rPr>
          <w:rFonts w:ascii="Calibri Light" w:hAnsi="Calibri Light" w:cs="Calibri Light"/>
          <w:sz w:val="20"/>
          <w:szCs w:val="20"/>
          <w:u w:val="single"/>
        </w:rPr>
      </w:pPr>
      <w:r w:rsidRPr="0006397F">
        <w:rPr>
          <w:rFonts w:ascii="Calibri Light" w:hAnsi="Calibri Light" w:cs="Calibri Light"/>
          <w:sz w:val="20"/>
          <w:szCs w:val="20"/>
        </w:rPr>
        <w:t xml:space="preserve"> </w:t>
      </w:r>
      <w:r w:rsidRPr="00615ACC">
        <w:rPr>
          <w:rFonts w:ascii="Calibri Light" w:hAnsi="Calibri Light" w:cs="Calibri Light"/>
          <w:sz w:val="20"/>
          <w:szCs w:val="20"/>
          <w:u w:val="single"/>
        </w:rPr>
        <w:t>Przedłużenie terminu składania ofert nie wpływa na bieg terminu składania wniosku o wyjaśnienie treści SWZ.</w:t>
      </w:r>
    </w:p>
    <w:p w14:paraId="6DEBD5F8" w14:textId="4D4225DF" w:rsidR="00CA43ED" w:rsidRPr="0006397F" w:rsidRDefault="00CA43ED" w:rsidP="0006397F">
      <w:pPr>
        <w:shd w:val="clear" w:color="auto" w:fill="F2F2F2"/>
        <w:jc w:val="both"/>
        <w:rPr>
          <w:rFonts w:ascii="Calibri Light" w:hAnsi="Calibri Light" w:cs="Calibri Light"/>
          <w:sz w:val="20"/>
          <w:szCs w:val="20"/>
        </w:rPr>
      </w:pPr>
      <w:r w:rsidRPr="0006397F">
        <w:rPr>
          <w:rFonts w:ascii="Calibri Light" w:hAnsi="Calibri Light" w:cs="Calibri Light"/>
          <w:sz w:val="20"/>
          <w:szCs w:val="20"/>
        </w:rPr>
        <w:t>Treść zapytań (bez ujawniania źródła zapytania) wraz z wyjaśnieniami bądź informacje o dokonaniu modyfikacji SWZ, Zamawiający udostępni na stronie internetowej prowadzonego postępowania</w:t>
      </w:r>
      <w:r w:rsidR="0006397F">
        <w:rPr>
          <w:rFonts w:ascii="Calibri Light" w:hAnsi="Calibri Light" w:cs="Calibri Light"/>
          <w:sz w:val="20"/>
          <w:szCs w:val="20"/>
        </w:rPr>
        <w:t xml:space="preserve"> </w:t>
      </w:r>
      <w:hyperlink r:id="rId22" w:history="1">
        <w:r w:rsidR="0006397F" w:rsidRPr="00E60987">
          <w:rPr>
            <w:rStyle w:val="Hipercze"/>
            <w:rFonts w:ascii="Calibri Light" w:hAnsi="Calibri Light" w:cs="Calibri Light"/>
            <w:sz w:val="20"/>
            <w:szCs w:val="20"/>
          </w:rPr>
          <w:t>https://platformazakupowa.pl/pn/gm_pruszkow</w:t>
        </w:r>
      </w:hyperlink>
      <w:r w:rsidRPr="0006397F">
        <w:rPr>
          <w:rFonts w:ascii="Calibri Light" w:hAnsi="Calibri Light" w:cs="Calibri Light"/>
          <w:sz w:val="20"/>
          <w:szCs w:val="20"/>
        </w:rPr>
        <w:t>.</w:t>
      </w:r>
    </w:p>
    <w:p w14:paraId="421B89D3" w14:textId="13E54C22"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35833D91" w14:textId="43AE4E09"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1.5/ Zamawiający, zgodnie z Rozporządzeniem Prezesa Rady Ministrów z dnia 30 grudnia 2020</w:t>
      </w:r>
      <w:r w:rsidR="00DB0B36">
        <w:rPr>
          <w:rFonts w:ascii="Calibri Light" w:hAnsi="Calibri Light" w:cs="Calibri Light"/>
          <w:sz w:val="20"/>
          <w:szCs w:val="20"/>
        </w:rPr>
        <w:t xml:space="preserve"> </w:t>
      </w:r>
      <w:r w:rsidRPr="0006397F">
        <w:rPr>
          <w:rFonts w:ascii="Calibri Light" w:hAnsi="Calibri Light" w:cs="Calibri Light"/>
          <w:sz w:val="20"/>
          <w:szCs w:val="20"/>
        </w:rPr>
        <w:t>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06DDBC52"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a)            stały dostęp do sieci Internet o gwarantowanej przepustowości nie mniejszej niż 512 kb/s,</w:t>
      </w:r>
    </w:p>
    <w:p w14:paraId="038E44B3"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b)            komputer klasy PC lub MAC o następującej konfiguracji: pamięć min. 2 GB Ram, procesor Intel IV 2 GHZ lub jego nowsza wersja, jeden z systemów operacyjnych - MS Windows 7, Mac Os x 10 4, Linux, lub ich nowsze wersje,</w:t>
      </w:r>
    </w:p>
    <w:p w14:paraId="03EE2F45"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c)            zainstalowana dowolna, inna przeglądarka internetowa niż Internet Explorer,</w:t>
      </w:r>
    </w:p>
    <w:p w14:paraId="63980BEF"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d)            włączona obsługa JavaScript,</w:t>
      </w:r>
    </w:p>
    <w:p w14:paraId="5B0EAD8F"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e)            zainstalowany program Adobe Acrobat Reader lub inny obsługujący format plików .pdf,</w:t>
      </w:r>
    </w:p>
    <w:p w14:paraId="5D2529B4"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f)             Szyfrowanie na platformazakupowa.pl odbywa się za pomocą protokołu TLS 1.3.</w:t>
      </w:r>
    </w:p>
    <w:p w14:paraId="75BDC7A9" w14:textId="77777777" w:rsidR="00CA43ED" w:rsidRPr="0006397F" w:rsidRDefault="00CA43ED" w:rsidP="0006397F">
      <w:pPr>
        <w:spacing w:after="0" w:line="360" w:lineRule="auto"/>
        <w:jc w:val="both"/>
        <w:rPr>
          <w:rFonts w:ascii="Calibri Light" w:hAnsi="Calibri Light" w:cs="Calibri Light"/>
          <w:sz w:val="20"/>
          <w:szCs w:val="20"/>
        </w:rPr>
      </w:pPr>
      <w:r w:rsidRPr="0006397F">
        <w:rPr>
          <w:rFonts w:ascii="Calibri Light" w:hAnsi="Calibri Light" w:cs="Calibri Light"/>
          <w:sz w:val="20"/>
          <w:szCs w:val="20"/>
        </w:rPr>
        <w:t>g)            Oznaczenie czasu odbioru danych przez platformę zakupową stanowi datę oraz dokładny czas (hh:mm:ss) generowany wg. czasu lokalnego serwera synchronizowanego z zegarem Głównego Urzędu Miar.</w:t>
      </w:r>
    </w:p>
    <w:p w14:paraId="0CA1A678" w14:textId="77777777" w:rsidR="00CA43ED" w:rsidRPr="00CA43ED" w:rsidRDefault="00CA43ED" w:rsidP="0006397F">
      <w:pPr>
        <w:spacing w:after="0" w:line="240" w:lineRule="auto"/>
        <w:jc w:val="both"/>
        <w:rPr>
          <w:rFonts w:ascii="Calibri Light" w:hAnsi="Calibri Light" w:cs="Calibri Light"/>
          <w:sz w:val="20"/>
          <w:szCs w:val="20"/>
          <w:highlight w:val="green"/>
        </w:rPr>
      </w:pPr>
    </w:p>
    <w:p w14:paraId="307BF7AD"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1.6/ Wykonawca, przystępując do niniejszego postępowania o udzielenie zamówienia publicznego:</w:t>
      </w:r>
    </w:p>
    <w:p w14:paraId="1ED97686"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xml:space="preserve">a)            akceptuje warunki korzystania z platformazakupowa.pl określone w Regulaminie zamieszczonym na stronie internetowej </w:t>
      </w:r>
      <w:hyperlink r:id="rId23" w:history="1">
        <w:r w:rsidRPr="0006397F">
          <w:rPr>
            <w:rStyle w:val="Hipercze"/>
            <w:rFonts w:ascii="Calibri Light" w:hAnsi="Calibri Light" w:cs="Calibri Light"/>
            <w:sz w:val="20"/>
            <w:szCs w:val="20"/>
          </w:rPr>
          <w:t>https://platformazakupowa.pl//</w:t>
        </w:r>
      </w:hyperlink>
      <w:r w:rsidRPr="0006397F">
        <w:rPr>
          <w:rFonts w:ascii="Calibri Light" w:hAnsi="Calibri Light" w:cs="Calibri Light"/>
          <w:sz w:val="20"/>
          <w:szCs w:val="20"/>
        </w:rPr>
        <w:t>  w zakładce „Regulamin" oraz uznaje go za wiążący,</w:t>
      </w:r>
    </w:p>
    <w:p w14:paraId="26AEAE5B" w14:textId="6B9EFC99"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xml:space="preserve">b)            zapoznał i stosuje się do Instrukcji składania ofert/wniosków dostępnej na stronie internetowej </w:t>
      </w:r>
      <w:hyperlink r:id="rId24" w:history="1">
        <w:r w:rsidRPr="0006397F">
          <w:rPr>
            <w:rStyle w:val="Hipercze"/>
            <w:rFonts w:ascii="Calibri Light" w:hAnsi="Calibri Light" w:cs="Calibri Light"/>
            <w:sz w:val="20"/>
            <w:szCs w:val="20"/>
          </w:rPr>
          <w:t>https://platformazakupowa.pl//</w:t>
        </w:r>
      </w:hyperlink>
      <w:r w:rsidRPr="0006397F">
        <w:rPr>
          <w:rFonts w:ascii="Calibri Light" w:hAnsi="Calibri Light" w:cs="Calibri Light"/>
          <w:sz w:val="20"/>
          <w:szCs w:val="20"/>
        </w:rPr>
        <w:t xml:space="preserve">. </w:t>
      </w:r>
    </w:p>
    <w:p w14:paraId="166395D4" w14:textId="77777777" w:rsidR="00CA43ED" w:rsidRPr="0006397F"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A1153E2" w14:textId="3AECCE05" w:rsidR="00CA43ED" w:rsidRPr="008E402D" w:rsidRDefault="00CA43ED" w:rsidP="00CA43ED">
      <w:pPr>
        <w:jc w:val="both"/>
        <w:rPr>
          <w:rFonts w:ascii="Calibri Light" w:hAnsi="Calibri Light" w:cs="Calibri Light"/>
          <w:sz w:val="20"/>
          <w:szCs w:val="20"/>
        </w:rPr>
      </w:pPr>
      <w:r w:rsidRPr="0006397F">
        <w:rPr>
          <w:rFonts w:ascii="Calibri Light" w:hAnsi="Calibri Light" w:cs="Calibri Light"/>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58AD7B4D" w14:textId="12607F7A" w:rsidR="00CA43ED" w:rsidRPr="008E402D" w:rsidRDefault="00CA43ED" w:rsidP="00CA43ED">
      <w:pPr>
        <w:jc w:val="both"/>
        <w:rPr>
          <w:rFonts w:ascii="Calibri Light" w:hAnsi="Calibri Light" w:cs="Calibri Light"/>
          <w:sz w:val="20"/>
          <w:szCs w:val="20"/>
        </w:rPr>
      </w:pPr>
      <w:r w:rsidRPr="008E402D">
        <w:rPr>
          <w:rFonts w:ascii="Calibri Light" w:hAnsi="Calibri Light" w:cs="Calibri Light"/>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w:t>
      </w:r>
      <w:r w:rsidRPr="008E402D">
        <w:rPr>
          <w:rFonts w:ascii="Calibri Light" w:hAnsi="Calibri Light" w:cs="Calibri Light"/>
          <w:sz w:val="20"/>
          <w:szCs w:val="20"/>
        </w:rPr>
        <w:lastRenderedPageBreak/>
        <w:t xml:space="preserve">użyciu platformazakupowa.pl znajdują się w zakładce „Instrukcje dla Wykonawców" na stronie internetowej pod adresem: </w:t>
      </w:r>
      <w:hyperlink r:id="rId25" w:history="1">
        <w:r w:rsidRPr="008E402D">
          <w:rPr>
            <w:rStyle w:val="Hipercze"/>
            <w:rFonts w:ascii="Calibri Light" w:hAnsi="Calibri Light" w:cs="Calibri Light"/>
            <w:sz w:val="20"/>
            <w:szCs w:val="20"/>
          </w:rPr>
          <w:t>https://platformazakupowa.pl/strona/45-instrukcje</w:t>
        </w:r>
      </w:hyperlink>
      <w:r w:rsidRPr="008E402D">
        <w:rPr>
          <w:rFonts w:ascii="Calibri Light" w:hAnsi="Calibri Light" w:cs="Calibri Light"/>
          <w:sz w:val="20"/>
          <w:szCs w:val="20"/>
        </w:rPr>
        <w:t>.</w:t>
      </w:r>
    </w:p>
    <w:p w14:paraId="50A022CC" w14:textId="044A4A41" w:rsidR="008E402D" w:rsidRPr="008E402D" w:rsidRDefault="00CA43ED" w:rsidP="008E402D">
      <w:pPr>
        <w:spacing w:after="0" w:line="240" w:lineRule="auto"/>
        <w:jc w:val="both"/>
        <w:rPr>
          <w:rFonts w:asciiTheme="majorHAnsi" w:hAnsiTheme="majorHAnsi" w:cstheme="majorHAnsi"/>
          <w:color w:val="C00000"/>
          <w:sz w:val="20"/>
          <w:szCs w:val="20"/>
        </w:rPr>
      </w:pPr>
      <w:r w:rsidRPr="008E402D">
        <w:rPr>
          <w:rFonts w:ascii="Calibri Light" w:hAnsi="Calibri Light" w:cs="Calibri Light"/>
          <w:sz w:val="20"/>
          <w:szCs w:val="20"/>
        </w:rPr>
        <w:t xml:space="preserve">1.9/ </w:t>
      </w:r>
      <w:r w:rsidR="008E402D" w:rsidRPr="008E402D">
        <w:rPr>
          <w:rFonts w:asciiTheme="majorHAnsi" w:hAnsiTheme="majorHAnsi" w:cstheme="majorHAnsi"/>
          <w:sz w:val="20"/>
          <w:szCs w:val="20"/>
        </w:rPr>
        <w:t xml:space="preserve">Zamawiający wyznacza  następujące  osoby  do  kontaktu  z  Wykonawcami: </w:t>
      </w:r>
    </w:p>
    <w:p w14:paraId="2A63C5F3" w14:textId="17678196" w:rsidR="008E402D" w:rsidRPr="008E402D" w:rsidRDefault="008E402D" w:rsidP="008E402D">
      <w:pPr>
        <w:spacing w:after="0" w:line="240" w:lineRule="auto"/>
        <w:jc w:val="both"/>
        <w:rPr>
          <w:rFonts w:asciiTheme="majorHAnsi" w:hAnsiTheme="majorHAnsi" w:cstheme="majorHAnsi"/>
          <w:color w:val="262626" w:themeColor="text1" w:themeTint="D9"/>
          <w:sz w:val="20"/>
          <w:szCs w:val="20"/>
        </w:rPr>
      </w:pPr>
      <w:r w:rsidRPr="008E402D">
        <w:rPr>
          <w:rFonts w:asciiTheme="majorHAnsi" w:hAnsiTheme="majorHAnsi" w:cstheme="majorHAnsi"/>
          <w:color w:val="C00000"/>
          <w:sz w:val="20"/>
          <w:szCs w:val="20"/>
        </w:rPr>
        <w:t>-</w:t>
      </w:r>
      <w:bookmarkStart w:id="13" w:name="_Hlk64372931"/>
      <w:r w:rsidRPr="008E402D">
        <w:rPr>
          <w:rFonts w:asciiTheme="majorHAnsi" w:hAnsiTheme="majorHAnsi" w:cstheme="majorHAnsi"/>
          <w:color w:val="262626" w:themeColor="text1" w:themeTint="D9"/>
          <w:sz w:val="20"/>
          <w:szCs w:val="20"/>
        </w:rPr>
        <w:t>Referat ds. zamówień publicznych</w:t>
      </w:r>
      <w:r w:rsidR="00E832D6">
        <w:rPr>
          <w:rFonts w:asciiTheme="majorHAnsi" w:hAnsiTheme="majorHAnsi" w:cstheme="majorHAnsi"/>
          <w:color w:val="262626" w:themeColor="text1" w:themeTint="D9"/>
          <w:sz w:val="20"/>
          <w:szCs w:val="20"/>
        </w:rPr>
        <w:t xml:space="preserve"> </w:t>
      </w:r>
      <w:r w:rsidRPr="008E402D">
        <w:rPr>
          <w:rFonts w:asciiTheme="majorHAnsi" w:hAnsiTheme="majorHAnsi" w:cstheme="majorHAnsi"/>
          <w:color w:val="262626" w:themeColor="text1" w:themeTint="D9"/>
          <w:sz w:val="20"/>
          <w:szCs w:val="20"/>
        </w:rPr>
        <w:t xml:space="preserve"> </w:t>
      </w:r>
      <w:r w:rsidRPr="008E402D">
        <w:rPr>
          <w:rFonts w:asciiTheme="majorHAnsi" w:hAnsiTheme="majorHAnsi" w:cstheme="majorHAnsi"/>
          <w:color w:val="262626" w:themeColor="text1" w:themeTint="D9"/>
          <w:sz w:val="20"/>
          <w:szCs w:val="20"/>
        </w:rPr>
        <w:tab/>
        <w:t>– tel. 22 </w:t>
      </w:r>
      <w:r w:rsidR="00E832D6">
        <w:rPr>
          <w:rFonts w:asciiTheme="majorHAnsi" w:hAnsiTheme="majorHAnsi" w:cstheme="majorHAnsi"/>
          <w:color w:val="262626" w:themeColor="text1" w:themeTint="D9"/>
          <w:sz w:val="20"/>
          <w:szCs w:val="20"/>
        </w:rPr>
        <w:t xml:space="preserve"> </w:t>
      </w:r>
      <w:r w:rsidRPr="008E402D">
        <w:rPr>
          <w:rFonts w:asciiTheme="majorHAnsi" w:hAnsiTheme="majorHAnsi" w:cstheme="majorHAnsi"/>
          <w:color w:val="262626" w:themeColor="text1" w:themeTint="D9"/>
          <w:sz w:val="20"/>
          <w:szCs w:val="20"/>
        </w:rPr>
        <w:t>735 87 10; w sprawach proceduralnych,</w:t>
      </w:r>
    </w:p>
    <w:bookmarkEnd w:id="13"/>
    <w:p w14:paraId="0845569A" w14:textId="77777777" w:rsidR="00CA43ED" w:rsidRPr="00CA43ED" w:rsidRDefault="00CA43ED" w:rsidP="00CA43ED">
      <w:pPr>
        <w:jc w:val="both"/>
        <w:rPr>
          <w:rFonts w:ascii="Calibri Light" w:hAnsi="Calibri Light" w:cs="Calibri Light"/>
          <w:strike/>
          <w:sz w:val="20"/>
          <w:szCs w:val="20"/>
          <w:highlight w:val="green"/>
        </w:rPr>
      </w:pPr>
    </w:p>
    <w:p w14:paraId="1D5E8B63" w14:textId="1B072CCF" w:rsidR="00CA43ED" w:rsidRPr="008E402D" w:rsidRDefault="00CA43ED" w:rsidP="00CA43ED">
      <w:pPr>
        <w:jc w:val="both"/>
        <w:rPr>
          <w:rFonts w:ascii="Calibri Light" w:hAnsi="Calibri Light" w:cs="Calibri Light"/>
          <w:sz w:val="20"/>
          <w:szCs w:val="20"/>
        </w:rPr>
      </w:pPr>
      <w:r w:rsidRPr="008E402D">
        <w:rPr>
          <w:rFonts w:ascii="Calibri Light" w:hAnsi="Calibri Light" w:cs="Calibri Light"/>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1C2BFEC4" w14:textId="7D4ED198" w:rsidR="00CA43ED" w:rsidRPr="008E402D" w:rsidRDefault="00CA43ED" w:rsidP="00CA43ED">
      <w:pPr>
        <w:jc w:val="both"/>
        <w:rPr>
          <w:rFonts w:ascii="Calibri Light" w:hAnsi="Calibri Light" w:cs="Calibri Light"/>
          <w:sz w:val="20"/>
          <w:szCs w:val="20"/>
        </w:rPr>
      </w:pPr>
      <w:r w:rsidRPr="008E402D">
        <w:rPr>
          <w:rFonts w:ascii="Calibri Light" w:hAnsi="Calibri Light" w:cs="Calibri Light"/>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5ED9742D" w14:textId="77777777" w:rsidR="00CA43ED" w:rsidRPr="008E402D" w:rsidRDefault="00CA43ED" w:rsidP="00CA43ED">
      <w:pPr>
        <w:jc w:val="both"/>
        <w:rPr>
          <w:rFonts w:ascii="Calibri Light" w:hAnsi="Calibri Light" w:cs="Calibri Light"/>
          <w:sz w:val="20"/>
          <w:szCs w:val="20"/>
        </w:rPr>
      </w:pPr>
      <w:r w:rsidRPr="008E402D">
        <w:rPr>
          <w:rFonts w:ascii="Calibri Light" w:hAnsi="Calibri Light" w:cs="Calibri Light"/>
          <w:sz w:val="20"/>
          <w:szCs w:val="20"/>
        </w:rPr>
        <w:t>1.11/ Korespondencja w niniejszym postępowaniu prowadzona jest w języku polskim. Oznacza to, że wszelka korespondencja w innym języku niż język polski winna być złożona wraz z tłumaczeniem na język polski.</w:t>
      </w:r>
    </w:p>
    <w:p w14:paraId="7784E169" w14:textId="034DCCD8" w:rsidR="00CA43ED" w:rsidRPr="008E402D" w:rsidRDefault="00CA43ED" w:rsidP="00CA43ED">
      <w:pPr>
        <w:jc w:val="both"/>
        <w:rPr>
          <w:rFonts w:ascii="Calibri Light" w:hAnsi="Calibri Light" w:cs="Calibri Light"/>
          <w:sz w:val="20"/>
          <w:szCs w:val="20"/>
        </w:rPr>
      </w:pPr>
      <w:r w:rsidRPr="008E402D">
        <w:rPr>
          <w:rFonts w:ascii="Calibri Light" w:hAnsi="Calibri Light" w:cs="Calibri Light"/>
          <w:sz w:val="20"/>
          <w:szCs w:val="20"/>
        </w:rPr>
        <w:t xml:space="preserve">1.12/ Wyjaśnienia SWZ udzielane będą z zachowaniem zasad określonych w art. </w:t>
      </w:r>
      <w:r w:rsidR="007E152D">
        <w:rPr>
          <w:rFonts w:ascii="Calibri Light" w:hAnsi="Calibri Light" w:cs="Calibri Light"/>
          <w:sz w:val="20"/>
          <w:szCs w:val="20"/>
        </w:rPr>
        <w:t xml:space="preserve">135 </w:t>
      </w:r>
      <w:r w:rsidRPr="008E402D">
        <w:rPr>
          <w:rFonts w:ascii="Calibri Light" w:hAnsi="Calibri Light" w:cs="Calibri Light"/>
          <w:sz w:val="20"/>
          <w:szCs w:val="20"/>
        </w:rPr>
        <w:t xml:space="preserve"> ustawy Pzp.</w:t>
      </w:r>
    </w:p>
    <w:p w14:paraId="7B35987A" w14:textId="6092D111" w:rsidR="00753ADB" w:rsidRPr="00FA2CC3" w:rsidRDefault="00CA43ED" w:rsidP="00FA2CC3">
      <w:pPr>
        <w:jc w:val="both"/>
        <w:rPr>
          <w:rFonts w:ascii="Calibri Light" w:hAnsi="Calibri Light" w:cs="Calibri Light"/>
          <w:sz w:val="20"/>
          <w:szCs w:val="20"/>
        </w:rPr>
      </w:pPr>
      <w:r w:rsidRPr="008E402D">
        <w:rPr>
          <w:rFonts w:ascii="Calibri Light" w:hAnsi="Calibri Light" w:cs="Calibri Light"/>
          <w:sz w:val="20"/>
          <w:szCs w:val="20"/>
        </w:rPr>
        <w:t>1.13/ W korespondencji kierowanej do Zamawiającego, Wykonawca winien posługiwać się numerem referencyjnym postępowania określonym w SWZ.</w:t>
      </w:r>
    </w:p>
    <w:bookmarkEnd w:id="12"/>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526B895F" w:rsidR="005445DE" w:rsidRPr="00377D57"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Ofertę należy złożyć w terminie do dnia</w:t>
      </w:r>
      <w:r w:rsidR="006360D8">
        <w:rPr>
          <w:rFonts w:asciiTheme="majorHAnsi" w:hAnsiTheme="majorHAnsi" w:cstheme="majorHAnsi"/>
          <w:sz w:val="20"/>
          <w:szCs w:val="20"/>
        </w:rPr>
        <w:t xml:space="preserve"> </w:t>
      </w:r>
      <w:r w:rsidR="006360D8" w:rsidRPr="006360D8">
        <w:rPr>
          <w:rFonts w:asciiTheme="majorHAnsi" w:hAnsiTheme="majorHAnsi" w:cstheme="majorHAnsi"/>
          <w:b/>
          <w:bCs/>
          <w:sz w:val="20"/>
          <w:szCs w:val="20"/>
        </w:rPr>
        <w:t>30.11.2023</w:t>
      </w:r>
      <w:r w:rsidR="006360D8">
        <w:rPr>
          <w:rFonts w:asciiTheme="majorHAnsi" w:hAnsiTheme="majorHAnsi" w:cstheme="majorHAnsi"/>
          <w:b/>
          <w:bCs/>
          <w:sz w:val="20"/>
          <w:szCs w:val="20"/>
        </w:rPr>
        <w:t xml:space="preserve"> r.</w:t>
      </w:r>
      <w:r w:rsidR="005445DE" w:rsidRPr="00076235">
        <w:rPr>
          <w:rFonts w:asciiTheme="majorHAnsi" w:hAnsiTheme="majorHAnsi" w:cstheme="majorHAnsi"/>
          <w:b/>
          <w:bCs/>
          <w:sz w:val="20"/>
          <w:szCs w:val="20"/>
        </w:rPr>
        <w:t xml:space="preserve">do godz. </w:t>
      </w:r>
      <w:r w:rsidR="00B55C77" w:rsidRPr="0007623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Pr="00377D57"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71ECAB6B" w14:textId="77777777" w:rsidR="00E47AFB" w:rsidRPr="00377D57" w:rsidRDefault="00E47AFB"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6CD17AE4"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Otwarcie ofert nastąpi w dniu</w:t>
      </w:r>
      <w:r w:rsidR="00E53B4C">
        <w:rPr>
          <w:rFonts w:asciiTheme="majorHAnsi" w:hAnsiTheme="majorHAnsi" w:cstheme="majorHAnsi"/>
          <w:sz w:val="20"/>
          <w:szCs w:val="20"/>
        </w:rPr>
        <w:t xml:space="preserve"> </w:t>
      </w:r>
      <w:r w:rsidR="006360D8">
        <w:rPr>
          <w:rFonts w:asciiTheme="majorHAnsi" w:hAnsiTheme="majorHAnsi" w:cstheme="majorHAnsi"/>
          <w:b/>
          <w:bCs/>
          <w:sz w:val="20"/>
          <w:szCs w:val="20"/>
        </w:rPr>
        <w:t>30.11.2023</w:t>
      </w:r>
      <w:r w:rsidR="00771879" w:rsidRPr="00076235">
        <w:rPr>
          <w:rFonts w:asciiTheme="majorHAnsi" w:hAnsiTheme="majorHAnsi" w:cstheme="majorHAnsi"/>
          <w:b/>
          <w:bCs/>
          <w:sz w:val="20"/>
          <w:szCs w:val="20"/>
        </w:rPr>
        <w:t xml:space="preserve"> </w:t>
      </w:r>
      <w:r w:rsidR="005445DE" w:rsidRPr="00076235">
        <w:rPr>
          <w:rFonts w:asciiTheme="majorHAnsi" w:hAnsiTheme="majorHAnsi" w:cstheme="majorHAnsi"/>
          <w:b/>
          <w:bCs/>
          <w:sz w:val="20"/>
          <w:szCs w:val="20"/>
        </w:rPr>
        <w:t xml:space="preserve">r. o godz. </w:t>
      </w:r>
      <w:r w:rsidR="003E5173">
        <w:rPr>
          <w:rFonts w:asciiTheme="majorHAnsi" w:hAnsiTheme="majorHAnsi" w:cstheme="majorHAnsi"/>
          <w:b/>
          <w:bCs/>
          <w:sz w:val="20"/>
          <w:szCs w:val="20"/>
        </w:rPr>
        <w:t>09</w:t>
      </w:r>
      <w:r w:rsidR="005445DE" w:rsidRPr="00076235">
        <w:rPr>
          <w:rFonts w:asciiTheme="majorHAnsi" w:hAnsiTheme="majorHAnsi" w:cstheme="majorHAnsi"/>
          <w:b/>
          <w:bCs/>
          <w:sz w:val="20"/>
          <w:szCs w:val="20"/>
        </w:rPr>
        <w:t>:</w:t>
      </w:r>
      <w:r w:rsidR="003E5173">
        <w:rPr>
          <w:rFonts w:asciiTheme="majorHAnsi" w:hAnsiTheme="majorHAnsi" w:cstheme="majorHAnsi"/>
          <w:b/>
          <w:bCs/>
          <w:sz w:val="20"/>
          <w:szCs w:val="20"/>
        </w:rPr>
        <w:t>3</w:t>
      </w:r>
      <w:r w:rsidR="005445DE" w:rsidRPr="00076235">
        <w:rPr>
          <w:rFonts w:asciiTheme="majorHAnsi" w:hAnsiTheme="majorHAnsi" w:cstheme="majorHAnsi"/>
          <w:b/>
          <w:bCs/>
          <w:sz w:val="20"/>
          <w:szCs w:val="20"/>
        </w:rPr>
        <w:t>0</w:t>
      </w:r>
      <w:r w:rsidR="005445DE" w:rsidRPr="00377D57">
        <w:rPr>
          <w:rFonts w:asciiTheme="majorHAnsi" w:hAnsiTheme="majorHAnsi" w:cstheme="majorHAnsi"/>
          <w:sz w:val="20"/>
          <w:szCs w:val="20"/>
        </w:rPr>
        <w:t xml:space="preserve"> </w:t>
      </w:r>
      <w:r w:rsidR="00771879"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poprzez 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0CF61C22" w14:textId="77777777" w:rsidR="005A77A7" w:rsidRDefault="005A77A7"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8D107B1" w:rsidR="005445DE" w:rsidRPr="00377D57" w:rsidRDefault="005445DE" w:rsidP="00E47AFB">
      <w:pPr>
        <w:spacing w:after="0" w:line="240" w:lineRule="auto"/>
        <w:jc w:val="right"/>
        <w:rPr>
          <w:rFonts w:asciiTheme="majorHAnsi" w:hAnsiTheme="majorHAnsi" w:cstheme="majorHAnsi"/>
          <w:b/>
          <w:bCs/>
          <w:sz w:val="20"/>
          <w:szCs w:val="20"/>
        </w:rPr>
      </w:pPr>
      <w:r w:rsidRPr="00981930">
        <w:rPr>
          <w:rFonts w:asciiTheme="majorHAnsi" w:hAnsiTheme="majorHAnsi" w:cstheme="majorHAnsi"/>
          <w:b/>
          <w:bCs/>
          <w:sz w:val="20"/>
          <w:szCs w:val="20"/>
        </w:rPr>
        <w:lastRenderedPageBreak/>
        <w:t xml:space="preserve">do dnia </w:t>
      </w:r>
      <w:r w:rsidR="006360D8">
        <w:rPr>
          <w:rFonts w:asciiTheme="majorHAnsi" w:hAnsiTheme="majorHAnsi" w:cstheme="majorHAnsi"/>
          <w:b/>
          <w:bCs/>
          <w:sz w:val="20"/>
          <w:szCs w:val="20"/>
        </w:rPr>
        <w:t>27.02.2024</w:t>
      </w:r>
      <w:r w:rsidR="00127142" w:rsidRPr="00E53B4C">
        <w:rPr>
          <w:rFonts w:asciiTheme="majorHAnsi" w:hAnsiTheme="majorHAnsi" w:cstheme="majorHAnsi"/>
          <w:b/>
          <w:bCs/>
          <w:sz w:val="20"/>
          <w:szCs w:val="20"/>
        </w:rPr>
        <w:t xml:space="preserve"> r.</w:t>
      </w:r>
      <w:r w:rsidR="00127142">
        <w:rPr>
          <w:rFonts w:asciiTheme="majorHAnsi" w:hAnsiTheme="majorHAnsi" w:cstheme="majorHAnsi"/>
          <w:b/>
          <w:bCs/>
          <w:sz w:val="20"/>
          <w:szCs w:val="20"/>
        </w:rPr>
        <w:t xml:space="preserve"> </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25300C0F"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68784F" w:rsidRPr="00760111">
        <w:rPr>
          <w:rFonts w:asciiTheme="majorHAnsi" w:hAnsiTheme="majorHAnsi" w:cstheme="majorHAnsi"/>
          <w:color w:val="262626" w:themeColor="text1" w:themeTint="D9"/>
          <w:sz w:val="20"/>
          <w:szCs w:val="20"/>
        </w:rPr>
        <w:t>6</w:t>
      </w:r>
      <w:r w:rsidR="005445DE" w:rsidRPr="00760111">
        <w:rPr>
          <w:rFonts w:asciiTheme="majorHAnsi" w:hAnsiTheme="majorHAnsi" w:cstheme="majorHAnsi"/>
          <w:color w:val="262626" w:themeColor="text1" w:themeTint="D9"/>
          <w:sz w:val="20"/>
          <w:szCs w:val="20"/>
        </w:rPr>
        <w:t>0 dni</w:t>
      </w:r>
      <w:r w:rsidR="005445DE" w:rsidRPr="00760111">
        <w:rPr>
          <w:rFonts w:asciiTheme="majorHAnsi" w:hAnsiTheme="majorHAnsi" w:cstheme="majorHAnsi"/>
          <w:b/>
          <w:bCs/>
          <w:color w:val="262626" w:themeColor="text1" w:themeTint="D9"/>
          <w:sz w:val="20"/>
          <w:szCs w:val="20"/>
        </w:rPr>
        <w:t>.</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14D7A758" w14:textId="77777777" w:rsidR="005A77A7" w:rsidRPr="009D538D" w:rsidRDefault="005A77A7"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4A27462C" w14:textId="77777777" w:rsidR="00E63A55" w:rsidRPr="00DF6B8A" w:rsidRDefault="00E63A55" w:rsidP="00E63A55">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FBBF09B" w14:textId="77777777" w:rsidR="00E63A55" w:rsidRPr="00DF6B8A" w:rsidRDefault="00E63A55" w:rsidP="00E63A55">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480A565B" w14:textId="77777777" w:rsidR="00E63A55" w:rsidRPr="00DF6B8A" w:rsidRDefault="00E63A55" w:rsidP="00E63A55">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4F9FB80D" w14:textId="77777777" w:rsidR="00E63A55" w:rsidRPr="00DF6B8A" w:rsidRDefault="00E63A55" w:rsidP="00E63A55">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3D64A024" w14:textId="77777777" w:rsidR="00E63A55" w:rsidRPr="00DF6B8A" w:rsidRDefault="00E63A55" w:rsidP="00E63A55">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5.2/</w:t>
      </w:r>
      <w:r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 niżej podanym</w:t>
      </w:r>
    </w:p>
    <w:p w14:paraId="5860619D" w14:textId="77777777" w:rsidR="00E63A55" w:rsidRPr="00DF6B8A" w:rsidRDefault="00E63A55" w:rsidP="00E63A55">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48DAA64" w14:textId="77777777" w:rsidR="00E63A55" w:rsidRPr="00DF6B8A" w:rsidRDefault="00E63A55" w:rsidP="00E63A55">
      <w:pPr>
        <w:spacing w:after="0" w:line="240" w:lineRule="auto"/>
        <w:jc w:val="both"/>
        <w:rPr>
          <w:rFonts w:asciiTheme="majorHAnsi" w:hAnsiTheme="majorHAnsi" w:cstheme="majorHAnsi"/>
          <w:b/>
          <w:color w:val="262626" w:themeColor="text1" w:themeTint="D9"/>
          <w:sz w:val="20"/>
          <w:szCs w:val="20"/>
        </w:rPr>
      </w:pPr>
    </w:p>
    <w:p w14:paraId="7A27EE08" w14:textId="77777777" w:rsidR="006344F3" w:rsidRDefault="00E63A55" w:rsidP="00E63A5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p>
    <w:p w14:paraId="49CE7673" w14:textId="6F17ABD5" w:rsidR="00E63A55" w:rsidRPr="00450969" w:rsidRDefault="00E63A55" w:rsidP="00E63A55">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t xml:space="preserve">           – waga kryterium </w:t>
      </w:r>
      <w:r w:rsidRPr="00450969">
        <w:rPr>
          <w:rFonts w:ascii="Calibri Light" w:eastAsia="Verdana" w:hAnsi="Calibri Light" w:cs="Calibri Light"/>
          <w:b/>
          <w:sz w:val="20"/>
          <w:szCs w:val="20"/>
        </w:rPr>
        <w:t>60%</w:t>
      </w:r>
    </w:p>
    <w:p w14:paraId="10A2F57E" w14:textId="5CAF76F2" w:rsidR="00E63A55" w:rsidRDefault="007E152D" w:rsidP="00E63A55">
      <w:pPr>
        <w:autoSpaceDE w:val="0"/>
        <w:spacing w:after="0" w:line="240" w:lineRule="auto"/>
        <w:jc w:val="both"/>
        <w:rPr>
          <w:rFonts w:ascii="Calibri Light" w:eastAsia="Verdana" w:hAnsi="Calibri Light" w:cs="Calibri Light"/>
          <w:b/>
          <w:sz w:val="20"/>
          <w:szCs w:val="20"/>
        </w:rPr>
      </w:pPr>
      <w:r>
        <w:rPr>
          <w:rFonts w:ascii="Calibri Light" w:eastAsia="Verdana" w:hAnsi="Calibri Light" w:cs="Calibri Light"/>
          <w:b/>
          <w:sz w:val="20"/>
          <w:szCs w:val="20"/>
        </w:rPr>
        <w:t>Parametry techniczn</w:t>
      </w:r>
      <w:r w:rsidR="00615ACC">
        <w:rPr>
          <w:rFonts w:ascii="Calibri Light" w:eastAsia="Verdana" w:hAnsi="Calibri Light" w:cs="Calibri Light"/>
          <w:b/>
          <w:sz w:val="20"/>
          <w:szCs w:val="20"/>
        </w:rPr>
        <w:t xml:space="preserve">e </w:t>
      </w:r>
      <w:r w:rsidR="00615ACC" w:rsidRPr="00F27F96">
        <w:rPr>
          <w:rFonts w:asciiTheme="majorHAnsi" w:hAnsiTheme="majorHAnsi" w:cstheme="majorHAnsi"/>
          <w:b/>
          <w:color w:val="262626"/>
          <w:sz w:val="20"/>
          <w:szCs w:val="20"/>
          <w:u w:val="single"/>
        </w:rPr>
        <w:t>(rok produkcji samochodu)</w:t>
      </w:r>
      <w:r w:rsidR="00E63A55">
        <w:rPr>
          <w:rFonts w:ascii="Calibri Light" w:eastAsia="Verdana" w:hAnsi="Calibri Light" w:cs="Calibri Light"/>
          <w:b/>
          <w:sz w:val="20"/>
          <w:szCs w:val="20"/>
        </w:rPr>
        <w:tab/>
        <w:t xml:space="preserve">                          </w:t>
      </w:r>
      <w:r w:rsidR="00E63A55" w:rsidRPr="00450969">
        <w:rPr>
          <w:rFonts w:ascii="Calibri Light" w:eastAsia="Verdana" w:hAnsi="Calibri Light" w:cs="Calibri Light"/>
          <w:b/>
          <w:sz w:val="20"/>
          <w:szCs w:val="20"/>
        </w:rPr>
        <w:t xml:space="preserve"> </w:t>
      </w:r>
      <w:r>
        <w:rPr>
          <w:rFonts w:ascii="Calibri Light" w:eastAsia="Verdana" w:hAnsi="Calibri Light" w:cs="Calibri Light"/>
          <w:b/>
          <w:sz w:val="20"/>
          <w:szCs w:val="20"/>
        </w:rPr>
        <w:t xml:space="preserve">            </w:t>
      </w:r>
      <w:r w:rsidR="00615ACC">
        <w:rPr>
          <w:rFonts w:ascii="Calibri Light" w:eastAsia="Verdana" w:hAnsi="Calibri Light" w:cs="Calibri Light"/>
          <w:b/>
          <w:sz w:val="20"/>
          <w:szCs w:val="20"/>
        </w:rPr>
        <w:t xml:space="preserve">                                                </w:t>
      </w:r>
      <w:r>
        <w:rPr>
          <w:rFonts w:ascii="Calibri Light" w:eastAsia="Verdana" w:hAnsi="Calibri Light" w:cs="Calibri Light"/>
          <w:b/>
          <w:sz w:val="20"/>
          <w:szCs w:val="20"/>
        </w:rPr>
        <w:t xml:space="preserve">   </w:t>
      </w:r>
      <w:r w:rsidR="00E63A55" w:rsidRPr="00450969">
        <w:rPr>
          <w:rFonts w:ascii="Calibri Light" w:eastAsia="Verdana" w:hAnsi="Calibri Light" w:cs="Calibri Light"/>
          <w:sz w:val="20"/>
          <w:szCs w:val="20"/>
        </w:rPr>
        <w:t xml:space="preserve">– waga kryterium </w:t>
      </w:r>
      <w:r>
        <w:rPr>
          <w:rFonts w:ascii="Calibri Light" w:eastAsia="Verdana" w:hAnsi="Calibri Light" w:cs="Calibri Light"/>
          <w:b/>
          <w:sz w:val="20"/>
          <w:szCs w:val="20"/>
        </w:rPr>
        <w:t>4</w:t>
      </w:r>
      <w:r w:rsidR="00E63A55" w:rsidRPr="00450969">
        <w:rPr>
          <w:rFonts w:ascii="Calibri Light" w:eastAsia="Verdana" w:hAnsi="Calibri Light" w:cs="Calibri Light"/>
          <w:b/>
          <w:sz w:val="20"/>
          <w:szCs w:val="20"/>
        </w:rPr>
        <w:t>0%</w:t>
      </w:r>
    </w:p>
    <w:p w14:paraId="7DD6CCE9" w14:textId="77777777" w:rsidR="00E63A55" w:rsidRPr="0029265B" w:rsidRDefault="00E63A55" w:rsidP="00E63A55">
      <w:pPr>
        <w:autoSpaceDE w:val="0"/>
        <w:spacing w:after="0" w:line="240" w:lineRule="auto"/>
        <w:jc w:val="both"/>
        <w:rPr>
          <w:rFonts w:ascii="Calibri Light" w:eastAsia="Verdana" w:hAnsi="Calibri Light" w:cs="Calibri Light"/>
          <w:bCs/>
          <w:sz w:val="20"/>
          <w:szCs w:val="20"/>
        </w:rPr>
      </w:pPr>
    </w:p>
    <w:p w14:paraId="76FF1C86" w14:textId="06EA8E9C" w:rsidR="00E63A55" w:rsidRPr="007E152D" w:rsidRDefault="00E63A55" w:rsidP="007E152D">
      <w:pPr>
        <w:autoSpaceDE w:val="0"/>
        <w:spacing w:after="0" w:line="240" w:lineRule="auto"/>
        <w:jc w:val="both"/>
        <w:rPr>
          <w:rFonts w:ascii="Calibri Light" w:eastAsia="Verdana" w:hAnsi="Calibri Light" w:cs="Calibri Light"/>
          <w:b/>
          <w:bCs/>
          <w:sz w:val="20"/>
          <w:szCs w:val="20"/>
        </w:rPr>
      </w:pP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sidRPr="002F5B2A">
        <w:rPr>
          <w:rFonts w:ascii="Calibri Light" w:eastAsia="Verdana" w:hAnsi="Calibri Light" w:cs="Calibri Light"/>
          <w:sz w:val="20"/>
          <w:szCs w:val="20"/>
        </w:rPr>
        <w:t xml:space="preserve"> </w:t>
      </w:r>
      <w:r>
        <w:rPr>
          <w:rFonts w:ascii="Calibri Light" w:eastAsia="Verdana" w:hAnsi="Calibri Light" w:cs="Calibri Light"/>
          <w:sz w:val="20"/>
          <w:szCs w:val="20"/>
        </w:rPr>
        <w:t xml:space="preserve">         </w:t>
      </w:r>
      <w:r w:rsidRPr="002F5B2A">
        <w:rPr>
          <w:rFonts w:ascii="Calibri Light" w:eastAsia="Verdana" w:hAnsi="Calibri Light" w:cs="Calibri Light"/>
          <w:sz w:val="20"/>
          <w:szCs w:val="20"/>
        </w:rPr>
        <w:t xml:space="preserve"> </w:t>
      </w:r>
    </w:p>
    <w:p w14:paraId="33F63C2A" w14:textId="77777777" w:rsidR="00E63A55" w:rsidRPr="00450969" w:rsidRDefault="00E63A55" w:rsidP="00E63A55">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086ED7ED" w14:textId="77777777" w:rsidR="00E63A55" w:rsidRPr="00450969" w:rsidRDefault="00E63A55" w:rsidP="00E63A55">
      <w:pPr>
        <w:tabs>
          <w:tab w:val="left" w:pos="142"/>
        </w:tabs>
        <w:spacing w:after="0" w:line="240" w:lineRule="auto"/>
        <w:ind w:left="142" w:hanging="142"/>
        <w:jc w:val="both"/>
        <w:rPr>
          <w:rFonts w:ascii="Calibri Light" w:hAnsi="Calibri Light" w:cs="Calibri Light"/>
          <w:sz w:val="20"/>
          <w:szCs w:val="20"/>
        </w:rPr>
      </w:pPr>
    </w:p>
    <w:p w14:paraId="1F5E4936" w14:textId="77777777" w:rsidR="00E63A55" w:rsidRPr="00450969" w:rsidRDefault="00E63A55" w:rsidP="00E63A55">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7F2B533D" w14:textId="6E8638D6" w:rsidR="00E63A55" w:rsidRPr="00450969" w:rsidRDefault="00E63A55" w:rsidP="00E63A55">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sidR="007E152D">
        <w:rPr>
          <w:rFonts w:ascii="Calibri Light" w:hAnsi="Calibri Light" w:cs="Calibri Light"/>
          <w:b/>
          <w:bCs/>
          <w:sz w:val="20"/>
          <w:szCs w:val="20"/>
        </w:rPr>
        <w:t>T</w:t>
      </w:r>
    </w:p>
    <w:p w14:paraId="3C2534F6" w14:textId="0F996454" w:rsidR="00E63A55" w:rsidRDefault="00E63A55" w:rsidP="00E63A55">
      <w:pPr>
        <w:tabs>
          <w:tab w:val="left" w:pos="360"/>
        </w:tabs>
        <w:spacing w:after="0" w:line="240" w:lineRule="auto"/>
        <w:jc w:val="both"/>
        <w:rPr>
          <w:rFonts w:ascii="Calibri Light" w:hAnsi="Calibri Light" w:cs="Calibri Light"/>
          <w:bCs/>
          <w:sz w:val="20"/>
          <w:szCs w:val="20"/>
        </w:rPr>
      </w:pPr>
    </w:p>
    <w:p w14:paraId="0AAAA770" w14:textId="4FE61AA6" w:rsidR="00386D5E" w:rsidRDefault="00386D5E" w:rsidP="00E63A55">
      <w:pPr>
        <w:tabs>
          <w:tab w:val="left" w:pos="360"/>
        </w:tabs>
        <w:spacing w:after="0" w:line="240" w:lineRule="auto"/>
        <w:jc w:val="both"/>
        <w:rPr>
          <w:rFonts w:ascii="Calibri Light" w:hAnsi="Calibri Light" w:cs="Calibri Light"/>
          <w:bCs/>
          <w:sz w:val="20"/>
          <w:szCs w:val="20"/>
        </w:rPr>
      </w:pPr>
    </w:p>
    <w:p w14:paraId="49993D87" w14:textId="77777777" w:rsidR="00386D5E" w:rsidRPr="00450969" w:rsidRDefault="00386D5E" w:rsidP="00E63A55">
      <w:pPr>
        <w:tabs>
          <w:tab w:val="left" w:pos="360"/>
        </w:tabs>
        <w:spacing w:after="0" w:line="240" w:lineRule="auto"/>
        <w:jc w:val="both"/>
        <w:rPr>
          <w:rFonts w:ascii="Calibri Light" w:hAnsi="Calibri Light" w:cs="Calibri Light"/>
          <w:bCs/>
          <w:sz w:val="20"/>
          <w:szCs w:val="20"/>
        </w:rPr>
      </w:pPr>
    </w:p>
    <w:p w14:paraId="7A6D871F" w14:textId="77777777" w:rsidR="00E63A55" w:rsidRPr="00450969" w:rsidRDefault="00E63A55" w:rsidP="00E63A55">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50637509" w14:textId="794AE309" w:rsidR="00E63A55" w:rsidRPr="00450969" w:rsidRDefault="00E63A55" w:rsidP="007E152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r>
    </w:p>
    <w:p w14:paraId="67B44922" w14:textId="0766BCA3" w:rsidR="007E152D" w:rsidRPr="00725A9C" w:rsidRDefault="00E63A55" w:rsidP="007E152D">
      <w:pPr>
        <w:tabs>
          <w:tab w:val="left" w:pos="360"/>
        </w:tabs>
        <w:spacing w:after="0" w:line="240" w:lineRule="auto"/>
        <w:jc w:val="both"/>
        <w:rPr>
          <w:rFonts w:asciiTheme="majorHAnsi" w:hAnsiTheme="majorHAnsi" w:cstheme="majorHAnsi"/>
          <w:bCs/>
          <w:color w:val="262626" w:themeColor="text1" w:themeTint="D9"/>
          <w:sz w:val="20"/>
          <w:szCs w:val="20"/>
        </w:rPr>
      </w:pPr>
      <w:r w:rsidRPr="00450969">
        <w:rPr>
          <w:rFonts w:ascii="Calibri Light" w:hAnsi="Calibri Light" w:cs="Calibri Light"/>
          <w:bCs/>
          <w:sz w:val="20"/>
          <w:szCs w:val="20"/>
        </w:rPr>
        <w:tab/>
      </w:r>
      <w:r w:rsidR="007E152D" w:rsidRPr="00725A9C">
        <w:rPr>
          <w:rFonts w:asciiTheme="majorHAnsi" w:hAnsiTheme="majorHAnsi" w:cstheme="majorHAnsi"/>
          <w:b/>
          <w:bCs/>
          <w:color w:val="262626" w:themeColor="text1" w:themeTint="D9"/>
          <w:sz w:val="20"/>
          <w:szCs w:val="20"/>
        </w:rPr>
        <w:t>P</w:t>
      </w:r>
      <w:r w:rsidR="007E152D" w:rsidRPr="00725A9C">
        <w:rPr>
          <w:rFonts w:asciiTheme="majorHAnsi" w:hAnsiTheme="majorHAnsi" w:cstheme="majorHAnsi"/>
          <w:b/>
          <w:bCs/>
          <w:color w:val="262626" w:themeColor="text1" w:themeTint="D9"/>
          <w:sz w:val="20"/>
          <w:szCs w:val="20"/>
        </w:rPr>
        <w:tab/>
      </w:r>
      <w:r w:rsidR="007E152D" w:rsidRPr="00725A9C">
        <w:rPr>
          <w:rFonts w:asciiTheme="majorHAnsi" w:hAnsiTheme="majorHAnsi" w:cstheme="majorHAnsi"/>
          <w:bCs/>
          <w:color w:val="262626" w:themeColor="text1" w:themeTint="D9"/>
          <w:sz w:val="20"/>
          <w:szCs w:val="20"/>
        </w:rPr>
        <w:t>- ilość punktów oferty badanej</w:t>
      </w:r>
    </w:p>
    <w:p w14:paraId="0A668907" w14:textId="77777777" w:rsidR="007E152D" w:rsidRPr="00725A9C" w:rsidRDefault="007E152D" w:rsidP="007E152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1AA385B2" w14:textId="77777777" w:rsidR="007E152D" w:rsidRPr="00725A9C" w:rsidRDefault="007E152D" w:rsidP="007E152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T</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parametry techniczne</w:t>
      </w:r>
    </w:p>
    <w:p w14:paraId="128DB4DC" w14:textId="0E4CC154" w:rsidR="00E63A55" w:rsidRDefault="00E63A55" w:rsidP="00E63A55">
      <w:pPr>
        <w:tabs>
          <w:tab w:val="left" w:pos="360"/>
        </w:tabs>
        <w:spacing w:after="0" w:line="240" w:lineRule="auto"/>
        <w:ind w:left="708" w:hanging="705"/>
        <w:rPr>
          <w:rFonts w:ascii="Calibri Light" w:hAnsi="Calibri Light" w:cs="Calibri Light"/>
          <w:bCs/>
          <w:sz w:val="20"/>
          <w:szCs w:val="20"/>
        </w:rPr>
      </w:pPr>
    </w:p>
    <w:p w14:paraId="40B3C5C4" w14:textId="77777777" w:rsidR="00E63A55" w:rsidRPr="00450969" w:rsidRDefault="00E63A55" w:rsidP="00E63A55">
      <w:pPr>
        <w:tabs>
          <w:tab w:val="left" w:pos="360"/>
        </w:tabs>
        <w:spacing w:after="0" w:line="240" w:lineRule="auto"/>
        <w:rPr>
          <w:rFonts w:ascii="Calibri Light" w:hAnsi="Calibri Light" w:cs="Calibri Light"/>
          <w:sz w:val="20"/>
          <w:szCs w:val="20"/>
        </w:rPr>
      </w:pPr>
    </w:p>
    <w:p w14:paraId="4BB6C22D" w14:textId="77777777"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3D44073F" w14:textId="77777777" w:rsidR="00E63A55" w:rsidRPr="00450969" w:rsidRDefault="00E63A55" w:rsidP="00E63A55">
      <w:pPr>
        <w:spacing w:after="0" w:line="240" w:lineRule="auto"/>
        <w:jc w:val="both"/>
        <w:rPr>
          <w:rFonts w:ascii="Calibri Light" w:hAnsi="Calibri Light" w:cs="Calibri Light"/>
          <w:sz w:val="20"/>
          <w:szCs w:val="20"/>
        </w:rPr>
      </w:pPr>
    </w:p>
    <w:p w14:paraId="75D6DFFD" w14:textId="77777777"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4F5BE086" w14:textId="77777777" w:rsidR="00E63A55" w:rsidRPr="00450969" w:rsidRDefault="00E63A55" w:rsidP="00E63A55">
      <w:pPr>
        <w:spacing w:after="0" w:line="240" w:lineRule="auto"/>
        <w:jc w:val="both"/>
        <w:rPr>
          <w:rFonts w:ascii="Calibri Light" w:hAnsi="Calibri Light" w:cs="Calibri Light"/>
          <w:sz w:val="20"/>
          <w:szCs w:val="20"/>
        </w:rPr>
      </w:pPr>
    </w:p>
    <w:p w14:paraId="12C15903" w14:textId="77777777"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E8083E3" w14:textId="77777777" w:rsidR="00E63A55" w:rsidRPr="00450969" w:rsidRDefault="00E63A55" w:rsidP="00E63A55">
      <w:pPr>
        <w:spacing w:after="0" w:line="240" w:lineRule="auto"/>
        <w:jc w:val="both"/>
        <w:rPr>
          <w:rFonts w:ascii="Calibri Light" w:hAnsi="Calibri Light" w:cs="Calibri Light"/>
          <w:sz w:val="20"/>
          <w:szCs w:val="20"/>
        </w:rPr>
      </w:pPr>
    </w:p>
    <w:p w14:paraId="43504CFE" w14:textId="77777777"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7AA68895" w14:textId="77777777" w:rsidR="00E63A55" w:rsidRPr="00450969" w:rsidRDefault="00E63A55" w:rsidP="00E63A55">
      <w:pPr>
        <w:spacing w:after="0" w:line="240" w:lineRule="auto"/>
        <w:jc w:val="both"/>
        <w:rPr>
          <w:rFonts w:ascii="Calibri Light" w:hAnsi="Calibri Light" w:cs="Calibri Light"/>
          <w:b/>
          <w:sz w:val="20"/>
          <w:szCs w:val="20"/>
          <w:u w:val="single"/>
        </w:rPr>
      </w:pPr>
    </w:p>
    <w:p w14:paraId="61D2B3F0" w14:textId="77777777" w:rsidR="00E63A55" w:rsidRPr="00450969" w:rsidRDefault="00E63A55" w:rsidP="00E63A55">
      <w:pPr>
        <w:spacing w:after="0" w:line="240" w:lineRule="auto"/>
        <w:jc w:val="both"/>
        <w:rPr>
          <w:rFonts w:ascii="Calibri Light" w:hAnsi="Calibri Light" w:cs="Calibri Light"/>
          <w:b/>
          <w:sz w:val="20"/>
          <w:szCs w:val="20"/>
          <w:u w:val="single"/>
        </w:rPr>
      </w:pPr>
    </w:p>
    <w:p w14:paraId="6B4DE91C" w14:textId="77777777" w:rsidR="00E63A55" w:rsidRPr="00450969" w:rsidRDefault="00E63A55" w:rsidP="00E63A55">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26F4B8BB" w14:textId="77777777" w:rsidR="00E63A55" w:rsidRPr="00450969" w:rsidRDefault="00E63A55" w:rsidP="00E63A55">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155FA498" w14:textId="77777777" w:rsidR="00E63A55" w:rsidRPr="00450969" w:rsidRDefault="00E63A55" w:rsidP="00E63A55">
      <w:pPr>
        <w:spacing w:after="0" w:line="240" w:lineRule="auto"/>
        <w:ind w:left="2832"/>
        <w:jc w:val="both"/>
        <w:rPr>
          <w:rFonts w:ascii="Calibri Light" w:hAnsi="Calibri Light" w:cs="Calibri Light"/>
          <w:sz w:val="20"/>
          <w:szCs w:val="20"/>
        </w:rPr>
      </w:pPr>
    </w:p>
    <w:p w14:paraId="113A19B6" w14:textId="77777777" w:rsidR="00E63A55" w:rsidRPr="00450969" w:rsidRDefault="00E63A55" w:rsidP="00E63A55">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7CF92152" w14:textId="77777777" w:rsidR="00E63A55" w:rsidRPr="00450969" w:rsidRDefault="00E63A55" w:rsidP="00E63A55">
      <w:pPr>
        <w:autoSpaceDE w:val="0"/>
        <w:spacing w:after="0" w:line="240" w:lineRule="auto"/>
        <w:jc w:val="both"/>
        <w:rPr>
          <w:rFonts w:ascii="Calibri Light" w:eastAsia="Verdana" w:hAnsi="Calibri Light" w:cs="Calibri Light"/>
          <w:sz w:val="20"/>
          <w:szCs w:val="20"/>
        </w:rPr>
      </w:pPr>
    </w:p>
    <w:p w14:paraId="7C804E8E" w14:textId="77777777" w:rsidR="00E63A55" w:rsidRPr="00450969" w:rsidRDefault="00E63A55" w:rsidP="00E63A5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6152A2E2" w14:textId="77777777" w:rsidR="00E63A55" w:rsidRPr="00450969" w:rsidRDefault="00E63A55" w:rsidP="00E63A5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3A3F9756" w14:textId="77777777" w:rsidR="00E63A55" w:rsidRPr="00450969" w:rsidRDefault="00E63A55" w:rsidP="00E63A55">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349D92EA" w14:textId="77777777" w:rsidR="00E63A55" w:rsidRPr="00450969" w:rsidRDefault="00E63A55" w:rsidP="00E63A55">
      <w:pPr>
        <w:autoSpaceDE w:val="0"/>
        <w:spacing w:after="0" w:line="240" w:lineRule="auto"/>
        <w:rPr>
          <w:rFonts w:ascii="Calibri Light" w:hAnsi="Calibri Light" w:cs="Calibri Light"/>
          <w:b/>
          <w:sz w:val="20"/>
          <w:szCs w:val="20"/>
          <w:u w:val="single"/>
        </w:rPr>
      </w:pPr>
    </w:p>
    <w:p w14:paraId="2CEC816B" w14:textId="77777777" w:rsidR="00E63A55" w:rsidRPr="00450969" w:rsidRDefault="00E63A55" w:rsidP="00E63A55">
      <w:pPr>
        <w:shd w:val="clear" w:color="auto" w:fill="FFFFFF" w:themeFill="background1"/>
        <w:spacing w:after="0" w:line="240" w:lineRule="auto"/>
        <w:jc w:val="both"/>
        <w:rPr>
          <w:rFonts w:ascii="Calibri Light" w:hAnsi="Calibri Light" w:cs="Calibri Light"/>
          <w:bCs/>
          <w:sz w:val="20"/>
          <w:szCs w:val="20"/>
        </w:rPr>
      </w:pPr>
    </w:p>
    <w:p w14:paraId="32CD2B25" w14:textId="77777777" w:rsidR="007E152D" w:rsidRDefault="007E152D" w:rsidP="007E152D">
      <w:pPr>
        <w:autoSpaceDE w:val="0"/>
        <w:autoSpaceDN w:val="0"/>
        <w:adjustRightInd w:val="0"/>
        <w:spacing w:after="0" w:line="240" w:lineRule="auto"/>
        <w:rPr>
          <w:rFonts w:asciiTheme="majorHAnsi" w:hAnsiTheme="majorHAnsi" w:cstheme="majorHAnsi"/>
          <w:b/>
          <w:color w:val="262626"/>
          <w:sz w:val="20"/>
          <w:szCs w:val="20"/>
          <w:u w:val="single"/>
        </w:rPr>
      </w:pPr>
      <w:r w:rsidRPr="00F27F96">
        <w:rPr>
          <w:rFonts w:asciiTheme="majorHAnsi" w:hAnsiTheme="majorHAnsi" w:cstheme="majorHAnsi"/>
          <w:b/>
          <w:color w:val="262626"/>
          <w:sz w:val="20"/>
          <w:szCs w:val="20"/>
          <w:u w:val="single"/>
        </w:rPr>
        <w:t>2) kryterium parametry techniczne (rok produkcji samochodu)</w:t>
      </w:r>
    </w:p>
    <w:p w14:paraId="224A749A" w14:textId="77777777" w:rsidR="00615ACC" w:rsidRPr="00F27F96" w:rsidRDefault="00615ACC" w:rsidP="007E152D">
      <w:pPr>
        <w:autoSpaceDE w:val="0"/>
        <w:autoSpaceDN w:val="0"/>
        <w:adjustRightInd w:val="0"/>
        <w:spacing w:after="0" w:line="240" w:lineRule="auto"/>
        <w:rPr>
          <w:rFonts w:asciiTheme="majorHAnsi" w:hAnsiTheme="majorHAnsi" w:cstheme="majorHAnsi"/>
          <w:b/>
          <w:color w:val="262626"/>
          <w:sz w:val="20"/>
          <w:szCs w:val="20"/>
          <w:u w:val="single"/>
        </w:rPr>
      </w:pPr>
    </w:p>
    <w:p w14:paraId="03FCE963" w14:textId="77777777" w:rsidR="007E152D" w:rsidRDefault="007E152D" w:rsidP="007E152D">
      <w:pPr>
        <w:spacing w:after="0" w:line="240" w:lineRule="auto"/>
        <w:jc w:val="both"/>
        <w:rPr>
          <w:rFonts w:asciiTheme="majorHAnsi" w:hAnsiTheme="majorHAnsi" w:cstheme="majorHAnsi"/>
          <w:color w:val="262626"/>
          <w:sz w:val="20"/>
          <w:szCs w:val="20"/>
        </w:rPr>
      </w:pPr>
      <w:r w:rsidRPr="00F27F96">
        <w:rPr>
          <w:rFonts w:asciiTheme="majorHAnsi" w:hAnsiTheme="majorHAnsi" w:cstheme="majorHAnsi"/>
          <w:color w:val="262626"/>
          <w:sz w:val="20"/>
          <w:szCs w:val="20"/>
        </w:rPr>
        <w:t xml:space="preserve">Zamawiający dokona oceny oferty na podstawie złożonego do oferty wykazu. Oferta Wykonawcy zostanie oceniona w zakresie danych dotyczących roku produkcji samochodu wymienionego w wykazie. </w:t>
      </w:r>
    </w:p>
    <w:p w14:paraId="0DF02FC8" w14:textId="77777777" w:rsidR="00615ACC" w:rsidRPr="00F27F96" w:rsidRDefault="00615ACC" w:rsidP="007E152D">
      <w:pPr>
        <w:spacing w:after="0" w:line="240" w:lineRule="auto"/>
        <w:jc w:val="both"/>
        <w:rPr>
          <w:rFonts w:asciiTheme="majorHAnsi" w:hAnsiTheme="majorHAnsi" w:cstheme="majorHAnsi"/>
          <w:color w:val="262626"/>
          <w:sz w:val="20"/>
          <w:szCs w:val="20"/>
        </w:rPr>
      </w:pPr>
    </w:p>
    <w:p w14:paraId="054EA5E5" w14:textId="77777777" w:rsidR="00615ACC" w:rsidRDefault="00F93ABB" w:rsidP="00615ACC">
      <w:pPr>
        <w:ind w:right="21"/>
        <w:jc w:val="both"/>
        <w:rPr>
          <w:rFonts w:ascii="Calibri Light" w:hAnsi="Calibri Light" w:cs="Calibri Light"/>
          <w:b/>
          <w:bCs/>
          <w:sz w:val="20"/>
          <w:szCs w:val="20"/>
        </w:rPr>
      </w:pPr>
      <w:r>
        <w:rPr>
          <w:rFonts w:ascii="Calibri Light" w:hAnsi="Calibri Light" w:cs="Calibri Light"/>
          <w:b/>
          <w:bCs/>
          <w:sz w:val="20"/>
          <w:szCs w:val="20"/>
        </w:rPr>
        <w:t xml:space="preserve">Uwaga: </w:t>
      </w:r>
    </w:p>
    <w:p w14:paraId="01D5BFF1" w14:textId="271FAD78" w:rsidR="00F93ABB" w:rsidRPr="00615ACC" w:rsidRDefault="00F93ABB" w:rsidP="00615ACC">
      <w:pPr>
        <w:ind w:right="21"/>
        <w:jc w:val="both"/>
        <w:rPr>
          <w:rFonts w:ascii="Calibri Light" w:hAnsi="Calibri Light" w:cs="Calibri Light"/>
          <w:b/>
          <w:bCs/>
          <w:sz w:val="20"/>
          <w:szCs w:val="20"/>
        </w:rPr>
      </w:pPr>
      <w:r w:rsidRPr="00615ACC">
        <w:rPr>
          <w:rFonts w:ascii="Calibri Light" w:hAnsi="Calibri Light" w:cs="Calibri Light"/>
          <w:b/>
          <w:bCs/>
          <w:color w:val="C00000"/>
          <w:sz w:val="20"/>
          <w:szCs w:val="20"/>
        </w:rPr>
        <w:t>Potencjał Techniczny (samochody)  określony przez Wykonawcę w ofercie  (jako kryterium – parametry techniczne) musi  zostać wskazany jako potencjał techniczny (samochody) w wykazie przedkładanym celem potwierdzenia spełnienia warunku określonego przez Zamawiającego w Rozdz. II ust. 7 pkt 7.1/ ppkt 4.3 SWZ.</w:t>
      </w:r>
    </w:p>
    <w:p w14:paraId="498A110A" w14:textId="77777777" w:rsidR="00F93ABB" w:rsidRPr="00615ACC" w:rsidRDefault="00F93ABB" w:rsidP="00F93ABB">
      <w:pPr>
        <w:ind w:right="15"/>
        <w:jc w:val="both"/>
        <w:rPr>
          <w:rFonts w:ascii="Calibri Light" w:hAnsi="Calibri Light" w:cs="Calibri Light"/>
          <w:b/>
          <w:bCs/>
          <w:color w:val="C00000"/>
          <w:sz w:val="20"/>
          <w:szCs w:val="20"/>
        </w:rPr>
      </w:pPr>
      <w:r w:rsidRPr="00615ACC">
        <w:rPr>
          <w:rFonts w:ascii="Calibri Light" w:hAnsi="Calibri Light" w:cs="Calibri Light"/>
          <w:b/>
          <w:bCs/>
          <w:color w:val="C00000"/>
          <w:sz w:val="20"/>
          <w:szCs w:val="20"/>
        </w:rPr>
        <w:t>Pojazdy/samochody wskazane w potencjale technicznym Wykonawcy potwierdzające spełnienie warunków udziału w postepowaniu i kryterium oceny ofert – są pojazdami którym faktyczne będzie realizowany przedmiot zamówienia.</w:t>
      </w:r>
    </w:p>
    <w:p w14:paraId="18921E42" w14:textId="77777777" w:rsidR="007E152D" w:rsidRPr="00F27F96" w:rsidRDefault="007E152D" w:rsidP="007E152D">
      <w:pPr>
        <w:spacing w:after="0" w:line="240" w:lineRule="auto"/>
        <w:rPr>
          <w:rFonts w:asciiTheme="majorHAnsi" w:hAnsiTheme="majorHAnsi" w:cstheme="majorHAnsi"/>
          <w:color w:val="262626"/>
          <w:sz w:val="20"/>
          <w:szCs w:val="20"/>
        </w:rPr>
      </w:pPr>
    </w:p>
    <w:p w14:paraId="389F92A8" w14:textId="77777777" w:rsidR="007E152D" w:rsidRPr="00F27F96" w:rsidRDefault="007E152D" w:rsidP="007E152D">
      <w:pPr>
        <w:spacing w:after="0" w:line="240" w:lineRule="auto"/>
        <w:rPr>
          <w:rFonts w:asciiTheme="majorHAnsi" w:hAnsiTheme="majorHAnsi" w:cstheme="majorHAnsi"/>
          <w:color w:val="262626"/>
          <w:sz w:val="20"/>
          <w:szCs w:val="20"/>
          <w:u w:val="single"/>
        </w:rPr>
      </w:pPr>
      <w:r w:rsidRPr="00F27F96">
        <w:rPr>
          <w:rFonts w:asciiTheme="majorHAnsi" w:hAnsiTheme="majorHAnsi" w:cstheme="majorHAnsi"/>
          <w:color w:val="262626"/>
          <w:sz w:val="20"/>
          <w:szCs w:val="20"/>
          <w:u w:val="single"/>
        </w:rPr>
        <w:t xml:space="preserve">Do oceny ofert zostanie zakwalifikowane </w:t>
      </w:r>
      <w:r w:rsidRPr="00F27F96">
        <w:rPr>
          <w:rFonts w:asciiTheme="majorHAnsi" w:hAnsiTheme="majorHAnsi" w:cstheme="majorHAnsi"/>
          <w:b/>
          <w:color w:val="262626"/>
          <w:sz w:val="20"/>
          <w:szCs w:val="20"/>
          <w:u w:val="single"/>
        </w:rPr>
        <w:t>5 samochodów</w:t>
      </w:r>
      <w:r w:rsidRPr="00F27F96">
        <w:rPr>
          <w:rFonts w:asciiTheme="majorHAnsi" w:hAnsiTheme="majorHAnsi" w:cstheme="majorHAnsi"/>
          <w:color w:val="262626"/>
          <w:sz w:val="20"/>
          <w:szCs w:val="20"/>
          <w:u w:val="single"/>
        </w:rPr>
        <w:t xml:space="preserve"> o najmłodszym roczniku produkcji.</w:t>
      </w:r>
    </w:p>
    <w:p w14:paraId="5CCA1836" w14:textId="77777777" w:rsidR="007E152D" w:rsidRPr="00F27F96" w:rsidRDefault="007E152D" w:rsidP="007E152D">
      <w:pPr>
        <w:spacing w:after="0" w:line="240" w:lineRule="auto"/>
        <w:rPr>
          <w:rFonts w:asciiTheme="majorHAnsi" w:hAnsiTheme="majorHAnsi" w:cstheme="majorHAnsi"/>
          <w:color w:val="262626"/>
          <w:sz w:val="20"/>
          <w:szCs w:val="20"/>
        </w:rPr>
      </w:pPr>
    </w:p>
    <w:p w14:paraId="500FC002" w14:textId="77777777" w:rsidR="007E152D" w:rsidRPr="00F27F96" w:rsidRDefault="007E152D" w:rsidP="007E152D">
      <w:pPr>
        <w:spacing w:after="0" w:line="240" w:lineRule="auto"/>
        <w:rPr>
          <w:rFonts w:asciiTheme="majorHAnsi" w:hAnsiTheme="majorHAnsi" w:cstheme="majorHAnsi"/>
          <w:color w:val="262626"/>
          <w:sz w:val="20"/>
          <w:szCs w:val="20"/>
        </w:rPr>
      </w:pPr>
      <w:r w:rsidRPr="00F27F96">
        <w:rPr>
          <w:rFonts w:asciiTheme="majorHAnsi" w:hAnsiTheme="majorHAnsi" w:cstheme="majorHAnsi"/>
          <w:color w:val="262626"/>
          <w:sz w:val="20"/>
          <w:szCs w:val="20"/>
        </w:rPr>
        <w:t>W trakcie oceny ofert kolejno ocenianym ofertom, zostaną przyznane punkty według następujących zasad:</w:t>
      </w:r>
    </w:p>
    <w:p w14:paraId="0745F841" w14:textId="77777777" w:rsidR="007E152D" w:rsidRPr="00182DAB" w:rsidRDefault="007E152D" w:rsidP="007E152D">
      <w:pPr>
        <w:rPr>
          <w:rFonts w:ascii="Verdana" w:hAnsi="Verdana" w:cs="Tahoma"/>
          <w:color w:val="262626"/>
          <w:sz w:val="18"/>
          <w:szCs w:val="18"/>
        </w:rPr>
      </w:pPr>
    </w:p>
    <w:p w14:paraId="5868A039"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2015     - 1 pkt</w:t>
      </w:r>
    </w:p>
    <w:p w14:paraId="40D79C13"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2016     - 2 pkt</w:t>
      </w:r>
    </w:p>
    <w:p w14:paraId="2A8B57ED"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2017     - 4 pkt</w:t>
      </w:r>
    </w:p>
    <w:p w14:paraId="3EB8DC77"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2018     - 8 pkt</w:t>
      </w:r>
    </w:p>
    <w:p w14:paraId="54EE9201"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2019     - 14 pkt</w:t>
      </w:r>
    </w:p>
    <w:p w14:paraId="5F6402DC"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2020     - 18 pkt</w:t>
      </w:r>
    </w:p>
    <w:p w14:paraId="1ACE8B3D"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r w:rsidRPr="00615ACC">
        <w:rPr>
          <w:rFonts w:ascii="Calibri Light" w:eastAsia="Times New Roman" w:hAnsi="Calibri Light" w:cs="Calibri Light"/>
          <w:color w:val="002060"/>
          <w:sz w:val="20"/>
          <w:szCs w:val="20"/>
          <w:lang w:eastAsia="ar-SA"/>
        </w:rPr>
        <w:t>Rok produkcji samochodu – 20201-2022 – 20 pkt</w:t>
      </w:r>
    </w:p>
    <w:p w14:paraId="00C06A6C" w14:textId="77777777" w:rsidR="00615ACC" w:rsidRPr="00615ACC" w:rsidRDefault="00615ACC" w:rsidP="00615ACC">
      <w:pPr>
        <w:suppressAutoHyphens/>
        <w:spacing w:after="0" w:line="240" w:lineRule="auto"/>
        <w:rPr>
          <w:rFonts w:ascii="Calibri Light" w:eastAsia="Times New Roman" w:hAnsi="Calibri Light" w:cs="Calibri Light"/>
          <w:color w:val="002060"/>
          <w:sz w:val="20"/>
          <w:szCs w:val="20"/>
          <w:lang w:eastAsia="ar-SA"/>
        </w:rPr>
      </w:pPr>
    </w:p>
    <w:p w14:paraId="70BF5ABE" w14:textId="77777777" w:rsidR="00615ACC" w:rsidRPr="00615ACC" w:rsidRDefault="00615ACC" w:rsidP="00615ACC">
      <w:pPr>
        <w:suppressAutoHyphens/>
        <w:spacing w:after="0" w:line="240" w:lineRule="auto"/>
        <w:jc w:val="both"/>
        <w:rPr>
          <w:rFonts w:ascii="Calibri Light" w:eastAsia="Times New Roman" w:hAnsi="Calibri Light" w:cs="Calibri Light"/>
          <w:b/>
          <w:bCs/>
          <w:color w:val="002060"/>
          <w:sz w:val="20"/>
          <w:szCs w:val="20"/>
          <w:lang w:eastAsia="ar-SA"/>
        </w:rPr>
      </w:pPr>
      <w:r w:rsidRPr="00615ACC">
        <w:rPr>
          <w:rFonts w:ascii="Calibri Light" w:eastAsia="Times New Roman" w:hAnsi="Calibri Light" w:cs="Calibri Light"/>
          <w:b/>
          <w:bCs/>
          <w:color w:val="002060"/>
          <w:sz w:val="20"/>
          <w:szCs w:val="20"/>
          <w:lang w:eastAsia="ar-SA"/>
        </w:rPr>
        <w:t>- wartość punktowa parametrów technicznych = suma punktów przyznanych badanej ofercie x 40%. Obliczenia dokonywane będą z dokładnością do dwóch miejsc po przecinku.</w:t>
      </w:r>
    </w:p>
    <w:p w14:paraId="1A2AB026" w14:textId="77777777" w:rsidR="007E152D" w:rsidRPr="006A44EF" w:rsidRDefault="007E152D" w:rsidP="007E152D">
      <w:pPr>
        <w:spacing w:after="0" w:line="240" w:lineRule="auto"/>
        <w:rPr>
          <w:rFonts w:asciiTheme="majorHAnsi" w:hAnsiTheme="majorHAnsi" w:cstheme="majorHAnsi"/>
          <w:color w:val="262626"/>
          <w:sz w:val="20"/>
          <w:szCs w:val="20"/>
        </w:rPr>
      </w:pPr>
    </w:p>
    <w:p w14:paraId="0E2C7AD2" w14:textId="77777777" w:rsidR="007E152D" w:rsidRPr="006A44EF" w:rsidRDefault="007E152D" w:rsidP="007E152D">
      <w:pPr>
        <w:spacing w:after="0" w:line="240" w:lineRule="auto"/>
        <w:jc w:val="both"/>
        <w:rPr>
          <w:rFonts w:asciiTheme="majorHAnsi" w:hAnsiTheme="majorHAnsi" w:cstheme="majorHAnsi"/>
          <w:bCs/>
          <w:color w:val="262626" w:themeColor="text1" w:themeTint="D9"/>
          <w:sz w:val="20"/>
          <w:szCs w:val="20"/>
        </w:rPr>
      </w:pPr>
    </w:p>
    <w:p w14:paraId="5B7073B9" w14:textId="77777777" w:rsidR="007E152D" w:rsidRPr="006A44EF" w:rsidRDefault="007E152D" w:rsidP="007E152D">
      <w:pPr>
        <w:widowControl w:val="0"/>
        <w:spacing w:after="0" w:line="240" w:lineRule="auto"/>
        <w:jc w:val="both"/>
        <w:rPr>
          <w:rFonts w:asciiTheme="majorHAnsi" w:hAnsiTheme="majorHAnsi" w:cstheme="majorHAnsi"/>
          <w:b/>
          <w:bCs/>
          <w:color w:val="C00000"/>
          <w:spacing w:val="-1"/>
          <w:sz w:val="20"/>
          <w:szCs w:val="20"/>
        </w:rPr>
      </w:pPr>
      <w:r w:rsidRPr="006A44EF">
        <w:rPr>
          <w:rFonts w:asciiTheme="majorHAnsi" w:hAnsiTheme="majorHAnsi" w:cstheme="majorHAnsi"/>
          <w:b/>
          <w:bCs/>
          <w:color w:val="C00000"/>
          <w:spacing w:val="-1"/>
          <w:sz w:val="20"/>
          <w:szCs w:val="20"/>
        </w:rPr>
        <w:t>UWAGA!</w:t>
      </w:r>
    </w:p>
    <w:p w14:paraId="04146B35" w14:textId="77777777" w:rsidR="007E152D" w:rsidRPr="00636B20" w:rsidRDefault="007E152D" w:rsidP="007E152D">
      <w:pPr>
        <w:widowControl w:val="0"/>
        <w:spacing w:after="0" w:line="240" w:lineRule="auto"/>
        <w:jc w:val="both"/>
        <w:rPr>
          <w:rFonts w:asciiTheme="majorHAnsi" w:hAnsiTheme="majorHAnsi" w:cstheme="majorHAnsi"/>
          <w:b/>
          <w:bCs/>
          <w:color w:val="C00000"/>
          <w:spacing w:val="-1"/>
          <w:sz w:val="20"/>
          <w:szCs w:val="20"/>
        </w:rPr>
      </w:pPr>
      <w:r w:rsidRPr="00636B20">
        <w:rPr>
          <w:rFonts w:asciiTheme="majorHAnsi" w:hAnsiTheme="majorHAnsi" w:cstheme="majorHAnsi"/>
          <w:b/>
          <w:bCs/>
          <w:color w:val="C00000"/>
          <w:sz w:val="20"/>
          <w:szCs w:val="20"/>
        </w:rPr>
        <w:t xml:space="preserve">Brak określenia parametrów technicznych w formularzu ofertowym, </w:t>
      </w:r>
      <w:r w:rsidRPr="00636B20">
        <w:rPr>
          <w:rFonts w:asciiTheme="majorHAnsi" w:hAnsiTheme="majorHAnsi" w:cstheme="majorHAnsi"/>
          <w:b/>
          <w:bCs/>
          <w:color w:val="C00000"/>
          <w:spacing w:val="-1"/>
          <w:sz w:val="20"/>
          <w:szCs w:val="20"/>
        </w:rPr>
        <w:t xml:space="preserve">będzie skutkować odrzuceniem oferty Wykonawcy przez Zamawiającego, jako niezgodnej z warunkami zamówienia na podstawie art. 226 ust. 1 pkt 5 ustawy Pzp. </w:t>
      </w:r>
    </w:p>
    <w:p w14:paraId="1E61926B" w14:textId="77777777" w:rsidR="007E152D" w:rsidRPr="00636B20" w:rsidRDefault="007E152D" w:rsidP="007E152D">
      <w:pPr>
        <w:autoSpaceDN w:val="0"/>
        <w:adjustRightInd w:val="0"/>
        <w:spacing w:after="0" w:line="240" w:lineRule="auto"/>
        <w:jc w:val="both"/>
        <w:rPr>
          <w:rFonts w:asciiTheme="majorHAnsi" w:hAnsiTheme="majorHAnsi" w:cstheme="majorHAnsi"/>
          <w:b/>
          <w:bCs/>
          <w:color w:val="C00000"/>
          <w:sz w:val="20"/>
          <w:szCs w:val="20"/>
        </w:rPr>
      </w:pPr>
    </w:p>
    <w:p w14:paraId="203AD543" w14:textId="77777777" w:rsidR="007E152D" w:rsidRPr="00636B20" w:rsidRDefault="007E152D" w:rsidP="007E152D">
      <w:pPr>
        <w:autoSpaceDN w:val="0"/>
        <w:adjustRightInd w:val="0"/>
        <w:spacing w:after="0" w:line="240" w:lineRule="auto"/>
        <w:jc w:val="both"/>
        <w:rPr>
          <w:rFonts w:asciiTheme="majorHAnsi" w:hAnsiTheme="majorHAnsi" w:cstheme="majorHAnsi"/>
          <w:b/>
          <w:bCs/>
          <w:color w:val="C00000"/>
          <w:sz w:val="20"/>
          <w:szCs w:val="20"/>
        </w:rPr>
      </w:pPr>
      <w:r w:rsidRPr="00636B20">
        <w:rPr>
          <w:rFonts w:asciiTheme="majorHAnsi" w:hAnsiTheme="majorHAnsi" w:cstheme="majorHAnsi"/>
          <w:b/>
          <w:bCs/>
          <w:color w:val="C00000"/>
          <w:sz w:val="20"/>
          <w:szCs w:val="20"/>
        </w:rPr>
        <w:t>Informacja dotycząca kryterium potencjał techniczny – „rok produkcji samochodów“ nie podlega, ani procedurze uzupełnienia, ani procedurze wyjaśnienia, przewidzianych w art.128 ust. 1 Ustawy Pzp.</w:t>
      </w:r>
    </w:p>
    <w:p w14:paraId="0C141C46" w14:textId="77777777" w:rsidR="007E152D" w:rsidRPr="00F27F96" w:rsidRDefault="007E152D" w:rsidP="007E152D">
      <w:pPr>
        <w:spacing w:after="0" w:line="240" w:lineRule="auto"/>
        <w:jc w:val="both"/>
        <w:rPr>
          <w:rFonts w:asciiTheme="majorHAnsi" w:hAnsiTheme="majorHAnsi" w:cstheme="majorHAnsi"/>
          <w:bCs/>
          <w:color w:val="262626" w:themeColor="text1" w:themeTint="D9"/>
          <w:sz w:val="20"/>
          <w:szCs w:val="20"/>
        </w:rPr>
      </w:pPr>
    </w:p>
    <w:p w14:paraId="7A8D4DFE" w14:textId="77777777" w:rsidR="007E152D" w:rsidRPr="009D538D" w:rsidRDefault="007E152D" w:rsidP="007E152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5.6/ Uzyskana z wyliczenia ilość punktów zostanie ostatecznie ustalona z dokładnością do drugiego miejsca po przecinku z zachowaniem zasady zaokrągleń matematycznych.</w:t>
      </w:r>
    </w:p>
    <w:p w14:paraId="0E7AFCD1" w14:textId="382B6801" w:rsidR="00E63A55" w:rsidRPr="00B87AFF" w:rsidRDefault="00E63A55" w:rsidP="00B87AFF">
      <w:pPr>
        <w:spacing w:after="0" w:line="240" w:lineRule="auto"/>
        <w:rPr>
          <w:rFonts w:ascii="Calibri Light" w:eastAsia="Verdana" w:hAnsi="Calibri Light" w:cs="Calibri Light"/>
          <w:b/>
          <w:sz w:val="20"/>
          <w:szCs w:val="20"/>
        </w:rPr>
      </w:pP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t xml:space="preserve">   </w:t>
      </w:r>
    </w:p>
    <w:p w14:paraId="00455F98" w14:textId="77777777" w:rsidR="00E63A55" w:rsidRPr="00450969" w:rsidRDefault="00E63A55" w:rsidP="00E63A55">
      <w:pPr>
        <w:spacing w:after="0" w:line="240" w:lineRule="auto"/>
        <w:jc w:val="both"/>
        <w:rPr>
          <w:rFonts w:ascii="Calibri Light" w:hAnsi="Calibri Light" w:cs="Calibri Light"/>
          <w:sz w:val="20"/>
          <w:szCs w:val="20"/>
        </w:rPr>
      </w:pPr>
    </w:p>
    <w:p w14:paraId="007103EB" w14:textId="1F4EF097" w:rsidR="00E63A55" w:rsidRPr="00450969" w:rsidRDefault="00E63A55" w:rsidP="00E63A55">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w:t>
      </w:r>
      <w:r w:rsidR="00845269">
        <w:rPr>
          <w:rFonts w:ascii="Calibri Light" w:hAnsi="Calibri Light" w:cs="Calibri Light"/>
          <w:sz w:val="20"/>
          <w:szCs w:val="20"/>
        </w:rPr>
        <w:t>7</w:t>
      </w:r>
      <w:r w:rsidRPr="00450969">
        <w:rPr>
          <w:rFonts w:ascii="Calibri Light" w:hAnsi="Calibri Light" w:cs="Calibri Light"/>
          <w:sz w:val="20"/>
          <w:szCs w:val="20"/>
        </w:rPr>
        <w:t>/ Wybór oferty najkorzystniejszej nastąpi zgodnie z art. 239 ustawy Pzp.</w:t>
      </w:r>
    </w:p>
    <w:p w14:paraId="0AAFFC9B" w14:textId="77777777" w:rsidR="00E63A55" w:rsidRPr="00450969" w:rsidRDefault="00E63A55" w:rsidP="00E63A55">
      <w:pPr>
        <w:spacing w:after="0" w:line="240" w:lineRule="auto"/>
        <w:jc w:val="both"/>
        <w:rPr>
          <w:rFonts w:ascii="Calibri Light" w:hAnsi="Calibri Light" w:cs="Calibri Light"/>
          <w:sz w:val="20"/>
          <w:szCs w:val="20"/>
        </w:rPr>
      </w:pPr>
    </w:p>
    <w:p w14:paraId="1C7A8AEF" w14:textId="249F5F60"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t>5.</w:t>
      </w:r>
      <w:r w:rsidR="00845269">
        <w:rPr>
          <w:rFonts w:ascii="Calibri Light" w:hAnsi="Calibri Light" w:cs="Calibri Light"/>
          <w:sz w:val="20"/>
          <w:szCs w:val="20"/>
        </w:rPr>
        <w:t>8</w:t>
      </w:r>
      <w:r w:rsidRPr="00450969">
        <w:rPr>
          <w:rFonts w:ascii="Calibri Light" w:hAnsi="Calibri Light" w:cs="Calibri Light"/>
          <w:sz w:val="20"/>
          <w:szCs w:val="20"/>
        </w:rPr>
        <w:t>/ Zamawiający niezwłocznie po wyborze najkorzystniejszej oferty poinformuje równocześnie Wykonawców, którzy złożyli oferty, o:</w:t>
      </w:r>
    </w:p>
    <w:p w14:paraId="2430A999" w14:textId="77777777" w:rsidR="00E63A55" w:rsidRPr="00450969" w:rsidRDefault="00E63A55" w:rsidP="00E63A55">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79E723F3" w14:textId="77777777" w:rsidR="00E63A55" w:rsidRPr="00450969" w:rsidRDefault="00E63A55" w:rsidP="00E63A55">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b) wykonawcach, których oferty zostały odrzucone – podając uzasadnienie faktyczne i prawne,</w:t>
      </w:r>
    </w:p>
    <w:p w14:paraId="335B2B85" w14:textId="77777777" w:rsidR="00E63A55" w:rsidRPr="00450969" w:rsidRDefault="00E63A55" w:rsidP="00E63A55">
      <w:pPr>
        <w:spacing w:after="0" w:line="240" w:lineRule="auto"/>
        <w:jc w:val="both"/>
        <w:rPr>
          <w:rFonts w:ascii="Calibri Light" w:hAnsi="Calibri Light" w:cs="Calibri Light"/>
          <w:sz w:val="20"/>
          <w:szCs w:val="20"/>
        </w:rPr>
      </w:pPr>
    </w:p>
    <w:p w14:paraId="0E662F44" w14:textId="4B735F75" w:rsidR="00AE3BED" w:rsidRPr="009D538D" w:rsidRDefault="00E63A55" w:rsidP="00AE3BED">
      <w:pPr>
        <w:spacing w:after="0" w:line="240" w:lineRule="auto"/>
        <w:jc w:val="both"/>
        <w:rPr>
          <w:rFonts w:asciiTheme="majorHAnsi" w:hAnsiTheme="majorHAnsi" w:cstheme="majorHAnsi"/>
          <w:color w:val="262626" w:themeColor="text1" w:themeTint="D9"/>
          <w:sz w:val="20"/>
          <w:szCs w:val="20"/>
        </w:rPr>
      </w:pPr>
      <w:r>
        <w:rPr>
          <w:rFonts w:ascii="Calibri Light" w:hAnsi="Calibri Light" w:cs="Calibri Light"/>
          <w:sz w:val="20"/>
          <w:szCs w:val="20"/>
        </w:rPr>
        <w:t>5.</w:t>
      </w:r>
      <w:r w:rsidR="00845269">
        <w:rPr>
          <w:rFonts w:ascii="Calibri Light" w:hAnsi="Calibri Light" w:cs="Calibri Light"/>
          <w:sz w:val="20"/>
          <w:szCs w:val="20"/>
        </w:rPr>
        <w:t>9</w:t>
      </w:r>
      <w:r w:rsidRPr="00450969">
        <w:rPr>
          <w:rFonts w:ascii="Calibri Light" w:hAnsi="Calibri Light" w:cs="Calibri Light"/>
          <w:sz w:val="20"/>
          <w:szCs w:val="20"/>
        </w:rPr>
        <w:t xml:space="preserve">/ Zawiadomienie o wyborze najkorzystniejszej oferty zostanie zamieszczone na stronie internetowej prowadzonego postępowania </w:t>
      </w:r>
      <w:r w:rsidR="00AE3BED" w:rsidRPr="008C41EC">
        <w:rPr>
          <w:rStyle w:val="Hipercze"/>
          <w:rFonts w:asciiTheme="majorHAnsi" w:hAnsiTheme="majorHAnsi" w:cstheme="majorHAnsi"/>
          <w:sz w:val="20"/>
          <w:szCs w:val="20"/>
        </w:rPr>
        <w:t>https://platformazakupowa.pl/pn/gm_pruszkow</w:t>
      </w:r>
    </w:p>
    <w:p w14:paraId="0ABCF2AC" w14:textId="77777777" w:rsidR="00E63A55" w:rsidRPr="00450969" w:rsidRDefault="00E63A55" w:rsidP="00E63A55">
      <w:pPr>
        <w:spacing w:after="0" w:line="240" w:lineRule="auto"/>
        <w:jc w:val="both"/>
        <w:rPr>
          <w:rFonts w:ascii="Calibri Light" w:hAnsi="Calibri Light" w:cs="Calibri Light"/>
          <w:sz w:val="20"/>
          <w:szCs w:val="20"/>
        </w:rPr>
      </w:pPr>
    </w:p>
    <w:p w14:paraId="0DB66011" w14:textId="231F7BE9"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t>5.1</w:t>
      </w:r>
      <w:r w:rsidR="00845269">
        <w:rPr>
          <w:rFonts w:ascii="Calibri Light" w:hAnsi="Calibri Light" w:cs="Calibri Light"/>
          <w:sz w:val="20"/>
          <w:szCs w:val="20"/>
        </w:rPr>
        <w:t>0</w:t>
      </w:r>
      <w:r w:rsidRPr="00450969">
        <w:rPr>
          <w:rFonts w:ascii="Calibri Light" w:hAnsi="Calibri Light" w:cs="Calibri Light"/>
          <w:sz w:val="20"/>
          <w:szCs w:val="20"/>
        </w:rPr>
        <w:t xml:space="preserve">/ Umowa w sprawie zamówienia publicznego może być zawarta w terminie nie krótszym niż </w:t>
      </w:r>
      <w:r>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w:t>
      </w:r>
      <w:r w:rsidRPr="006360D8">
        <w:rPr>
          <w:rFonts w:ascii="Calibri Light" w:hAnsi="Calibri Light" w:cs="Calibri Light"/>
          <w:sz w:val="20"/>
          <w:szCs w:val="20"/>
        </w:rPr>
        <w:t>albo 1</w:t>
      </w:r>
      <w:r w:rsidR="00C71620" w:rsidRPr="006360D8">
        <w:rPr>
          <w:rFonts w:ascii="Calibri Light" w:hAnsi="Calibri Light" w:cs="Calibri Light"/>
          <w:sz w:val="20"/>
          <w:szCs w:val="20"/>
        </w:rPr>
        <w:t>5</w:t>
      </w:r>
      <w:r w:rsidRPr="006360D8">
        <w:rPr>
          <w:rFonts w:ascii="Calibri Light" w:hAnsi="Calibri Light" w:cs="Calibri Light"/>
          <w:sz w:val="20"/>
          <w:szCs w:val="20"/>
        </w:rPr>
        <w:t xml:space="preserve"> dni - jeżeli zostanie </w:t>
      </w:r>
      <w:r w:rsidRPr="00450969">
        <w:rPr>
          <w:rFonts w:ascii="Calibri Light" w:hAnsi="Calibri Light" w:cs="Calibri Light"/>
          <w:sz w:val="20"/>
          <w:szCs w:val="20"/>
        </w:rPr>
        <w:t>przesłane w inny sposób.</w:t>
      </w:r>
    </w:p>
    <w:p w14:paraId="28902CC4" w14:textId="77777777" w:rsidR="00E63A55" w:rsidRPr="00450969" w:rsidRDefault="00E63A55" w:rsidP="00E63A55">
      <w:pPr>
        <w:spacing w:after="0" w:line="240" w:lineRule="auto"/>
        <w:jc w:val="both"/>
        <w:rPr>
          <w:rFonts w:ascii="Calibri Light" w:hAnsi="Calibri Light" w:cs="Calibri Light"/>
          <w:sz w:val="20"/>
          <w:szCs w:val="20"/>
        </w:rPr>
      </w:pPr>
    </w:p>
    <w:p w14:paraId="3E1224B5" w14:textId="45B6DEE4" w:rsidR="00E63A55" w:rsidRPr="00450969" w:rsidRDefault="00E63A55" w:rsidP="00E63A55">
      <w:pPr>
        <w:spacing w:after="0" w:line="240" w:lineRule="auto"/>
        <w:jc w:val="both"/>
        <w:rPr>
          <w:rFonts w:ascii="Calibri Light" w:hAnsi="Calibri Light" w:cs="Calibri Light"/>
          <w:sz w:val="20"/>
          <w:szCs w:val="20"/>
        </w:rPr>
      </w:pPr>
      <w:r>
        <w:rPr>
          <w:rFonts w:ascii="Calibri Light" w:hAnsi="Calibri Light" w:cs="Calibri Light"/>
          <w:sz w:val="20"/>
          <w:szCs w:val="20"/>
        </w:rPr>
        <w:t>5.1</w:t>
      </w:r>
      <w:r w:rsidR="00845269">
        <w:rPr>
          <w:rFonts w:ascii="Calibri Light" w:hAnsi="Calibri Light" w:cs="Calibri Light"/>
          <w:sz w:val="20"/>
          <w:szCs w:val="20"/>
        </w:rPr>
        <w:t>1</w:t>
      </w:r>
      <w:r w:rsidRPr="00450969">
        <w:rPr>
          <w:rFonts w:ascii="Calibri Light" w:hAnsi="Calibri Light" w:cs="Calibri Light"/>
          <w:sz w:val="20"/>
          <w:szCs w:val="20"/>
        </w:rPr>
        <w:t>/ Jeżeli wykonawca, którego oferta została wybrana, uchyli się od zawarcia umowy w sprawie zamówienia publicznego, Zamawiający może dokonać ponownego badania i oceny ofert spośród ofert pozostał</w:t>
      </w:r>
      <w:r>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Default="00697944" w:rsidP="00CC124D">
      <w:pPr>
        <w:spacing w:after="0" w:line="240" w:lineRule="auto"/>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6.1/ Projektowane postanowienia umowy stanowią </w:t>
      </w:r>
      <w:r w:rsidRPr="0093127F">
        <w:rPr>
          <w:rFonts w:asciiTheme="majorHAnsi" w:hAnsiTheme="majorHAnsi" w:cstheme="majorHAnsi"/>
          <w:b/>
          <w:bCs/>
          <w:sz w:val="20"/>
          <w:szCs w:val="20"/>
        </w:rPr>
        <w:t xml:space="preserve">załącznik nr </w:t>
      </w:r>
      <w:r w:rsidR="00DA0D2A" w:rsidRPr="0093127F">
        <w:rPr>
          <w:rFonts w:asciiTheme="majorHAnsi" w:hAnsiTheme="majorHAnsi" w:cstheme="majorHAnsi"/>
          <w:b/>
          <w:bCs/>
          <w:sz w:val="20"/>
          <w:szCs w:val="20"/>
        </w:rPr>
        <w:t>4</w:t>
      </w:r>
      <w:r w:rsidRPr="0093127F">
        <w:rPr>
          <w:rFonts w:asciiTheme="majorHAnsi" w:hAnsiTheme="majorHAnsi" w:cstheme="majorHAnsi"/>
          <w:b/>
          <w:bCs/>
          <w:sz w:val="20"/>
          <w:szCs w:val="20"/>
        </w:rPr>
        <w:t xml:space="preserve"> do SWZ.</w:t>
      </w:r>
      <w:r w:rsidRPr="0093127F">
        <w:rPr>
          <w:rFonts w:asciiTheme="majorHAnsi" w:hAnsiTheme="majorHAnsi" w:cstheme="majorHAnsi"/>
          <w:sz w:val="20"/>
          <w:szCs w:val="20"/>
        </w:rPr>
        <w:t xml:space="preserve"> </w:t>
      </w:r>
    </w:p>
    <w:p w14:paraId="040B99E5" w14:textId="77777777" w:rsidR="00C71620" w:rsidRDefault="00C71620" w:rsidP="00CC124D">
      <w:pPr>
        <w:spacing w:after="0" w:line="240" w:lineRule="auto"/>
        <w:rPr>
          <w:rFonts w:asciiTheme="majorHAnsi" w:hAnsiTheme="majorHAnsi" w:cstheme="majorHAnsi"/>
          <w:sz w:val="20"/>
          <w:szCs w:val="20"/>
        </w:rPr>
      </w:pPr>
    </w:p>
    <w:p w14:paraId="5B0B1979" w14:textId="35F928A2" w:rsidR="00C71620" w:rsidRPr="006360D8" w:rsidRDefault="00C71620" w:rsidP="00CC124D">
      <w:pPr>
        <w:spacing w:after="0" w:line="240" w:lineRule="auto"/>
        <w:rPr>
          <w:rFonts w:asciiTheme="majorHAnsi" w:hAnsiTheme="majorHAnsi" w:cstheme="majorHAnsi"/>
          <w:sz w:val="20"/>
          <w:szCs w:val="20"/>
        </w:rPr>
      </w:pPr>
      <w:r w:rsidRPr="006360D8">
        <w:rPr>
          <w:rFonts w:asciiTheme="majorHAnsi" w:hAnsiTheme="majorHAnsi" w:cstheme="majorHAnsi"/>
          <w:sz w:val="20"/>
          <w:szCs w:val="20"/>
        </w:rPr>
        <w:t>6.2/ Projektowane postanowienia umowy o powierzeniu przetwarzania danych osobowych stanowią załącznik nr 3 do umowy.</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38598232" w14:textId="77777777" w:rsidR="00F53AC5" w:rsidRPr="009D538D" w:rsidRDefault="00F53AC5" w:rsidP="00F53AC5">
      <w:pPr>
        <w:spacing w:after="0" w:line="240" w:lineRule="auto"/>
        <w:jc w:val="both"/>
        <w:rPr>
          <w:rFonts w:asciiTheme="majorHAnsi" w:hAnsiTheme="majorHAnsi" w:cstheme="majorHAnsi"/>
          <w:color w:val="262626" w:themeColor="text1" w:themeTint="D9"/>
          <w:sz w:val="20"/>
          <w:szCs w:val="20"/>
        </w:rPr>
      </w:pPr>
      <w:bookmarkStart w:id="14" w:name="_Hlk69736065"/>
      <w:r>
        <w:rPr>
          <w:rFonts w:asciiTheme="majorHAnsi" w:hAnsiTheme="majorHAnsi" w:cstheme="majorHAnsi"/>
          <w:color w:val="262626" w:themeColor="text1" w:themeTint="D9"/>
          <w:sz w:val="20"/>
          <w:szCs w:val="20"/>
        </w:rPr>
        <w:t>Zamawiający nie wymaga wpłaty zabezpieczenia należytego wykonania umowy.</w:t>
      </w:r>
    </w:p>
    <w:bookmarkEnd w:id="14"/>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12C71FB2" w14:textId="379B645E" w:rsidR="0096740F" w:rsidRPr="004E4A7B" w:rsidRDefault="0096740F" w:rsidP="0096740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 oraz</w:t>
      </w:r>
      <w:r>
        <w:rPr>
          <w:rFonts w:asciiTheme="majorHAnsi" w:hAnsiTheme="majorHAnsi" w:cstheme="majorHAnsi"/>
          <w:color w:val="262626" w:themeColor="text1" w:themeTint="D9"/>
          <w:sz w:val="20"/>
          <w:szCs w:val="20"/>
        </w:rPr>
        <w:t xml:space="preserve"> </w:t>
      </w:r>
      <w:r w:rsidRPr="004E4A7B">
        <w:rPr>
          <w:rFonts w:asciiTheme="majorHAnsi" w:hAnsiTheme="majorHAnsi" w:cstheme="majorHAnsi"/>
          <w:color w:val="262626" w:themeColor="text1" w:themeTint="D9"/>
          <w:sz w:val="20"/>
          <w:szCs w:val="20"/>
        </w:rPr>
        <w:t>wniesie zabezpieczenie należytego wykonania umowy (jeżeli dotyczy).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2B77193B" w14:textId="77777777" w:rsidR="00C81423" w:rsidRPr="009D538D" w:rsidRDefault="00C81423"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295430E0" w14:textId="736EEDD5" w:rsidR="00B87AFF" w:rsidRDefault="00B87AFF" w:rsidP="00B87AFF">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01A7042C" w14:textId="777AE6A0" w:rsidR="00E2694F" w:rsidRDefault="00E2694F" w:rsidP="00B87AFF">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1a – Formularz cenowy</w:t>
      </w:r>
    </w:p>
    <w:p w14:paraId="1DE3D78C" w14:textId="77777777" w:rsidR="00B87AFF" w:rsidRPr="009D538D"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2 –  Wzór oświadczenia o spełnianiu warunków udziału w postępowaniu oraz o braku podstaw do wykluczenia</w:t>
      </w:r>
    </w:p>
    <w:p w14:paraId="48D0C4FD" w14:textId="77777777" w:rsidR="00B87AFF" w:rsidRPr="009D538D"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0C22016B" w14:textId="77777777" w:rsidR="00B87AFF" w:rsidRPr="009D538D"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F9D21BE" w14:textId="77777777" w:rsidR="00B87AFF" w:rsidRPr="009D538D"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Wykaz </w:t>
      </w:r>
      <w:r>
        <w:rPr>
          <w:rFonts w:asciiTheme="majorHAnsi" w:hAnsiTheme="majorHAnsi" w:cstheme="majorHAnsi"/>
          <w:color w:val="262626" w:themeColor="text1" w:themeTint="D9"/>
          <w:sz w:val="20"/>
          <w:szCs w:val="20"/>
        </w:rPr>
        <w:t>usług</w:t>
      </w:r>
    </w:p>
    <w:p w14:paraId="1A242E86" w14:textId="40EE6F27" w:rsidR="00B87AFF" w:rsidRDefault="00B87AFF" w:rsidP="00B87AFF">
      <w:pPr>
        <w:spacing w:after="0" w:line="240" w:lineRule="auto"/>
        <w:rPr>
          <w:rFonts w:asciiTheme="majorHAnsi" w:hAnsiTheme="majorHAnsi" w:cstheme="majorHAnsi"/>
          <w:sz w:val="20"/>
          <w:szCs w:val="20"/>
        </w:rPr>
      </w:pPr>
      <w:r w:rsidRPr="009F13B3">
        <w:rPr>
          <w:rFonts w:asciiTheme="majorHAnsi" w:hAnsiTheme="majorHAnsi" w:cstheme="majorHAnsi"/>
          <w:sz w:val="20"/>
          <w:szCs w:val="20"/>
        </w:rPr>
        <w:t>Załącznik nr 6 – Wykaz narzędzi</w:t>
      </w:r>
    </w:p>
    <w:p w14:paraId="162AFBB8" w14:textId="693B047F" w:rsidR="00E2694F" w:rsidRPr="009F13B3" w:rsidRDefault="00E2694F" w:rsidP="00B87AFF">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Załącznik nr 6a- Wykaz osób </w:t>
      </w:r>
    </w:p>
    <w:p w14:paraId="79197C81" w14:textId="77777777" w:rsidR="00B87AFF" w:rsidRPr="009D538D"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1CA590C" w14:textId="77777777" w:rsidR="00B87AFF" w:rsidRPr="00B87AFF" w:rsidRDefault="00B87AFF" w:rsidP="00B87AFF">
      <w:pPr>
        <w:spacing w:after="0" w:line="240" w:lineRule="auto"/>
        <w:rPr>
          <w:rFonts w:asciiTheme="majorHAnsi" w:hAnsiTheme="majorHAnsi" w:cstheme="majorHAnsi"/>
          <w:strike/>
          <w:color w:val="262626" w:themeColor="text1" w:themeTint="D9"/>
          <w:sz w:val="20"/>
          <w:szCs w:val="20"/>
        </w:rPr>
      </w:pPr>
      <w:r w:rsidRPr="00B87AFF">
        <w:rPr>
          <w:rFonts w:asciiTheme="majorHAnsi" w:hAnsiTheme="majorHAnsi" w:cstheme="majorHAnsi"/>
          <w:strike/>
          <w:color w:val="262626" w:themeColor="text1" w:themeTint="D9"/>
          <w:sz w:val="20"/>
          <w:szCs w:val="20"/>
        </w:rPr>
        <w:t>Załącznik nr 8 – Dokumentacja Techniczna (jeżeli dotyczy)</w:t>
      </w:r>
    </w:p>
    <w:p w14:paraId="2AC708B0" w14:textId="77777777" w:rsidR="00B87AFF" w:rsidRPr="009D538D"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30A50DEC" w14:textId="77777777" w:rsidR="00B87AFF" w:rsidRDefault="00B87AFF" w:rsidP="00B87AF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2D344460" w14:textId="77777777" w:rsidR="00636B20" w:rsidRPr="00C119D5" w:rsidRDefault="00636B20" w:rsidP="00636B20">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 xml:space="preserve">Załącznik nr 11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p w14:paraId="4713E33C" w14:textId="77777777" w:rsidR="00B87AFF" w:rsidRPr="00707425" w:rsidRDefault="00B87AFF" w:rsidP="00B87AFF">
      <w:pPr>
        <w:spacing w:after="0" w:line="240" w:lineRule="auto"/>
        <w:rPr>
          <w:rFonts w:asciiTheme="majorHAnsi" w:hAnsiTheme="majorHAnsi" w:cstheme="majorHAnsi"/>
          <w:color w:val="FF0000"/>
          <w:sz w:val="20"/>
          <w:szCs w:val="20"/>
        </w:rPr>
      </w:pPr>
    </w:p>
    <w:p w14:paraId="1D6E02BF" w14:textId="77777777" w:rsidR="00A95964" w:rsidRPr="002151FF" w:rsidRDefault="00A95964" w:rsidP="00821576">
      <w:pPr>
        <w:spacing w:after="0" w:line="240" w:lineRule="auto"/>
        <w:rPr>
          <w:rFonts w:asciiTheme="majorHAnsi" w:hAnsiTheme="majorHAnsi" w:cstheme="majorHAnsi"/>
          <w:b/>
          <w:bCs/>
          <w:color w:val="FF0000"/>
          <w:sz w:val="20"/>
          <w:szCs w:val="20"/>
        </w:rPr>
      </w:pP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footerReference w:type="default" r:id="rId26"/>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202BE" w14:textId="77777777" w:rsidR="00F97C7B" w:rsidRDefault="00F97C7B">
      <w:r>
        <w:separator/>
      </w:r>
    </w:p>
  </w:endnote>
  <w:endnote w:type="continuationSeparator" w:id="0">
    <w:p w14:paraId="7AE3EA7A" w14:textId="77777777" w:rsidR="00F97C7B" w:rsidRDefault="00F9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StarSymbol, 'Arial Unicode MS'">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charset w:val="00"/>
    <w:family w:val="auto"/>
    <w:pitch w:val="default"/>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0D8F4417" w:rsidR="00411E25" w:rsidRPr="00DB36CB" w:rsidRDefault="00411E2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145AD0">
      <w:rPr>
        <w:rFonts w:ascii="Calibri Light" w:hAnsi="Calibri Light" w:cs="Calibri"/>
        <w:b/>
        <w:color w:val="808080"/>
        <w:sz w:val="18"/>
        <w:szCs w:val="18"/>
      </w:rPr>
      <w:t>50</w:t>
    </w:r>
    <w:r w:rsidR="00EE0036">
      <w:rPr>
        <w:rFonts w:ascii="Calibri Light" w:hAnsi="Calibri Light" w:cs="Calibri"/>
        <w:b/>
        <w:color w:val="808080"/>
        <w:sz w:val="18"/>
        <w:szCs w:val="18"/>
      </w:rPr>
      <w:t>.</w:t>
    </w:r>
    <w:r w:rsidRPr="00DB36CB">
      <w:rPr>
        <w:rFonts w:ascii="Calibri Light" w:hAnsi="Calibri Light" w:cs="Calibri"/>
        <w:b/>
        <w:color w:val="808080"/>
        <w:sz w:val="18"/>
        <w:szCs w:val="18"/>
      </w:rPr>
      <w:t>202</w:t>
    </w:r>
    <w:r w:rsidR="00145AD0">
      <w:rPr>
        <w:rFonts w:ascii="Calibri Light" w:hAnsi="Calibri Light" w:cs="Calibri"/>
        <w:b/>
        <w:color w:val="808080"/>
        <w:sz w:val="18"/>
        <w:szCs w:val="18"/>
      </w:rPr>
      <w:t>3</w:t>
    </w:r>
  </w:p>
  <w:p w14:paraId="3887C608" w14:textId="77777777" w:rsidR="00411E25" w:rsidRPr="00DB36CB" w:rsidRDefault="00411E2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411E25" w:rsidRPr="00DB36CB" w:rsidRDefault="00411E2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411E25" w:rsidRPr="00796F95" w:rsidRDefault="00411E25">
    <w:pPr>
      <w:pStyle w:val="Stopka"/>
      <w:shd w:val="clear" w:color="auto" w:fill="FFFFFF"/>
      <w:rPr>
        <w:rFonts w:ascii="Calibri Light" w:hAnsi="Calibri Light" w:cs="Tahoma"/>
        <w:b/>
        <w:color w:val="808080"/>
      </w:rPr>
    </w:pPr>
  </w:p>
  <w:p w14:paraId="7C5DD88E" w14:textId="77777777" w:rsidR="00411E25" w:rsidRPr="00DB36CB" w:rsidRDefault="00411E2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B57A2B">
      <w:rPr>
        <w:rFonts w:ascii="Calibri Light" w:hAnsi="Calibri Light" w:cs="Tahoma"/>
        <w:b/>
        <w:noProof/>
        <w:color w:val="808080"/>
        <w:sz w:val="18"/>
        <w:szCs w:val="18"/>
      </w:rPr>
      <w:t>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B57A2B">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411E25" w:rsidRDefault="00411E25">
    <w:pPr>
      <w:pStyle w:val="Stopka"/>
      <w:shd w:val="clear" w:color="auto" w:fill="FFFFFF"/>
      <w:rPr>
        <w:rFonts w:ascii="Bookman Old Style" w:hAnsi="Bookman Old Style" w:cs="Tahoma"/>
        <w:b/>
        <w:color w:val="808080"/>
        <w:sz w:val="16"/>
        <w:szCs w:val="16"/>
      </w:rPr>
    </w:pPr>
  </w:p>
  <w:p w14:paraId="23411ADA" w14:textId="77777777" w:rsidR="00411E25" w:rsidRDefault="00411E2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E1C84" w14:textId="77777777" w:rsidR="00F97C7B" w:rsidRDefault="00F97C7B">
      <w:r>
        <w:separator/>
      </w:r>
    </w:p>
  </w:footnote>
  <w:footnote w:type="continuationSeparator" w:id="0">
    <w:p w14:paraId="08519B86" w14:textId="77777777" w:rsidR="00F97C7B" w:rsidRDefault="00F97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AE3BFB"/>
    <w:multiLevelType w:val="multilevel"/>
    <w:tmpl w:val="AE6628F0"/>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8" w15:restartNumberingAfterBreak="0">
    <w:nsid w:val="02053354"/>
    <w:multiLevelType w:val="multilevel"/>
    <w:tmpl w:val="D236DA44"/>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9" w15:restartNumberingAfterBreak="0">
    <w:nsid w:val="04126867"/>
    <w:multiLevelType w:val="hybridMultilevel"/>
    <w:tmpl w:val="F24CDDE4"/>
    <w:lvl w:ilvl="0" w:tplc="3C06454A">
      <w:start w:val="1"/>
      <w:numFmt w:val="decimal"/>
      <w:lvlText w:val="%1."/>
      <w:lvlJc w:val="left"/>
      <w:pPr>
        <w:ind w:left="720" w:hanging="360"/>
      </w:pPr>
      <w:rPr>
        <w:rFonts w:hint="default"/>
        <w:color w:val="262626"/>
      </w:rPr>
    </w:lvl>
    <w:lvl w:ilvl="1" w:tplc="036A511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FC6CAC"/>
    <w:multiLevelType w:val="multilevel"/>
    <w:tmpl w:val="BF3AB35A"/>
    <w:styleLink w:val="WW8Num2"/>
    <w:lvl w:ilvl="0">
      <w:numFmt w:val="bullet"/>
      <w:lvlText w:val=""/>
      <w:lvlJc w:val="left"/>
      <w:pPr>
        <w:ind w:left="720" w:hanging="360"/>
      </w:pPr>
      <w:rPr>
        <w:rFonts w:ascii="Symbol" w:hAnsi="Symbol" w:cs="StarSymbol, 'Arial Unicode MS'"/>
        <w:color w:val="262626"/>
        <w:sz w:val="18"/>
        <w:szCs w:val="18"/>
      </w:rPr>
    </w:lvl>
    <w:lvl w:ilvl="1">
      <w:numFmt w:val="bullet"/>
      <w:lvlText w:val=""/>
      <w:lvlJc w:val="left"/>
      <w:pPr>
        <w:ind w:left="1080" w:hanging="360"/>
      </w:pPr>
      <w:rPr>
        <w:rFonts w:ascii="Symbol" w:hAnsi="Symbol" w:cs="StarSymbol, 'Arial Unicode MS'"/>
        <w:color w:val="262626"/>
        <w:sz w:val="18"/>
        <w:szCs w:val="18"/>
      </w:rPr>
    </w:lvl>
    <w:lvl w:ilvl="2">
      <w:numFmt w:val="bullet"/>
      <w:lvlText w:val=""/>
      <w:lvlJc w:val="left"/>
      <w:pPr>
        <w:ind w:left="1440" w:hanging="360"/>
      </w:pPr>
      <w:rPr>
        <w:rFonts w:ascii="Symbol" w:hAnsi="Symbol" w:cs="StarSymbol, 'Arial Unicode MS'"/>
        <w:color w:val="262626"/>
        <w:sz w:val="18"/>
        <w:szCs w:val="18"/>
      </w:rPr>
    </w:lvl>
    <w:lvl w:ilvl="3">
      <w:numFmt w:val="bullet"/>
      <w:lvlText w:val=""/>
      <w:lvlJc w:val="left"/>
      <w:pPr>
        <w:ind w:left="1800" w:hanging="360"/>
      </w:pPr>
      <w:rPr>
        <w:rFonts w:ascii="Symbol" w:hAnsi="Symbol" w:cs="StarSymbol, 'Arial Unicode MS'"/>
        <w:color w:val="262626"/>
        <w:sz w:val="18"/>
        <w:szCs w:val="18"/>
      </w:rPr>
    </w:lvl>
    <w:lvl w:ilvl="4">
      <w:numFmt w:val="bullet"/>
      <w:lvlText w:val=""/>
      <w:lvlJc w:val="left"/>
      <w:pPr>
        <w:ind w:left="2160" w:hanging="360"/>
      </w:pPr>
      <w:rPr>
        <w:rFonts w:ascii="Symbol" w:hAnsi="Symbol" w:cs="StarSymbol, 'Arial Unicode MS'"/>
        <w:color w:val="262626"/>
        <w:sz w:val="18"/>
        <w:szCs w:val="18"/>
      </w:rPr>
    </w:lvl>
    <w:lvl w:ilvl="5">
      <w:numFmt w:val="bullet"/>
      <w:lvlText w:val=""/>
      <w:lvlJc w:val="left"/>
      <w:pPr>
        <w:ind w:left="2520" w:hanging="360"/>
      </w:pPr>
      <w:rPr>
        <w:rFonts w:ascii="Symbol" w:hAnsi="Symbol" w:cs="StarSymbol, 'Arial Unicode MS'"/>
        <w:color w:val="262626"/>
        <w:sz w:val="18"/>
        <w:szCs w:val="18"/>
      </w:rPr>
    </w:lvl>
    <w:lvl w:ilvl="6">
      <w:numFmt w:val="bullet"/>
      <w:lvlText w:val=""/>
      <w:lvlJc w:val="left"/>
      <w:pPr>
        <w:ind w:left="2880" w:hanging="360"/>
      </w:pPr>
      <w:rPr>
        <w:rFonts w:ascii="Symbol" w:hAnsi="Symbol" w:cs="StarSymbol, 'Arial Unicode MS'"/>
        <w:color w:val="262626"/>
        <w:sz w:val="18"/>
        <w:szCs w:val="18"/>
      </w:rPr>
    </w:lvl>
    <w:lvl w:ilvl="7">
      <w:numFmt w:val="bullet"/>
      <w:lvlText w:val=""/>
      <w:lvlJc w:val="left"/>
      <w:pPr>
        <w:ind w:left="3240" w:hanging="360"/>
      </w:pPr>
      <w:rPr>
        <w:rFonts w:ascii="Symbol" w:hAnsi="Symbol" w:cs="StarSymbol, 'Arial Unicode MS'"/>
        <w:color w:val="262626"/>
        <w:sz w:val="18"/>
        <w:szCs w:val="18"/>
      </w:rPr>
    </w:lvl>
    <w:lvl w:ilvl="8">
      <w:numFmt w:val="bullet"/>
      <w:lvlText w:val=""/>
      <w:lvlJc w:val="left"/>
      <w:pPr>
        <w:ind w:left="3600" w:hanging="360"/>
      </w:pPr>
      <w:rPr>
        <w:rFonts w:ascii="Symbol" w:hAnsi="Symbol" w:cs="StarSymbol, 'Arial Unicode MS'"/>
        <w:color w:val="262626"/>
        <w:sz w:val="18"/>
        <w:szCs w:val="18"/>
      </w:rPr>
    </w:lvl>
  </w:abstractNum>
  <w:abstractNum w:abstractNumId="11"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0507728"/>
    <w:multiLevelType w:val="hybridMultilevel"/>
    <w:tmpl w:val="E1B6B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885F9C"/>
    <w:multiLevelType w:val="hybridMultilevel"/>
    <w:tmpl w:val="C586302E"/>
    <w:lvl w:ilvl="0" w:tplc="04150011">
      <w:start w:val="1"/>
      <w:numFmt w:val="decimal"/>
      <w:lvlText w:val="%1)"/>
      <w:lvlJc w:val="left"/>
      <w:pPr>
        <w:ind w:left="862" w:hanging="360"/>
      </w:pPr>
    </w:lvl>
    <w:lvl w:ilvl="1" w:tplc="BD5CE5C4">
      <w:start w:val="1"/>
      <w:numFmt w:val="decimal"/>
      <w:lvlText w:val="%2."/>
      <w:lvlJc w:val="left"/>
      <w:pPr>
        <w:ind w:left="158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209C3438"/>
    <w:multiLevelType w:val="hybridMultilevel"/>
    <w:tmpl w:val="93F0E036"/>
    <w:lvl w:ilvl="0" w:tplc="CB5620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6F36220"/>
    <w:multiLevelType w:val="multilevel"/>
    <w:tmpl w:val="847619A8"/>
    <w:lvl w:ilvl="0">
      <w:start w:val="5"/>
      <w:numFmt w:val="bullet"/>
      <w:lvlText w:val="-"/>
      <w:lvlJc w:val="left"/>
      <w:pPr>
        <w:ind w:left="0" w:firstLine="0"/>
      </w:pPr>
      <w:rPr>
        <w:rFonts w:ascii="Times New Roman" w:hAnsi="Times New Roman" w:cs="Times New Roman" w:hint="default"/>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F4A9C"/>
    <w:multiLevelType w:val="multilevel"/>
    <w:tmpl w:val="33582CD2"/>
    <w:styleLink w:val="WW8Num4"/>
    <w:lvl w:ilvl="0">
      <w:start w:val="1"/>
      <w:numFmt w:val="decimal"/>
      <w:lvlText w:val="%1)"/>
      <w:lvlJc w:val="left"/>
      <w:pPr>
        <w:ind w:left="900" w:hanging="360"/>
      </w:pPr>
      <w:rPr>
        <w:rFonts w:ascii="Symbol" w:eastAsia="Times New Roman" w:hAnsi="Symbol" w:cs="Times New Roman"/>
      </w:rPr>
    </w:lvl>
    <w:lvl w:ilvl="1">
      <w:start w:val="1"/>
      <w:numFmt w:val="lowerLetter"/>
      <w:lvlText w:val="%2)"/>
      <w:lvlJc w:val="left"/>
      <w:pPr>
        <w:ind w:left="1800" w:hanging="360"/>
      </w:pPr>
      <w:rPr>
        <w:rFonts w:ascii="Courier New" w:hAnsi="Courier New" w:cs="Courier New"/>
      </w:rPr>
    </w:lvl>
    <w:lvl w:ilvl="2">
      <w:numFmt w:val="bullet"/>
      <w:lvlText w:val="-"/>
      <w:lvlJc w:val="left"/>
      <w:pPr>
        <w:ind w:left="2700" w:hanging="360"/>
      </w:pPr>
      <w:rPr>
        <w:rFonts w:ascii="Courier New" w:hAnsi="Courier New" w:cs="Wingdings"/>
      </w:rPr>
    </w:lvl>
    <w:lvl w:ilvl="3">
      <w:start w:val="1"/>
      <w:numFmt w:val="decimal"/>
      <w:lvlText w:val="%4."/>
      <w:lvlJc w:val="left"/>
      <w:pPr>
        <w:ind w:left="3240" w:hanging="360"/>
      </w:pPr>
      <w:rPr>
        <w:rFonts w:ascii="Symbol" w:hAnsi="Symbol" w:cs="Symbol"/>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A9942C6"/>
    <w:multiLevelType w:val="multilevel"/>
    <w:tmpl w:val="788CFD58"/>
    <w:lvl w:ilvl="0">
      <w:start w:val="1"/>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D7024F9"/>
    <w:multiLevelType w:val="multilevel"/>
    <w:tmpl w:val="4554F704"/>
    <w:styleLink w:val="WW8Num6"/>
    <w:lvl w:ilvl="0">
      <w:numFmt w:val="bullet"/>
      <w:lvlText w:val=""/>
      <w:lvlJc w:val="left"/>
      <w:pPr>
        <w:ind w:left="720" w:hanging="360"/>
      </w:pPr>
      <w:rPr>
        <w:rFonts w:ascii="Symbol" w:hAnsi="Symbol" w:cs="OpenSymbol, 'Arial Unicode MS'"/>
        <w:bC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bC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bC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A7924B3"/>
    <w:multiLevelType w:val="multilevel"/>
    <w:tmpl w:val="540600FC"/>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34" w15:restartNumberingAfterBreak="0">
    <w:nsid w:val="5C765D00"/>
    <w:multiLevelType w:val="multilevel"/>
    <w:tmpl w:val="1A127C12"/>
    <w:styleLink w:val="WW8Num9"/>
    <w:lvl w:ilvl="0">
      <w:numFmt w:val="bullet"/>
      <w:lvlText w:val=""/>
      <w:lvlJc w:val="left"/>
      <w:pPr>
        <w:ind w:left="720" w:hanging="360"/>
      </w:pPr>
      <w:rPr>
        <w:rFonts w:ascii="Symbol" w:eastAsia="Calibri" w:hAnsi="Symbol" w:cs="OpenSymbol, 'Arial Unicode MS'"/>
        <w:color w:val="262626"/>
        <w:lang w:val="pl-PL"/>
      </w:rPr>
    </w:lvl>
    <w:lvl w:ilvl="1">
      <w:numFmt w:val="bullet"/>
      <w:lvlText w:val=""/>
      <w:lvlJc w:val="left"/>
      <w:pPr>
        <w:ind w:left="1080" w:hanging="360"/>
      </w:pPr>
      <w:rPr>
        <w:rFonts w:ascii="Symbol" w:eastAsia="Calibri" w:hAnsi="Symbol" w:cs="OpenSymbol, 'Arial Unicode MS'"/>
        <w:color w:val="262626"/>
        <w:lang w:val="pl-PL"/>
      </w:rPr>
    </w:lvl>
    <w:lvl w:ilvl="2">
      <w:numFmt w:val="bullet"/>
      <w:lvlText w:val=""/>
      <w:lvlJc w:val="left"/>
      <w:pPr>
        <w:ind w:left="1440" w:hanging="360"/>
      </w:pPr>
      <w:rPr>
        <w:rFonts w:ascii="Symbol" w:eastAsia="Calibri" w:hAnsi="Symbol" w:cs="OpenSymbol, 'Arial Unicode MS'"/>
        <w:color w:val="262626"/>
        <w:lang w:val="pl-PL"/>
      </w:rPr>
    </w:lvl>
    <w:lvl w:ilvl="3">
      <w:numFmt w:val="bullet"/>
      <w:lvlText w:val=""/>
      <w:lvlJc w:val="left"/>
      <w:pPr>
        <w:ind w:left="1800" w:hanging="360"/>
      </w:pPr>
      <w:rPr>
        <w:rFonts w:ascii="Symbol" w:eastAsia="Calibri" w:hAnsi="Symbol" w:cs="OpenSymbol, 'Arial Unicode MS'"/>
        <w:color w:val="262626"/>
        <w:lang w:val="pl-PL"/>
      </w:rPr>
    </w:lvl>
    <w:lvl w:ilvl="4">
      <w:numFmt w:val="bullet"/>
      <w:lvlText w:val=""/>
      <w:lvlJc w:val="left"/>
      <w:pPr>
        <w:ind w:left="2160" w:hanging="360"/>
      </w:pPr>
      <w:rPr>
        <w:rFonts w:ascii="Symbol" w:eastAsia="Calibri" w:hAnsi="Symbol" w:cs="OpenSymbol, 'Arial Unicode MS'"/>
        <w:color w:val="262626"/>
        <w:lang w:val="pl-PL"/>
      </w:rPr>
    </w:lvl>
    <w:lvl w:ilvl="5">
      <w:numFmt w:val="bullet"/>
      <w:lvlText w:val=""/>
      <w:lvlJc w:val="left"/>
      <w:pPr>
        <w:ind w:left="2520" w:hanging="360"/>
      </w:pPr>
      <w:rPr>
        <w:rFonts w:ascii="Symbol" w:eastAsia="Calibri" w:hAnsi="Symbol" w:cs="OpenSymbol, 'Arial Unicode MS'"/>
        <w:color w:val="262626"/>
        <w:lang w:val="pl-PL"/>
      </w:rPr>
    </w:lvl>
    <w:lvl w:ilvl="6">
      <w:numFmt w:val="bullet"/>
      <w:lvlText w:val=""/>
      <w:lvlJc w:val="left"/>
      <w:pPr>
        <w:ind w:left="2880" w:hanging="360"/>
      </w:pPr>
      <w:rPr>
        <w:rFonts w:ascii="Symbol" w:eastAsia="Calibri" w:hAnsi="Symbol" w:cs="OpenSymbol, 'Arial Unicode MS'"/>
        <w:color w:val="262626"/>
        <w:lang w:val="pl-PL"/>
      </w:rPr>
    </w:lvl>
    <w:lvl w:ilvl="7">
      <w:numFmt w:val="bullet"/>
      <w:lvlText w:val=""/>
      <w:lvlJc w:val="left"/>
      <w:pPr>
        <w:ind w:left="3240" w:hanging="360"/>
      </w:pPr>
      <w:rPr>
        <w:rFonts w:ascii="Symbol" w:eastAsia="Calibri" w:hAnsi="Symbol" w:cs="OpenSymbol, 'Arial Unicode MS'"/>
        <w:color w:val="262626"/>
        <w:lang w:val="pl-PL"/>
      </w:rPr>
    </w:lvl>
    <w:lvl w:ilvl="8">
      <w:numFmt w:val="bullet"/>
      <w:lvlText w:val=""/>
      <w:lvlJc w:val="left"/>
      <w:pPr>
        <w:ind w:left="3600" w:hanging="360"/>
      </w:pPr>
      <w:rPr>
        <w:rFonts w:ascii="Symbol" w:eastAsia="Calibri" w:hAnsi="Symbol" w:cs="OpenSymbol, 'Arial Unicode MS'"/>
        <w:color w:val="262626"/>
        <w:lang w:val="pl-PL"/>
      </w:rPr>
    </w:lvl>
  </w:abstractNum>
  <w:abstractNum w:abstractNumId="35" w15:restartNumberingAfterBreak="0">
    <w:nsid w:val="63C5580B"/>
    <w:multiLevelType w:val="hybridMultilevel"/>
    <w:tmpl w:val="B30EB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785724"/>
    <w:multiLevelType w:val="hybridMultilevel"/>
    <w:tmpl w:val="3E802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01681D"/>
    <w:multiLevelType w:val="hybridMultilevel"/>
    <w:tmpl w:val="DA6AB7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CB498C"/>
    <w:multiLevelType w:val="hybridMultilevel"/>
    <w:tmpl w:val="80108754"/>
    <w:lvl w:ilvl="0" w:tplc="919EDEFE">
      <w:start w:val="7"/>
      <w:numFmt w:val="bullet"/>
      <w:lvlText w:val="-"/>
      <w:lvlJc w:val="left"/>
      <w:pPr>
        <w:ind w:left="1620" w:hanging="360"/>
      </w:pPr>
      <w:rPr>
        <w:rFonts w:ascii="Times New Roman" w:eastAsia="Times New Roman" w:hAnsi="Times New Roman" w:cs="Times New Roman"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9"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494304878">
    <w:abstractNumId w:val="15"/>
  </w:num>
  <w:num w:numId="2" w16cid:durableId="1683849135">
    <w:abstractNumId w:val="26"/>
  </w:num>
  <w:num w:numId="3" w16cid:durableId="1865434006">
    <w:abstractNumId w:val="23"/>
  </w:num>
  <w:num w:numId="4" w16cid:durableId="1733042242">
    <w:abstractNumId w:val="21"/>
  </w:num>
  <w:num w:numId="5" w16cid:durableId="2040813181">
    <w:abstractNumId w:val="13"/>
  </w:num>
  <w:num w:numId="6" w16cid:durableId="312639372">
    <w:abstractNumId w:val="32"/>
  </w:num>
  <w:num w:numId="7" w16cid:durableId="326442325">
    <w:abstractNumId w:val="39"/>
  </w:num>
  <w:num w:numId="8" w16cid:durableId="1031342437">
    <w:abstractNumId w:val="28"/>
  </w:num>
  <w:num w:numId="9" w16cid:durableId="1315526133">
    <w:abstractNumId w:val="2"/>
  </w:num>
  <w:num w:numId="10" w16cid:durableId="316301329">
    <w:abstractNumId w:val="11"/>
  </w:num>
  <w:num w:numId="11" w16cid:durableId="1422220685">
    <w:abstractNumId w:val="27"/>
  </w:num>
  <w:num w:numId="12" w16cid:durableId="97067495">
    <w:abstractNumId w:val="22"/>
  </w:num>
  <w:num w:numId="13" w16cid:durableId="1766148645">
    <w:abstractNumId w:val="19"/>
  </w:num>
  <w:num w:numId="14" w16cid:durableId="185945270">
    <w:abstractNumId w:val="38"/>
  </w:num>
  <w:num w:numId="15" w16cid:durableId="224068795">
    <w:abstractNumId w:val="16"/>
  </w:num>
  <w:num w:numId="16" w16cid:durableId="1185248681">
    <w:abstractNumId w:val="34"/>
  </w:num>
  <w:num w:numId="17" w16cid:durableId="1349061066">
    <w:abstractNumId w:val="34"/>
  </w:num>
  <w:num w:numId="18" w16cid:durableId="1857040393">
    <w:abstractNumId w:val="10"/>
  </w:num>
  <w:num w:numId="19" w16cid:durableId="817456520">
    <w:abstractNumId w:val="10"/>
  </w:num>
  <w:num w:numId="20" w16cid:durableId="1390958095">
    <w:abstractNumId w:val="20"/>
  </w:num>
  <w:num w:numId="21" w16cid:durableId="286130215">
    <w:abstractNumId w:val="25"/>
  </w:num>
  <w:num w:numId="22" w16cid:durableId="142626856">
    <w:abstractNumId w:val="8"/>
  </w:num>
  <w:num w:numId="23" w16cid:durableId="334455569">
    <w:abstractNumId w:val="7"/>
  </w:num>
  <w:num w:numId="24" w16cid:durableId="1971787573">
    <w:abstractNumId w:val="25"/>
  </w:num>
  <w:num w:numId="25" w16cid:durableId="2003847423">
    <w:abstractNumId w:val="8"/>
  </w:num>
  <w:num w:numId="26" w16cid:durableId="483358690">
    <w:abstractNumId w:val="7"/>
  </w:num>
  <w:num w:numId="27" w16cid:durableId="1457748409">
    <w:abstractNumId w:val="12"/>
  </w:num>
  <w:num w:numId="28" w16cid:durableId="2037001714">
    <w:abstractNumId w:val="36"/>
  </w:num>
  <w:num w:numId="29" w16cid:durableId="1521356649">
    <w:abstractNumId w:val="0"/>
  </w:num>
  <w:num w:numId="30" w16cid:durableId="1383603986">
    <w:abstractNumId w:val="0"/>
  </w:num>
  <w:num w:numId="31" w16cid:durableId="895432807">
    <w:abstractNumId w:val="33"/>
  </w:num>
  <w:num w:numId="32" w16cid:durableId="1099452114">
    <w:abstractNumId w:val="24"/>
  </w:num>
  <w:num w:numId="33" w16cid:durableId="119734861">
    <w:abstractNumId w:val="30"/>
  </w:num>
  <w:num w:numId="34" w16cid:durableId="531919788">
    <w:abstractNumId w:val="35"/>
  </w:num>
  <w:num w:numId="35" w16cid:durableId="2012366123">
    <w:abstractNumId w:val="37"/>
  </w:num>
  <w:num w:numId="36" w16cid:durableId="1947617085">
    <w:abstractNumId w:val="17"/>
  </w:num>
  <w:num w:numId="37" w16cid:durableId="235020366">
    <w:abstractNumId w:val="29"/>
  </w:num>
  <w:num w:numId="38" w16cid:durableId="1118724371">
    <w:abstractNumId w:val="18"/>
  </w:num>
  <w:num w:numId="39" w16cid:durableId="9154076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85737943">
    <w:abstractNumId w:val="31"/>
  </w:num>
  <w:num w:numId="41" w16cid:durableId="67083541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0DC"/>
    <w:rsid w:val="000034C8"/>
    <w:rsid w:val="0000384D"/>
    <w:rsid w:val="0000582B"/>
    <w:rsid w:val="000065B4"/>
    <w:rsid w:val="0000736C"/>
    <w:rsid w:val="00007792"/>
    <w:rsid w:val="00007964"/>
    <w:rsid w:val="00010E8E"/>
    <w:rsid w:val="00011A52"/>
    <w:rsid w:val="000122CD"/>
    <w:rsid w:val="000134AE"/>
    <w:rsid w:val="00013558"/>
    <w:rsid w:val="00014F76"/>
    <w:rsid w:val="00015C81"/>
    <w:rsid w:val="000218E7"/>
    <w:rsid w:val="00021BB8"/>
    <w:rsid w:val="000231C3"/>
    <w:rsid w:val="00023545"/>
    <w:rsid w:val="00023E31"/>
    <w:rsid w:val="000262EB"/>
    <w:rsid w:val="00031777"/>
    <w:rsid w:val="00031BE6"/>
    <w:rsid w:val="000327A5"/>
    <w:rsid w:val="00032AA1"/>
    <w:rsid w:val="00032D55"/>
    <w:rsid w:val="00034E71"/>
    <w:rsid w:val="00036E8C"/>
    <w:rsid w:val="0003716D"/>
    <w:rsid w:val="000415CE"/>
    <w:rsid w:val="0004186D"/>
    <w:rsid w:val="000438E1"/>
    <w:rsid w:val="0004549C"/>
    <w:rsid w:val="00045F92"/>
    <w:rsid w:val="00046753"/>
    <w:rsid w:val="00050A2A"/>
    <w:rsid w:val="00051FCD"/>
    <w:rsid w:val="000539FA"/>
    <w:rsid w:val="00055D4E"/>
    <w:rsid w:val="0005611E"/>
    <w:rsid w:val="00056917"/>
    <w:rsid w:val="00060505"/>
    <w:rsid w:val="000611D1"/>
    <w:rsid w:val="0006397F"/>
    <w:rsid w:val="000647ED"/>
    <w:rsid w:val="0006484D"/>
    <w:rsid w:val="00065540"/>
    <w:rsid w:val="00065EC7"/>
    <w:rsid w:val="00066A4E"/>
    <w:rsid w:val="00066C7E"/>
    <w:rsid w:val="00066EC5"/>
    <w:rsid w:val="00067173"/>
    <w:rsid w:val="00067ED0"/>
    <w:rsid w:val="0007079D"/>
    <w:rsid w:val="00071513"/>
    <w:rsid w:val="00072885"/>
    <w:rsid w:val="000757DF"/>
    <w:rsid w:val="00076235"/>
    <w:rsid w:val="00076B1B"/>
    <w:rsid w:val="00076D45"/>
    <w:rsid w:val="00080565"/>
    <w:rsid w:val="00081C01"/>
    <w:rsid w:val="00084ED4"/>
    <w:rsid w:val="000851C1"/>
    <w:rsid w:val="00086B42"/>
    <w:rsid w:val="00086CFA"/>
    <w:rsid w:val="00091E57"/>
    <w:rsid w:val="00092C73"/>
    <w:rsid w:val="0009361F"/>
    <w:rsid w:val="00094A3B"/>
    <w:rsid w:val="0009792D"/>
    <w:rsid w:val="00097E88"/>
    <w:rsid w:val="000A0086"/>
    <w:rsid w:val="000A020F"/>
    <w:rsid w:val="000A030D"/>
    <w:rsid w:val="000A1CAF"/>
    <w:rsid w:val="000A44D7"/>
    <w:rsid w:val="000A6363"/>
    <w:rsid w:val="000A6A9F"/>
    <w:rsid w:val="000A75C1"/>
    <w:rsid w:val="000A7FC1"/>
    <w:rsid w:val="000B1CF4"/>
    <w:rsid w:val="000B26B0"/>
    <w:rsid w:val="000B665E"/>
    <w:rsid w:val="000B688B"/>
    <w:rsid w:val="000B6BC9"/>
    <w:rsid w:val="000C06FE"/>
    <w:rsid w:val="000C15D8"/>
    <w:rsid w:val="000C219F"/>
    <w:rsid w:val="000C27B8"/>
    <w:rsid w:val="000C2F4F"/>
    <w:rsid w:val="000C348B"/>
    <w:rsid w:val="000C46C7"/>
    <w:rsid w:val="000C4975"/>
    <w:rsid w:val="000C4BE9"/>
    <w:rsid w:val="000C5B35"/>
    <w:rsid w:val="000C6503"/>
    <w:rsid w:val="000C6E2C"/>
    <w:rsid w:val="000C7562"/>
    <w:rsid w:val="000D071D"/>
    <w:rsid w:val="000D1209"/>
    <w:rsid w:val="000D1AB4"/>
    <w:rsid w:val="000D3970"/>
    <w:rsid w:val="000D3D11"/>
    <w:rsid w:val="000D4F58"/>
    <w:rsid w:val="000D5123"/>
    <w:rsid w:val="000D774C"/>
    <w:rsid w:val="000D7C82"/>
    <w:rsid w:val="000E0BDF"/>
    <w:rsid w:val="000E0CD1"/>
    <w:rsid w:val="000E1388"/>
    <w:rsid w:val="000E2B11"/>
    <w:rsid w:val="000E2CF5"/>
    <w:rsid w:val="000E47C6"/>
    <w:rsid w:val="000E5807"/>
    <w:rsid w:val="000E5C38"/>
    <w:rsid w:val="000E5F12"/>
    <w:rsid w:val="000E7D09"/>
    <w:rsid w:val="000F0267"/>
    <w:rsid w:val="000F0BEF"/>
    <w:rsid w:val="000F1996"/>
    <w:rsid w:val="000F2DB3"/>
    <w:rsid w:val="000F442B"/>
    <w:rsid w:val="000F567A"/>
    <w:rsid w:val="0010048E"/>
    <w:rsid w:val="00101987"/>
    <w:rsid w:val="00102D1F"/>
    <w:rsid w:val="00103188"/>
    <w:rsid w:val="0010357C"/>
    <w:rsid w:val="001035B1"/>
    <w:rsid w:val="001037E1"/>
    <w:rsid w:val="00104411"/>
    <w:rsid w:val="00105302"/>
    <w:rsid w:val="00105B85"/>
    <w:rsid w:val="001061A9"/>
    <w:rsid w:val="0010635E"/>
    <w:rsid w:val="00106DF9"/>
    <w:rsid w:val="0011013D"/>
    <w:rsid w:val="001110A8"/>
    <w:rsid w:val="0011142F"/>
    <w:rsid w:val="00111F45"/>
    <w:rsid w:val="0011339E"/>
    <w:rsid w:val="00114531"/>
    <w:rsid w:val="00115CE6"/>
    <w:rsid w:val="001169A9"/>
    <w:rsid w:val="00116FA3"/>
    <w:rsid w:val="00117BFF"/>
    <w:rsid w:val="00117D13"/>
    <w:rsid w:val="0012028C"/>
    <w:rsid w:val="00120913"/>
    <w:rsid w:val="00123246"/>
    <w:rsid w:val="0012388C"/>
    <w:rsid w:val="001246B6"/>
    <w:rsid w:val="001246BA"/>
    <w:rsid w:val="00124972"/>
    <w:rsid w:val="001252BD"/>
    <w:rsid w:val="00127142"/>
    <w:rsid w:val="001272DC"/>
    <w:rsid w:val="00127706"/>
    <w:rsid w:val="00130BB8"/>
    <w:rsid w:val="00130F5D"/>
    <w:rsid w:val="0013156F"/>
    <w:rsid w:val="0013304E"/>
    <w:rsid w:val="00135699"/>
    <w:rsid w:val="001360CD"/>
    <w:rsid w:val="001372E7"/>
    <w:rsid w:val="0013759A"/>
    <w:rsid w:val="00140391"/>
    <w:rsid w:val="001407DE"/>
    <w:rsid w:val="00140D2A"/>
    <w:rsid w:val="001414D2"/>
    <w:rsid w:val="00141C06"/>
    <w:rsid w:val="00142608"/>
    <w:rsid w:val="00142A19"/>
    <w:rsid w:val="00143476"/>
    <w:rsid w:val="00143790"/>
    <w:rsid w:val="00145AD0"/>
    <w:rsid w:val="00145FB7"/>
    <w:rsid w:val="001462B1"/>
    <w:rsid w:val="0014665C"/>
    <w:rsid w:val="00147322"/>
    <w:rsid w:val="00147BFB"/>
    <w:rsid w:val="001510FE"/>
    <w:rsid w:val="00153D41"/>
    <w:rsid w:val="00154965"/>
    <w:rsid w:val="00154A66"/>
    <w:rsid w:val="0016017F"/>
    <w:rsid w:val="001603D9"/>
    <w:rsid w:val="001605EF"/>
    <w:rsid w:val="001606AD"/>
    <w:rsid w:val="0016166C"/>
    <w:rsid w:val="0016582B"/>
    <w:rsid w:val="0017022C"/>
    <w:rsid w:val="001713C8"/>
    <w:rsid w:val="001727AC"/>
    <w:rsid w:val="00174940"/>
    <w:rsid w:val="00175322"/>
    <w:rsid w:val="001755E5"/>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460"/>
    <w:rsid w:val="00190996"/>
    <w:rsid w:val="00192784"/>
    <w:rsid w:val="0019325F"/>
    <w:rsid w:val="00193753"/>
    <w:rsid w:val="001954F2"/>
    <w:rsid w:val="001955E5"/>
    <w:rsid w:val="00196B8A"/>
    <w:rsid w:val="001A0611"/>
    <w:rsid w:val="001A163E"/>
    <w:rsid w:val="001A2FB6"/>
    <w:rsid w:val="001A3070"/>
    <w:rsid w:val="001A4EFF"/>
    <w:rsid w:val="001A633D"/>
    <w:rsid w:val="001A750B"/>
    <w:rsid w:val="001B04F9"/>
    <w:rsid w:val="001B08D2"/>
    <w:rsid w:val="001B08EF"/>
    <w:rsid w:val="001B1C87"/>
    <w:rsid w:val="001B5AAA"/>
    <w:rsid w:val="001B65BD"/>
    <w:rsid w:val="001B66CB"/>
    <w:rsid w:val="001B6989"/>
    <w:rsid w:val="001B7084"/>
    <w:rsid w:val="001C05F9"/>
    <w:rsid w:val="001C1015"/>
    <w:rsid w:val="001C1831"/>
    <w:rsid w:val="001C3E1D"/>
    <w:rsid w:val="001C3F70"/>
    <w:rsid w:val="001C419A"/>
    <w:rsid w:val="001C42BB"/>
    <w:rsid w:val="001C47A4"/>
    <w:rsid w:val="001C4EEA"/>
    <w:rsid w:val="001C59D4"/>
    <w:rsid w:val="001C625D"/>
    <w:rsid w:val="001C64D6"/>
    <w:rsid w:val="001C7A0B"/>
    <w:rsid w:val="001D1517"/>
    <w:rsid w:val="001D1BA7"/>
    <w:rsid w:val="001D1BE7"/>
    <w:rsid w:val="001D2CDA"/>
    <w:rsid w:val="001D38D8"/>
    <w:rsid w:val="001D6010"/>
    <w:rsid w:val="001D7ADC"/>
    <w:rsid w:val="001D7C05"/>
    <w:rsid w:val="001D7DE0"/>
    <w:rsid w:val="001D7FC5"/>
    <w:rsid w:val="001E1253"/>
    <w:rsid w:val="001E1645"/>
    <w:rsid w:val="001E2A6B"/>
    <w:rsid w:val="001E71ED"/>
    <w:rsid w:val="001E7389"/>
    <w:rsid w:val="001E76EB"/>
    <w:rsid w:val="001F0124"/>
    <w:rsid w:val="001F428D"/>
    <w:rsid w:val="001F660E"/>
    <w:rsid w:val="002005CC"/>
    <w:rsid w:val="00200D93"/>
    <w:rsid w:val="00201FAC"/>
    <w:rsid w:val="00202383"/>
    <w:rsid w:val="00202A48"/>
    <w:rsid w:val="00202C4F"/>
    <w:rsid w:val="00202EAE"/>
    <w:rsid w:val="00203509"/>
    <w:rsid w:val="002039ED"/>
    <w:rsid w:val="00204158"/>
    <w:rsid w:val="00204473"/>
    <w:rsid w:val="0020447D"/>
    <w:rsid w:val="0020471F"/>
    <w:rsid w:val="002052EA"/>
    <w:rsid w:val="00207C3D"/>
    <w:rsid w:val="00210B98"/>
    <w:rsid w:val="002110BF"/>
    <w:rsid w:val="0021344F"/>
    <w:rsid w:val="00214A48"/>
    <w:rsid w:val="002151FF"/>
    <w:rsid w:val="00215BBC"/>
    <w:rsid w:val="002212A6"/>
    <w:rsid w:val="00222786"/>
    <w:rsid w:val="00225018"/>
    <w:rsid w:val="00225660"/>
    <w:rsid w:val="0022604E"/>
    <w:rsid w:val="00226DF1"/>
    <w:rsid w:val="002277FF"/>
    <w:rsid w:val="00227E4B"/>
    <w:rsid w:val="00231821"/>
    <w:rsid w:val="00235B63"/>
    <w:rsid w:val="00240127"/>
    <w:rsid w:val="00241A3A"/>
    <w:rsid w:val="00241E97"/>
    <w:rsid w:val="00244E42"/>
    <w:rsid w:val="00244E6F"/>
    <w:rsid w:val="00244E94"/>
    <w:rsid w:val="00246A76"/>
    <w:rsid w:val="00247C60"/>
    <w:rsid w:val="00251A06"/>
    <w:rsid w:val="00253FF4"/>
    <w:rsid w:val="00255B3E"/>
    <w:rsid w:val="00256BE8"/>
    <w:rsid w:val="00257405"/>
    <w:rsid w:val="00257981"/>
    <w:rsid w:val="00260022"/>
    <w:rsid w:val="00261202"/>
    <w:rsid w:val="00261B8A"/>
    <w:rsid w:val="00261C91"/>
    <w:rsid w:val="00262275"/>
    <w:rsid w:val="00262B52"/>
    <w:rsid w:val="002661D8"/>
    <w:rsid w:val="00266707"/>
    <w:rsid w:val="00267AAD"/>
    <w:rsid w:val="00270223"/>
    <w:rsid w:val="00270688"/>
    <w:rsid w:val="00272464"/>
    <w:rsid w:val="00272BF7"/>
    <w:rsid w:val="00273CCF"/>
    <w:rsid w:val="00273D2F"/>
    <w:rsid w:val="00274110"/>
    <w:rsid w:val="0027586E"/>
    <w:rsid w:val="00275A1F"/>
    <w:rsid w:val="00275D5E"/>
    <w:rsid w:val="0028014F"/>
    <w:rsid w:val="00280656"/>
    <w:rsid w:val="00281082"/>
    <w:rsid w:val="00281EDE"/>
    <w:rsid w:val="0028417F"/>
    <w:rsid w:val="00286326"/>
    <w:rsid w:val="00287F33"/>
    <w:rsid w:val="002905D0"/>
    <w:rsid w:val="0029112C"/>
    <w:rsid w:val="002911B8"/>
    <w:rsid w:val="00291240"/>
    <w:rsid w:val="00292144"/>
    <w:rsid w:val="00293157"/>
    <w:rsid w:val="00294CEF"/>
    <w:rsid w:val="00295782"/>
    <w:rsid w:val="002958B1"/>
    <w:rsid w:val="0029705E"/>
    <w:rsid w:val="002A084A"/>
    <w:rsid w:val="002A0BF8"/>
    <w:rsid w:val="002A1C49"/>
    <w:rsid w:val="002A2248"/>
    <w:rsid w:val="002A2DE8"/>
    <w:rsid w:val="002A44E5"/>
    <w:rsid w:val="002A53E8"/>
    <w:rsid w:val="002A57EC"/>
    <w:rsid w:val="002A6948"/>
    <w:rsid w:val="002A6AE2"/>
    <w:rsid w:val="002A7180"/>
    <w:rsid w:val="002A729B"/>
    <w:rsid w:val="002A7A24"/>
    <w:rsid w:val="002B02C9"/>
    <w:rsid w:val="002B0F88"/>
    <w:rsid w:val="002B21EB"/>
    <w:rsid w:val="002B2A67"/>
    <w:rsid w:val="002B2BAB"/>
    <w:rsid w:val="002B2EF8"/>
    <w:rsid w:val="002B33C0"/>
    <w:rsid w:val="002B4162"/>
    <w:rsid w:val="002B4B16"/>
    <w:rsid w:val="002B6644"/>
    <w:rsid w:val="002C000C"/>
    <w:rsid w:val="002C0194"/>
    <w:rsid w:val="002C02A0"/>
    <w:rsid w:val="002C068E"/>
    <w:rsid w:val="002C1F7C"/>
    <w:rsid w:val="002C2032"/>
    <w:rsid w:val="002C26D4"/>
    <w:rsid w:val="002C2F56"/>
    <w:rsid w:val="002C433E"/>
    <w:rsid w:val="002C505D"/>
    <w:rsid w:val="002C5460"/>
    <w:rsid w:val="002D0892"/>
    <w:rsid w:val="002D0F83"/>
    <w:rsid w:val="002D174B"/>
    <w:rsid w:val="002D3024"/>
    <w:rsid w:val="002D3709"/>
    <w:rsid w:val="002D3F79"/>
    <w:rsid w:val="002D4832"/>
    <w:rsid w:val="002D4E8D"/>
    <w:rsid w:val="002D6680"/>
    <w:rsid w:val="002D79C5"/>
    <w:rsid w:val="002E0DA3"/>
    <w:rsid w:val="002E1CFD"/>
    <w:rsid w:val="002E285F"/>
    <w:rsid w:val="002E3566"/>
    <w:rsid w:val="002E3D91"/>
    <w:rsid w:val="002E589C"/>
    <w:rsid w:val="002E68F5"/>
    <w:rsid w:val="002E6C94"/>
    <w:rsid w:val="002E768A"/>
    <w:rsid w:val="002E7877"/>
    <w:rsid w:val="002E78CA"/>
    <w:rsid w:val="002F05C1"/>
    <w:rsid w:val="002F1C5B"/>
    <w:rsid w:val="002F391D"/>
    <w:rsid w:val="002F4304"/>
    <w:rsid w:val="002F56EF"/>
    <w:rsid w:val="002F5B2A"/>
    <w:rsid w:val="002F5C9A"/>
    <w:rsid w:val="002F6AC1"/>
    <w:rsid w:val="002F6FB4"/>
    <w:rsid w:val="002F734F"/>
    <w:rsid w:val="002F76B7"/>
    <w:rsid w:val="00300956"/>
    <w:rsid w:val="00300C35"/>
    <w:rsid w:val="003010DF"/>
    <w:rsid w:val="003016D1"/>
    <w:rsid w:val="00301913"/>
    <w:rsid w:val="0030474A"/>
    <w:rsid w:val="00304946"/>
    <w:rsid w:val="00304966"/>
    <w:rsid w:val="00305743"/>
    <w:rsid w:val="00307D20"/>
    <w:rsid w:val="0031348B"/>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12F8"/>
    <w:rsid w:val="00334CFD"/>
    <w:rsid w:val="003357E9"/>
    <w:rsid w:val="00336152"/>
    <w:rsid w:val="003361A8"/>
    <w:rsid w:val="0033682D"/>
    <w:rsid w:val="0033752E"/>
    <w:rsid w:val="0034052F"/>
    <w:rsid w:val="003408DE"/>
    <w:rsid w:val="00341BDE"/>
    <w:rsid w:val="00343600"/>
    <w:rsid w:val="003455C0"/>
    <w:rsid w:val="00346EC2"/>
    <w:rsid w:val="00347BE2"/>
    <w:rsid w:val="00352059"/>
    <w:rsid w:val="00352D31"/>
    <w:rsid w:val="00353B4B"/>
    <w:rsid w:val="00354392"/>
    <w:rsid w:val="003557A6"/>
    <w:rsid w:val="003605CB"/>
    <w:rsid w:val="003605E7"/>
    <w:rsid w:val="00360B6A"/>
    <w:rsid w:val="00360F6A"/>
    <w:rsid w:val="003611F2"/>
    <w:rsid w:val="003615C5"/>
    <w:rsid w:val="00361659"/>
    <w:rsid w:val="0036278B"/>
    <w:rsid w:val="0036365F"/>
    <w:rsid w:val="003642A1"/>
    <w:rsid w:val="00366A97"/>
    <w:rsid w:val="00370065"/>
    <w:rsid w:val="0037021C"/>
    <w:rsid w:val="00371717"/>
    <w:rsid w:val="00371B72"/>
    <w:rsid w:val="00371F3D"/>
    <w:rsid w:val="003726FB"/>
    <w:rsid w:val="00372995"/>
    <w:rsid w:val="00373F90"/>
    <w:rsid w:val="00375809"/>
    <w:rsid w:val="00377CCA"/>
    <w:rsid w:val="00377D57"/>
    <w:rsid w:val="003833CC"/>
    <w:rsid w:val="00385B38"/>
    <w:rsid w:val="00386858"/>
    <w:rsid w:val="00386D5E"/>
    <w:rsid w:val="00386FDA"/>
    <w:rsid w:val="00387D4D"/>
    <w:rsid w:val="00391460"/>
    <w:rsid w:val="0039406E"/>
    <w:rsid w:val="0039517B"/>
    <w:rsid w:val="00395CA3"/>
    <w:rsid w:val="003A0685"/>
    <w:rsid w:val="003A0802"/>
    <w:rsid w:val="003A263F"/>
    <w:rsid w:val="003A3A22"/>
    <w:rsid w:val="003A3D6F"/>
    <w:rsid w:val="003A6023"/>
    <w:rsid w:val="003A67D9"/>
    <w:rsid w:val="003B0587"/>
    <w:rsid w:val="003B2B9C"/>
    <w:rsid w:val="003B4A33"/>
    <w:rsid w:val="003B54F1"/>
    <w:rsid w:val="003B5D43"/>
    <w:rsid w:val="003C0275"/>
    <w:rsid w:val="003C083C"/>
    <w:rsid w:val="003C0C17"/>
    <w:rsid w:val="003C2A6D"/>
    <w:rsid w:val="003C4466"/>
    <w:rsid w:val="003C527B"/>
    <w:rsid w:val="003C543C"/>
    <w:rsid w:val="003C5B41"/>
    <w:rsid w:val="003C7DFF"/>
    <w:rsid w:val="003D00DF"/>
    <w:rsid w:val="003D0218"/>
    <w:rsid w:val="003D0410"/>
    <w:rsid w:val="003D337F"/>
    <w:rsid w:val="003D3764"/>
    <w:rsid w:val="003D4A5A"/>
    <w:rsid w:val="003D6B0C"/>
    <w:rsid w:val="003D6DAF"/>
    <w:rsid w:val="003D6F1E"/>
    <w:rsid w:val="003D75BE"/>
    <w:rsid w:val="003D77DC"/>
    <w:rsid w:val="003D78C9"/>
    <w:rsid w:val="003E3D61"/>
    <w:rsid w:val="003E4969"/>
    <w:rsid w:val="003E4B3A"/>
    <w:rsid w:val="003E5173"/>
    <w:rsid w:val="003E6B7C"/>
    <w:rsid w:val="003E7C42"/>
    <w:rsid w:val="003F022E"/>
    <w:rsid w:val="003F1699"/>
    <w:rsid w:val="003F22AF"/>
    <w:rsid w:val="003F46E1"/>
    <w:rsid w:val="003F528D"/>
    <w:rsid w:val="003F72A8"/>
    <w:rsid w:val="003F75F1"/>
    <w:rsid w:val="00400A0E"/>
    <w:rsid w:val="00400A45"/>
    <w:rsid w:val="00400F04"/>
    <w:rsid w:val="004013CD"/>
    <w:rsid w:val="00402B96"/>
    <w:rsid w:val="004048B2"/>
    <w:rsid w:val="004052FD"/>
    <w:rsid w:val="004054F1"/>
    <w:rsid w:val="00406B42"/>
    <w:rsid w:val="004100E3"/>
    <w:rsid w:val="004102D7"/>
    <w:rsid w:val="00411E25"/>
    <w:rsid w:val="00413E77"/>
    <w:rsid w:val="0041413B"/>
    <w:rsid w:val="0041497D"/>
    <w:rsid w:val="00415940"/>
    <w:rsid w:val="004172A6"/>
    <w:rsid w:val="00417878"/>
    <w:rsid w:val="00417FB5"/>
    <w:rsid w:val="004201BE"/>
    <w:rsid w:val="0042066E"/>
    <w:rsid w:val="00422513"/>
    <w:rsid w:val="00422A62"/>
    <w:rsid w:val="004247D4"/>
    <w:rsid w:val="004255E2"/>
    <w:rsid w:val="0042581D"/>
    <w:rsid w:val="00425CE4"/>
    <w:rsid w:val="00427AF5"/>
    <w:rsid w:val="00427F76"/>
    <w:rsid w:val="00431903"/>
    <w:rsid w:val="004321CE"/>
    <w:rsid w:val="00434C0D"/>
    <w:rsid w:val="00434D3B"/>
    <w:rsid w:val="00436F5E"/>
    <w:rsid w:val="004370E6"/>
    <w:rsid w:val="00446BF6"/>
    <w:rsid w:val="00447C07"/>
    <w:rsid w:val="00447D42"/>
    <w:rsid w:val="0045097B"/>
    <w:rsid w:val="004510A9"/>
    <w:rsid w:val="0045302B"/>
    <w:rsid w:val="00453FE7"/>
    <w:rsid w:val="00454ADD"/>
    <w:rsid w:val="00454CC7"/>
    <w:rsid w:val="004565A1"/>
    <w:rsid w:val="004566A3"/>
    <w:rsid w:val="00457D7E"/>
    <w:rsid w:val="0046097E"/>
    <w:rsid w:val="00461045"/>
    <w:rsid w:val="00461611"/>
    <w:rsid w:val="00464B75"/>
    <w:rsid w:val="0046653C"/>
    <w:rsid w:val="00470573"/>
    <w:rsid w:val="00473C0C"/>
    <w:rsid w:val="00474FE0"/>
    <w:rsid w:val="00475E2F"/>
    <w:rsid w:val="00477D6A"/>
    <w:rsid w:val="00481909"/>
    <w:rsid w:val="004824DF"/>
    <w:rsid w:val="00482965"/>
    <w:rsid w:val="00482A72"/>
    <w:rsid w:val="004841D9"/>
    <w:rsid w:val="0048501B"/>
    <w:rsid w:val="0048737A"/>
    <w:rsid w:val="00491379"/>
    <w:rsid w:val="00491416"/>
    <w:rsid w:val="004939F6"/>
    <w:rsid w:val="00493EE1"/>
    <w:rsid w:val="00494F8A"/>
    <w:rsid w:val="00495144"/>
    <w:rsid w:val="0049570E"/>
    <w:rsid w:val="00495B07"/>
    <w:rsid w:val="004A06D1"/>
    <w:rsid w:val="004A0910"/>
    <w:rsid w:val="004A0B0A"/>
    <w:rsid w:val="004A1A97"/>
    <w:rsid w:val="004A1E9F"/>
    <w:rsid w:val="004A20F3"/>
    <w:rsid w:val="004A2179"/>
    <w:rsid w:val="004A390A"/>
    <w:rsid w:val="004A3A11"/>
    <w:rsid w:val="004A458E"/>
    <w:rsid w:val="004A4ADA"/>
    <w:rsid w:val="004A511B"/>
    <w:rsid w:val="004A5560"/>
    <w:rsid w:val="004A6DEB"/>
    <w:rsid w:val="004A6FC5"/>
    <w:rsid w:val="004B08DD"/>
    <w:rsid w:val="004B0ECB"/>
    <w:rsid w:val="004B2184"/>
    <w:rsid w:val="004B2F92"/>
    <w:rsid w:val="004B4B40"/>
    <w:rsid w:val="004B5326"/>
    <w:rsid w:val="004B5393"/>
    <w:rsid w:val="004B646B"/>
    <w:rsid w:val="004B64EC"/>
    <w:rsid w:val="004B7B7D"/>
    <w:rsid w:val="004C04EE"/>
    <w:rsid w:val="004C1129"/>
    <w:rsid w:val="004C11B3"/>
    <w:rsid w:val="004C177E"/>
    <w:rsid w:val="004C190E"/>
    <w:rsid w:val="004C1A1C"/>
    <w:rsid w:val="004C32D2"/>
    <w:rsid w:val="004C379D"/>
    <w:rsid w:val="004C3DC8"/>
    <w:rsid w:val="004C5D1B"/>
    <w:rsid w:val="004C659A"/>
    <w:rsid w:val="004C7100"/>
    <w:rsid w:val="004C7990"/>
    <w:rsid w:val="004D12EF"/>
    <w:rsid w:val="004D227E"/>
    <w:rsid w:val="004D2FD5"/>
    <w:rsid w:val="004D3345"/>
    <w:rsid w:val="004D36DA"/>
    <w:rsid w:val="004D3FEC"/>
    <w:rsid w:val="004D4F54"/>
    <w:rsid w:val="004D53C8"/>
    <w:rsid w:val="004D5834"/>
    <w:rsid w:val="004D5F48"/>
    <w:rsid w:val="004E05A8"/>
    <w:rsid w:val="004E0C04"/>
    <w:rsid w:val="004E149A"/>
    <w:rsid w:val="004E2C59"/>
    <w:rsid w:val="004E334A"/>
    <w:rsid w:val="004E353D"/>
    <w:rsid w:val="004E37CA"/>
    <w:rsid w:val="004E40BF"/>
    <w:rsid w:val="004E5A53"/>
    <w:rsid w:val="004E5A6E"/>
    <w:rsid w:val="004E6247"/>
    <w:rsid w:val="004E6EFD"/>
    <w:rsid w:val="004E7AC9"/>
    <w:rsid w:val="004F0564"/>
    <w:rsid w:val="004F136E"/>
    <w:rsid w:val="004F1963"/>
    <w:rsid w:val="004F2D3C"/>
    <w:rsid w:val="004F362E"/>
    <w:rsid w:val="004F59F1"/>
    <w:rsid w:val="004F649F"/>
    <w:rsid w:val="004F6C1B"/>
    <w:rsid w:val="004F7304"/>
    <w:rsid w:val="0050045A"/>
    <w:rsid w:val="005006C4"/>
    <w:rsid w:val="00500FAD"/>
    <w:rsid w:val="00501DB2"/>
    <w:rsid w:val="00503B4D"/>
    <w:rsid w:val="00505186"/>
    <w:rsid w:val="00505311"/>
    <w:rsid w:val="00510897"/>
    <w:rsid w:val="00510906"/>
    <w:rsid w:val="00510A3D"/>
    <w:rsid w:val="00511975"/>
    <w:rsid w:val="00513BA8"/>
    <w:rsid w:val="00513DF9"/>
    <w:rsid w:val="00514B3E"/>
    <w:rsid w:val="00514EA4"/>
    <w:rsid w:val="00515DD0"/>
    <w:rsid w:val="00520CC6"/>
    <w:rsid w:val="00522E94"/>
    <w:rsid w:val="0052797E"/>
    <w:rsid w:val="005312ED"/>
    <w:rsid w:val="00532B4B"/>
    <w:rsid w:val="00532ECD"/>
    <w:rsid w:val="00532F67"/>
    <w:rsid w:val="00534901"/>
    <w:rsid w:val="005360F9"/>
    <w:rsid w:val="00536C56"/>
    <w:rsid w:val="00540637"/>
    <w:rsid w:val="00541342"/>
    <w:rsid w:val="0054183B"/>
    <w:rsid w:val="00542F43"/>
    <w:rsid w:val="00543A1B"/>
    <w:rsid w:val="00543DDD"/>
    <w:rsid w:val="005445DE"/>
    <w:rsid w:val="00544C9C"/>
    <w:rsid w:val="00545DFA"/>
    <w:rsid w:val="005471BC"/>
    <w:rsid w:val="00547912"/>
    <w:rsid w:val="00552381"/>
    <w:rsid w:val="00555E29"/>
    <w:rsid w:val="00555E8B"/>
    <w:rsid w:val="00555FAE"/>
    <w:rsid w:val="00557032"/>
    <w:rsid w:val="00557A25"/>
    <w:rsid w:val="00557E6A"/>
    <w:rsid w:val="00560492"/>
    <w:rsid w:val="00564CD4"/>
    <w:rsid w:val="00565E5E"/>
    <w:rsid w:val="00566841"/>
    <w:rsid w:val="0056766D"/>
    <w:rsid w:val="0056798B"/>
    <w:rsid w:val="00570B96"/>
    <w:rsid w:val="00571F4C"/>
    <w:rsid w:val="005721CE"/>
    <w:rsid w:val="00573B93"/>
    <w:rsid w:val="00574471"/>
    <w:rsid w:val="005748F3"/>
    <w:rsid w:val="00575D77"/>
    <w:rsid w:val="00577025"/>
    <w:rsid w:val="005773C5"/>
    <w:rsid w:val="005819B8"/>
    <w:rsid w:val="00581E39"/>
    <w:rsid w:val="005847D5"/>
    <w:rsid w:val="005849D8"/>
    <w:rsid w:val="00586309"/>
    <w:rsid w:val="0058640D"/>
    <w:rsid w:val="00591218"/>
    <w:rsid w:val="00592D6D"/>
    <w:rsid w:val="00593034"/>
    <w:rsid w:val="005934A2"/>
    <w:rsid w:val="00593EF7"/>
    <w:rsid w:val="00594CC4"/>
    <w:rsid w:val="005961E7"/>
    <w:rsid w:val="005962D4"/>
    <w:rsid w:val="00596611"/>
    <w:rsid w:val="005A00C9"/>
    <w:rsid w:val="005A1691"/>
    <w:rsid w:val="005A1AC7"/>
    <w:rsid w:val="005A2CA2"/>
    <w:rsid w:val="005A2E46"/>
    <w:rsid w:val="005A2FB4"/>
    <w:rsid w:val="005A3896"/>
    <w:rsid w:val="005A53E2"/>
    <w:rsid w:val="005A77A7"/>
    <w:rsid w:val="005B0370"/>
    <w:rsid w:val="005B2F1B"/>
    <w:rsid w:val="005B316D"/>
    <w:rsid w:val="005B4341"/>
    <w:rsid w:val="005B47C3"/>
    <w:rsid w:val="005C0079"/>
    <w:rsid w:val="005C237D"/>
    <w:rsid w:val="005C29DE"/>
    <w:rsid w:val="005C3171"/>
    <w:rsid w:val="005C4558"/>
    <w:rsid w:val="005C4944"/>
    <w:rsid w:val="005C5978"/>
    <w:rsid w:val="005C5AA5"/>
    <w:rsid w:val="005C60D6"/>
    <w:rsid w:val="005C7402"/>
    <w:rsid w:val="005C7613"/>
    <w:rsid w:val="005D02A6"/>
    <w:rsid w:val="005D1DDF"/>
    <w:rsid w:val="005D22A4"/>
    <w:rsid w:val="005D2371"/>
    <w:rsid w:val="005D3B1E"/>
    <w:rsid w:val="005D3EA3"/>
    <w:rsid w:val="005D449A"/>
    <w:rsid w:val="005D7783"/>
    <w:rsid w:val="005D7F78"/>
    <w:rsid w:val="005E0B75"/>
    <w:rsid w:val="005E17BA"/>
    <w:rsid w:val="005E1E4A"/>
    <w:rsid w:val="005E1FCD"/>
    <w:rsid w:val="005E237D"/>
    <w:rsid w:val="005E24D2"/>
    <w:rsid w:val="005E2BF5"/>
    <w:rsid w:val="005E2BFD"/>
    <w:rsid w:val="005E3F37"/>
    <w:rsid w:val="005E5E3B"/>
    <w:rsid w:val="005E6262"/>
    <w:rsid w:val="005E7169"/>
    <w:rsid w:val="005E7D91"/>
    <w:rsid w:val="005F1191"/>
    <w:rsid w:val="005F2138"/>
    <w:rsid w:val="005F3784"/>
    <w:rsid w:val="005F4106"/>
    <w:rsid w:val="005F428D"/>
    <w:rsid w:val="005F49CF"/>
    <w:rsid w:val="005F4AA7"/>
    <w:rsid w:val="005F629B"/>
    <w:rsid w:val="005F6F5A"/>
    <w:rsid w:val="00600AA9"/>
    <w:rsid w:val="006014B3"/>
    <w:rsid w:val="00601652"/>
    <w:rsid w:val="0060364B"/>
    <w:rsid w:val="006039FA"/>
    <w:rsid w:val="00603D94"/>
    <w:rsid w:val="006056A3"/>
    <w:rsid w:val="006062A3"/>
    <w:rsid w:val="00607769"/>
    <w:rsid w:val="006101D0"/>
    <w:rsid w:val="00610B29"/>
    <w:rsid w:val="0061260A"/>
    <w:rsid w:val="00613F77"/>
    <w:rsid w:val="006148C0"/>
    <w:rsid w:val="00614BA4"/>
    <w:rsid w:val="00615ACC"/>
    <w:rsid w:val="0061684E"/>
    <w:rsid w:val="00617139"/>
    <w:rsid w:val="00621623"/>
    <w:rsid w:val="00621B56"/>
    <w:rsid w:val="00622246"/>
    <w:rsid w:val="0062321E"/>
    <w:rsid w:val="0062327E"/>
    <w:rsid w:val="006241C8"/>
    <w:rsid w:val="006248BA"/>
    <w:rsid w:val="00624DB6"/>
    <w:rsid w:val="00625179"/>
    <w:rsid w:val="00631F70"/>
    <w:rsid w:val="006322BC"/>
    <w:rsid w:val="00632DC1"/>
    <w:rsid w:val="00632FB9"/>
    <w:rsid w:val="0063300B"/>
    <w:rsid w:val="00633CED"/>
    <w:rsid w:val="006344F3"/>
    <w:rsid w:val="00635C3E"/>
    <w:rsid w:val="006360D8"/>
    <w:rsid w:val="00636B20"/>
    <w:rsid w:val="00637D3D"/>
    <w:rsid w:val="006405F2"/>
    <w:rsid w:val="006411CB"/>
    <w:rsid w:val="00641285"/>
    <w:rsid w:val="006412D5"/>
    <w:rsid w:val="00641B88"/>
    <w:rsid w:val="00642C8D"/>
    <w:rsid w:val="0064328E"/>
    <w:rsid w:val="00643F85"/>
    <w:rsid w:val="006441FD"/>
    <w:rsid w:val="00644C83"/>
    <w:rsid w:val="00645756"/>
    <w:rsid w:val="00645855"/>
    <w:rsid w:val="00645FAC"/>
    <w:rsid w:val="00646163"/>
    <w:rsid w:val="00646402"/>
    <w:rsid w:val="00646B3A"/>
    <w:rsid w:val="00647093"/>
    <w:rsid w:val="006471E2"/>
    <w:rsid w:val="00647936"/>
    <w:rsid w:val="006501E9"/>
    <w:rsid w:val="00650E2C"/>
    <w:rsid w:val="0065209A"/>
    <w:rsid w:val="00652C69"/>
    <w:rsid w:val="00653501"/>
    <w:rsid w:val="00654233"/>
    <w:rsid w:val="00655B99"/>
    <w:rsid w:val="0065628C"/>
    <w:rsid w:val="0065769C"/>
    <w:rsid w:val="006629CB"/>
    <w:rsid w:val="006631F2"/>
    <w:rsid w:val="0066438F"/>
    <w:rsid w:val="006644CC"/>
    <w:rsid w:val="006647EF"/>
    <w:rsid w:val="0066488C"/>
    <w:rsid w:val="006657FA"/>
    <w:rsid w:val="006658FF"/>
    <w:rsid w:val="0066733B"/>
    <w:rsid w:val="00673995"/>
    <w:rsid w:val="00673C24"/>
    <w:rsid w:val="006755A4"/>
    <w:rsid w:val="00675655"/>
    <w:rsid w:val="00676638"/>
    <w:rsid w:val="00676A44"/>
    <w:rsid w:val="00676C12"/>
    <w:rsid w:val="006779D4"/>
    <w:rsid w:val="006823B0"/>
    <w:rsid w:val="00682C3A"/>
    <w:rsid w:val="00683439"/>
    <w:rsid w:val="00684A1F"/>
    <w:rsid w:val="00684EC8"/>
    <w:rsid w:val="00685089"/>
    <w:rsid w:val="0068784F"/>
    <w:rsid w:val="006908F2"/>
    <w:rsid w:val="00690E1A"/>
    <w:rsid w:val="006910AB"/>
    <w:rsid w:val="006914C4"/>
    <w:rsid w:val="00691E09"/>
    <w:rsid w:val="00692950"/>
    <w:rsid w:val="006935C3"/>
    <w:rsid w:val="00694A63"/>
    <w:rsid w:val="00695339"/>
    <w:rsid w:val="006958E2"/>
    <w:rsid w:val="00695A1B"/>
    <w:rsid w:val="0069626E"/>
    <w:rsid w:val="00697944"/>
    <w:rsid w:val="00697F33"/>
    <w:rsid w:val="006A0557"/>
    <w:rsid w:val="006A390D"/>
    <w:rsid w:val="006A46C8"/>
    <w:rsid w:val="006A60AE"/>
    <w:rsid w:val="006A7AC9"/>
    <w:rsid w:val="006A7C1C"/>
    <w:rsid w:val="006B19CA"/>
    <w:rsid w:val="006B1BEB"/>
    <w:rsid w:val="006B1C6A"/>
    <w:rsid w:val="006B1FCE"/>
    <w:rsid w:val="006B2B03"/>
    <w:rsid w:val="006B2B60"/>
    <w:rsid w:val="006B569E"/>
    <w:rsid w:val="006B5BE3"/>
    <w:rsid w:val="006B6B91"/>
    <w:rsid w:val="006B7827"/>
    <w:rsid w:val="006C16A6"/>
    <w:rsid w:val="006C2131"/>
    <w:rsid w:val="006C306F"/>
    <w:rsid w:val="006C3B0B"/>
    <w:rsid w:val="006C60C7"/>
    <w:rsid w:val="006C696C"/>
    <w:rsid w:val="006D01A8"/>
    <w:rsid w:val="006D1167"/>
    <w:rsid w:val="006D13FF"/>
    <w:rsid w:val="006D3D6A"/>
    <w:rsid w:val="006D5196"/>
    <w:rsid w:val="006D5612"/>
    <w:rsid w:val="006D572B"/>
    <w:rsid w:val="006D60B4"/>
    <w:rsid w:val="006E0EED"/>
    <w:rsid w:val="006E1090"/>
    <w:rsid w:val="006E1232"/>
    <w:rsid w:val="006E1508"/>
    <w:rsid w:val="006E3EB5"/>
    <w:rsid w:val="006E7278"/>
    <w:rsid w:val="006F424F"/>
    <w:rsid w:val="006F4525"/>
    <w:rsid w:val="006F4E52"/>
    <w:rsid w:val="006F50BA"/>
    <w:rsid w:val="006F516A"/>
    <w:rsid w:val="006F5A01"/>
    <w:rsid w:val="006F5F1C"/>
    <w:rsid w:val="006F6D35"/>
    <w:rsid w:val="0070042D"/>
    <w:rsid w:val="00702533"/>
    <w:rsid w:val="0070529D"/>
    <w:rsid w:val="007055C8"/>
    <w:rsid w:val="00707425"/>
    <w:rsid w:val="00707497"/>
    <w:rsid w:val="00710F6A"/>
    <w:rsid w:val="00712E29"/>
    <w:rsid w:val="0071358F"/>
    <w:rsid w:val="00714F4C"/>
    <w:rsid w:val="007157C3"/>
    <w:rsid w:val="0071673D"/>
    <w:rsid w:val="00721B33"/>
    <w:rsid w:val="007224D9"/>
    <w:rsid w:val="00722FFE"/>
    <w:rsid w:val="00723012"/>
    <w:rsid w:val="00724CE2"/>
    <w:rsid w:val="00724F7B"/>
    <w:rsid w:val="00725A9C"/>
    <w:rsid w:val="00725CAE"/>
    <w:rsid w:val="007263A5"/>
    <w:rsid w:val="007303C7"/>
    <w:rsid w:val="00731C3A"/>
    <w:rsid w:val="00734253"/>
    <w:rsid w:val="00734658"/>
    <w:rsid w:val="0073545A"/>
    <w:rsid w:val="00735560"/>
    <w:rsid w:val="00736AC3"/>
    <w:rsid w:val="00737B72"/>
    <w:rsid w:val="0074062A"/>
    <w:rsid w:val="007417A3"/>
    <w:rsid w:val="007449EC"/>
    <w:rsid w:val="00744DFC"/>
    <w:rsid w:val="00744EE4"/>
    <w:rsid w:val="0074748E"/>
    <w:rsid w:val="007478D9"/>
    <w:rsid w:val="00747AFA"/>
    <w:rsid w:val="00747F41"/>
    <w:rsid w:val="00750E82"/>
    <w:rsid w:val="007510D1"/>
    <w:rsid w:val="00751A3C"/>
    <w:rsid w:val="00751EB2"/>
    <w:rsid w:val="00751F95"/>
    <w:rsid w:val="00752A8A"/>
    <w:rsid w:val="00752DE6"/>
    <w:rsid w:val="00753ADB"/>
    <w:rsid w:val="0075497A"/>
    <w:rsid w:val="00755062"/>
    <w:rsid w:val="0075677C"/>
    <w:rsid w:val="00757945"/>
    <w:rsid w:val="00757EAC"/>
    <w:rsid w:val="00760111"/>
    <w:rsid w:val="007656A8"/>
    <w:rsid w:val="007657B0"/>
    <w:rsid w:val="00766CE0"/>
    <w:rsid w:val="007671F9"/>
    <w:rsid w:val="0077108B"/>
    <w:rsid w:val="00771879"/>
    <w:rsid w:val="007727AD"/>
    <w:rsid w:val="00773829"/>
    <w:rsid w:val="00773E46"/>
    <w:rsid w:val="00774FB4"/>
    <w:rsid w:val="007758E1"/>
    <w:rsid w:val="007778DF"/>
    <w:rsid w:val="007806BD"/>
    <w:rsid w:val="00781652"/>
    <w:rsid w:val="00781C56"/>
    <w:rsid w:val="007832CD"/>
    <w:rsid w:val="007832DB"/>
    <w:rsid w:val="00783454"/>
    <w:rsid w:val="00783655"/>
    <w:rsid w:val="00784F61"/>
    <w:rsid w:val="00790D93"/>
    <w:rsid w:val="0079250A"/>
    <w:rsid w:val="00792A70"/>
    <w:rsid w:val="007934BC"/>
    <w:rsid w:val="00795652"/>
    <w:rsid w:val="007964B7"/>
    <w:rsid w:val="00796F95"/>
    <w:rsid w:val="007A0700"/>
    <w:rsid w:val="007A0DFD"/>
    <w:rsid w:val="007A1331"/>
    <w:rsid w:val="007A184C"/>
    <w:rsid w:val="007A387A"/>
    <w:rsid w:val="007A4314"/>
    <w:rsid w:val="007A4728"/>
    <w:rsid w:val="007A4859"/>
    <w:rsid w:val="007B0350"/>
    <w:rsid w:val="007B1A97"/>
    <w:rsid w:val="007B22E7"/>
    <w:rsid w:val="007B304C"/>
    <w:rsid w:val="007B4007"/>
    <w:rsid w:val="007B4F90"/>
    <w:rsid w:val="007C003F"/>
    <w:rsid w:val="007C0EBA"/>
    <w:rsid w:val="007C16A6"/>
    <w:rsid w:val="007C16AE"/>
    <w:rsid w:val="007C2B9C"/>
    <w:rsid w:val="007C323B"/>
    <w:rsid w:val="007C4812"/>
    <w:rsid w:val="007C50EB"/>
    <w:rsid w:val="007C6177"/>
    <w:rsid w:val="007C65DB"/>
    <w:rsid w:val="007C74BD"/>
    <w:rsid w:val="007D0143"/>
    <w:rsid w:val="007D01E0"/>
    <w:rsid w:val="007D1489"/>
    <w:rsid w:val="007D19D6"/>
    <w:rsid w:val="007D2CE9"/>
    <w:rsid w:val="007D3294"/>
    <w:rsid w:val="007D38B3"/>
    <w:rsid w:val="007D4548"/>
    <w:rsid w:val="007D501B"/>
    <w:rsid w:val="007D6876"/>
    <w:rsid w:val="007D6CDE"/>
    <w:rsid w:val="007D7475"/>
    <w:rsid w:val="007D7706"/>
    <w:rsid w:val="007E10EA"/>
    <w:rsid w:val="007E152D"/>
    <w:rsid w:val="007E198D"/>
    <w:rsid w:val="007E21FB"/>
    <w:rsid w:val="007E35EA"/>
    <w:rsid w:val="007E39A2"/>
    <w:rsid w:val="007E41CA"/>
    <w:rsid w:val="007E490C"/>
    <w:rsid w:val="007E4C55"/>
    <w:rsid w:val="007E5E3A"/>
    <w:rsid w:val="007E6CEB"/>
    <w:rsid w:val="007E6F19"/>
    <w:rsid w:val="007E74D6"/>
    <w:rsid w:val="007F171F"/>
    <w:rsid w:val="007F1A97"/>
    <w:rsid w:val="007F2EDA"/>
    <w:rsid w:val="007F47A1"/>
    <w:rsid w:val="007F67F5"/>
    <w:rsid w:val="007F6923"/>
    <w:rsid w:val="007F6B7D"/>
    <w:rsid w:val="007F787F"/>
    <w:rsid w:val="007F7896"/>
    <w:rsid w:val="00800347"/>
    <w:rsid w:val="008004F0"/>
    <w:rsid w:val="00801229"/>
    <w:rsid w:val="008014D4"/>
    <w:rsid w:val="0080186A"/>
    <w:rsid w:val="00802210"/>
    <w:rsid w:val="00802239"/>
    <w:rsid w:val="00803120"/>
    <w:rsid w:val="00803808"/>
    <w:rsid w:val="00803D48"/>
    <w:rsid w:val="008046AB"/>
    <w:rsid w:val="00804F69"/>
    <w:rsid w:val="00807076"/>
    <w:rsid w:val="008072C5"/>
    <w:rsid w:val="008078B3"/>
    <w:rsid w:val="0081066A"/>
    <w:rsid w:val="00810B24"/>
    <w:rsid w:val="0081236B"/>
    <w:rsid w:val="00812DCC"/>
    <w:rsid w:val="008135F7"/>
    <w:rsid w:val="0081399A"/>
    <w:rsid w:val="008160C1"/>
    <w:rsid w:val="00816193"/>
    <w:rsid w:val="00816325"/>
    <w:rsid w:val="0081775D"/>
    <w:rsid w:val="00821576"/>
    <w:rsid w:val="0082226B"/>
    <w:rsid w:val="008245D2"/>
    <w:rsid w:val="00826F78"/>
    <w:rsid w:val="00830E8E"/>
    <w:rsid w:val="008311C1"/>
    <w:rsid w:val="00831852"/>
    <w:rsid w:val="00832200"/>
    <w:rsid w:val="00832A94"/>
    <w:rsid w:val="00832A98"/>
    <w:rsid w:val="0083312D"/>
    <w:rsid w:val="00834882"/>
    <w:rsid w:val="00834A92"/>
    <w:rsid w:val="00841289"/>
    <w:rsid w:val="00841674"/>
    <w:rsid w:val="00841736"/>
    <w:rsid w:val="008424B2"/>
    <w:rsid w:val="00843863"/>
    <w:rsid w:val="00843FF3"/>
    <w:rsid w:val="00845269"/>
    <w:rsid w:val="00845B40"/>
    <w:rsid w:val="00846046"/>
    <w:rsid w:val="00846DA1"/>
    <w:rsid w:val="00847E70"/>
    <w:rsid w:val="00847E79"/>
    <w:rsid w:val="00850FD9"/>
    <w:rsid w:val="008514A8"/>
    <w:rsid w:val="00851A94"/>
    <w:rsid w:val="00851FBE"/>
    <w:rsid w:val="008528B8"/>
    <w:rsid w:val="00853682"/>
    <w:rsid w:val="008547E2"/>
    <w:rsid w:val="008559DA"/>
    <w:rsid w:val="00855C27"/>
    <w:rsid w:val="00856079"/>
    <w:rsid w:val="008560C5"/>
    <w:rsid w:val="00856528"/>
    <w:rsid w:val="00856655"/>
    <w:rsid w:val="00856E2A"/>
    <w:rsid w:val="00856F6B"/>
    <w:rsid w:val="00857527"/>
    <w:rsid w:val="0085768D"/>
    <w:rsid w:val="008579C0"/>
    <w:rsid w:val="0086095E"/>
    <w:rsid w:val="008618EB"/>
    <w:rsid w:val="00862B1B"/>
    <w:rsid w:val="00865324"/>
    <w:rsid w:val="00865612"/>
    <w:rsid w:val="00865BDC"/>
    <w:rsid w:val="00866A7D"/>
    <w:rsid w:val="008701E9"/>
    <w:rsid w:val="0087070C"/>
    <w:rsid w:val="00874F0B"/>
    <w:rsid w:val="00874FB0"/>
    <w:rsid w:val="008754C9"/>
    <w:rsid w:val="00875E94"/>
    <w:rsid w:val="00880307"/>
    <w:rsid w:val="00881167"/>
    <w:rsid w:val="008811F2"/>
    <w:rsid w:val="00881544"/>
    <w:rsid w:val="00883766"/>
    <w:rsid w:val="008839EB"/>
    <w:rsid w:val="008843C4"/>
    <w:rsid w:val="00884937"/>
    <w:rsid w:val="0088493B"/>
    <w:rsid w:val="008854C8"/>
    <w:rsid w:val="00891B46"/>
    <w:rsid w:val="00893973"/>
    <w:rsid w:val="0089423C"/>
    <w:rsid w:val="0089482F"/>
    <w:rsid w:val="008965CD"/>
    <w:rsid w:val="008A01AA"/>
    <w:rsid w:val="008A0BA1"/>
    <w:rsid w:val="008A1770"/>
    <w:rsid w:val="008A2A76"/>
    <w:rsid w:val="008A6B34"/>
    <w:rsid w:val="008A755C"/>
    <w:rsid w:val="008A77A9"/>
    <w:rsid w:val="008A7A23"/>
    <w:rsid w:val="008B3590"/>
    <w:rsid w:val="008B3F43"/>
    <w:rsid w:val="008B4555"/>
    <w:rsid w:val="008B5008"/>
    <w:rsid w:val="008B5F09"/>
    <w:rsid w:val="008C3B2E"/>
    <w:rsid w:val="008C4BA0"/>
    <w:rsid w:val="008C5449"/>
    <w:rsid w:val="008C5655"/>
    <w:rsid w:val="008C5D15"/>
    <w:rsid w:val="008C5D83"/>
    <w:rsid w:val="008C696C"/>
    <w:rsid w:val="008D09BB"/>
    <w:rsid w:val="008D0EAD"/>
    <w:rsid w:val="008D26E0"/>
    <w:rsid w:val="008D2A19"/>
    <w:rsid w:val="008D3562"/>
    <w:rsid w:val="008D3E86"/>
    <w:rsid w:val="008D42B2"/>
    <w:rsid w:val="008D53DB"/>
    <w:rsid w:val="008D5DE5"/>
    <w:rsid w:val="008D6026"/>
    <w:rsid w:val="008D660D"/>
    <w:rsid w:val="008D6F16"/>
    <w:rsid w:val="008D71CE"/>
    <w:rsid w:val="008D77FF"/>
    <w:rsid w:val="008E1B55"/>
    <w:rsid w:val="008E3B2F"/>
    <w:rsid w:val="008E3B77"/>
    <w:rsid w:val="008E3E3B"/>
    <w:rsid w:val="008E402D"/>
    <w:rsid w:val="008E5320"/>
    <w:rsid w:val="008E751D"/>
    <w:rsid w:val="008F2441"/>
    <w:rsid w:val="008F267D"/>
    <w:rsid w:val="008F2C7F"/>
    <w:rsid w:val="008F322D"/>
    <w:rsid w:val="008F4858"/>
    <w:rsid w:val="008F5656"/>
    <w:rsid w:val="008F61D0"/>
    <w:rsid w:val="008F7432"/>
    <w:rsid w:val="008F7593"/>
    <w:rsid w:val="008F7F6F"/>
    <w:rsid w:val="009041E9"/>
    <w:rsid w:val="00904E56"/>
    <w:rsid w:val="00905A17"/>
    <w:rsid w:val="00905EB9"/>
    <w:rsid w:val="009072A4"/>
    <w:rsid w:val="0090737D"/>
    <w:rsid w:val="00914DC8"/>
    <w:rsid w:val="00915255"/>
    <w:rsid w:val="0091707B"/>
    <w:rsid w:val="009173B1"/>
    <w:rsid w:val="0091764E"/>
    <w:rsid w:val="0091770C"/>
    <w:rsid w:val="009214AF"/>
    <w:rsid w:val="00921925"/>
    <w:rsid w:val="0092266B"/>
    <w:rsid w:val="00922E20"/>
    <w:rsid w:val="009239D9"/>
    <w:rsid w:val="00924E65"/>
    <w:rsid w:val="00925408"/>
    <w:rsid w:val="00925E6F"/>
    <w:rsid w:val="009263E6"/>
    <w:rsid w:val="0092702D"/>
    <w:rsid w:val="00927273"/>
    <w:rsid w:val="0092745D"/>
    <w:rsid w:val="0092758C"/>
    <w:rsid w:val="00927A60"/>
    <w:rsid w:val="00927D96"/>
    <w:rsid w:val="0093127F"/>
    <w:rsid w:val="00931F02"/>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5D18"/>
    <w:rsid w:val="009460D8"/>
    <w:rsid w:val="009461B8"/>
    <w:rsid w:val="00946643"/>
    <w:rsid w:val="00946651"/>
    <w:rsid w:val="00946FA3"/>
    <w:rsid w:val="00947D46"/>
    <w:rsid w:val="00950EF2"/>
    <w:rsid w:val="009532F3"/>
    <w:rsid w:val="00953C93"/>
    <w:rsid w:val="00955BFA"/>
    <w:rsid w:val="00956068"/>
    <w:rsid w:val="009577A9"/>
    <w:rsid w:val="00960018"/>
    <w:rsid w:val="00960445"/>
    <w:rsid w:val="0096158E"/>
    <w:rsid w:val="009626A4"/>
    <w:rsid w:val="00962B5A"/>
    <w:rsid w:val="009640BF"/>
    <w:rsid w:val="00965959"/>
    <w:rsid w:val="00965D84"/>
    <w:rsid w:val="009660DD"/>
    <w:rsid w:val="00966662"/>
    <w:rsid w:val="009669B4"/>
    <w:rsid w:val="0096740F"/>
    <w:rsid w:val="0097004B"/>
    <w:rsid w:val="00970FA9"/>
    <w:rsid w:val="00971797"/>
    <w:rsid w:val="00972600"/>
    <w:rsid w:val="00973237"/>
    <w:rsid w:val="00974B6B"/>
    <w:rsid w:val="00980D24"/>
    <w:rsid w:val="00981930"/>
    <w:rsid w:val="00981B1C"/>
    <w:rsid w:val="00982525"/>
    <w:rsid w:val="0098316A"/>
    <w:rsid w:val="009847DD"/>
    <w:rsid w:val="00984E3B"/>
    <w:rsid w:val="00985044"/>
    <w:rsid w:val="0098587D"/>
    <w:rsid w:val="0099006F"/>
    <w:rsid w:val="009920B4"/>
    <w:rsid w:val="00992205"/>
    <w:rsid w:val="00993ACF"/>
    <w:rsid w:val="00994498"/>
    <w:rsid w:val="009949B4"/>
    <w:rsid w:val="009966A8"/>
    <w:rsid w:val="00997624"/>
    <w:rsid w:val="00997D3A"/>
    <w:rsid w:val="00997DFD"/>
    <w:rsid w:val="00997F87"/>
    <w:rsid w:val="009A11C3"/>
    <w:rsid w:val="009A4796"/>
    <w:rsid w:val="009A4FF0"/>
    <w:rsid w:val="009A6986"/>
    <w:rsid w:val="009A77BC"/>
    <w:rsid w:val="009B02AA"/>
    <w:rsid w:val="009B08A1"/>
    <w:rsid w:val="009B09A5"/>
    <w:rsid w:val="009B16C7"/>
    <w:rsid w:val="009B1A7D"/>
    <w:rsid w:val="009B1BEC"/>
    <w:rsid w:val="009B41B4"/>
    <w:rsid w:val="009B49FE"/>
    <w:rsid w:val="009B5E39"/>
    <w:rsid w:val="009B671E"/>
    <w:rsid w:val="009B6AAD"/>
    <w:rsid w:val="009C1490"/>
    <w:rsid w:val="009C230C"/>
    <w:rsid w:val="009C29F3"/>
    <w:rsid w:val="009C2B1B"/>
    <w:rsid w:val="009C3434"/>
    <w:rsid w:val="009C3F9A"/>
    <w:rsid w:val="009C5270"/>
    <w:rsid w:val="009C62FC"/>
    <w:rsid w:val="009C6EFB"/>
    <w:rsid w:val="009D039D"/>
    <w:rsid w:val="009D191A"/>
    <w:rsid w:val="009D1AEF"/>
    <w:rsid w:val="009D1B68"/>
    <w:rsid w:val="009D1FC6"/>
    <w:rsid w:val="009D269E"/>
    <w:rsid w:val="009D2B57"/>
    <w:rsid w:val="009D3BFC"/>
    <w:rsid w:val="009D4B6E"/>
    <w:rsid w:val="009D5108"/>
    <w:rsid w:val="009D538D"/>
    <w:rsid w:val="009D6BC2"/>
    <w:rsid w:val="009D7531"/>
    <w:rsid w:val="009E0C8C"/>
    <w:rsid w:val="009E4116"/>
    <w:rsid w:val="009E5D74"/>
    <w:rsid w:val="009E5D8E"/>
    <w:rsid w:val="009E5FC6"/>
    <w:rsid w:val="009E62FC"/>
    <w:rsid w:val="009F01AF"/>
    <w:rsid w:val="009F091E"/>
    <w:rsid w:val="009F0CE8"/>
    <w:rsid w:val="009F13B3"/>
    <w:rsid w:val="009F21E6"/>
    <w:rsid w:val="009F2D87"/>
    <w:rsid w:val="009F31BC"/>
    <w:rsid w:val="009F36C0"/>
    <w:rsid w:val="009F3911"/>
    <w:rsid w:val="009F6D31"/>
    <w:rsid w:val="009F6F09"/>
    <w:rsid w:val="00A00A7D"/>
    <w:rsid w:val="00A019EA"/>
    <w:rsid w:val="00A01A49"/>
    <w:rsid w:val="00A02ECB"/>
    <w:rsid w:val="00A03F32"/>
    <w:rsid w:val="00A04A04"/>
    <w:rsid w:val="00A07649"/>
    <w:rsid w:val="00A10205"/>
    <w:rsid w:val="00A129EC"/>
    <w:rsid w:val="00A14A00"/>
    <w:rsid w:val="00A15AD4"/>
    <w:rsid w:val="00A15E04"/>
    <w:rsid w:val="00A20954"/>
    <w:rsid w:val="00A211CB"/>
    <w:rsid w:val="00A240C6"/>
    <w:rsid w:val="00A25BC4"/>
    <w:rsid w:val="00A265B1"/>
    <w:rsid w:val="00A31418"/>
    <w:rsid w:val="00A31565"/>
    <w:rsid w:val="00A318BA"/>
    <w:rsid w:val="00A3289A"/>
    <w:rsid w:val="00A35EDD"/>
    <w:rsid w:val="00A366E2"/>
    <w:rsid w:val="00A37905"/>
    <w:rsid w:val="00A37A33"/>
    <w:rsid w:val="00A40160"/>
    <w:rsid w:val="00A42603"/>
    <w:rsid w:val="00A4584A"/>
    <w:rsid w:val="00A45EB8"/>
    <w:rsid w:val="00A476DA"/>
    <w:rsid w:val="00A5026E"/>
    <w:rsid w:val="00A50805"/>
    <w:rsid w:val="00A52508"/>
    <w:rsid w:val="00A52C49"/>
    <w:rsid w:val="00A52D05"/>
    <w:rsid w:val="00A53761"/>
    <w:rsid w:val="00A5586D"/>
    <w:rsid w:val="00A5705F"/>
    <w:rsid w:val="00A6085A"/>
    <w:rsid w:val="00A60A60"/>
    <w:rsid w:val="00A634D2"/>
    <w:rsid w:val="00A64AB2"/>
    <w:rsid w:val="00A64DA7"/>
    <w:rsid w:val="00A66D03"/>
    <w:rsid w:val="00A71CF7"/>
    <w:rsid w:val="00A7302F"/>
    <w:rsid w:val="00A733A9"/>
    <w:rsid w:val="00A733BA"/>
    <w:rsid w:val="00A73BD1"/>
    <w:rsid w:val="00A752D6"/>
    <w:rsid w:val="00A75341"/>
    <w:rsid w:val="00A7610F"/>
    <w:rsid w:val="00A77037"/>
    <w:rsid w:val="00A7748E"/>
    <w:rsid w:val="00A774AC"/>
    <w:rsid w:val="00A77CF4"/>
    <w:rsid w:val="00A82925"/>
    <w:rsid w:val="00A830CA"/>
    <w:rsid w:val="00A832E7"/>
    <w:rsid w:val="00A83695"/>
    <w:rsid w:val="00A855BC"/>
    <w:rsid w:val="00A87AF0"/>
    <w:rsid w:val="00A904C4"/>
    <w:rsid w:val="00A90F85"/>
    <w:rsid w:val="00A91C54"/>
    <w:rsid w:val="00A91E3A"/>
    <w:rsid w:val="00A91EAA"/>
    <w:rsid w:val="00A92715"/>
    <w:rsid w:val="00A93FAD"/>
    <w:rsid w:val="00A95964"/>
    <w:rsid w:val="00A9717D"/>
    <w:rsid w:val="00A97C51"/>
    <w:rsid w:val="00AA2CF5"/>
    <w:rsid w:val="00AA3EB8"/>
    <w:rsid w:val="00AA4279"/>
    <w:rsid w:val="00AA43F1"/>
    <w:rsid w:val="00AA499E"/>
    <w:rsid w:val="00AB13FE"/>
    <w:rsid w:val="00AB265F"/>
    <w:rsid w:val="00AB35C8"/>
    <w:rsid w:val="00AB4106"/>
    <w:rsid w:val="00AB4A62"/>
    <w:rsid w:val="00AB4E7F"/>
    <w:rsid w:val="00AB5360"/>
    <w:rsid w:val="00AB6B56"/>
    <w:rsid w:val="00AB6F93"/>
    <w:rsid w:val="00AC0243"/>
    <w:rsid w:val="00AC107B"/>
    <w:rsid w:val="00AC2A6B"/>
    <w:rsid w:val="00AC493E"/>
    <w:rsid w:val="00AC7DB7"/>
    <w:rsid w:val="00AD2DB9"/>
    <w:rsid w:val="00AD41F0"/>
    <w:rsid w:val="00AE0D53"/>
    <w:rsid w:val="00AE2629"/>
    <w:rsid w:val="00AE3291"/>
    <w:rsid w:val="00AE3BED"/>
    <w:rsid w:val="00AE3C5E"/>
    <w:rsid w:val="00AE3EF0"/>
    <w:rsid w:val="00AE50BC"/>
    <w:rsid w:val="00AE5649"/>
    <w:rsid w:val="00AE5B2E"/>
    <w:rsid w:val="00AE66AA"/>
    <w:rsid w:val="00AE6750"/>
    <w:rsid w:val="00AF1A60"/>
    <w:rsid w:val="00AF2A5C"/>
    <w:rsid w:val="00AF378B"/>
    <w:rsid w:val="00AF3EF9"/>
    <w:rsid w:val="00AF5365"/>
    <w:rsid w:val="00AF726B"/>
    <w:rsid w:val="00AF73F9"/>
    <w:rsid w:val="00AF7902"/>
    <w:rsid w:val="00B002B1"/>
    <w:rsid w:val="00B00AE3"/>
    <w:rsid w:val="00B016F3"/>
    <w:rsid w:val="00B03E31"/>
    <w:rsid w:val="00B061C8"/>
    <w:rsid w:val="00B10FA5"/>
    <w:rsid w:val="00B13C96"/>
    <w:rsid w:val="00B14B05"/>
    <w:rsid w:val="00B15106"/>
    <w:rsid w:val="00B1641B"/>
    <w:rsid w:val="00B16DE9"/>
    <w:rsid w:val="00B171D2"/>
    <w:rsid w:val="00B17FDE"/>
    <w:rsid w:val="00B20F9E"/>
    <w:rsid w:val="00B212A0"/>
    <w:rsid w:val="00B21347"/>
    <w:rsid w:val="00B220C3"/>
    <w:rsid w:val="00B24484"/>
    <w:rsid w:val="00B24A22"/>
    <w:rsid w:val="00B24F00"/>
    <w:rsid w:val="00B26701"/>
    <w:rsid w:val="00B26E3B"/>
    <w:rsid w:val="00B276F9"/>
    <w:rsid w:val="00B2790E"/>
    <w:rsid w:val="00B27C81"/>
    <w:rsid w:val="00B30E13"/>
    <w:rsid w:val="00B30ED3"/>
    <w:rsid w:val="00B30F0F"/>
    <w:rsid w:val="00B3164A"/>
    <w:rsid w:val="00B31714"/>
    <w:rsid w:val="00B329DA"/>
    <w:rsid w:val="00B34434"/>
    <w:rsid w:val="00B34E4C"/>
    <w:rsid w:val="00B3518C"/>
    <w:rsid w:val="00B35C04"/>
    <w:rsid w:val="00B37487"/>
    <w:rsid w:val="00B41083"/>
    <w:rsid w:val="00B433CA"/>
    <w:rsid w:val="00B43977"/>
    <w:rsid w:val="00B4439A"/>
    <w:rsid w:val="00B44E53"/>
    <w:rsid w:val="00B46D09"/>
    <w:rsid w:val="00B46FC7"/>
    <w:rsid w:val="00B4725E"/>
    <w:rsid w:val="00B474CB"/>
    <w:rsid w:val="00B47DEC"/>
    <w:rsid w:val="00B53C09"/>
    <w:rsid w:val="00B53C61"/>
    <w:rsid w:val="00B53DDA"/>
    <w:rsid w:val="00B55C77"/>
    <w:rsid w:val="00B55F90"/>
    <w:rsid w:val="00B56E13"/>
    <w:rsid w:val="00B572C1"/>
    <w:rsid w:val="00B57A2B"/>
    <w:rsid w:val="00B57A82"/>
    <w:rsid w:val="00B6040E"/>
    <w:rsid w:val="00B60CC7"/>
    <w:rsid w:val="00B61B21"/>
    <w:rsid w:val="00B628B1"/>
    <w:rsid w:val="00B6736E"/>
    <w:rsid w:val="00B67C17"/>
    <w:rsid w:val="00B67F31"/>
    <w:rsid w:val="00B70A0B"/>
    <w:rsid w:val="00B70B28"/>
    <w:rsid w:val="00B7122A"/>
    <w:rsid w:val="00B71232"/>
    <w:rsid w:val="00B7173E"/>
    <w:rsid w:val="00B729A7"/>
    <w:rsid w:val="00B75C8E"/>
    <w:rsid w:val="00B75FA6"/>
    <w:rsid w:val="00B804FE"/>
    <w:rsid w:val="00B81F7E"/>
    <w:rsid w:val="00B8495B"/>
    <w:rsid w:val="00B85342"/>
    <w:rsid w:val="00B85BBC"/>
    <w:rsid w:val="00B8674B"/>
    <w:rsid w:val="00B869B2"/>
    <w:rsid w:val="00B873B2"/>
    <w:rsid w:val="00B87A4C"/>
    <w:rsid w:val="00B87AFF"/>
    <w:rsid w:val="00B87F5C"/>
    <w:rsid w:val="00B9126B"/>
    <w:rsid w:val="00B91879"/>
    <w:rsid w:val="00B92941"/>
    <w:rsid w:val="00B94CB0"/>
    <w:rsid w:val="00B94CDD"/>
    <w:rsid w:val="00B95724"/>
    <w:rsid w:val="00B97B9C"/>
    <w:rsid w:val="00B97E70"/>
    <w:rsid w:val="00BA00A8"/>
    <w:rsid w:val="00BA071D"/>
    <w:rsid w:val="00BA15C5"/>
    <w:rsid w:val="00BA1842"/>
    <w:rsid w:val="00BA21DC"/>
    <w:rsid w:val="00BA2608"/>
    <w:rsid w:val="00BA39DE"/>
    <w:rsid w:val="00BA4933"/>
    <w:rsid w:val="00BA5172"/>
    <w:rsid w:val="00BA568F"/>
    <w:rsid w:val="00BA7340"/>
    <w:rsid w:val="00BB01D6"/>
    <w:rsid w:val="00BB07CE"/>
    <w:rsid w:val="00BB2480"/>
    <w:rsid w:val="00BB3B4B"/>
    <w:rsid w:val="00BB4DB3"/>
    <w:rsid w:val="00BB6071"/>
    <w:rsid w:val="00BB6A90"/>
    <w:rsid w:val="00BB7504"/>
    <w:rsid w:val="00BC05B5"/>
    <w:rsid w:val="00BC172E"/>
    <w:rsid w:val="00BC19C3"/>
    <w:rsid w:val="00BC1E86"/>
    <w:rsid w:val="00BC213B"/>
    <w:rsid w:val="00BC2D78"/>
    <w:rsid w:val="00BC3BA6"/>
    <w:rsid w:val="00BC5B7D"/>
    <w:rsid w:val="00BC5DAD"/>
    <w:rsid w:val="00BC5F0F"/>
    <w:rsid w:val="00BC6259"/>
    <w:rsid w:val="00BC681E"/>
    <w:rsid w:val="00BC6C0B"/>
    <w:rsid w:val="00BC702C"/>
    <w:rsid w:val="00BC7176"/>
    <w:rsid w:val="00BC72F3"/>
    <w:rsid w:val="00BD0F30"/>
    <w:rsid w:val="00BD1777"/>
    <w:rsid w:val="00BD2943"/>
    <w:rsid w:val="00BD313C"/>
    <w:rsid w:val="00BD40E7"/>
    <w:rsid w:val="00BD42F2"/>
    <w:rsid w:val="00BD5BDF"/>
    <w:rsid w:val="00BD779B"/>
    <w:rsid w:val="00BD7BF2"/>
    <w:rsid w:val="00BD7F4C"/>
    <w:rsid w:val="00BE0830"/>
    <w:rsid w:val="00BE1D0F"/>
    <w:rsid w:val="00BE25BC"/>
    <w:rsid w:val="00BF08F7"/>
    <w:rsid w:val="00BF0935"/>
    <w:rsid w:val="00BF0C00"/>
    <w:rsid w:val="00BF0C02"/>
    <w:rsid w:val="00BF2923"/>
    <w:rsid w:val="00BF457C"/>
    <w:rsid w:val="00BF5131"/>
    <w:rsid w:val="00BF5981"/>
    <w:rsid w:val="00BF6C68"/>
    <w:rsid w:val="00BF6C88"/>
    <w:rsid w:val="00BF704A"/>
    <w:rsid w:val="00BF7BDE"/>
    <w:rsid w:val="00C0047A"/>
    <w:rsid w:val="00C006DF"/>
    <w:rsid w:val="00C014E4"/>
    <w:rsid w:val="00C03B31"/>
    <w:rsid w:val="00C045D0"/>
    <w:rsid w:val="00C046FC"/>
    <w:rsid w:val="00C04813"/>
    <w:rsid w:val="00C05889"/>
    <w:rsid w:val="00C05CD5"/>
    <w:rsid w:val="00C06B5E"/>
    <w:rsid w:val="00C06B9D"/>
    <w:rsid w:val="00C1215B"/>
    <w:rsid w:val="00C12EB3"/>
    <w:rsid w:val="00C15430"/>
    <w:rsid w:val="00C17EF8"/>
    <w:rsid w:val="00C21351"/>
    <w:rsid w:val="00C21796"/>
    <w:rsid w:val="00C222EA"/>
    <w:rsid w:val="00C2255E"/>
    <w:rsid w:val="00C2259A"/>
    <w:rsid w:val="00C226CE"/>
    <w:rsid w:val="00C22B85"/>
    <w:rsid w:val="00C236B8"/>
    <w:rsid w:val="00C23A73"/>
    <w:rsid w:val="00C23C54"/>
    <w:rsid w:val="00C24342"/>
    <w:rsid w:val="00C252A1"/>
    <w:rsid w:val="00C2688B"/>
    <w:rsid w:val="00C26ADB"/>
    <w:rsid w:val="00C3102F"/>
    <w:rsid w:val="00C31EE1"/>
    <w:rsid w:val="00C32D9D"/>
    <w:rsid w:val="00C33AC9"/>
    <w:rsid w:val="00C33B15"/>
    <w:rsid w:val="00C345C8"/>
    <w:rsid w:val="00C36000"/>
    <w:rsid w:val="00C37E70"/>
    <w:rsid w:val="00C37EF0"/>
    <w:rsid w:val="00C406E2"/>
    <w:rsid w:val="00C42F3A"/>
    <w:rsid w:val="00C4335E"/>
    <w:rsid w:val="00C43D55"/>
    <w:rsid w:val="00C4402B"/>
    <w:rsid w:val="00C45B82"/>
    <w:rsid w:val="00C46D33"/>
    <w:rsid w:val="00C47431"/>
    <w:rsid w:val="00C47E6F"/>
    <w:rsid w:val="00C5142D"/>
    <w:rsid w:val="00C53505"/>
    <w:rsid w:val="00C56A31"/>
    <w:rsid w:val="00C60CEB"/>
    <w:rsid w:val="00C60E05"/>
    <w:rsid w:val="00C60E13"/>
    <w:rsid w:val="00C6297C"/>
    <w:rsid w:val="00C632D5"/>
    <w:rsid w:val="00C647C1"/>
    <w:rsid w:val="00C65A7B"/>
    <w:rsid w:val="00C65FD6"/>
    <w:rsid w:val="00C65FF4"/>
    <w:rsid w:val="00C71620"/>
    <w:rsid w:val="00C7163D"/>
    <w:rsid w:val="00C717A1"/>
    <w:rsid w:val="00C722A2"/>
    <w:rsid w:val="00C72C8C"/>
    <w:rsid w:val="00C7447F"/>
    <w:rsid w:val="00C74BC1"/>
    <w:rsid w:val="00C77E07"/>
    <w:rsid w:val="00C80601"/>
    <w:rsid w:val="00C80B14"/>
    <w:rsid w:val="00C81423"/>
    <w:rsid w:val="00C81A86"/>
    <w:rsid w:val="00C85452"/>
    <w:rsid w:val="00C86ED7"/>
    <w:rsid w:val="00C907DB"/>
    <w:rsid w:val="00C90825"/>
    <w:rsid w:val="00C917C6"/>
    <w:rsid w:val="00C919AD"/>
    <w:rsid w:val="00C92727"/>
    <w:rsid w:val="00C93298"/>
    <w:rsid w:val="00C9365E"/>
    <w:rsid w:val="00C93930"/>
    <w:rsid w:val="00C944C1"/>
    <w:rsid w:val="00C96A01"/>
    <w:rsid w:val="00C97838"/>
    <w:rsid w:val="00CA0C09"/>
    <w:rsid w:val="00CA4116"/>
    <w:rsid w:val="00CA43ED"/>
    <w:rsid w:val="00CA46BD"/>
    <w:rsid w:val="00CA49F8"/>
    <w:rsid w:val="00CA4E39"/>
    <w:rsid w:val="00CA74E8"/>
    <w:rsid w:val="00CB035F"/>
    <w:rsid w:val="00CB20B9"/>
    <w:rsid w:val="00CB2549"/>
    <w:rsid w:val="00CB2B99"/>
    <w:rsid w:val="00CB39E4"/>
    <w:rsid w:val="00CB4BE8"/>
    <w:rsid w:val="00CB5BBB"/>
    <w:rsid w:val="00CB645E"/>
    <w:rsid w:val="00CB7089"/>
    <w:rsid w:val="00CC0392"/>
    <w:rsid w:val="00CC124D"/>
    <w:rsid w:val="00CC1B7C"/>
    <w:rsid w:val="00CC25B3"/>
    <w:rsid w:val="00CC2E94"/>
    <w:rsid w:val="00CC400B"/>
    <w:rsid w:val="00CC4DA1"/>
    <w:rsid w:val="00CC5957"/>
    <w:rsid w:val="00CC5AB9"/>
    <w:rsid w:val="00CC7D0F"/>
    <w:rsid w:val="00CD0758"/>
    <w:rsid w:val="00CD0A91"/>
    <w:rsid w:val="00CD0F3A"/>
    <w:rsid w:val="00CD0FD3"/>
    <w:rsid w:val="00CD2A7F"/>
    <w:rsid w:val="00CD2EAF"/>
    <w:rsid w:val="00CD47D4"/>
    <w:rsid w:val="00CD529D"/>
    <w:rsid w:val="00CD5E92"/>
    <w:rsid w:val="00CD6201"/>
    <w:rsid w:val="00CD65E1"/>
    <w:rsid w:val="00CD7A0A"/>
    <w:rsid w:val="00CD7CDA"/>
    <w:rsid w:val="00CD7FF8"/>
    <w:rsid w:val="00CE0682"/>
    <w:rsid w:val="00CE1ECD"/>
    <w:rsid w:val="00CE28B0"/>
    <w:rsid w:val="00CE3ADE"/>
    <w:rsid w:val="00CE416B"/>
    <w:rsid w:val="00CE460F"/>
    <w:rsid w:val="00CE6020"/>
    <w:rsid w:val="00CF062E"/>
    <w:rsid w:val="00CF0C15"/>
    <w:rsid w:val="00CF0E8C"/>
    <w:rsid w:val="00CF10E4"/>
    <w:rsid w:val="00CF3E2D"/>
    <w:rsid w:val="00CF5E89"/>
    <w:rsid w:val="00CF5F21"/>
    <w:rsid w:val="00CF63C6"/>
    <w:rsid w:val="00CF6481"/>
    <w:rsid w:val="00CF776A"/>
    <w:rsid w:val="00CF77C8"/>
    <w:rsid w:val="00D017A1"/>
    <w:rsid w:val="00D02A9B"/>
    <w:rsid w:val="00D0315D"/>
    <w:rsid w:val="00D03B8B"/>
    <w:rsid w:val="00D04D51"/>
    <w:rsid w:val="00D05440"/>
    <w:rsid w:val="00D05AEF"/>
    <w:rsid w:val="00D073C4"/>
    <w:rsid w:val="00D07E4B"/>
    <w:rsid w:val="00D10B3A"/>
    <w:rsid w:val="00D11005"/>
    <w:rsid w:val="00D131AC"/>
    <w:rsid w:val="00D13424"/>
    <w:rsid w:val="00D136ED"/>
    <w:rsid w:val="00D139A2"/>
    <w:rsid w:val="00D13BAC"/>
    <w:rsid w:val="00D15008"/>
    <w:rsid w:val="00D15315"/>
    <w:rsid w:val="00D15B4F"/>
    <w:rsid w:val="00D15E21"/>
    <w:rsid w:val="00D17106"/>
    <w:rsid w:val="00D17134"/>
    <w:rsid w:val="00D17F27"/>
    <w:rsid w:val="00D20C7D"/>
    <w:rsid w:val="00D2272D"/>
    <w:rsid w:val="00D24195"/>
    <w:rsid w:val="00D245E1"/>
    <w:rsid w:val="00D2515B"/>
    <w:rsid w:val="00D2547A"/>
    <w:rsid w:val="00D258C0"/>
    <w:rsid w:val="00D26D3F"/>
    <w:rsid w:val="00D3013A"/>
    <w:rsid w:val="00D302AE"/>
    <w:rsid w:val="00D30AE5"/>
    <w:rsid w:val="00D30F4F"/>
    <w:rsid w:val="00D32714"/>
    <w:rsid w:val="00D33629"/>
    <w:rsid w:val="00D354D7"/>
    <w:rsid w:val="00D354E1"/>
    <w:rsid w:val="00D372F7"/>
    <w:rsid w:val="00D403E5"/>
    <w:rsid w:val="00D4054A"/>
    <w:rsid w:val="00D41158"/>
    <w:rsid w:val="00D42165"/>
    <w:rsid w:val="00D42EA5"/>
    <w:rsid w:val="00D43EF7"/>
    <w:rsid w:val="00D451ED"/>
    <w:rsid w:val="00D4589B"/>
    <w:rsid w:val="00D47D36"/>
    <w:rsid w:val="00D50F34"/>
    <w:rsid w:val="00D511E2"/>
    <w:rsid w:val="00D57A02"/>
    <w:rsid w:val="00D61A02"/>
    <w:rsid w:val="00D61AC2"/>
    <w:rsid w:val="00D61D22"/>
    <w:rsid w:val="00D628FA"/>
    <w:rsid w:val="00D62EB1"/>
    <w:rsid w:val="00D632E0"/>
    <w:rsid w:val="00D63F3D"/>
    <w:rsid w:val="00D67B04"/>
    <w:rsid w:val="00D67BD6"/>
    <w:rsid w:val="00D709DC"/>
    <w:rsid w:val="00D70A6B"/>
    <w:rsid w:val="00D714B9"/>
    <w:rsid w:val="00D7189F"/>
    <w:rsid w:val="00D72608"/>
    <w:rsid w:val="00D73E1A"/>
    <w:rsid w:val="00D742DB"/>
    <w:rsid w:val="00D74DBC"/>
    <w:rsid w:val="00D7621C"/>
    <w:rsid w:val="00D80112"/>
    <w:rsid w:val="00D8035D"/>
    <w:rsid w:val="00D82E5C"/>
    <w:rsid w:val="00D83616"/>
    <w:rsid w:val="00D855DC"/>
    <w:rsid w:val="00D87768"/>
    <w:rsid w:val="00D878CF"/>
    <w:rsid w:val="00D87D74"/>
    <w:rsid w:val="00D90671"/>
    <w:rsid w:val="00D910A7"/>
    <w:rsid w:val="00D91299"/>
    <w:rsid w:val="00D91D26"/>
    <w:rsid w:val="00D936FD"/>
    <w:rsid w:val="00D9431F"/>
    <w:rsid w:val="00D95115"/>
    <w:rsid w:val="00D951D7"/>
    <w:rsid w:val="00D9613C"/>
    <w:rsid w:val="00D96E6C"/>
    <w:rsid w:val="00DA01BD"/>
    <w:rsid w:val="00DA0D2A"/>
    <w:rsid w:val="00DA183B"/>
    <w:rsid w:val="00DA3938"/>
    <w:rsid w:val="00DA4ED2"/>
    <w:rsid w:val="00DA5C01"/>
    <w:rsid w:val="00DA7844"/>
    <w:rsid w:val="00DB05D5"/>
    <w:rsid w:val="00DB0B36"/>
    <w:rsid w:val="00DB0EDB"/>
    <w:rsid w:val="00DB0FEF"/>
    <w:rsid w:val="00DB35A9"/>
    <w:rsid w:val="00DB36CB"/>
    <w:rsid w:val="00DB410C"/>
    <w:rsid w:val="00DB499D"/>
    <w:rsid w:val="00DB7225"/>
    <w:rsid w:val="00DC00DE"/>
    <w:rsid w:val="00DC0B7E"/>
    <w:rsid w:val="00DC11FA"/>
    <w:rsid w:val="00DC3BA0"/>
    <w:rsid w:val="00DC4B71"/>
    <w:rsid w:val="00DC4CE6"/>
    <w:rsid w:val="00DC62AD"/>
    <w:rsid w:val="00DC63BC"/>
    <w:rsid w:val="00DC69AD"/>
    <w:rsid w:val="00DC6DA5"/>
    <w:rsid w:val="00DC79A1"/>
    <w:rsid w:val="00DC79E5"/>
    <w:rsid w:val="00DC7A9E"/>
    <w:rsid w:val="00DD08AC"/>
    <w:rsid w:val="00DD2609"/>
    <w:rsid w:val="00DD28A0"/>
    <w:rsid w:val="00DD2D48"/>
    <w:rsid w:val="00DD6D9B"/>
    <w:rsid w:val="00DE00DE"/>
    <w:rsid w:val="00DE0671"/>
    <w:rsid w:val="00DE322F"/>
    <w:rsid w:val="00DE3EA7"/>
    <w:rsid w:val="00DE46C8"/>
    <w:rsid w:val="00DF0734"/>
    <w:rsid w:val="00DF0A13"/>
    <w:rsid w:val="00DF0DA6"/>
    <w:rsid w:val="00DF2252"/>
    <w:rsid w:val="00DF6B8A"/>
    <w:rsid w:val="00DF7625"/>
    <w:rsid w:val="00DF7C37"/>
    <w:rsid w:val="00E01EE8"/>
    <w:rsid w:val="00E02AE3"/>
    <w:rsid w:val="00E02FF0"/>
    <w:rsid w:val="00E04352"/>
    <w:rsid w:val="00E071C5"/>
    <w:rsid w:val="00E101BC"/>
    <w:rsid w:val="00E1094B"/>
    <w:rsid w:val="00E1113F"/>
    <w:rsid w:val="00E144B6"/>
    <w:rsid w:val="00E14B02"/>
    <w:rsid w:val="00E1520A"/>
    <w:rsid w:val="00E208AE"/>
    <w:rsid w:val="00E20A01"/>
    <w:rsid w:val="00E21172"/>
    <w:rsid w:val="00E21436"/>
    <w:rsid w:val="00E21945"/>
    <w:rsid w:val="00E21972"/>
    <w:rsid w:val="00E25792"/>
    <w:rsid w:val="00E2668C"/>
    <w:rsid w:val="00E2683A"/>
    <w:rsid w:val="00E2694F"/>
    <w:rsid w:val="00E277F1"/>
    <w:rsid w:val="00E27B05"/>
    <w:rsid w:val="00E27B57"/>
    <w:rsid w:val="00E30EB5"/>
    <w:rsid w:val="00E31868"/>
    <w:rsid w:val="00E3241D"/>
    <w:rsid w:val="00E32731"/>
    <w:rsid w:val="00E32733"/>
    <w:rsid w:val="00E3411B"/>
    <w:rsid w:val="00E347BA"/>
    <w:rsid w:val="00E350DD"/>
    <w:rsid w:val="00E402D7"/>
    <w:rsid w:val="00E42038"/>
    <w:rsid w:val="00E4454D"/>
    <w:rsid w:val="00E449E1"/>
    <w:rsid w:val="00E44BDF"/>
    <w:rsid w:val="00E458A9"/>
    <w:rsid w:val="00E46A90"/>
    <w:rsid w:val="00E46D86"/>
    <w:rsid w:val="00E46EB6"/>
    <w:rsid w:val="00E47AFB"/>
    <w:rsid w:val="00E500E9"/>
    <w:rsid w:val="00E50152"/>
    <w:rsid w:val="00E530A0"/>
    <w:rsid w:val="00E53833"/>
    <w:rsid w:val="00E53B4C"/>
    <w:rsid w:val="00E53BD7"/>
    <w:rsid w:val="00E54FFD"/>
    <w:rsid w:val="00E579F8"/>
    <w:rsid w:val="00E60838"/>
    <w:rsid w:val="00E60A6F"/>
    <w:rsid w:val="00E61791"/>
    <w:rsid w:val="00E62A6E"/>
    <w:rsid w:val="00E6319C"/>
    <w:rsid w:val="00E6371B"/>
    <w:rsid w:val="00E63A55"/>
    <w:rsid w:val="00E672FF"/>
    <w:rsid w:val="00E67904"/>
    <w:rsid w:val="00E705B4"/>
    <w:rsid w:val="00E7091D"/>
    <w:rsid w:val="00E70D5A"/>
    <w:rsid w:val="00E719CF"/>
    <w:rsid w:val="00E71A7A"/>
    <w:rsid w:val="00E71DA3"/>
    <w:rsid w:val="00E7297D"/>
    <w:rsid w:val="00E73B34"/>
    <w:rsid w:val="00E7420E"/>
    <w:rsid w:val="00E75BB7"/>
    <w:rsid w:val="00E7672F"/>
    <w:rsid w:val="00E7695C"/>
    <w:rsid w:val="00E76C06"/>
    <w:rsid w:val="00E7705A"/>
    <w:rsid w:val="00E772D9"/>
    <w:rsid w:val="00E80508"/>
    <w:rsid w:val="00E80D6F"/>
    <w:rsid w:val="00E80FE0"/>
    <w:rsid w:val="00E81DFF"/>
    <w:rsid w:val="00E82233"/>
    <w:rsid w:val="00E823D0"/>
    <w:rsid w:val="00E82B14"/>
    <w:rsid w:val="00E832D6"/>
    <w:rsid w:val="00E8337C"/>
    <w:rsid w:val="00E836D0"/>
    <w:rsid w:val="00E85AA3"/>
    <w:rsid w:val="00E8601D"/>
    <w:rsid w:val="00E86883"/>
    <w:rsid w:val="00E86ED9"/>
    <w:rsid w:val="00E87AA8"/>
    <w:rsid w:val="00E90A14"/>
    <w:rsid w:val="00E90DE3"/>
    <w:rsid w:val="00E90DFC"/>
    <w:rsid w:val="00E914A8"/>
    <w:rsid w:val="00E91C6B"/>
    <w:rsid w:val="00E96B85"/>
    <w:rsid w:val="00EA00D8"/>
    <w:rsid w:val="00EA103A"/>
    <w:rsid w:val="00EA2E60"/>
    <w:rsid w:val="00EA346B"/>
    <w:rsid w:val="00EA40C6"/>
    <w:rsid w:val="00EA4EE8"/>
    <w:rsid w:val="00EA5A5B"/>
    <w:rsid w:val="00EA69FE"/>
    <w:rsid w:val="00EB0FA6"/>
    <w:rsid w:val="00EB151E"/>
    <w:rsid w:val="00EB2215"/>
    <w:rsid w:val="00EB42EE"/>
    <w:rsid w:val="00EB5016"/>
    <w:rsid w:val="00EC07F7"/>
    <w:rsid w:val="00EC0CEA"/>
    <w:rsid w:val="00EC2FD8"/>
    <w:rsid w:val="00EC32CB"/>
    <w:rsid w:val="00EC4244"/>
    <w:rsid w:val="00EC4629"/>
    <w:rsid w:val="00EC4DDD"/>
    <w:rsid w:val="00EC4EFD"/>
    <w:rsid w:val="00EC5D8B"/>
    <w:rsid w:val="00EC691F"/>
    <w:rsid w:val="00EC6C52"/>
    <w:rsid w:val="00EC7F6D"/>
    <w:rsid w:val="00ED0141"/>
    <w:rsid w:val="00ED0BD0"/>
    <w:rsid w:val="00ED12E4"/>
    <w:rsid w:val="00ED41B1"/>
    <w:rsid w:val="00ED44B6"/>
    <w:rsid w:val="00ED517F"/>
    <w:rsid w:val="00ED59C1"/>
    <w:rsid w:val="00ED6107"/>
    <w:rsid w:val="00ED63A7"/>
    <w:rsid w:val="00ED6526"/>
    <w:rsid w:val="00ED7859"/>
    <w:rsid w:val="00ED7ACB"/>
    <w:rsid w:val="00EE0036"/>
    <w:rsid w:val="00EE2950"/>
    <w:rsid w:val="00EE2AE7"/>
    <w:rsid w:val="00EE3617"/>
    <w:rsid w:val="00EE533F"/>
    <w:rsid w:val="00EE57BA"/>
    <w:rsid w:val="00EE5B0F"/>
    <w:rsid w:val="00EE6728"/>
    <w:rsid w:val="00EE76AE"/>
    <w:rsid w:val="00EE771C"/>
    <w:rsid w:val="00EE7B8A"/>
    <w:rsid w:val="00EF0EE5"/>
    <w:rsid w:val="00EF1902"/>
    <w:rsid w:val="00EF1DE3"/>
    <w:rsid w:val="00EF2336"/>
    <w:rsid w:val="00EF2575"/>
    <w:rsid w:val="00EF2991"/>
    <w:rsid w:val="00EF52B3"/>
    <w:rsid w:val="00EF6132"/>
    <w:rsid w:val="00EF6DF0"/>
    <w:rsid w:val="00EF7E2E"/>
    <w:rsid w:val="00F00458"/>
    <w:rsid w:val="00F006A9"/>
    <w:rsid w:val="00F01EC7"/>
    <w:rsid w:val="00F020A8"/>
    <w:rsid w:val="00F02D51"/>
    <w:rsid w:val="00F02E76"/>
    <w:rsid w:val="00F03392"/>
    <w:rsid w:val="00F033D8"/>
    <w:rsid w:val="00F04CAE"/>
    <w:rsid w:val="00F051BA"/>
    <w:rsid w:val="00F05B9F"/>
    <w:rsid w:val="00F12FDE"/>
    <w:rsid w:val="00F13784"/>
    <w:rsid w:val="00F15E57"/>
    <w:rsid w:val="00F240F5"/>
    <w:rsid w:val="00F246E9"/>
    <w:rsid w:val="00F24F0F"/>
    <w:rsid w:val="00F253D8"/>
    <w:rsid w:val="00F2596D"/>
    <w:rsid w:val="00F25C92"/>
    <w:rsid w:val="00F26A8E"/>
    <w:rsid w:val="00F2732C"/>
    <w:rsid w:val="00F27E58"/>
    <w:rsid w:val="00F309EC"/>
    <w:rsid w:val="00F3124E"/>
    <w:rsid w:val="00F3190A"/>
    <w:rsid w:val="00F31F32"/>
    <w:rsid w:val="00F32023"/>
    <w:rsid w:val="00F3239A"/>
    <w:rsid w:val="00F33331"/>
    <w:rsid w:val="00F345C2"/>
    <w:rsid w:val="00F34C7A"/>
    <w:rsid w:val="00F34CB7"/>
    <w:rsid w:val="00F35025"/>
    <w:rsid w:val="00F367BF"/>
    <w:rsid w:val="00F40B04"/>
    <w:rsid w:val="00F41F4D"/>
    <w:rsid w:val="00F4360C"/>
    <w:rsid w:val="00F43C64"/>
    <w:rsid w:val="00F464B6"/>
    <w:rsid w:val="00F4769D"/>
    <w:rsid w:val="00F47D18"/>
    <w:rsid w:val="00F503CA"/>
    <w:rsid w:val="00F510B5"/>
    <w:rsid w:val="00F51ADC"/>
    <w:rsid w:val="00F51C99"/>
    <w:rsid w:val="00F5204A"/>
    <w:rsid w:val="00F5258B"/>
    <w:rsid w:val="00F52928"/>
    <w:rsid w:val="00F535F2"/>
    <w:rsid w:val="00F53AC5"/>
    <w:rsid w:val="00F540EA"/>
    <w:rsid w:val="00F546D3"/>
    <w:rsid w:val="00F555E6"/>
    <w:rsid w:val="00F55A2B"/>
    <w:rsid w:val="00F55B83"/>
    <w:rsid w:val="00F5602E"/>
    <w:rsid w:val="00F6016C"/>
    <w:rsid w:val="00F6213F"/>
    <w:rsid w:val="00F62458"/>
    <w:rsid w:val="00F64AC0"/>
    <w:rsid w:val="00F65D25"/>
    <w:rsid w:val="00F66455"/>
    <w:rsid w:val="00F67443"/>
    <w:rsid w:val="00F6762B"/>
    <w:rsid w:val="00F73EDC"/>
    <w:rsid w:val="00F746EE"/>
    <w:rsid w:val="00F752ED"/>
    <w:rsid w:val="00F75DC3"/>
    <w:rsid w:val="00F7770A"/>
    <w:rsid w:val="00F80639"/>
    <w:rsid w:val="00F810FA"/>
    <w:rsid w:val="00F83672"/>
    <w:rsid w:val="00F842C8"/>
    <w:rsid w:val="00F845A9"/>
    <w:rsid w:val="00F84A95"/>
    <w:rsid w:val="00F85D08"/>
    <w:rsid w:val="00F85E63"/>
    <w:rsid w:val="00F85F26"/>
    <w:rsid w:val="00F8645F"/>
    <w:rsid w:val="00F87A98"/>
    <w:rsid w:val="00F9035E"/>
    <w:rsid w:val="00F91CCD"/>
    <w:rsid w:val="00F91EF9"/>
    <w:rsid w:val="00F922F7"/>
    <w:rsid w:val="00F9387D"/>
    <w:rsid w:val="00F93ABB"/>
    <w:rsid w:val="00F940D9"/>
    <w:rsid w:val="00F96448"/>
    <w:rsid w:val="00F9742E"/>
    <w:rsid w:val="00F97C7B"/>
    <w:rsid w:val="00FA1D49"/>
    <w:rsid w:val="00FA243E"/>
    <w:rsid w:val="00FA266C"/>
    <w:rsid w:val="00FA2CC3"/>
    <w:rsid w:val="00FA4062"/>
    <w:rsid w:val="00FA4C6E"/>
    <w:rsid w:val="00FA51CE"/>
    <w:rsid w:val="00FA7265"/>
    <w:rsid w:val="00FB1441"/>
    <w:rsid w:val="00FB14CA"/>
    <w:rsid w:val="00FB24FB"/>
    <w:rsid w:val="00FB26D4"/>
    <w:rsid w:val="00FB2B88"/>
    <w:rsid w:val="00FB38B5"/>
    <w:rsid w:val="00FB4BF4"/>
    <w:rsid w:val="00FB4FBF"/>
    <w:rsid w:val="00FB67BC"/>
    <w:rsid w:val="00FB6AC8"/>
    <w:rsid w:val="00FC21A8"/>
    <w:rsid w:val="00FC3389"/>
    <w:rsid w:val="00FC4696"/>
    <w:rsid w:val="00FC57A3"/>
    <w:rsid w:val="00FC5973"/>
    <w:rsid w:val="00FC7131"/>
    <w:rsid w:val="00FD0481"/>
    <w:rsid w:val="00FD0660"/>
    <w:rsid w:val="00FD211F"/>
    <w:rsid w:val="00FD2E1A"/>
    <w:rsid w:val="00FD3323"/>
    <w:rsid w:val="00FD460A"/>
    <w:rsid w:val="00FD49B3"/>
    <w:rsid w:val="00FD65A8"/>
    <w:rsid w:val="00FD73AE"/>
    <w:rsid w:val="00FE0A5E"/>
    <w:rsid w:val="00FE0B94"/>
    <w:rsid w:val="00FE3D61"/>
    <w:rsid w:val="00FE3FF9"/>
    <w:rsid w:val="00FE4049"/>
    <w:rsid w:val="00FE54E5"/>
    <w:rsid w:val="00FE59F0"/>
    <w:rsid w:val="00FE66DA"/>
    <w:rsid w:val="00FE68C3"/>
    <w:rsid w:val="00FE6E30"/>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docId w15:val="{DB86F9C0-2CA2-4E87-B079-4EFE7FA5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1">
    <w:name w:val="Tekst podstawowy 21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qFormat/>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Akapit z listą5,T_SZ_List Paragraph,normalny tekst,Akapit z listą BS,Kolorowa lista — akcent 1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Akapit z listą5 Znak,T_SZ_List Paragraph Znak,normalny tekst Znak,Akapit z listą BS Znak,Kolorowa lista — akcent 11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paragraph" w:customStyle="1" w:styleId="Textbody">
    <w:name w:val="Text body"/>
    <w:basedOn w:val="Standard"/>
    <w:rsid w:val="00F4769D"/>
    <w:pPr>
      <w:widowControl/>
      <w:autoSpaceDE/>
      <w:spacing w:after="120" w:line="240" w:lineRule="auto"/>
    </w:pPr>
    <w:rPr>
      <w:rFonts w:ascii="Times New Roman" w:eastAsia="Times New Roman" w:hAnsi="Times New Roman" w:cs="Times New Roman"/>
      <w:sz w:val="24"/>
      <w:szCs w:val="24"/>
      <w:lang w:eastAsia="zh-CN"/>
    </w:rPr>
  </w:style>
  <w:style w:type="numbering" w:customStyle="1" w:styleId="WW8Num9">
    <w:name w:val="WW8Num9"/>
    <w:basedOn w:val="Bezlisty"/>
    <w:rsid w:val="00F4769D"/>
    <w:pPr>
      <w:numPr>
        <w:numId w:val="16"/>
      </w:numPr>
    </w:pPr>
  </w:style>
  <w:style w:type="character" w:customStyle="1" w:styleId="StrongEmphasis">
    <w:name w:val="Strong Emphasis"/>
    <w:rsid w:val="00973237"/>
    <w:rPr>
      <w:b/>
      <w:bCs/>
    </w:rPr>
  </w:style>
  <w:style w:type="numbering" w:customStyle="1" w:styleId="WW8Num2">
    <w:name w:val="WW8Num2"/>
    <w:basedOn w:val="Bezlisty"/>
    <w:rsid w:val="00DD28A0"/>
    <w:pPr>
      <w:numPr>
        <w:numId w:val="18"/>
      </w:numPr>
    </w:pPr>
  </w:style>
  <w:style w:type="character" w:customStyle="1" w:styleId="Bodytext">
    <w:name w:val="Body text_"/>
    <w:rsid w:val="002212A6"/>
    <w:rPr>
      <w:rFonts w:ascii="Arial" w:hAnsi="Arial" w:cs="Arial"/>
      <w:strike w:val="0"/>
      <w:dstrike w:val="0"/>
      <w:sz w:val="23"/>
      <w:szCs w:val="23"/>
      <w:u w:val="none" w:color="000000"/>
    </w:rPr>
  </w:style>
  <w:style w:type="paragraph" w:customStyle="1" w:styleId="SIWZtekst">
    <w:name w:val="SIWZ tekst"/>
    <w:basedOn w:val="Standard"/>
    <w:rsid w:val="00694A63"/>
    <w:pPr>
      <w:widowControl/>
      <w:autoSpaceDE/>
      <w:spacing w:after="0" w:line="240" w:lineRule="auto"/>
      <w:jc w:val="both"/>
    </w:pPr>
    <w:rPr>
      <w:rFonts w:ascii="Times New Roman" w:eastAsia="Times New Roman" w:hAnsi="Times New Roman" w:cs="Times New Roman"/>
      <w:sz w:val="24"/>
      <w:szCs w:val="24"/>
      <w:lang w:eastAsia="zh-CN"/>
    </w:rPr>
  </w:style>
  <w:style w:type="numbering" w:customStyle="1" w:styleId="WW8Num4">
    <w:name w:val="WW8Num4"/>
    <w:basedOn w:val="Bezlisty"/>
    <w:rsid w:val="00694A63"/>
    <w:pPr>
      <w:numPr>
        <w:numId w:val="20"/>
      </w:numPr>
    </w:pPr>
  </w:style>
  <w:style w:type="numbering" w:customStyle="1" w:styleId="WW8Num6">
    <w:name w:val="WW8Num6"/>
    <w:basedOn w:val="Bezlisty"/>
    <w:rsid w:val="00694A63"/>
    <w:pPr>
      <w:numPr>
        <w:numId w:val="21"/>
      </w:numPr>
    </w:pPr>
  </w:style>
  <w:style w:type="numbering" w:customStyle="1" w:styleId="WW8Num7">
    <w:name w:val="WW8Num7"/>
    <w:basedOn w:val="Bezlisty"/>
    <w:rsid w:val="00694A63"/>
    <w:pPr>
      <w:numPr>
        <w:numId w:val="22"/>
      </w:numPr>
    </w:pPr>
  </w:style>
  <w:style w:type="numbering" w:customStyle="1" w:styleId="WW8Num8">
    <w:name w:val="WW8Num8"/>
    <w:basedOn w:val="Bezlisty"/>
    <w:rsid w:val="00694A63"/>
    <w:pPr>
      <w:numPr>
        <w:numId w:val="23"/>
      </w:numPr>
    </w:pPr>
  </w:style>
  <w:style w:type="paragraph" w:styleId="Tytu">
    <w:name w:val="Title"/>
    <w:basedOn w:val="Normalny"/>
    <w:next w:val="Normalny"/>
    <w:link w:val="TytuZnak"/>
    <w:uiPriority w:val="10"/>
    <w:qFormat/>
    <w:rsid w:val="00F309EC"/>
    <w:pPr>
      <w:suppressAutoHyphens/>
      <w:spacing w:before="240" w:after="60" w:line="240" w:lineRule="auto"/>
      <w:jc w:val="center"/>
      <w:outlineLvl w:val="0"/>
    </w:pPr>
    <w:rPr>
      <w:rFonts w:asciiTheme="majorHAnsi" w:eastAsiaTheme="majorEastAsia" w:hAnsiTheme="majorHAnsi" w:cstheme="majorBidi"/>
      <w:b/>
      <w:bCs/>
      <w:kern w:val="28"/>
      <w:sz w:val="32"/>
      <w:szCs w:val="32"/>
      <w:lang w:eastAsia="ar-SA"/>
    </w:rPr>
  </w:style>
  <w:style w:type="character" w:customStyle="1" w:styleId="TytuZnak">
    <w:name w:val="Tytuł Znak"/>
    <w:basedOn w:val="Domylnaczcionkaakapitu"/>
    <w:link w:val="Tytu"/>
    <w:uiPriority w:val="10"/>
    <w:rsid w:val="00F309EC"/>
    <w:rPr>
      <w:rFonts w:asciiTheme="majorHAnsi" w:eastAsiaTheme="majorEastAsia" w:hAnsiTheme="majorHAnsi" w:cstheme="majorBidi"/>
      <w:b/>
      <w:bCs/>
      <w:kern w:val="28"/>
      <w:sz w:val="32"/>
      <w:szCs w:val="32"/>
      <w:lang w:eastAsia="ar-SA"/>
    </w:rPr>
  </w:style>
  <w:style w:type="character" w:customStyle="1" w:styleId="Bodytext2">
    <w:name w:val="Body text (2)_"/>
    <w:link w:val="Bodytext20"/>
    <w:rsid w:val="004172A6"/>
    <w:rPr>
      <w:rFonts w:ascii="Arial" w:eastAsia="Arial" w:hAnsi="Arial" w:cs="Arial"/>
      <w:sz w:val="17"/>
      <w:szCs w:val="17"/>
      <w:shd w:val="clear" w:color="auto" w:fill="FFFFFF"/>
    </w:rPr>
  </w:style>
  <w:style w:type="paragraph" w:customStyle="1" w:styleId="Bodytext20">
    <w:name w:val="Body text (2)"/>
    <w:basedOn w:val="Normalny"/>
    <w:link w:val="Bodytext2"/>
    <w:rsid w:val="004172A6"/>
    <w:pPr>
      <w:widowControl w:val="0"/>
      <w:shd w:val="clear" w:color="auto" w:fill="FFFFFF"/>
      <w:spacing w:before="60" w:after="0" w:line="0" w:lineRule="atLeast"/>
      <w:ind w:hanging="1440"/>
      <w:jc w:val="center"/>
    </w:pPr>
    <w:rPr>
      <w:rFonts w:ascii="Arial" w:eastAsia="Arial" w:hAnsi="Arial" w:cs="Arial"/>
      <w:sz w:val="17"/>
      <w:szCs w:val="17"/>
    </w:rPr>
  </w:style>
  <w:style w:type="paragraph" w:styleId="Poprawka">
    <w:name w:val="Revision"/>
    <w:hidden/>
    <w:uiPriority w:val="99"/>
    <w:semiHidden/>
    <w:rsid w:val="00352059"/>
    <w:rPr>
      <w:sz w:val="22"/>
      <w:szCs w:val="22"/>
    </w:rPr>
  </w:style>
  <w:style w:type="character" w:styleId="Nierozpoznanawzmianka">
    <w:name w:val="Unresolved Mention"/>
    <w:basedOn w:val="Domylnaczcionkaakapitu"/>
    <w:uiPriority w:val="99"/>
    <w:semiHidden/>
    <w:unhideWhenUsed/>
    <w:rPr>
      <w:color w:val="605E5C"/>
      <w:shd w:val="clear" w:color="auto" w:fill="E1DFDD"/>
    </w:rPr>
  </w:style>
  <w:style w:type="character" w:customStyle="1" w:styleId="markedcontent">
    <w:name w:val="markedcontent"/>
    <w:basedOn w:val="Domylnaczcionkaakapitu"/>
    <w:rsid w:val="00EC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357569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5397910">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38108498">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69370021">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92664">
      <w:bodyDiv w:val="1"/>
      <w:marLeft w:val="0"/>
      <w:marRight w:val="0"/>
      <w:marTop w:val="0"/>
      <w:marBottom w:val="0"/>
      <w:divBdr>
        <w:top w:val="none" w:sz="0" w:space="0" w:color="auto"/>
        <w:left w:val="none" w:sz="0" w:space="0" w:color="auto"/>
        <w:bottom w:val="none" w:sz="0" w:space="0" w:color="auto"/>
        <w:right w:val="none" w:sz="0" w:space="0" w:color="auto"/>
      </w:divBdr>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682786018">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42529617">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4660189">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5875">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162502450">
      <w:bodyDiv w:val="1"/>
      <w:marLeft w:val="0"/>
      <w:marRight w:val="0"/>
      <w:marTop w:val="0"/>
      <w:marBottom w:val="0"/>
      <w:divBdr>
        <w:top w:val="none" w:sz="0" w:space="0" w:color="auto"/>
        <w:left w:val="none" w:sz="0" w:space="0" w:color="auto"/>
        <w:bottom w:val="none" w:sz="0" w:space="0" w:color="auto"/>
        <w:right w:val="none" w:sz="0" w:space="0" w:color="auto"/>
      </w:divBdr>
    </w:div>
    <w:div w:id="1165438206">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3381696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1543594">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2994477">
      <w:bodyDiv w:val="1"/>
      <w:marLeft w:val="0"/>
      <w:marRight w:val="0"/>
      <w:marTop w:val="0"/>
      <w:marBottom w:val="0"/>
      <w:divBdr>
        <w:top w:val="none" w:sz="0" w:space="0" w:color="auto"/>
        <w:left w:val="none" w:sz="0" w:space="0" w:color="auto"/>
        <w:bottom w:val="none" w:sz="0" w:space="0" w:color="auto"/>
        <w:right w:val="none" w:sz="0" w:space="0" w:color="auto"/>
      </w:divBdr>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674437">
      <w:bodyDiv w:val="1"/>
      <w:marLeft w:val="0"/>
      <w:marRight w:val="0"/>
      <w:marTop w:val="0"/>
      <w:marBottom w:val="0"/>
      <w:divBdr>
        <w:top w:val="none" w:sz="0" w:space="0" w:color="auto"/>
        <w:left w:val="none" w:sz="0" w:space="0" w:color="auto"/>
        <w:bottom w:val="none" w:sz="0" w:space="0" w:color="auto"/>
        <w:right w:val="none" w:sz="0" w:space="0" w:color="auto"/>
      </w:divBdr>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91349722">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 TargetMode="External"/><Relationship Id="rId25"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 TargetMode="External"/><Relationship Id="rId28"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1C781-48B0-4477-9991-66A6F8B8E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1</Pages>
  <Words>15146</Words>
  <Characters>90880</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105815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140</cp:revision>
  <cp:lastPrinted>2023-10-30T11:42:00Z</cp:lastPrinted>
  <dcterms:created xsi:type="dcterms:W3CDTF">2022-02-08T07:35:00Z</dcterms:created>
  <dcterms:modified xsi:type="dcterms:W3CDTF">2023-10-30T11:42:00Z</dcterms:modified>
</cp:coreProperties>
</file>