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2E047" w14:textId="323661E4" w:rsidR="006068BA" w:rsidRPr="00374969" w:rsidRDefault="006068BA" w:rsidP="00374969">
      <w:pPr>
        <w:pStyle w:val="Tekstprzypisudolnego"/>
        <w:numPr>
          <w:ilvl w:val="0"/>
          <w:numId w:val="40"/>
        </w:numPr>
        <w:spacing w:line="360" w:lineRule="auto"/>
        <w:rPr>
          <w:rFonts w:ascii="Tahoma" w:hAnsi="Tahoma" w:cs="Tahoma"/>
          <w:sz w:val="16"/>
          <w:szCs w:val="16"/>
        </w:rPr>
      </w:pPr>
      <w:bookmarkStart w:id="0" w:name="_Hlk94782330"/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Nr postepowania: ZP-</w:t>
      </w:r>
      <w:r w:rsidR="00EC042B">
        <w:rPr>
          <w:rFonts w:ascii="Tahoma" w:eastAsia="Times New Roman" w:hAnsi="Tahoma" w:cs="Tahoma"/>
          <w:iCs/>
          <w:kern w:val="2"/>
          <w:sz w:val="18"/>
          <w:lang w:eastAsia="ar-SA"/>
        </w:rPr>
        <w:t>2/24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374969">
        <w:rPr>
          <w:rFonts w:ascii="Tahoma" w:hAnsi="Tahoma" w:cs="Tahoma"/>
          <w:sz w:val="16"/>
          <w:szCs w:val="16"/>
        </w:rPr>
        <w:t xml:space="preserve">Załącznik nr </w:t>
      </w:r>
      <w:r w:rsidR="00D6172A">
        <w:rPr>
          <w:rFonts w:ascii="Tahoma" w:hAnsi="Tahoma" w:cs="Tahoma"/>
          <w:sz w:val="16"/>
          <w:szCs w:val="16"/>
        </w:rPr>
        <w:t>8</w:t>
      </w:r>
      <w:r w:rsidRPr="00374969">
        <w:rPr>
          <w:rFonts w:ascii="Tahoma" w:hAnsi="Tahoma" w:cs="Tahoma"/>
          <w:sz w:val="16"/>
          <w:szCs w:val="16"/>
        </w:rPr>
        <w:t xml:space="preserve"> do SIWZ</w:t>
      </w:r>
    </w:p>
    <w:p w14:paraId="4782B120" w14:textId="77777777" w:rsidR="006068BA" w:rsidRDefault="006068BA" w:rsidP="006068BA">
      <w:pPr>
        <w:pStyle w:val="Tekstprzypisudolnego"/>
        <w:numPr>
          <w:ilvl w:val="0"/>
          <w:numId w:val="40"/>
        </w:num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7BD1EE57" w14:textId="77777777" w:rsidR="006068BA" w:rsidRDefault="006068BA" w:rsidP="006068BA">
      <w:pPr>
        <w:pStyle w:val="Standard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FB17804" w14:textId="77777777" w:rsidR="006068BA" w:rsidRDefault="006068BA" w:rsidP="006068BA">
      <w:pPr>
        <w:pStyle w:val="Standarduser"/>
        <w:numPr>
          <w:ilvl w:val="0"/>
          <w:numId w:val="40"/>
        </w:numPr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3614772" w14:textId="436232EE" w:rsidR="006068BA" w:rsidRDefault="00E5112A" w:rsidP="006068BA">
      <w:pPr>
        <w:pStyle w:val="Standard"/>
        <w:numPr>
          <w:ilvl w:val="0"/>
          <w:numId w:val="40"/>
        </w:numPr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5FEC199" w14:textId="77777777" w:rsidR="006068BA" w:rsidRDefault="006068BA" w:rsidP="006068BA">
      <w:pPr>
        <w:pStyle w:val="Standard"/>
        <w:numPr>
          <w:ilvl w:val="0"/>
          <w:numId w:val="40"/>
        </w:numPr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3955D49D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CCA5032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68735ABD" w14:textId="7BB6C552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DBCC736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</w:p>
    <w:bookmarkEnd w:id="0"/>
    <w:p w14:paraId="4853652C" w14:textId="1BC312A6" w:rsidR="00E7799D" w:rsidRPr="00374969" w:rsidRDefault="00E7799D" w:rsidP="00F8249F">
      <w:pPr>
        <w:keepNext/>
        <w:numPr>
          <w:ilvl w:val="0"/>
          <w:numId w:val="40"/>
        </w:numPr>
        <w:tabs>
          <w:tab w:val="left" w:pos="0"/>
        </w:tabs>
        <w:suppressAutoHyphens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 xml:space="preserve">WYKAZ WYKONANYCH </w:t>
      </w:r>
      <w:r w:rsidR="007073E4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>DOSTAW</w:t>
      </w:r>
    </w:p>
    <w:p w14:paraId="50D1069B" w14:textId="683EA1FD" w:rsidR="00F8249F" w:rsidRPr="00374969" w:rsidRDefault="00E7799D" w:rsidP="006068BA">
      <w:pPr>
        <w:pStyle w:val="Style25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spełniających</w:t>
      </w:r>
      <w:r w:rsidR="00694E27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wymagania określone w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§ 4 pkt 1 ppkt 2) lit. a) </w:t>
      </w:r>
      <w:r w:rsidR="00F8249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SIWZ</w:t>
      </w:r>
      <w:r w:rsidR="00AA0680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</w:t>
      </w:r>
      <w:r w:rsidR="00FF1C2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dot. postępowania o udzielenie zamówienia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sektorowego</w:t>
      </w:r>
      <w:r w:rsidR="00FF1C2F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956B1" w:rsidRPr="00D31248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na</w:t>
      </w:r>
      <w:r w:rsidR="006956B1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EC042B">
        <w:rPr>
          <w:rFonts w:ascii="Tahoma" w:hAnsi="Tahoma" w:cs="Tahoma"/>
          <w:b/>
          <w:sz w:val="22"/>
          <w:szCs w:val="18"/>
        </w:rPr>
        <w:t>d</w:t>
      </w:r>
      <w:r w:rsidR="00EC042B" w:rsidRPr="008B4111">
        <w:rPr>
          <w:rFonts w:ascii="Tahoma" w:hAnsi="Tahoma" w:cs="Tahoma"/>
          <w:b/>
          <w:sz w:val="22"/>
          <w:szCs w:val="18"/>
        </w:rPr>
        <w:t>ostawę, montaż i uruchomienie napowietrznej stacji transformatorowej typu STNK14-20/250/II3 wraz z niezbędną infrastrukturą</w:t>
      </w:r>
      <w:r w:rsidR="007073E4" w:rsidRPr="003C3C57">
        <w:rPr>
          <w:rFonts w:ascii="Tahoma" w:hAnsi="Tahoma" w:cs="Tahoma"/>
          <w:b/>
          <w:bCs/>
          <w:sz w:val="22"/>
          <w:szCs w:val="22"/>
        </w:rPr>
        <w:t>.</w:t>
      </w:r>
    </w:p>
    <w:tbl>
      <w:tblPr>
        <w:tblpPr w:leftFromText="141" w:rightFromText="141" w:vertAnchor="text" w:horzAnchor="margin" w:tblpXSpec="center" w:tblpY="547"/>
        <w:tblW w:w="145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6298"/>
        <w:gridCol w:w="1560"/>
        <w:gridCol w:w="1984"/>
        <w:gridCol w:w="1418"/>
      </w:tblGrid>
      <w:tr w:rsidR="00455188" w:rsidRPr="00F8249F" w14:paraId="0203EB18" w14:textId="77777777" w:rsidTr="00455188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DF748F6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2B711B6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 lokalizacja </w:t>
            </w:r>
          </w:p>
          <w:p w14:paraId="142F2ED7" w14:textId="5DAA5D78" w:rsidR="00C729FB" w:rsidRPr="00374969" w:rsidRDefault="007073E4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dostaw wraz z montażem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12498A9" w14:textId="734F4C4F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Opis i zakres wykonanych </w:t>
            </w:r>
            <w:r w:rsidR="007073E4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dostaw</w:t>
            </w: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 </w:t>
            </w:r>
          </w:p>
          <w:p w14:paraId="24019231" w14:textId="62CA5D4E" w:rsidR="00455188" w:rsidRPr="00374969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dot. </w:t>
            </w:r>
            <w:r w:rsidR="007073E4" w:rsidRPr="007073E4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dostaw wraz z montażem </w:t>
            </w:r>
            <w:r w:rsidR="00EC042B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i uruchomieniem stacji transformatorowej o mocy co najmniej 170 kVA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6B5232F2" w14:textId="7701C020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 xml:space="preserve">Data rozpoczęcia i zakończenia </w:t>
            </w:r>
            <w:r w:rsidR="007073E4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dostawy wraz z montażem</w:t>
            </w:r>
          </w:p>
          <w:p w14:paraId="4B796340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(dd-mm-rrrr)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AE1797A" w14:textId="258C7E73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 adres  Wykonawcy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6FDEE07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Zamawiający </w:t>
            </w:r>
          </w:p>
          <w:p w14:paraId="56A13891" w14:textId="77777777" w:rsidR="00455188" w:rsidRPr="00374969" w:rsidRDefault="00455188" w:rsidP="00C729F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(nazwa, adres)</w:t>
            </w:r>
          </w:p>
        </w:tc>
      </w:tr>
      <w:tr w:rsidR="00455188" w:rsidRPr="00F8249F" w14:paraId="07989859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5EB814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C8D899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A1D67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6DEA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874A5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A9CA7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455188" w:rsidRPr="00F8249F" w14:paraId="6E914C12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9548B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CD138A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37412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388F56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FA3F2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13C41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856CD57" w14:textId="4ADE0881" w:rsidR="00F8249F" w:rsidRPr="00374969" w:rsidRDefault="00F8249F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Cs w:val="20"/>
          <w:u w:val="single"/>
        </w:rPr>
      </w:pPr>
    </w:p>
    <w:p w14:paraId="42F92B3C" w14:textId="4DD85A49" w:rsidR="00E42BBA" w:rsidRPr="00374969" w:rsidRDefault="00E42BBA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Cs w:val="20"/>
        </w:rPr>
      </w:pPr>
      <w:r w:rsidRPr="0091664D">
        <w:rPr>
          <w:rFonts w:ascii="Tahoma" w:eastAsia="Times New Roman" w:hAnsi="Tahoma" w:cs="Tahoma"/>
          <w:kern w:val="1"/>
          <w:szCs w:val="20"/>
        </w:rPr>
        <w:t>Przedstawiam</w:t>
      </w:r>
      <w:r w:rsidR="00AE705D" w:rsidRPr="0091664D">
        <w:rPr>
          <w:rFonts w:ascii="Tahoma" w:eastAsia="Times New Roman" w:hAnsi="Tahoma" w:cs="Tahoma"/>
          <w:kern w:val="1"/>
          <w:szCs w:val="20"/>
        </w:rPr>
        <w:t>/y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następujący wykaz </w:t>
      </w:r>
      <w:r w:rsidR="007073E4">
        <w:rPr>
          <w:rFonts w:ascii="Tahoma" w:eastAsia="Times New Roman" w:hAnsi="Tahoma" w:cs="Tahoma"/>
          <w:kern w:val="1"/>
          <w:szCs w:val="20"/>
        </w:rPr>
        <w:t>dostaw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potwierdzających moje/nasze doświadczenie oraz wiedzę niezbędne do wykon</w:t>
      </w:r>
      <w:r w:rsidR="00AE705D" w:rsidRPr="0091664D">
        <w:rPr>
          <w:rFonts w:ascii="Tahoma" w:eastAsia="Times New Roman" w:hAnsi="Tahoma" w:cs="Tahoma"/>
          <w:kern w:val="1"/>
          <w:szCs w:val="20"/>
        </w:rPr>
        <w:t>an</w:t>
      </w:r>
      <w:r w:rsidRPr="0091664D">
        <w:rPr>
          <w:rFonts w:ascii="Tahoma" w:eastAsia="Times New Roman" w:hAnsi="Tahoma" w:cs="Tahoma"/>
          <w:kern w:val="1"/>
          <w:szCs w:val="20"/>
        </w:rPr>
        <w:t>ia przedmiotu zamówienia:</w:t>
      </w:r>
    </w:p>
    <w:p w14:paraId="3510850E" w14:textId="77777777" w:rsidR="00455188" w:rsidRDefault="00455188" w:rsidP="00F8249F">
      <w:pPr>
        <w:suppressAutoHyphens/>
        <w:ind w:left="0" w:right="-2" w:firstLine="0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szCs w:val="18"/>
          <w:u w:val="single"/>
        </w:rPr>
      </w:pPr>
    </w:p>
    <w:p w14:paraId="55CD4D11" w14:textId="7D058020" w:rsidR="009A2588" w:rsidRPr="00374969" w:rsidRDefault="00713B65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szCs w:val="24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UW</w:t>
      </w:r>
      <w:r w:rsidR="009A2588"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AGA</w:t>
      </w:r>
    </w:p>
    <w:p w14:paraId="40125CFE" w14:textId="77777777" w:rsidR="009A2588" w:rsidRPr="00374969" w:rsidRDefault="009B122D" w:rsidP="00374969">
      <w:pPr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</w:pP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W przypadku, gdy Wykonawca polega na zdolnościach technicznych lub zawodowych innych podmiotów,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F8249F"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>–</w:t>
      </w: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 </w:t>
      </w:r>
      <w:r w:rsidRPr="00374969">
        <w:rPr>
          <w:rFonts w:ascii="Tahoma" w:eastAsia="Times New Roman" w:hAnsi="Tahoma" w:cs="Tahoma"/>
          <w:bCs/>
          <w:i/>
          <w:color w:val="FF0000"/>
          <w:kern w:val="1"/>
          <w:sz w:val="18"/>
          <w:szCs w:val="18"/>
        </w:rPr>
        <w:t>należy dołączyć oryginał zobowiązania.</w:t>
      </w:r>
    </w:p>
    <w:p w14:paraId="4BAA307D" w14:textId="77777777" w:rsidR="00D31248" w:rsidRPr="00F8249F" w:rsidRDefault="00D31248" w:rsidP="00F8249F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4"/>
          <w:szCs w:val="24"/>
        </w:rPr>
      </w:pPr>
    </w:p>
    <w:p w14:paraId="0A799E94" w14:textId="6C7206A0" w:rsidR="005C7DB6" w:rsidRDefault="005C7DB6" w:rsidP="005C7DB6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09AF82AC" w14:textId="44084724" w:rsidR="005C7DB6" w:rsidRDefault="005C7DB6" w:rsidP="005C7DB6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E2636B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8D292A" w:rsidRPr="00E2636B">
        <w:rPr>
          <w:rFonts w:ascii="Tahoma" w:hAnsi="Tahoma" w:cs="Tahoma"/>
          <w:i/>
          <w:sz w:val="18"/>
          <w:szCs w:val="18"/>
        </w:rPr>
        <w:t xml:space="preserve">, osobistym </w:t>
      </w:r>
      <w:r w:rsidRPr="00E2636B">
        <w:rPr>
          <w:rFonts w:ascii="Tahoma" w:hAnsi="Tahoma" w:cs="Tahoma"/>
          <w:i/>
          <w:sz w:val="18"/>
          <w:szCs w:val="18"/>
        </w:rPr>
        <w:t xml:space="preserve"> lub elektronicznym podpisem zaufanym przez osobę upoważnioną / osoby upoważnione do reprezentowania Wykonawcy / Wykonawców</w:t>
      </w:r>
    </w:p>
    <w:p w14:paraId="6317C600" w14:textId="2DC21A59" w:rsidR="00E7799D" w:rsidRPr="00F8249F" w:rsidRDefault="00E7799D" w:rsidP="005C7DB6">
      <w:pPr>
        <w:pStyle w:val="Standard"/>
        <w:rPr>
          <w:rFonts w:asciiTheme="minorHAnsi" w:hAnsiTheme="minorHAnsi" w:cstheme="minorHAnsi"/>
          <w:i/>
          <w:iCs/>
          <w:color w:val="000000"/>
          <w:kern w:val="1"/>
          <w:sz w:val="24"/>
          <w:szCs w:val="24"/>
          <w:lang w:eastAsia="ar-SA"/>
        </w:rPr>
      </w:pPr>
    </w:p>
    <w:sectPr w:rsidR="00E7799D" w:rsidRPr="00F8249F" w:rsidSect="006D4E49">
      <w:pgSz w:w="16838" w:h="11906" w:orient="landscape" w:code="9"/>
      <w:pgMar w:top="1418" w:right="816" w:bottom="1418" w:left="1079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3C5A6" w14:textId="77777777" w:rsidR="00E7644D" w:rsidRDefault="00E7644D" w:rsidP="00655BC3">
      <w:r>
        <w:separator/>
      </w:r>
    </w:p>
  </w:endnote>
  <w:endnote w:type="continuationSeparator" w:id="0">
    <w:p w14:paraId="07D65693" w14:textId="77777777" w:rsidR="00E7644D" w:rsidRDefault="00E7644D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9EB04" w14:textId="77777777" w:rsidR="00E7644D" w:rsidRDefault="00E7644D" w:rsidP="00655BC3">
      <w:r>
        <w:separator/>
      </w:r>
    </w:p>
  </w:footnote>
  <w:footnote w:type="continuationSeparator" w:id="0">
    <w:p w14:paraId="0E01B1F4" w14:textId="77777777" w:rsidR="00E7644D" w:rsidRDefault="00E7644D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2B157D5C"/>
    <w:multiLevelType w:val="hybridMultilevel"/>
    <w:tmpl w:val="F1723300"/>
    <w:lvl w:ilvl="0" w:tplc="3FE6D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8EE6BBE"/>
    <w:multiLevelType w:val="hybridMultilevel"/>
    <w:tmpl w:val="F336E3A2"/>
    <w:lvl w:ilvl="0" w:tplc="4C4EC36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8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22449995">
    <w:abstractNumId w:val="22"/>
  </w:num>
  <w:num w:numId="2" w16cid:durableId="17438924">
    <w:abstractNumId w:val="0"/>
  </w:num>
  <w:num w:numId="3" w16cid:durableId="1037042988">
    <w:abstractNumId w:val="8"/>
  </w:num>
  <w:num w:numId="4" w16cid:durableId="1011025146">
    <w:abstractNumId w:val="14"/>
  </w:num>
  <w:num w:numId="5" w16cid:durableId="1606964251">
    <w:abstractNumId w:val="7"/>
  </w:num>
  <w:num w:numId="6" w16cid:durableId="931203452">
    <w:abstractNumId w:val="11"/>
  </w:num>
  <w:num w:numId="7" w16cid:durableId="2006856762">
    <w:abstractNumId w:val="9"/>
  </w:num>
  <w:num w:numId="8" w16cid:durableId="1780223939">
    <w:abstractNumId w:val="44"/>
  </w:num>
  <w:num w:numId="9" w16cid:durableId="1436710721">
    <w:abstractNumId w:val="10"/>
  </w:num>
  <w:num w:numId="10" w16cid:durableId="1355183030">
    <w:abstractNumId w:val="19"/>
  </w:num>
  <w:num w:numId="11" w16cid:durableId="82652051">
    <w:abstractNumId w:val="47"/>
  </w:num>
  <w:num w:numId="12" w16cid:durableId="1623269045">
    <w:abstractNumId w:val="27"/>
  </w:num>
  <w:num w:numId="13" w16cid:durableId="845825962">
    <w:abstractNumId w:val="41"/>
  </w:num>
  <w:num w:numId="14" w16cid:durableId="776756732">
    <w:abstractNumId w:val="12"/>
  </w:num>
  <w:num w:numId="15" w16cid:durableId="1737782621">
    <w:abstractNumId w:val="28"/>
  </w:num>
  <w:num w:numId="16" w16cid:durableId="52316375">
    <w:abstractNumId w:val="31"/>
  </w:num>
  <w:num w:numId="17" w16cid:durableId="723453208">
    <w:abstractNumId w:val="17"/>
  </w:num>
  <w:num w:numId="18" w16cid:durableId="1145246283">
    <w:abstractNumId w:val="15"/>
  </w:num>
  <w:num w:numId="19" w16cid:durableId="210457878">
    <w:abstractNumId w:val="16"/>
  </w:num>
  <w:num w:numId="20" w16cid:durableId="1009021030">
    <w:abstractNumId w:val="18"/>
  </w:num>
  <w:num w:numId="21" w16cid:durableId="1822847281">
    <w:abstractNumId w:val="25"/>
  </w:num>
  <w:num w:numId="22" w16cid:durableId="912399657">
    <w:abstractNumId w:val="46"/>
  </w:num>
  <w:num w:numId="23" w16cid:durableId="407578420">
    <w:abstractNumId w:val="45"/>
  </w:num>
  <w:num w:numId="24" w16cid:durableId="1792893628">
    <w:abstractNumId w:val="37"/>
  </w:num>
  <w:num w:numId="25" w16cid:durableId="1942564354">
    <w:abstractNumId w:val="13"/>
  </w:num>
  <w:num w:numId="26" w16cid:durableId="1495336277">
    <w:abstractNumId w:val="48"/>
  </w:num>
  <w:num w:numId="27" w16cid:durableId="268205062">
    <w:abstractNumId w:val="14"/>
  </w:num>
  <w:num w:numId="28" w16cid:durableId="965618050">
    <w:abstractNumId w:val="14"/>
  </w:num>
  <w:num w:numId="29" w16cid:durableId="1212688387">
    <w:abstractNumId w:val="14"/>
  </w:num>
  <w:num w:numId="30" w16cid:durableId="530730954">
    <w:abstractNumId w:val="14"/>
  </w:num>
  <w:num w:numId="31" w16cid:durableId="1733969671">
    <w:abstractNumId w:val="14"/>
  </w:num>
  <w:num w:numId="32" w16cid:durableId="916788183">
    <w:abstractNumId w:val="14"/>
  </w:num>
  <w:num w:numId="33" w16cid:durableId="1178349640">
    <w:abstractNumId w:val="33"/>
  </w:num>
  <w:num w:numId="34" w16cid:durableId="1696803342">
    <w:abstractNumId w:val="38"/>
  </w:num>
  <w:num w:numId="35" w16cid:durableId="17631154">
    <w:abstractNumId w:val="23"/>
  </w:num>
  <w:num w:numId="36" w16cid:durableId="886180169">
    <w:abstractNumId w:val="14"/>
  </w:num>
  <w:num w:numId="37" w16cid:durableId="1605966152">
    <w:abstractNumId w:val="42"/>
  </w:num>
  <w:num w:numId="38" w16cid:durableId="1303852648">
    <w:abstractNumId w:val="21"/>
  </w:num>
  <w:num w:numId="39" w16cid:durableId="1748989938">
    <w:abstractNumId w:val="14"/>
  </w:num>
  <w:num w:numId="40" w16cid:durableId="641926285">
    <w:abstractNumId w:val="1"/>
  </w:num>
  <w:num w:numId="41" w16cid:durableId="1564827305">
    <w:abstractNumId w:val="43"/>
  </w:num>
  <w:num w:numId="42" w16cid:durableId="472723373">
    <w:abstractNumId w:val="36"/>
  </w:num>
  <w:num w:numId="43" w16cid:durableId="1895314216">
    <w:abstractNumId w:val="26"/>
  </w:num>
  <w:num w:numId="44" w16cid:durableId="1148286819">
    <w:abstractNumId w:val="32"/>
  </w:num>
  <w:num w:numId="45" w16cid:durableId="9027569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0F74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B0B"/>
    <w:rsid w:val="00037B74"/>
    <w:rsid w:val="00042BAC"/>
    <w:rsid w:val="0004583E"/>
    <w:rsid w:val="00045F87"/>
    <w:rsid w:val="000504B7"/>
    <w:rsid w:val="00050BC4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47C9"/>
    <w:rsid w:val="00084BC6"/>
    <w:rsid w:val="000852CF"/>
    <w:rsid w:val="00085F80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820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723"/>
    <w:rsid w:val="00186A43"/>
    <w:rsid w:val="001870E0"/>
    <w:rsid w:val="0018719E"/>
    <w:rsid w:val="001906D6"/>
    <w:rsid w:val="0019130A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0039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D66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14F2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1F55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FFF"/>
    <w:rsid w:val="00373511"/>
    <w:rsid w:val="00373960"/>
    <w:rsid w:val="00373A9A"/>
    <w:rsid w:val="00373FDD"/>
    <w:rsid w:val="00374969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2CD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00E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086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553E"/>
    <w:rsid w:val="0045047A"/>
    <w:rsid w:val="004512A0"/>
    <w:rsid w:val="00451343"/>
    <w:rsid w:val="00452F3E"/>
    <w:rsid w:val="0045335E"/>
    <w:rsid w:val="0045338E"/>
    <w:rsid w:val="00453428"/>
    <w:rsid w:val="0045518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1E24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729"/>
    <w:rsid w:val="005039BF"/>
    <w:rsid w:val="00505474"/>
    <w:rsid w:val="00505573"/>
    <w:rsid w:val="005064C5"/>
    <w:rsid w:val="0050794A"/>
    <w:rsid w:val="005128D0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D91"/>
    <w:rsid w:val="0053432A"/>
    <w:rsid w:val="00534C49"/>
    <w:rsid w:val="00535049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778"/>
    <w:rsid w:val="005743D8"/>
    <w:rsid w:val="0057488F"/>
    <w:rsid w:val="005773C4"/>
    <w:rsid w:val="005773E6"/>
    <w:rsid w:val="0058047C"/>
    <w:rsid w:val="00582273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7DB6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5600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68B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E27"/>
    <w:rsid w:val="00695365"/>
    <w:rsid w:val="006956B1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52F7"/>
    <w:rsid w:val="006C652E"/>
    <w:rsid w:val="006C71F1"/>
    <w:rsid w:val="006D006C"/>
    <w:rsid w:val="006D15D8"/>
    <w:rsid w:val="006D3495"/>
    <w:rsid w:val="006D3721"/>
    <w:rsid w:val="006D39A8"/>
    <w:rsid w:val="006D3D8C"/>
    <w:rsid w:val="006D43D0"/>
    <w:rsid w:val="006D4E49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3E4"/>
    <w:rsid w:val="00707F03"/>
    <w:rsid w:val="00710707"/>
    <w:rsid w:val="00711C0B"/>
    <w:rsid w:val="0071286F"/>
    <w:rsid w:val="00712FCC"/>
    <w:rsid w:val="00713362"/>
    <w:rsid w:val="00713B65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1F8D"/>
    <w:rsid w:val="00732D67"/>
    <w:rsid w:val="00734825"/>
    <w:rsid w:val="007363D3"/>
    <w:rsid w:val="00736C3D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3DB7"/>
    <w:rsid w:val="007550A5"/>
    <w:rsid w:val="00755363"/>
    <w:rsid w:val="00755D42"/>
    <w:rsid w:val="00756BE7"/>
    <w:rsid w:val="0075736C"/>
    <w:rsid w:val="00757703"/>
    <w:rsid w:val="00760EC2"/>
    <w:rsid w:val="00762F33"/>
    <w:rsid w:val="00763E4C"/>
    <w:rsid w:val="0076489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E7BBC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83A"/>
    <w:rsid w:val="00807A51"/>
    <w:rsid w:val="0081040B"/>
    <w:rsid w:val="00810583"/>
    <w:rsid w:val="0081238D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80102"/>
    <w:rsid w:val="00882C0B"/>
    <w:rsid w:val="008842EF"/>
    <w:rsid w:val="00884F92"/>
    <w:rsid w:val="00886F8D"/>
    <w:rsid w:val="008902B9"/>
    <w:rsid w:val="008906FF"/>
    <w:rsid w:val="0089311E"/>
    <w:rsid w:val="00894602"/>
    <w:rsid w:val="00897070"/>
    <w:rsid w:val="00897515"/>
    <w:rsid w:val="008A0032"/>
    <w:rsid w:val="008A045D"/>
    <w:rsid w:val="008A1134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292A"/>
    <w:rsid w:val="008D3483"/>
    <w:rsid w:val="008D3B2B"/>
    <w:rsid w:val="008D3E76"/>
    <w:rsid w:val="008D49E3"/>
    <w:rsid w:val="008D6C81"/>
    <w:rsid w:val="008D7EEE"/>
    <w:rsid w:val="008E13E1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64D"/>
    <w:rsid w:val="00920FA0"/>
    <w:rsid w:val="00922864"/>
    <w:rsid w:val="0092288F"/>
    <w:rsid w:val="00922B0C"/>
    <w:rsid w:val="00923CAA"/>
    <w:rsid w:val="00924847"/>
    <w:rsid w:val="009248D8"/>
    <w:rsid w:val="00925A3C"/>
    <w:rsid w:val="00934CF6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122D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0CE9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72F5"/>
    <w:rsid w:val="00AA0083"/>
    <w:rsid w:val="00AA0680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6B7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70D"/>
    <w:rsid w:val="00AE33EB"/>
    <w:rsid w:val="00AE373F"/>
    <w:rsid w:val="00AE3ECA"/>
    <w:rsid w:val="00AE445B"/>
    <w:rsid w:val="00AE5E89"/>
    <w:rsid w:val="00AE705D"/>
    <w:rsid w:val="00AF2391"/>
    <w:rsid w:val="00AF2A5D"/>
    <w:rsid w:val="00AF3718"/>
    <w:rsid w:val="00AF48E1"/>
    <w:rsid w:val="00AF4BD5"/>
    <w:rsid w:val="00AF6329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3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031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9FB"/>
    <w:rsid w:val="00C72A96"/>
    <w:rsid w:val="00C73636"/>
    <w:rsid w:val="00C737F9"/>
    <w:rsid w:val="00C74221"/>
    <w:rsid w:val="00C746C6"/>
    <w:rsid w:val="00C77879"/>
    <w:rsid w:val="00C77AE2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E0F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5BDF"/>
    <w:rsid w:val="00CB70C8"/>
    <w:rsid w:val="00CC08C8"/>
    <w:rsid w:val="00CC4361"/>
    <w:rsid w:val="00CC4EA4"/>
    <w:rsid w:val="00CC6593"/>
    <w:rsid w:val="00CC69C5"/>
    <w:rsid w:val="00CC714D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2B90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248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72A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785"/>
    <w:rsid w:val="00D8001B"/>
    <w:rsid w:val="00D83712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1081"/>
    <w:rsid w:val="00DF11B6"/>
    <w:rsid w:val="00DF2650"/>
    <w:rsid w:val="00DF2731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36B"/>
    <w:rsid w:val="00E264CA"/>
    <w:rsid w:val="00E30466"/>
    <w:rsid w:val="00E30EBA"/>
    <w:rsid w:val="00E30FF5"/>
    <w:rsid w:val="00E31D17"/>
    <w:rsid w:val="00E32D34"/>
    <w:rsid w:val="00E33484"/>
    <w:rsid w:val="00E347D9"/>
    <w:rsid w:val="00E36009"/>
    <w:rsid w:val="00E37960"/>
    <w:rsid w:val="00E421C7"/>
    <w:rsid w:val="00E42BBA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112A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644D"/>
    <w:rsid w:val="00E7799D"/>
    <w:rsid w:val="00E81110"/>
    <w:rsid w:val="00E81B25"/>
    <w:rsid w:val="00E83946"/>
    <w:rsid w:val="00E856BD"/>
    <w:rsid w:val="00E86DCC"/>
    <w:rsid w:val="00E86E73"/>
    <w:rsid w:val="00E87A92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42B"/>
    <w:rsid w:val="00EC0DE7"/>
    <w:rsid w:val="00EC34DB"/>
    <w:rsid w:val="00EC4890"/>
    <w:rsid w:val="00EC6FD2"/>
    <w:rsid w:val="00ED0F77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00A1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49F"/>
    <w:rsid w:val="00F82CC7"/>
    <w:rsid w:val="00F87853"/>
    <w:rsid w:val="00F906FB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55F0"/>
    <w:rsid w:val="00FB6EAB"/>
    <w:rsid w:val="00FB7700"/>
    <w:rsid w:val="00FB79D4"/>
    <w:rsid w:val="00FC0628"/>
    <w:rsid w:val="00FC0953"/>
    <w:rsid w:val="00FC10FF"/>
    <w:rsid w:val="00FC192F"/>
    <w:rsid w:val="00FC4EC2"/>
    <w:rsid w:val="00FC74C6"/>
    <w:rsid w:val="00FC78CC"/>
    <w:rsid w:val="00FC7D0C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1C2F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2C0F"/>
  <w15:docId w15:val="{84248BB0-471B-48DF-B6BA-EA4CB559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FontStyle23">
    <w:name w:val="Font Style23"/>
    <w:uiPriority w:val="99"/>
    <w:rsid w:val="00F8249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694E27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232D6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8BA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8BA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uiPriority w:val="99"/>
    <w:rsid w:val="006068BA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customStyle="1" w:styleId="Standarduser">
    <w:name w:val="Standard (user)"/>
    <w:uiPriority w:val="99"/>
    <w:rsid w:val="006068BA"/>
    <w:pPr>
      <w:suppressAutoHyphens/>
      <w:autoSpaceDN w:val="0"/>
    </w:pPr>
    <w:rPr>
      <w:rFonts w:ascii="Calibri" w:eastAsia="SimSu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ED47-C7D8-42C8-8141-DFE519E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Zając</dc:creator>
  <cp:keywords/>
  <cp:lastModifiedBy>Piotr Zając</cp:lastModifiedBy>
  <cp:revision>36</cp:revision>
  <cp:lastPrinted>2018-10-16T10:06:00Z</cp:lastPrinted>
  <dcterms:created xsi:type="dcterms:W3CDTF">2017-04-07T12:04:00Z</dcterms:created>
  <dcterms:modified xsi:type="dcterms:W3CDTF">2024-01-30T13:06:00Z</dcterms:modified>
</cp:coreProperties>
</file>