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E0B4E" w14:textId="12E291BE" w:rsidR="000E1C61" w:rsidRPr="00A1233D" w:rsidRDefault="000E1C61" w:rsidP="00BA0AAD">
      <w:pPr>
        <w:spacing w:before="120"/>
        <w:jc w:val="right"/>
        <w:rPr>
          <w:rFonts w:ascii="Cambria" w:hAnsi="Cambria" w:cs="Arial"/>
          <w:i/>
          <w:iCs/>
        </w:rPr>
      </w:pPr>
      <w:r w:rsidRPr="00A1233D">
        <w:rPr>
          <w:rFonts w:ascii="Cambria" w:hAnsi="Cambria" w:cs="Arial"/>
          <w:i/>
          <w:iCs/>
        </w:rPr>
        <w:t xml:space="preserve">Załącznik nr </w:t>
      </w:r>
      <w:r w:rsidR="00F344CE" w:rsidRPr="00A1233D">
        <w:rPr>
          <w:rFonts w:ascii="Cambria" w:hAnsi="Cambria" w:cs="Arial"/>
          <w:i/>
          <w:iCs/>
        </w:rPr>
        <w:t>1</w:t>
      </w:r>
      <w:r w:rsidR="00CD6E41" w:rsidRPr="00A1233D">
        <w:rPr>
          <w:rFonts w:ascii="Cambria" w:hAnsi="Cambria" w:cs="Arial"/>
          <w:i/>
          <w:iCs/>
        </w:rPr>
        <w:t xml:space="preserve"> </w:t>
      </w:r>
      <w:r w:rsidRPr="00A1233D">
        <w:rPr>
          <w:rFonts w:ascii="Cambria" w:hAnsi="Cambria" w:cs="Arial"/>
          <w:i/>
          <w:iCs/>
        </w:rPr>
        <w:t xml:space="preserve">do SWZ </w:t>
      </w:r>
      <w:r w:rsidR="00A1233D" w:rsidRPr="00A1233D">
        <w:rPr>
          <w:rFonts w:ascii="Cambria" w:hAnsi="Cambria" w:cs="Arial"/>
          <w:i/>
          <w:iCs/>
        </w:rPr>
        <w:t>– Oferta</w:t>
      </w:r>
    </w:p>
    <w:p w14:paraId="56AA27F2" w14:textId="77777777" w:rsidR="00674D62" w:rsidRPr="00A04A1E" w:rsidRDefault="00674D62" w:rsidP="00BA0A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2C4583F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(Nazwa i adres wykonawcy)</w:t>
      </w:r>
    </w:p>
    <w:p w14:paraId="41D416F2" w14:textId="77777777" w:rsidR="000E1C61" w:rsidRPr="00A04A1E" w:rsidRDefault="000E1C61" w:rsidP="00304FC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35CA933A" w14:textId="60C4E9CD" w:rsidR="000E1C61" w:rsidRPr="0057603E" w:rsidRDefault="006145A0" w:rsidP="00BA0AA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1B0AD538" w14:textId="760AEC2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>Skarb Państwa -</w:t>
      </w:r>
      <w:r w:rsidR="00A04A1E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249C89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57725" w:rsidRPr="00A04A1E">
        <w:rPr>
          <w:rFonts w:ascii="Cambria" w:hAnsi="Cambria" w:cs="Arial"/>
          <w:b/>
          <w:bCs/>
          <w:sz w:val="22"/>
          <w:szCs w:val="22"/>
        </w:rPr>
        <w:t>Waliły</w:t>
      </w:r>
      <w:r w:rsidRPr="00A04A1E">
        <w:rPr>
          <w:rFonts w:ascii="Cambria" w:hAnsi="Cambria" w:cs="Arial"/>
          <w:b/>
          <w:bCs/>
          <w:sz w:val="22"/>
          <w:szCs w:val="22"/>
        </w:rPr>
        <w:tab/>
      </w:r>
    </w:p>
    <w:p w14:paraId="38442A7F" w14:textId="30E92077" w:rsidR="000E1C61" w:rsidRPr="00A04A1E" w:rsidRDefault="00057725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Waliły Stacja, 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ul. </w:t>
      </w:r>
      <w:r w:rsidRPr="00A04A1E">
        <w:rPr>
          <w:rFonts w:ascii="Cambria" w:hAnsi="Cambria" w:cs="Arial"/>
          <w:b/>
          <w:bCs/>
          <w:sz w:val="22"/>
          <w:szCs w:val="22"/>
        </w:rPr>
        <w:t>Białostocka 3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>,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 16-040 Gródek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2C81432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21CB6">
        <w:rPr>
          <w:rFonts w:ascii="Cambria" w:hAnsi="Cambria" w:cs="Arial"/>
          <w:bCs/>
          <w:sz w:val="22"/>
          <w:szCs w:val="22"/>
        </w:rPr>
        <w:t>zamówieniu w postępowaniu w trybie podstawowym bez negocjacji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521CB6">
        <w:rPr>
          <w:rFonts w:ascii="Cambria" w:hAnsi="Cambria" w:cs="Arial"/>
          <w:bCs/>
          <w:sz w:val="22"/>
          <w:szCs w:val="22"/>
        </w:rPr>
        <w:t>pn.:</w:t>
      </w:r>
      <w:r w:rsidRPr="00D16198">
        <w:rPr>
          <w:rFonts w:ascii="Cambria" w:hAnsi="Cambria" w:cs="Arial"/>
          <w:bCs/>
          <w:sz w:val="22"/>
          <w:szCs w:val="22"/>
        </w:rPr>
        <w:t xml:space="preserve"> „</w:t>
      </w:r>
      <w:r w:rsidR="00521CB6" w:rsidRPr="00521CB6">
        <w:rPr>
          <w:rFonts w:ascii="Cambria" w:hAnsi="Cambria" w:cs="Arial"/>
          <w:bCs/>
          <w:sz w:val="22"/>
          <w:szCs w:val="22"/>
        </w:rPr>
        <w:t>Dostawa i tankowanie paliwa benzyny bezołowiowej oraz oleju napędowego do środków transportowych Nadleśnictwa Waliły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59ADA3C2" w14:textId="4E81EA54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C31739E" w14:textId="3849D8AC" w:rsidR="00D16198" w:rsidRPr="00D16198" w:rsidRDefault="00B627D7" w:rsidP="00BA0AA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>poniższe</w:t>
      </w:r>
      <w:r w:rsidR="00521CB6">
        <w:rPr>
          <w:rFonts w:ascii="Cambria" w:hAnsi="Cambria" w:cs="Arial"/>
          <w:bCs/>
          <w:sz w:val="22"/>
          <w:szCs w:val="22"/>
        </w:rPr>
        <w:t xml:space="preserve">j tabeli </w:t>
      </w:r>
      <w:r w:rsidRPr="00D16198">
        <w:rPr>
          <w:rFonts w:ascii="Cambria" w:hAnsi="Cambria" w:cs="Arial"/>
          <w:bCs/>
          <w:sz w:val="22"/>
          <w:szCs w:val="22"/>
        </w:rPr>
        <w:t xml:space="preserve">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</w:t>
      </w:r>
      <w:bookmarkEnd w:id="0"/>
      <w:r w:rsidR="00521CB6">
        <w:rPr>
          <w:rFonts w:ascii="Cambria" w:hAnsi="Cambria" w:cs="Arial"/>
          <w:bCs/>
          <w:sz w:val="22"/>
          <w:szCs w:val="22"/>
        </w:rPr>
        <w:t xml:space="preserve"> elementy zamówienia</w:t>
      </w:r>
      <w:r w:rsidR="00FB5578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91"/>
        <w:tblW w:w="1629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1843"/>
        <w:gridCol w:w="2126"/>
        <w:gridCol w:w="1843"/>
        <w:gridCol w:w="1701"/>
        <w:gridCol w:w="1701"/>
        <w:gridCol w:w="1276"/>
        <w:gridCol w:w="1701"/>
        <w:gridCol w:w="1417"/>
        <w:gridCol w:w="1560"/>
      </w:tblGrid>
      <w:tr w:rsidR="00BA0AAD" w14:paraId="24715BC2" w14:textId="77777777" w:rsidTr="00A04A1E">
        <w:trPr>
          <w:trHeight w:val="836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ECB6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Rodzaj paliwa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D0E3A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Cena</w:t>
            </w:r>
          </w:p>
          <w:p w14:paraId="4E876D35" w14:textId="163C8E11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netto [zł/l]</w:t>
            </w:r>
            <w:r w:rsidR="00A04A1E"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5758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Stawka podatku VAT</w:t>
            </w:r>
          </w:p>
          <w:p w14:paraId="012B804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[%]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43C3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Stały upust dostawcy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4BEE3" w14:textId="16BA0062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netto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A4FA1" w14:textId="0F9890CF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brutto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A849B" w14:textId="589B6303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Ilość paliwa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588D3" w14:textId="374043E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EDE18" w14:textId="2C19A91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Wartość VAT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B1796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brutto</w:t>
            </w:r>
          </w:p>
          <w:p w14:paraId="612A0792" w14:textId="0212F3A5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0CFAC9C5" w14:textId="77777777" w:rsidTr="00A04A1E">
        <w:trPr>
          <w:trHeight w:val="405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4C68E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2244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B66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FFE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32F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DF28C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2EA825" w14:textId="060C38AC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20 000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571A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4ED55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801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63CC4FFB" w14:textId="77777777" w:rsidTr="00A04A1E">
        <w:trPr>
          <w:trHeight w:val="412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2E88D" w14:textId="65BF7700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PB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43D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4D3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2758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E2CF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EE87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67E2" w14:textId="52F6154E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61659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45EF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6B9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D7976E9" w14:textId="4AE60BD2" w:rsidR="00BA0AAD" w:rsidRPr="00BA0AAD" w:rsidRDefault="00A04A1E" w:rsidP="00BA0AAD">
      <w:pPr>
        <w:spacing w:before="120"/>
        <w:rPr>
          <w:rFonts w:ascii="Cambria" w:hAnsi="Cambria"/>
          <w:bCs/>
          <w:sz w:val="22"/>
          <w:szCs w:val="22"/>
        </w:rPr>
      </w:pPr>
      <w:r w:rsidRPr="00A1233D">
        <w:rPr>
          <w:rFonts w:ascii="Cambria" w:hAnsi="Cambria"/>
          <w:b/>
          <w:sz w:val="22"/>
          <w:szCs w:val="22"/>
        </w:rPr>
        <w:t xml:space="preserve">* </w:t>
      </w:r>
      <w:r w:rsidR="00BA0AAD" w:rsidRPr="00A1233D">
        <w:rPr>
          <w:rFonts w:ascii="Cambria" w:hAnsi="Cambria"/>
          <w:b/>
          <w:sz w:val="22"/>
          <w:szCs w:val="22"/>
        </w:rPr>
        <w:t>UWAGA: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Należy wskazać cenę paliwa widniejącą na dystrybutorze stacji paliw Wykonawcy </w:t>
      </w:r>
      <w:r w:rsidR="00BA0AAD" w:rsidRPr="00BA0AAD">
        <w:rPr>
          <w:rFonts w:ascii="Cambria" w:hAnsi="Cambria"/>
          <w:bCs/>
          <w:sz w:val="22"/>
          <w:szCs w:val="22"/>
        </w:rPr>
        <w:t>aktualn</w:t>
      </w:r>
      <w:r>
        <w:rPr>
          <w:rFonts w:ascii="Cambria" w:hAnsi="Cambria"/>
          <w:bCs/>
          <w:sz w:val="22"/>
          <w:szCs w:val="22"/>
        </w:rPr>
        <w:t>ą</w:t>
      </w:r>
      <w:r w:rsidR="00BA0AAD" w:rsidRPr="00BA0AAD">
        <w:rPr>
          <w:rFonts w:ascii="Cambria" w:hAnsi="Cambria"/>
          <w:bCs/>
          <w:sz w:val="22"/>
          <w:szCs w:val="22"/>
        </w:rPr>
        <w:t xml:space="preserve"> na dzień </w:t>
      </w:r>
      <w:r w:rsidR="00A1233D" w:rsidRPr="00A1233D">
        <w:rPr>
          <w:rFonts w:ascii="Cambria" w:hAnsi="Cambria"/>
          <w:b/>
          <w:sz w:val="22"/>
          <w:szCs w:val="22"/>
        </w:rPr>
        <w:t>2</w:t>
      </w:r>
      <w:r w:rsidR="00390482">
        <w:rPr>
          <w:rFonts w:ascii="Cambria" w:hAnsi="Cambria"/>
          <w:b/>
          <w:sz w:val="22"/>
          <w:szCs w:val="22"/>
        </w:rPr>
        <w:t>6</w:t>
      </w:r>
      <w:r w:rsidR="00BA0AAD" w:rsidRPr="00A1233D">
        <w:rPr>
          <w:rFonts w:ascii="Cambria" w:hAnsi="Cambria"/>
          <w:b/>
          <w:sz w:val="22"/>
          <w:szCs w:val="22"/>
        </w:rPr>
        <w:t>.</w:t>
      </w:r>
      <w:r w:rsidR="00A1233D" w:rsidRPr="00A1233D">
        <w:rPr>
          <w:rFonts w:ascii="Cambria" w:hAnsi="Cambria"/>
          <w:b/>
          <w:sz w:val="22"/>
          <w:szCs w:val="22"/>
        </w:rPr>
        <w:t>01</w:t>
      </w:r>
      <w:r w:rsidR="00BA0AAD" w:rsidRPr="00A1233D">
        <w:rPr>
          <w:rFonts w:ascii="Cambria" w:hAnsi="Cambria"/>
          <w:b/>
          <w:sz w:val="22"/>
          <w:szCs w:val="22"/>
        </w:rPr>
        <w:t>.202</w:t>
      </w:r>
      <w:r w:rsidR="00390482">
        <w:rPr>
          <w:rFonts w:ascii="Cambria" w:hAnsi="Cambria"/>
          <w:b/>
          <w:sz w:val="22"/>
          <w:szCs w:val="22"/>
        </w:rPr>
        <w:t>4</w:t>
      </w:r>
      <w:r w:rsidR="00BA0AAD" w:rsidRPr="00A1233D">
        <w:rPr>
          <w:rFonts w:ascii="Cambria" w:hAnsi="Cambria"/>
          <w:b/>
          <w:sz w:val="22"/>
          <w:szCs w:val="22"/>
        </w:rPr>
        <w:t xml:space="preserve"> r.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BE97D25" w:rsidR="001E6C0A" w:rsidRDefault="001E6C0A" w:rsidP="001523C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3E7B44BB" w14:textId="77777777" w:rsidR="001523C7" w:rsidRDefault="001523C7" w:rsidP="008E13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07A5ACD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44C92C11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70079B3" w14:textId="36176F23" w:rsidR="001523C7" w:rsidRDefault="001E6C0A" w:rsidP="001523C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8E133B">
        <w:rPr>
          <w:rFonts w:ascii="Cambria" w:hAnsi="Cambria" w:cs="Arial"/>
          <w:bCs/>
          <w:sz w:val="22"/>
          <w:szCs w:val="22"/>
        </w:rPr>
        <w:t>___________________</w:t>
      </w:r>
    </w:p>
    <w:p w14:paraId="5F990E80" w14:textId="77777777" w:rsidR="001523C7" w:rsidRPr="001523C7" w:rsidRDefault="001E6C0A" w:rsidP="001523C7">
      <w:pPr>
        <w:pStyle w:val="Akapitzlist"/>
        <w:numPr>
          <w:ilvl w:val="0"/>
          <w:numId w:val="136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E9B1345" w14:textId="77777777" w:rsidR="001523C7" w:rsidRPr="001523C7" w:rsidRDefault="001E6C0A" w:rsidP="001523C7">
      <w:pPr>
        <w:pStyle w:val="Akapitzlist"/>
        <w:numPr>
          <w:ilvl w:val="0"/>
          <w:numId w:val="136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Tahoma"/>
          <w:sz w:val="22"/>
          <w:szCs w:val="22"/>
          <w:lang w:eastAsia="pl-P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FECE85E" w:rsidR="001E6C0A" w:rsidRPr="001523C7" w:rsidRDefault="001E6C0A" w:rsidP="001523C7">
      <w:pPr>
        <w:pStyle w:val="Akapitzlist"/>
        <w:numPr>
          <w:ilvl w:val="0"/>
          <w:numId w:val="136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56DA744F" w:rsidR="001E6C0A" w:rsidRPr="001523C7" w:rsidRDefault="001E6C0A" w:rsidP="001523C7">
      <w:pPr>
        <w:pStyle w:val="Akapitzlist"/>
        <w:numPr>
          <w:ilvl w:val="0"/>
          <w:numId w:val="136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614DF32E" w:rsidR="001E6C0A" w:rsidRPr="00B17037" w:rsidRDefault="001E6C0A" w:rsidP="001523C7">
      <w:pPr>
        <w:spacing w:before="120"/>
        <w:ind w:left="7080" w:firstLine="708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</w:r>
      <w:r w:rsidR="001523C7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3144B1">
        <w:rPr>
          <w:rFonts w:ascii="Cambria" w:hAnsi="Cambria" w:cs="Arial"/>
          <w:bCs/>
          <w:sz w:val="22"/>
          <w:szCs w:val="22"/>
        </w:rPr>
        <w:t>(podpis)</w:t>
      </w:r>
    </w:p>
    <w:p w14:paraId="5C808926" w14:textId="59A88124" w:rsidR="001E6C0A" w:rsidRDefault="001E6C0A" w:rsidP="001523C7">
      <w:pPr>
        <w:spacing w:before="120"/>
        <w:ind w:right="9208"/>
        <w:jc w:val="both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 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699C9FF5" w:rsidR="001E6C0A" w:rsidRPr="0057603E" w:rsidRDefault="001E6C0A" w:rsidP="001523C7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BF64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D42A" w14:textId="77777777" w:rsidR="00BF6444" w:rsidRDefault="00BF6444">
      <w:r>
        <w:separator/>
      </w:r>
    </w:p>
  </w:endnote>
  <w:endnote w:type="continuationSeparator" w:id="0">
    <w:p w14:paraId="39AE96DD" w14:textId="77777777" w:rsidR="00BF6444" w:rsidRDefault="00BF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BB5C" w14:textId="77777777" w:rsidR="00BF6444" w:rsidRDefault="00BF6444">
      <w:r>
        <w:separator/>
      </w:r>
    </w:p>
  </w:footnote>
  <w:footnote w:type="continuationSeparator" w:id="0">
    <w:p w14:paraId="32908CDE" w14:textId="77777777" w:rsidR="00BF6444" w:rsidRDefault="00BF644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9E5484"/>
    <w:multiLevelType w:val="hybridMultilevel"/>
    <w:tmpl w:val="2AFEC5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1401E98"/>
    <w:multiLevelType w:val="hybridMultilevel"/>
    <w:tmpl w:val="7E0E833C"/>
    <w:lvl w:ilvl="0" w:tplc="231C6BD2">
      <w:start w:val="10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6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9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1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7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8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5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7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859464421">
    <w:abstractNumId w:val="75"/>
  </w:num>
  <w:num w:numId="135" w16cid:durableId="1730956081">
    <w:abstractNumId w:val="104"/>
  </w:num>
  <w:num w:numId="136" w16cid:durableId="1880361157">
    <w:abstractNumId w:val="11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25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3C0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3C7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07A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482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4B4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5E"/>
    <w:rsid w:val="004774AC"/>
    <w:rsid w:val="00477DC7"/>
    <w:rsid w:val="00482159"/>
    <w:rsid w:val="00482BC8"/>
    <w:rsid w:val="0048365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CB6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4D6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4F01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3B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4A1E"/>
    <w:rsid w:val="00A05268"/>
    <w:rsid w:val="00A0743B"/>
    <w:rsid w:val="00A07B06"/>
    <w:rsid w:val="00A12108"/>
    <w:rsid w:val="00A122FF"/>
    <w:rsid w:val="00A1233D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2C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3B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7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A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444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7310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4C9B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E37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Dąbrowski</cp:lastModifiedBy>
  <cp:revision>18</cp:revision>
  <cp:lastPrinted>2022-10-07T10:29:00Z</cp:lastPrinted>
  <dcterms:created xsi:type="dcterms:W3CDTF">2022-06-26T12:56:00Z</dcterms:created>
  <dcterms:modified xsi:type="dcterms:W3CDTF">2024-01-19T10:41:00Z</dcterms:modified>
</cp:coreProperties>
</file>