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731AD" w:rsidRPr="00EB5DE3" w:rsidRDefault="007731AD" w:rsidP="007731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0106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558DB" w:rsidRPr="001558DB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1558DB" w:rsidRPr="001558DB" w:rsidRDefault="001558DB" w:rsidP="007F4895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rPr>
          <w:trHeight w:val="349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rPr>
          <w:trHeight w:val="349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0A4652">
        <w:trPr>
          <w:trHeight w:val="485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:rsidTr="000A4652">
        <w:trPr>
          <w:trHeight w:val="484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0A4652">
        <w:trPr>
          <w:trHeight w:val="484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1558DB" w:rsidRPr="001558DB" w:rsidRDefault="001558DB" w:rsidP="000A4652">
      <w:pPr>
        <w:keepNext/>
        <w:suppressAutoHyphens w:val="0"/>
        <w:spacing w:before="120" w:after="24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:rsidR="001558DB" w:rsidRPr="001558DB" w:rsidRDefault="001558DB" w:rsidP="000A4652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Nazwa: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0A4652">
        <w:trPr>
          <w:trHeight w:val="1372"/>
        </w:trPr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rPr>
          <w:trHeight w:val="1757"/>
        </w:trPr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0A4652">
        <w:trPr>
          <w:trHeight w:val="2919"/>
        </w:trPr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 w:rsidRPr="001558DB"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1558DB" w:rsidRPr="001558DB" w:rsidRDefault="001558DB" w:rsidP="00281B6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281B6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0A4652">
        <w:tc>
          <w:tcPr>
            <w:tcW w:w="5000" w:type="pct"/>
            <w:gridSpan w:val="2"/>
            <w:shd w:val="clear" w:color="auto" w:fill="BFBFBF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2500" w:type="pc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rPr>
          <w:trHeight w:val="782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1558DB" w:rsidRPr="001558DB" w:rsidRDefault="001558DB" w:rsidP="000A4652">
      <w:pPr>
        <w:suppressAutoHyphens w:val="0"/>
        <w:spacing w:after="160" w:line="259" w:lineRule="auto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1558DB" w:rsidRPr="001558DB" w:rsidRDefault="001558DB" w:rsidP="000A4652">
      <w:pPr>
        <w:keepNext/>
        <w:suppressAutoHyphens w:val="0"/>
        <w:spacing w:before="12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1558DB" w:rsidRPr="001558DB" w:rsidRDefault="001558DB" w:rsidP="004E4339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rPr>
          <w:trHeight w:val="470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:rsidTr="001558DB">
        <w:trPr>
          <w:trHeight w:val="1977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rPr>
          <w:trHeight w:val="406"/>
        </w:trPr>
        <w:tc>
          <w:tcPr>
            <w:tcW w:w="4932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0A4652">
        <w:trPr>
          <w:trHeight w:val="405"/>
        </w:trPr>
        <w:tc>
          <w:tcPr>
            <w:tcW w:w="4932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rPr>
          <w:trHeight w:val="303"/>
        </w:trPr>
        <w:tc>
          <w:tcPr>
            <w:tcW w:w="4932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Jeżeli tak, proszę podać szczegółowe informacje na ten temat: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:rsidTr="000A4652">
        <w:trPr>
          <w:trHeight w:val="303"/>
        </w:trPr>
        <w:tc>
          <w:tcPr>
            <w:tcW w:w="4932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0A4652">
        <w:trPr>
          <w:trHeight w:val="515"/>
        </w:trPr>
        <w:tc>
          <w:tcPr>
            <w:tcW w:w="4932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0A4652">
        <w:trPr>
          <w:trHeight w:val="514"/>
        </w:trPr>
        <w:tc>
          <w:tcPr>
            <w:tcW w:w="4932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0A4652">
        <w:trPr>
          <w:trHeight w:val="1316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0A4652">
        <w:trPr>
          <w:trHeight w:val="1544"/>
        </w:trPr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0A4652">
        <w:trPr>
          <w:trHeight w:val="932"/>
        </w:trPr>
        <w:tc>
          <w:tcPr>
            <w:tcW w:w="4932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0A4652">
        <w:trPr>
          <w:trHeight w:val="931"/>
        </w:trPr>
        <w:tc>
          <w:tcPr>
            <w:tcW w:w="4932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1558DB" w:rsidRPr="001558DB" w:rsidRDefault="001558DB" w:rsidP="000A4652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odniesieniu do kryteriów kwalifikacji (</w:t>
      </w:r>
      <w:r w:rsidRPr="000A4652">
        <w:rPr>
          <w:rFonts w:ascii="Arial" w:hAnsi="Arial" w:cs="Arial"/>
          <w:sz w:val="18"/>
          <w:lang w:eastAsia="en-GB"/>
        </w:rPr>
        <w:t xml:space="preserve">sekcja </w:t>
      </w:r>
      <w:r w:rsidRPr="000A4652">
        <w:rPr>
          <w:rFonts w:ascii="Arial" w:hAnsi="Arial" w:cs="Arial"/>
          <w:sz w:val="18"/>
          <w:lang w:eastAsia="en-GB"/>
        </w:rPr>
        <w:sym w:font="Symbol" w:char="F061"/>
      </w:r>
      <w:r w:rsidRPr="000A4652">
        <w:rPr>
          <w:rFonts w:ascii="Arial" w:hAnsi="Arial" w:cs="Arial"/>
          <w:sz w:val="18"/>
          <w:lang w:eastAsia="en-GB"/>
        </w:rPr>
        <w:t xml:space="preserve"> lub sekcje A–D w niniejszej części</w:t>
      </w:r>
      <w:r w:rsidRPr="001558DB">
        <w:rPr>
          <w:rFonts w:ascii="Arial" w:hAnsi="Arial" w:cs="Arial"/>
          <w:lang w:eastAsia="en-GB"/>
        </w:rPr>
        <w:t>) wykonawca oświadcza, że:</w:t>
      </w:r>
    </w:p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72"/>
      </w:tblGrid>
      <w:tr w:rsidR="001558DB" w:rsidRPr="001558DB" w:rsidTr="000A4652">
        <w:tc>
          <w:tcPr>
            <w:tcW w:w="4606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527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:rsidTr="000A4652">
        <w:tc>
          <w:tcPr>
            <w:tcW w:w="4606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527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Zdolność techniczna i zawodowa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89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989" w:type="dxa"/>
          </w:tcPr>
          <w:p w:rsidR="001558DB" w:rsidRPr="001558DB" w:rsidRDefault="001558DB" w:rsidP="000A465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1558DB" w:rsidRPr="001558DB" w:rsidTr="000A4652"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Systemy zapewniania jakości i normy zarządzania środowiskowego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0A4652"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989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0A4652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:rsidTr="000A4652">
        <w:tc>
          <w:tcPr>
            <w:tcW w:w="493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932" w:type="dxa"/>
          </w:tcPr>
          <w:p w:rsidR="001558DB" w:rsidRPr="001558DB" w:rsidRDefault="001558DB" w:rsidP="000A4652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1558DB" w:rsidRPr="001558DB" w:rsidRDefault="001558DB" w:rsidP="000A4652">
      <w:pPr>
        <w:keepNext/>
        <w:suppressAutoHyphens w:val="0"/>
        <w:spacing w:before="240" w:after="24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0A4652">
        <w:rPr>
          <w:rFonts w:ascii="Arial" w:hAnsi="Arial" w:cs="Arial"/>
          <w:i/>
          <w:lang w:eastAsia="en-GB"/>
        </w:rPr>
        <w:t>Nadleśnictwo Staszów</w:t>
      </w:r>
      <w:r w:rsidRPr="001558DB">
        <w:rPr>
          <w:rFonts w:ascii="Arial" w:hAnsi="Arial" w:cs="Arial"/>
          <w:i/>
          <w:lang w:eastAsia="en-GB"/>
        </w:rPr>
        <w:t xml:space="preserve"> uzyskał(-a)(-o) dostęp do dokumentów potwierdzających informacje, które zostały przedstawione w </w:t>
      </w:r>
      <w:r w:rsidR="000A4652">
        <w:rPr>
          <w:rFonts w:ascii="Arial" w:hAnsi="Arial" w:cs="Arial"/>
          <w:i/>
          <w:lang w:eastAsia="en-GB"/>
        </w:rPr>
        <w:t>………………………</w:t>
      </w:r>
      <w:r w:rsidRPr="001558DB">
        <w:rPr>
          <w:rFonts w:ascii="Arial" w:hAnsi="Arial" w:cs="Arial"/>
          <w:i/>
          <w:lang w:eastAsia="en-GB"/>
        </w:rPr>
        <w:t>[wskazać część/sekcję/punkt(-y), których to dotyczy] niniejszego jednolitego europejskiego dokumentu zamówienia, na potrzeby</w:t>
      </w:r>
      <w:r w:rsidR="000A4652">
        <w:rPr>
          <w:rFonts w:ascii="Arial" w:hAnsi="Arial" w:cs="Arial"/>
          <w:i/>
          <w:lang w:eastAsia="en-GB"/>
        </w:rPr>
        <w:t>…………………………………………………………</w:t>
      </w:r>
      <w:r w:rsidRPr="001558DB">
        <w:rPr>
          <w:rFonts w:ascii="Arial" w:hAnsi="Arial" w:cs="Arial"/>
          <w:i/>
          <w:lang w:eastAsia="en-GB"/>
        </w:rPr>
        <w:t xml:space="preserve">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:rsidR="001558DB" w:rsidRPr="001558DB" w:rsidRDefault="001558DB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Data, miejscowość </w:t>
      </w:r>
    </w:p>
    <w:p w:rsidR="00E314EE" w:rsidRDefault="003A14B2" w:rsidP="000A4652">
      <w:pPr>
        <w:spacing w:before="120"/>
        <w:ind w:left="4820"/>
        <w:jc w:val="center"/>
        <w:rPr>
          <w:rFonts w:ascii="Cambria" w:hAnsi="Cambria" w:cs="Arial"/>
          <w:bCs/>
          <w:sz w:val="22"/>
          <w:szCs w:val="22"/>
        </w:rPr>
      </w:pPr>
      <w:r w:rsidRPr="003A14B2">
        <w:rPr>
          <w:rFonts w:ascii="Cambria" w:hAnsi="Cambria" w:cs="Arial"/>
          <w:bCs/>
          <w:i/>
          <w:sz w:val="22"/>
          <w:szCs w:val="22"/>
        </w:rPr>
        <w:t xml:space="preserve">Dokument podpisany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3A14B2">
        <w:rPr>
          <w:rFonts w:ascii="Cambria" w:hAnsi="Cambria" w:cs="Arial"/>
          <w:bCs/>
          <w:i/>
          <w:sz w:val="22"/>
          <w:szCs w:val="22"/>
        </w:rPr>
        <w:t>kwalifikowanym podpisem elektronicznym</w:t>
      </w:r>
    </w:p>
    <w:sectPr w:rsidR="00E314EE" w:rsidSect="000A4652">
      <w:footerReference w:type="default" r:id="rId8"/>
      <w:pgSz w:w="11905" w:h="16837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B1A" w:rsidRDefault="00503B1A">
      <w:r>
        <w:separator/>
      </w:r>
    </w:p>
  </w:endnote>
  <w:endnote w:type="continuationSeparator" w:id="0">
    <w:p w:rsidR="00503B1A" w:rsidRDefault="0050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493FE8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6A0106">
      <w:rPr>
        <w:rFonts w:ascii="Cambria" w:hAnsi="Cambria"/>
        <w:noProof/>
        <w:sz w:val="16"/>
        <w:szCs w:val="16"/>
      </w:rPr>
      <w:t>15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DE5FEE" w:rsidRPr="00493FE8" w:rsidRDefault="00DE5FE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B1A" w:rsidRDefault="00503B1A">
      <w:r>
        <w:separator/>
      </w:r>
    </w:p>
  </w:footnote>
  <w:footnote w:type="continuationSeparator" w:id="0">
    <w:p w:rsidR="00503B1A" w:rsidRDefault="00503B1A">
      <w:r>
        <w:continuationSeparator/>
      </w:r>
    </w:p>
  </w:footnote>
  <w:footnote w:id="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E5FEE" w:rsidRPr="003B6373" w:rsidRDefault="00DE5FEE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E5FEE" w:rsidRPr="003B6373" w:rsidRDefault="00DE5FE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E5FEE" w:rsidRPr="003B6373" w:rsidRDefault="00DE5FE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E5FEE" w:rsidRDefault="00DE5FEE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B68"/>
    <w:rsid w:val="0009111C"/>
    <w:rsid w:val="00091245"/>
    <w:rsid w:val="000956FA"/>
    <w:rsid w:val="00095983"/>
    <w:rsid w:val="000A4391"/>
    <w:rsid w:val="000A4652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B6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B1A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B6E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106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895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4A2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2E1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4AF230-E379-48FF-8216-EE4E59C0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810E6-F306-421D-88A9-E2407C35E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4455</Words>
  <Characters>26731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2017-05-23T12:32:00Z</cp:lastPrinted>
  <dcterms:created xsi:type="dcterms:W3CDTF">2019-08-27T11:52:00Z</dcterms:created>
  <dcterms:modified xsi:type="dcterms:W3CDTF">2019-10-30T09:22:00Z</dcterms:modified>
</cp:coreProperties>
</file>