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5C87" w14:textId="0DE116E9" w:rsidR="001E4FDE" w:rsidRPr="007A2B38" w:rsidRDefault="00F106D2" w:rsidP="002A7FC9">
      <w:pPr>
        <w:jc w:val="center"/>
      </w:pPr>
      <w:r w:rsidRPr="007A2B38">
        <w:t xml:space="preserve"> </w:t>
      </w:r>
    </w:p>
    <w:p w14:paraId="0877BA75" w14:textId="79A21F0C" w:rsidR="00973F5F" w:rsidRPr="007A2B38" w:rsidRDefault="00973F5F" w:rsidP="00973F5F">
      <w:pPr>
        <w:pStyle w:val="Nagwek"/>
        <w:tabs>
          <w:tab w:val="clear" w:pos="4536"/>
          <w:tab w:val="clear" w:pos="9072"/>
        </w:tabs>
        <w:rPr>
          <w:rFonts w:ascii="Tahoma" w:hAnsi="Tahoma" w:cs="Tahoma"/>
        </w:rPr>
      </w:pPr>
      <w:r w:rsidRPr="007A2B38">
        <w:rPr>
          <w:rFonts w:ascii="Tahoma" w:hAnsi="Tahoma" w:cs="Tahoma"/>
          <w:noProof/>
        </w:rPr>
        <w:drawing>
          <wp:anchor distT="0" distB="0" distL="114935" distR="114935" simplePos="0" relativeHeight="251659264" behindDoc="0" locked="0" layoutInCell="1" allowOverlap="1" wp14:anchorId="17D60482" wp14:editId="74B9092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8DC10" w14:textId="77777777" w:rsidR="00973F5F" w:rsidRPr="007A2B38" w:rsidRDefault="00973F5F" w:rsidP="00973F5F">
      <w:pPr>
        <w:pStyle w:val="Nagwek"/>
        <w:tabs>
          <w:tab w:val="clear" w:pos="4536"/>
          <w:tab w:val="clear" w:pos="9072"/>
        </w:tabs>
        <w:rPr>
          <w:rFonts w:ascii="Tahoma" w:hAnsi="Tahoma" w:cs="Tahoma"/>
        </w:rPr>
      </w:pPr>
    </w:p>
    <w:p w14:paraId="445F4F8B" w14:textId="77777777" w:rsidR="00973F5F" w:rsidRPr="007A2B38" w:rsidRDefault="00973F5F" w:rsidP="00973F5F">
      <w:pPr>
        <w:pStyle w:val="Nagwek"/>
        <w:tabs>
          <w:tab w:val="clear" w:pos="4536"/>
          <w:tab w:val="clear" w:pos="9072"/>
        </w:tabs>
        <w:rPr>
          <w:rFonts w:ascii="Tahoma" w:hAnsi="Tahoma" w:cs="Tahoma"/>
        </w:rPr>
      </w:pPr>
    </w:p>
    <w:p w14:paraId="177B598C" w14:textId="77777777" w:rsidR="00973F5F" w:rsidRPr="007A2B38" w:rsidRDefault="00973F5F" w:rsidP="00973F5F">
      <w:pPr>
        <w:pStyle w:val="Nagwek"/>
        <w:tabs>
          <w:tab w:val="clear" w:pos="4536"/>
          <w:tab w:val="clear" w:pos="9072"/>
        </w:tabs>
        <w:rPr>
          <w:rFonts w:ascii="Tahoma" w:hAnsi="Tahoma" w:cs="Tahoma"/>
        </w:rPr>
      </w:pPr>
    </w:p>
    <w:p w14:paraId="7226FF5C" w14:textId="77777777" w:rsidR="00973F5F" w:rsidRPr="007A2B38" w:rsidRDefault="00973F5F" w:rsidP="00973F5F">
      <w:pPr>
        <w:pStyle w:val="Nagwek"/>
        <w:tabs>
          <w:tab w:val="clear" w:pos="4536"/>
          <w:tab w:val="clear" w:pos="9072"/>
        </w:tabs>
        <w:rPr>
          <w:rFonts w:ascii="Tahoma" w:hAnsi="Tahoma" w:cs="Tahoma"/>
        </w:rPr>
      </w:pPr>
    </w:p>
    <w:p w14:paraId="5D1F72C4" w14:textId="77777777" w:rsidR="00973F5F" w:rsidRPr="007A2B38" w:rsidRDefault="00973F5F" w:rsidP="00973F5F">
      <w:pPr>
        <w:pStyle w:val="Nagwek9"/>
        <w:rPr>
          <w:rFonts w:ascii="Tahoma" w:hAnsi="Tahoma" w:cs="Tahoma"/>
          <w:sz w:val="36"/>
          <w:szCs w:val="36"/>
        </w:rPr>
      </w:pPr>
    </w:p>
    <w:p w14:paraId="1A82BD45" w14:textId="77777777" w:rsidR="00973F5F" w:rsidRPr="007A2B38" w:rsidRDefault="00973F5F" w:rsidP="00973F5F"/>
    <w:p w14:paraId="24A3C168" w14:textId="77777777" w:rsidR="00973F5F" w:rsidRPr="007A2B38" w:rsidRDefault="00973F5F" w:rsidP="00973F5F">
      <w:pPr>
        <w:pStyle w:val="Nagwek9"/>
        <w:rPr>
          <w:rFonts w:ascii="Tahoma" w:hAnsi="Tahoma" w:cs="Tahoma"/>
          <w:sz w:val="36"/>
          <w:szCs w:val="36"/>
        </w:rPr>
      </w:pPr>
    </w:p>
    <w:p w14:paraId="393F753E" w14:textId="18173D6B" w:rsidR="00973F5F" w:rsidRPr="007A2B38" w:rsidRDefault="00973F5F" w:rsidP="00973F5F">
      <w:pPr>
        <w:pStyle w:val="Nagwek9"/>
        <w:rPr>
          <w:rFonts w:ascii="Tahoma" w:hAnsi="Tahoma" w:cs="Tahoma"/>
          <w:sz w:val="36"/>
          <w:szCs w:val="36"/>
        </w:rPr>
      </w:pPr>
      <w:r w:rsidRPr="007A2B38">
        <w:rPr>
          <w:rFonts w:ascii="Tahoma" w:hAnsi="Tahoma" w:cs="Tahoma"/>
          <w:sz w:val="36"/>
          <w:szCs w:val="36"/>
        </w:rPr>
        <w:t>Specyfikacja Warunków Zamówienia</w:t>
      </w:r>
      <w:r w:rsidR="00B95EBC" w:rsidRPr="007A2B38">
        <w:rPr>
          <w:rFonts w:ascii="Tahoma" w:hAnsi="Tahoma" w:cs="Tahoma"/>
          <w:sz w:val="36"/>
          <w:szCs w:val="36"/>
        </w:rPr>
        <w:t xml:space="preserve"> </w:t>
      </w:r>
    </w:p>
    <w:p w14:paraId="5281A9C8" w14:textId="77777777" w:rsidR="00973F5F" w:rsidRPr="007A2B38" w:rsidRDefault="00973F5F" w:rsidP="00973F5F">
      <w:pPr>
        <w:pStyle w:val="Nagwek"/>
        <w:tabs>
          <w:tab w:val="clear" w:pos="4536"/>
          <w:tab w:val="clear" w:pos="9072"/>
        </w:tabs>
        <w:rPr>
          <w:rFonts w:ascii="Tahoma" w:hAnsi="Tahoma" w:cs="Tahoma"/>
        </w:rPr>
      </w:pPr>
    </w:p>
    <w:p w14:paraId="535B4AD3" w14:textId="77777777" w:rsidR="00973F5F" w:rsidRPr="007A2B38" w:rsidRDefault="00973F5F" w:rsidP="00973F5F">
      <w:pPr>
        <w:pStyle w:val="Nagwek"/>
        <w:tabs>
          <w:tab w:val="clear" w:pos="4536"/>
          <w:tab w:val="clear" w:pos="9072"/>
        </w:tabs>
        <w:rPr>
          <w:rFonts w:ascii="Tahoma" w:hAnsi="Tahoma" w:cs="Tahoma"/>
        </w:rPr>
      </w:pPr>
    </w:p>
    <w:p w14:paraId="70527371" w14:textId="77777777" w:rsidR="00973F5F" w:rsidRPr="007A2B38" w:rsidRDefault="00973F5F" w:rsidP="00973F5F">
      <w:pPr>
        <w:pStyle w:val="Nagwek"/>
        <w:tabs>
          <w:tab w:val="clear" w:pos="4536"/>
          <w:tab w:val="clear" w:pos="9072"/>
        </w:tabs>
        <w:rPr>
          <w:rFonts w:ascii="Tahoma" w:hAnsi="Tahoma" w:cs="Tahoma"/>
        </w:rPr>
      </w:pPr>
    </w:p>
    <w:p w14:paraId="26239A62" w14:textId="77777777" w:rsidR="00973F5F" w:rsidRPr="007A2B38" w:rsidRDefault="00973F5F" w:rsidP="00973F5F">
      <w:pPr>
        <w:pStyle w:val="Nagwek"/>
        <w:tabs>
          <w:tab w:val="clear" w:pos="4536"/>
          <w:tab w:val="clear" w:pos="9072"/>
        </w:tabs>
        <w:rPr>
          <w:rFonts w:ascii="Tahoma" w:hAnsi="Tahoma" w:cs="Tahoma"/>
        </w:rPr>
      </w:pPr>
    </w:p>
    <w:p w14:paraId="3EE65D78" w14:textId="77777777" w:rsidR="00973F5F" w:rsidRPr="007A2B38" w:rsidRDefault="00973F5F" w:rsidP="00973F5F">
      <w:pPr>
        <w:rPr>
          <w:rFonts w:ascii="Tahoma" w:hAnsi="Tahoma" w:cs="Tahoma"/>
          <w:sz w:val="22"/>
          <w:szCs w:val="22"/>
        </w:rPr>
      </w:pPr>
    </w:p>
    <w:p w14:paraId="08B096DA" w14:textId="77777777" w:rsidR="00973F5F" w:rsidRPr="007A2B38" w:rsidRDefault="00973F5F" w:rsidP="00973F5F">
      <w:pPr>
        <w:jc w:val="center"/>
        <w:rPr>
          <w:rFonts w:ascii="Tahoma" w:hAnsi="Tahoma" w:cs="Tahoma"/>
          <w:sz w:val="22"/>
          <w:szCs w:val="22"/>
        </w:rPr>
      </w:pPr>
    </w:p>
    <w:p w14:paraId="7997E9EE" w14:textId="77777777" w:rsidR="00973F5F" w:rsidRPr="007A2B38" w:rsidRDefault="00973F5F" w:rsidP="00973F5F">
      <w:pPr>
        <w:spacing w:line="360" w:lineRule="auto"/>
        <w:jc w:val="center"/>
        <w:rPr>
          <w:rFonts w:ascii="Tahoma" w:hAnsi="Tahoma" w:cs="Tahoma"/>
          <w:sz w:val="22"/>
          <w:szCs w:val="22"/>
        </w:rPr>
      </w:pPr>
      <w:r w:rsidRPr="007A2B38">
        <w:rPr>
          <w:rFonts w:ascii="Tahoma" w:hAnsi="Tahoma" w:cs="Tahoma"/>
          <w:sz w:val="22"/>
          <w:szCs w:val="22"/>
        </w:rPr>
        <w:t xml:space="preserve">w postępowaniu o udzielenie zamówienia publicznego prowadzonym </w:t>
      </w:r>
    </w:p>
    <w:p w14:paraId="62377154" w14:textId="42EC80CD" w:rsidR="00973F5F" w:rsidRPr="007A2B38" w:rsidRDefault="00B875FE" w:rsidP="00B875FE">
      <w:pPr>
        <w:spacing w:line="360" w:lineRule="auto"/>
        <w:rPr>
          <w:rFonts w:ascii="Tahoma" w:hAnsi="Tahoma" w:cs="Tahoma"/>
          <w:b/>
          <w:sz w:val="22"/>
          <w:szCs w:val="22"/>
        </w:rPr>
      </w:pPr>
      <w:r w:rsidRPr="007A2B38">
        <w:rPr>
          <w:rFonts w:ascii="Tahoma" w:hAnsi="Tahoma" w:cs="Tahoma"/>
          <w:b/>
          <w:sz w:val="22"/>
          <w:szCs w:val="22"/>
        </w:rPr>
        <w:t xml:space="preserve">                                              </w:t>
      </w:r>
      <w:r w:rsidR="00973F5F" w:rsidRPr="007A2B38">
        <w:rPr>
          <w:rFonts w:ascii="Tahoma" w:hAnsi="Tahoma" w:cs="Tahoma"/>
          <w:b/>
          <w:sz w:val="22"/>
          <w:szCs w:val="22"/>
        </w:rPr>
        <w:t>w trybie podstawowym bez negocjacji</w:t>
      </w:r>
    </w:p>
    <w:p w14:paraId="04039BB4" w14:textId="039ED99E" w:rsidR="00973F5F" w:rsidRPr="007A2B38" w:rsidRDefault="00973F5F" w:rsidP="00973F5F">
      <w:pPr>
        <w:spacing w:line="360" w:lineRule="auto"/>
        <w:jc w:val="center"/>
        <w:rPr>
          <w:rFonts w:ascii="Tahoma" w:hAnsi="Tahoma" w:cs="Tahoma"/>
          <w:sz w:val="22"/>
          <w:szCs w:val="22"/>
        </w:rPr>
      </w:pPr>
      <w:r w:rsidRPr="007A2B38">
        <w:rPr>
          <w:rFonts w:ascii="Tahoma" w:hAnsi="Tahoma" w:cs="Tahoma"/>
          <w:sz w:val="22"/>
          <w:szCs w:val="22"/>
        </w:rPr>
        <w:t xml:space="preserve">numer sprawy: </w:t>
      </w:r>
      <w:r w:rsidR="00B669EA" w:rsidRPr="007A2B38">
        <w:rPr>
          <w:rFonts w:ascii="Tahoma" w:hAnsi="Tahoma" w:cs="Tahoma"/>
          <w:b/>
          <w:bCs/>
          <w:sz w:val="22"/>
          <w:szCs w:val="22"/>
        </w:rPr>
        <w:t>27</w:t>
      </w:r>
      <w:r w:rsidRPr="007A2B38">
        <w:rPr>
          <w:rFonts w:ascii="Tahoma" w:hAnsi="Tahoma" w:cs="Tahoma"/>
          <w:b/>
          <w:bCs/>
          <w:sz w:val="22"/>
          <w:szCs w:val="22"/>
        </w:rPr>
        <w:t>/TP/ZP/D/202</w:t>
      </w:r>
      <w:r w:rsidR="00985270" w:rsidRPr="007A2B38">
        <w:rPr>
          <w:rFonts w:ascii="Tahoma" w:hAnsi="Tahoma" w:cs="Tahoma"/>
          <w:b/>
          <w:bCs/>
          <w:sz w:val="22"/>
          <w:szCs w:val="22"/>
        </w:rPr>
        <w:t>4</w:t>
      </w:r>
      <w:r w:rsidRPr="007A2B38">
        <w:rPr>
          <w:rFonts w:ascii="Tahoma" w:hAnsi="Tahoma" w:cs="Tahoma"/>
          <w:sz w:val="22"/>
          <w:szCs w:val="22"/>
        </w:rPr>
        <w:t xml:space="preserve">, </w:t>
      </w:r>
      <w:proofErr w:type="spellStart"/>
      <w:r w:rsidR="00883159" w:rsidRPr="007A2B38">
        <w:rPr>
          <w:rFonts w:ascii="Tahoma" w:hAnsi="Tahoma" w:cs="Tahoma"/>
          <w:sz w:val="22"/>
          <w:szCs w:val="22"/>
        </w:rPr>
        <w:t>pn</w:t>
      </w:r>
      <w:proofErr w:type="spellEnd"/>
      <w:r w:rsidRPr="007A2B38">
        <w:rPr>
          <w:rFonts w:ascii="Tahoma" w:hAnsi="Tahoma" w:cs="Tahoma"/>
          <w:sz w:val="22"/>
          <w:szCs w:val="22"/>
        </w:rPr>
        <w:t>:</w:t>
      </w:r>
    </w:p>
    <w:p w14:paraId="1979095B" w14:textId="609E7A8C" w:rsidR="00973F5F" w:rsidRPr="007A2B38" w:rsidRDefault="00B875FE" w:rsidP="002D6923">
      <w:pPr>
        <w:pStyle w:val="Nagwek"/>
        <w:tabs>
          <w:tab w:val="clear" w:pos="4536"/>
          <w:tab w:val="clear" w:pos="9072"/>
        </w:tabs>
        <w:jc w:val="center"/>
        <w:rPr>
          <w:rFonts w:ascii="Tahoma" w:hAnsi="Tahoma" w:cs="Tahoma"/>
          <w:b/>
          <w:sz w:val="22"/>
          <w:szCs w:val="22"/>
        </w:rPr>
      </w:pPr>
      <w:r w:rsidRPr="007A2B38">
        <w:rPr>
          <w:rFonts w:ascii="Tahoma" w:hAnsi="Tahoma" w:cs="Tahoma"/>
          <w:b/>
          <w:sz w:val="22"/>
          <w:szCs w:val="22"/>
        </w:rPr>
        <w:t>„</w:t>
      </w:r>
      <w:r w:rsidR="00883159" w:rsidRPr="007A2B38">
        <w:rPr>
          <w:rFonts w:ascii="Tahoma" w:hAnsi="Tahoma" w:cs="Tahoma"/>
          <w:b/>
          <w:sz w:val="22"/>
          <w:szCs w:val="22"/>
        </w:rPr>
        <w:t xml:space="preserve">Dostawa płyty sterującej  kolimatora i kolimatora do tomografu komputerowego typ: </w:t>
      </w:r>
      <w:proofErr w:type="spellStart"/>
      <w:r w:rsidR="00883159" w:rsidRPr="007A2B38">
        <w:rPr>
          <w:rFonts w:ascii="Tahoma" w:hAnsi="Tahoma" w:cs="Tahoma"/>
          <w:b/>
          <w:sz w:val="22"/>
          <w:szCs w:val="22"/>
        </w:rPr>
        <w:t>Revolution</w:t>
      </w:r>
      <w:proofErr w:type="spellEnd"/>
      <w:r w:rsidR="00883159" w:rsidRPr="007A2B38">
        <w:rPr>
          <w:rFonts w:ascii="Tahoma" w:hAnsi="Tahoma" w:cs="Tahoma"/>
          <w:b/>
          <w:sz w:val="22"/>
          <w:szCs w:val="22"/>
        </w:rPr>
        <w:t xml:space="preserve"> CT o nr fabrycznym: REVX1800088CN wraz z montażem</w:t>
      </w:r>
      <w:r w:rsidRPr="007A2B38">
        <w:rPr>
          <w:rFonts w:ascii="Tahoma" w:hAnsi="Tahoma" w:cs="Tahoma"/>
          <w:b/>
          <w:sz w:val="22"/>
          <w:szCs w:val="22"/>
        </w:rPr>
        <w:t>”</w:t>
      </w:r>
    </w:p>
    <w:p w14:paraId="5368AE0A" w14:textId="77777777" w:rsidR="00973F5F" w:rsidRPr="007A2B38" w:rsidRDefault="00973F5F" w:rsidP="00973F5F">
      <w:pPr>
        <w:jc w:val="center"/>
        <w:rPr>
          <w:rFonts w:ascii="Tahoma" w:hAnsi="Tahoma" w:cs="Tahoma"/>
          <w:b/>
        </w:rPr>
      </w:pPr>
    </w:p>
    <w:p w14:paraId="1F8D6FF3" w14:textId="77777777" w:rsidR="00973F5F" w:rsidRPr="007A2B38" w:rsidRDefault="00973F5F" w:rsidP="00973F5F">
      <w:pPr>
        <w:rPr>
          <w:rFonts w:ascii="Tahoma" w:hAnsi="Tahoma" w:cs="Tahoma"/>
          <w:sz w:val="20"/>
          <w:szCs w:val="20"/>
          <w:highlight w:val="yellow"/>
        </w:rPr>
      </w:pPr>
    </w:p>
    <w:p w14:paraId="7D47AF5B" w14:textId="77777777" w:rsidR="00973F5F" w:rsidRPr="007A2B38" w:rsidRDefault="00973F5F" w:rsidP="00973F5F">
      <w:pPr>
        <w:rPr>
          <w:rFonts w:ascii="Tahoma" w:hAnsi="Tahoma" w:cs="Tahoma"/>
          <w:sz w:val="22"/>
          <w:szCs w:val="22"/>
        </w:rPr>
      </w:pPr>
    </w:p>
    <w:p w14:paraId="421F34B0" w14:textId="0191507D" w:rsidR="00973F5F" w:rsidRPr="007A2B38" w:rsidRDefault="00973F5F" w:rsidP="00973F5F">
      <w:pPr>
        <w:jc w:val="center"/>
        <w:rPr>
          <w:rFonts w:ascii="Tahoma" w:hAnsi="Tahoma" w:cs="Tahoma"/>
          <w:sz w:val="22"/>
          <w:szCs w:val="22"/>
        </w:rPr>
      </w:pPr>
      <w:r w:rsidRPr="007A2B38">
        <w:rPr>
          <w:rFonts w:ascii="Tahoma" w:hAnsi="Tahoma" w:cs="Tahoma"/>
          <w:sz w:val="22"/>
          <w:szCs w:val="22"/>
        </w:rPr>
        <w:t xml:space="preserve">Wartość szacunkowa zamówienia </w:t>
      </w:r>
      <w:r w:rsidRPr="007A2B38">
        <w:rPr>
          <w:rFonts w:ascii="Tahoma" w:hAnsi="Tahoma" w:cs="Tahoma"/>
          <w:sz w:val="22"/>
          <w:szCs w:val="22"/>
          <w:u w:val="single"/>
        </w:rPr>
        <w:t>nie przekracza</w:t>
      </w:r>
      <w:r w:rsidRPr="007A2B38">
        <w:rPr>
          <w:rFonts w:ascii="Tahoma" w:hAnsi="Tahoma" w:cs="Tahoma"/>
          <w:sz w:val="22"/>
          <w:szCs w:val="22"/>
        </w:rPr>
        <w:t xml:space="preserve"> wyrażonej w złotych </w:t>
      </w:r>
    </w:p>
    <w:p w14:paraId="42351CE1" w14:textId="72B182D2" w:rsidR="00973F5F" w:rsidRPr="007A2B38" w:rsidRDefault="00973F5F" w:rsidP="00973F5F">
      <w:pPr>
        <w:jc w:val="center"/>
        <w:rPr>
          <w:rFonts w:ascii="Tahoma" w:hAnsi="Tahoma" w:cs="Tahoma"/>
        </w:rPr>
      </w:pPr>
      <w:r w:rsidRPr="007A2B38">
        <w:rPr>
          <w:rFonts w:ascii="Tahoma" w:hAnsi="Tahoma" w:cs="Tahoma"/>
          <w:sz w:val="22"/>
          <w:szCs w:val="22"/>
        </w:rPr>
        <w:t>równowartość kwoty 14</w:t>
      </w:r>
      <w:r w:rsidR="00985270" w:rsidRPr="007A2B38">
        <w:rPr>
          <w:rFonts w:ascii="Tahoma" w:hAnsi="Tahoma" w:cs="Tahoma"/>
          <w:sz w:val="22"/>
          <w:szCs w:val="22"/>
        </w:rPr>
        <w:t>3</w:t>
      </w:r>
      <w:r w:rsidRPr="007A2B38">
        <w:rPr>
          <w:rFonts w:ascii="Tahoma" w:hAnsi="Tahoma" w:cs="Tahoma"/>
          <w:sz w:val="22"/>
          <w:szCs w:val="22"/>
        </w:rPr>
        <w:t> 000 EURO.</w:t>
      </w:r>
    </w:p>
    <w:p w14:paraId="0AA1AE85" w14:textId="77777777" w:rsidR="00973F5F" w:rsidRPr="007A2B38" w:rsidRDefault="00973F5F" w:rsidP="00973F5F">
      <w:pPr>
        <w:jc w:val="both"/>
        <w:rPr>
          <w:rFonts w:ascii="Tahoma" w:hAnsi="Tahoma" w:cs="Tahoma"/>
        </w:rPr>
      </w:pPr>
    </w:p>
    <w:p w14:paraId="77B0E26E" w14:textId="77777777" w:rsidR="00973F5F" w:rsidRPr="007A2B38" w:rsidRDefault="00973F5F" w:rsidP="00973F5F">
      <w:pPr>
        <w:jc w:val="center"/>
        <w:rPr>
          <w:rFonts w:ascii="Tahoma" w:hAnsi="Tahoma" w:cs="Tahoma"/>
        </w:rPr>
      </w:pPr>
    </w:p>
    <w:p w14:paraId="57EB860D" w14:textId="77777777" w:rsidR="00973F5F" w:rsidRPr="007A2B38" w:rsidRDefault="00973F5F" w:rsidP="00973F5F">
      <w:pPr>
        <w:jc w:val="center"/>
        <w:rPr>
          <w:rFonts w:ascii="Tahoma" w:hAnsi="Tahoma" w:cs="Tahoma"/>
        </w:rPr>
      </w:pPr>
    </w:p>
    <w:p w14:paraId="018296BD" w14:textId="77777777" w:rsidR="00973F5F" w:rsidRPr="007A2B38" w:rsidRDefault="00973F5F" w:rsidP="00973F5F">
      <w:pPr>
        <w:jc w:val="center"/>
        <w:rPr>
          <w:rFonts w:ascii="Tahoma" w:hAnsi="Tahoma" w:cs="Tahoma"/>
        </w:rPr>
      </w:pPr>
    </w:p>
    <w:p w14:paraId="09DD875D" w14:textId="77777777" w:rsidR="00973F5F" w:rsidRPr="007A2B38" w:rsidRDefault="00973F5F" w:rsidP="00973F5F">
      <w:pPr>
        <w:jc w:val="center"/>
        <w:rPr>
          <w:rFonts w:ascii="Tahoma" w:hAnsi="Tahoma" w:cs="Tahoma"/>
        </w:rPr>
      </w:pPr>
    </w:p>
    <w:p w14:paraId="2FD4335D" w14:textId="77777777" w:rsidR="00417A96" w:rsidRPr="001D0308" w:rsidRDefault="008C17BA" w:rsidP="00417A96">
      <w:pPr>
        <w:pStyle w:val="Tekstpodstawowy2"/>
        <w:spacing w:line="360" w:lineRule="auto"/>
        <w:jc w:val="center"/>
        <w:rPr>
          <w:rFonts w:asciiTheme="minorHAnsi" w:eastAsiaTheme="minorHAnsi" w:hAnsiTheme="minorHAnsi" w:cstheme="minorBidi"/>
          <w:sz w:val="22"/>
          <w:szCs w:val="22"/>
          <w:lang w:eastAsia="en-US"/>
        </w:rPr>
      </w:pPr>
      <w:r w:rsidRPr="007A2B38">
        <w:rPr>
          <w:rFonts w:ascii="Tahoma" w:hAnsi="Tahoma" w:cs="Tahoma"/>
          <w:b/>
          <w:bCs/>
        </w:rPr>
        <w:t xml:space="preserve">                 </w:t>
      </w:r>
      <w:r w:rsidR="00973F5F" w:rsidRPr="007A2B38">
        <w:rPr>
          <w:rFonts w:ascii="Tahoma" w:hAnsi="Tahoma" w:cs="Tahoma"/>
          <w:b/>
          <w:bCs/>
        </w:rPr>
        <w:t>S</w:t>
      </w:r>
      <w:r w:rsidR="00D128F1" w:rsidRPr="007A2B38">
        <w:rPr>
          <w:rFonts w:ascii="Tahoma" w:hAnsi="Tahoma" w:cs="Tahoma"/>
          <w:b/>
          <w:bCs/>
        </w:rPr>
        <w:t>pecyfikacja zatwierdzona przez:</w:t>
      </w:r>
      <w:r w:rsidRPr="007A2B38">
        <w:t xml:space="preserve"> </w:t>
      </w:r>
      <w:r w:rsidR="00417A96" w:rsidRPr="00417A96">
        <w:rPr>
          <w:rFonts w:asciiTheme="minorHAnsi" w:eastAsiaTheme="minorHAnsi" w:hAnsiTheme="minorHAnsi" w:cstheme="minorBidi"/>
          <w:b/>
          <w:bCs/>
          <w:sz w:val="28"/>
          <w:szCs w:val="28"/>
          <w:lang w:eastAsia="en-US"/>
        </w:rPr>
        <w:t>dr n. med. Konrad Walczak</w:t>
      </w:r>
    </w:p>
    <w:p w14:paraId="7AC34FF2" w14:textId="77777777" w:rsidR="00417A96" w:rsidRPr="00DC662D" w:rsidRDefault="00417A96" w:rsidP="00417A96">
      <w:pPr>
        <w:ind w:right="1134"/>
        <w:jc w:val="right"/>
        <w:rPr>
          <w:rFonts w:ascii="Tahoma" w:hAnsi="Tahoma" w:cs="Tahoma"/>
          <w:sz w:val="16"/>
          <w:szCs w:val="16"/>
        </w:rPr>
      </w:pPr>
      <w:r>
        <w:rPr>
          <w:rFonts w:ascii="Tahoma" w:hAnsi="Tahoma" w:cs="Tahoma"/>
          <w:sz w:val="16"/>
          <w:szCs w:val="16"/>
        </w:rPr>
        <w:t>Z-ca Dyrektora ds. Organizacyjno-Medycznych</w:t>
      </w:r>
      <w:r w:rsidRPr="00DC662D">
        <w:rPr>
          <w:rFonts w:ascii="Tahoma" w:hAnsi="Tahoma" w:cs="Tahoma"/>
          <w:sz w:val="16"/>
          <w:szCs w:val="16"/>
        </w:rPr>
        <w:t xml:space="preserve"> </w:t>
      </w:r>
    </w:p>
    <w:p w14:paraId="31DEFCF6" w14:textId="77777777" w:rsidR="00417A96" w:rsidRPr="00DC662D" w:rsidRDefault="00417A96" w:rsidP="00417A96">
      <w:pPr>
        <w:ind w:right="1134"/>
        <w:jc w:val="right"/>
        <w:rPr>
          <w:rFonts w:ascii="Tahoma" w:hAnsi="Tahoma" w:cs="Tahoma"/>
          <w:sz w:val="16"/>
          <w:szCs w:val="16"/>
        </w:rPr>
      </w:pPr>
      <w:r w:rsidRPr="00DC662D">
        <w:t xml:space="preserve"> </w:t>
      </w:r>
      <w:r w:rsidRPr="00DC662D">
        <w:rPr>
          <w:rFonts w:ascii="Tahoma" w:hAnsi="Tahoma" w:cs="Tahoma"/>
          <w:sz w:val="16"/>
          <w:szCs w:val="16"/>
        </w:rPr>
        <w:t>Uniwersyteckiego Szpitala Klinicznego Nr 1</w:t>
      </w:r>
    </w:p>
    <w:p w14:paraId="529B418F" w14:textId="77777777" w:rsidR="00417A96" w:rsidRPr="00DC662D" w:rsidRDefault="00417A96" w:rsidP="00417A96">
      <w:pPr>
        <w:ind w:right="1134"/>
        <w:jc w:val="right"/>
        <w:rPr>
          <w:rFonts w:ascii="Tahoma" w:hAnsi="Tahoma" w:cs="Tahoma"/>
          <w:sz w:val="16"/>
          <w:szCs w:val="16"/>
        </w:rPr>
      </w:pPr>
      <w:r w:rsidRPr="00DC662D">
        <w:rPr>
          <w:rFonts w:ascii="Tahoma" w:hAnsi="Tahoma" w:cs="Tahoma"/>
          <w:sz w:val="16"/>
          <w:szCs w:val="16"/>
        </w:rPr>
        <w:t>im. N. Barlickiego w Łodzi</w:t>
      </w:r>
    </w:p>
    <w:p w14:paraId="6790BDF8" w14:textId="292EDCC6" w:rsidR="008C17BA" w:rsidRPr="007A2B38" w:rsidRDefault="008C17BA" w:rsidP="00B669EA">
      <w:pPr>
        <w:rPr>
          <w:sz w:val="18"/>
          <w:szCs w:val="18"/>
        </w:rPr>
      </w:pPr>
    </w:p>
    <w:p w14:paraId="36D4BA1F" w14:textId="77777777" w:rsidR="008C17BA" w:rsidRPr="007A2B38" w:rsidRDefault="008C17BA" w:rsidP="008C17BA">
      <w:pPr>
        <w:rPr>
          <w:sz w:val="18"/>
          <w:szCs w:val="18"/>
        </w:rPr>
      </w:pPr>
    </w:p>
    <w:p w14:paraId="6BFA871F" w14:textId="19F507BD" w:rsidR="00D128F1" w:rsidRPr="007A2B38" w:rsidRDefault="00D128F1" w:rsidP="00D128F1">
      <w:pPr>
        <w:jc w:val="center"/>
        <w:rPr>
          <w:rFonts w:ascii="Calibri" w:eastAsia="Calibri" w:hAnsi="Calibri"/>
          <w:sz w:val="18"/>
          <w:szCs w:val="18"/>
          <w:lang w:eastAsia="en-US"/>
        </w:rPr>
      </w:pPr>
    </w:p>
    <w:p w14:paraId="165FDAA9" w14:textId="58FC63B8" w:rsidR="000F0010" w:rsidRPr="007A2B38" w:rsidRDefault="000F0010" w:rsidP="000F0010">
      <w:pPr>
        <w:spacing w:line="259" w:lineRule="auto"/>
        <w:jc w:val="center"/>
        <w:rPr>
          <w:rFonts w:ascii="Calibri" w:eastAsia="Calibri" w:hAnsi="Calibri"/>
          <w:sz w:val="18"/>
          <w:szCs w:val="18"/>
          <w:lang w:eastAsia="en-US"/>
        </w:rPr>
      </w:pPr>
    </w:p>
    <w:p w14:paraId="18243D79" w14:textId="765434AC" w:rsidR="00CA53D8" w:rsidRPr="007A2B38" w:rsidRDefault="00CA53D8" w:rsidP="0009052F">
      <w:pPr>
        <w:pStyle w:val="Tekstpodstawowy2"/>
        <w:spacing w:line="360" w:lineRule="auto"/>
        <w:jc w:val="center"/>
        <w:rPr>
          <w:sz w:val="18"/>
          <w:szCs w:val="18"/>
        </w:rPr>
      </w:pPr>
    </w:p>
    <w:p w14:paraId="0510FE65" w14:textId="77777777" w:rsidR="00973F5F" w:rsidRPr="007A2B38" w:rsidRDefault="00973F5F" w:rsidP="00973F5F">
      <w:pPr>
        <w:jc w:val="both"/>
        <w:rPr>
          <w:rFonts w:ascii="Tahoma" w:hAnsi="Tahoma" w:cs="Tahoma"/>
        </w:rPr>
      </w:pPr>
    </w:p>
    <w:p w14:paraId="1EDFA323" w14:textId="77777777" w:rsidR="00973F5F" w:rsidRPr="007A2B38" w:rsidRDefault="00973F5F" w:rsidP="00973F5F">
      <w:pPr>
        <w:jc w:val="both"/>
        <w:rPr>
          <w:rFonts w:ascii="Tahoma" w:hAnsi="Tahoma" w:cs="Tahoma"/>
        </w:rPr>
      </w:pPr>
    </w:p>
    <w:p w14:paraId="04824B5D" w14:textId="77777777" w:rsidR="00973F5F" w:rsidRPr="007A2B38" w:rsidRDefault="00973F5F" w:rsidP="00973F5F">
      <w:pPr>
        <w:jc w:val="both"/>
        <w:rPr>
          <w:rFonts w:ascii="Tahoma" w:hAnsi="Tahoma" w:cs="Tahoma"/>
        </w:rPr>
      </w:pPr>
    </w:p>
    <w:p w14:paraId="1591D381" w14:textId="77777777" w:rsidR="00973F5F" w:rsidRPr="007A2B38" w:rsidRDefault="00973F5F" w:rsidP="00973F5F">
      <w:pPr>
        <w:jc w:val="both"/>
        <w:rPr>
          <w:rFonts w:ascii="Tahoma" w:hAnsi="Tahoma" w:cs="Tahoma"/>
        </w:rPr>
      </w:pPr>
    </w:p>
    <w:p w14:paraId="166BAF7E" w14:textId="17293AA8" w:rsidR="00973F5F" w:rsidRPr="007A2B38" w:rsidRDefault="00973F5F" w:rsidP="00973F5F">
      <w:pPr>
        <w:jc w:val="center"/>
        <w:rPr>
          <w:rFonts w:ascii="Tahoma" w:hAnsi="Tahoma" w:cs="Tahoma"/>
          <w:b/>
          <w:sz w:val="22"/>
          <w:szCs w:val="22"/>
        </w:rPr>
      </w:pPr>
    </w:p>
    <w:p w14:paraId="23BBEFF6" w14:textId="7BF17B4B" w:rsidR="00D83611" w:rsidRPr="007A2B38" w:rsidRDefault="00D83611" w:rsidP="00973F5F">
      <w:pPr>
        <w:jc w:val="center"/>
        <w:rPr>
          <w:rFonts w:ascii="Tahoma" w:hAnsi="Tahoma" w:cs="Tahoma"/>
          <w:b/>
          <w:sz w:val="22"/>
          <w:szCs w:val="22"/>
        </w:rPr>
      </w:pPr>
    </w:p>
    <w:p w14:paraId="7A13DEA9" w14:textId="6751E151" w:rsidR="00D83611" w:rsidRPr="007A2B38" w:rsidRDefault="00D83611" w:rsidP="00973F5F">
      <w:pPr>
        <w:jc w:val="center"/>
        <w:rPr>
          <w:rFonts w:ascii="Tahoma" w:hAnsi="Tahoma" w:cs="Tahoma"/>
          <w:b/>
          <w:sz w:val="22"/>
          <w:szCs w:val="22"/>
        </w:rPr>
      </w:pPr>
    </w:p>
    <w:p w14:paraId="4B3DDE3B" w14:textId="77777777" w:rsidR="00D83611" w:rsidRPr="007A2B38" w:rsidRDefault="00D83611" w:rsidP="00973F5F">
      <w:pPr>
        <w:jc w:val="center"/>
        <w:rPr>
          <w:rFonts w:ascii="Tahoma" w:hAnsi="Tahoma" w:cs="Tahoma"/>
          <w:b/>
          <w:sz w:val="22"/>
          <w:szCs w:val="22"/>
        </w:rPr>
      </w:pPr>
    </w:p>
    <w:p w14:paraId="3C382E05" w14:textId="668D5F7B" w:rsidR="00973F5F" w:rsidRPr="007A2B38" w:rsidRDefault="00973F5F" w:rsidP="00973F5F">
      <w:pPr>
        <w:jc w:val="center"/>
        <w:rPr>
          <w:rFonts w:ascii="Tahoma" w:hAnsi="Tahoma" w:cs="Tahoma"/>
          <w:b/>
          <w:sz w:val="22"/>
          <w:szCs w:val="22"/>
        </w:rPr>
      </w:pPr>
      <w:r w:rsidRPr="007A2B38">
        <w:rPr>
          <w:rFonts w:ascii="Tahoma" w:hAnsi="Tahoma" w:cs="Tahoma"/>
          <w:b/>
          <w:sz w:val="22"/>
          <w:szCs w:val="22"/>
        </w:rPr>
        <w:t xml:space="preserve">Łódź, dnia </w:t>
      </w:r>
      <w:r w:rsidR="00417A96">
        <w:rPr>
          <w:rFonts w:ascii="Tahoma" w:hAnsi="Tahoma" w:cs="Tahoma"/>
          <w:b/>
          <w:sz w:val="22"/>
          <w:szCs w:val="22"/>
        </w:rPr>
        <w:t>02.02.2024</w:t>
      </w:r>
      <w:r w:rsidRPr="007A2B38">
        <w:rPr>
          <w:rFonts w:ascii="Tahoma" w:hAnsi="Tahoma" w:cs="Tahoma"/>
          <w:b/>
          <w:sz w:val="22"/>
          <w:szCs w:val="22"/>
        </w:rPr>
        <w:t xml:space="preserve"> r.</w:t>
      </w:r>
    </w:p>
    <w:p w14:paraId="524A46F7" w14:textId="77777777" w:rsidR="00973F5F" w:rsidRPr="007A2B38" w:rsidRDefault="00973F5F" w:rsidP="00973F5F">
      <w:pPr>
        <w:spacing w:line="360" w:lineRule="auto"/>
        <w:jc w:val="center"/>
        <w:rPr>
          <w:rFonts w:ascii="Tahoma" w:hAnsi="Tahoma" w:cs="Tahoma"/>
          <w:sz w:val="16"/>
          <w:szCs w:val="16"/>
        </w:rPr>
      </w:pPr>
    </w:p>
    <w:p w14:paraId="069140B5" w14:textId="77777777" w:rsidR="00973F5F" w:rsidRPr="007A2B38" w:rsidRDefault="00973F5F" w:rsidP="00973F5F">
      <w:pPr>
        <w:jc w:val="center"/>
        <w:rPr>
          <w:rFonts w:ascii="Tahoma" w:hAnsi="Tahoma" w:cs="Tahoma"/>
          <w:i/>
          <w:sz w:val="12"/>
          <w:szCs w:val="12"/>
        </w:rPr>
      </w:pPr>
      <w:r w:rsidRPr="007A2B38">
        <w:rPr>
          <w:rFonts w:ascii="Tahoma" w:hAnsi="Tahoma" w:cs="Tahoma"/>
          <w:i/>
          <w:sz w:val="12"/>
          <w:szCs w:val="12"/>
        </w:rPr>
        <w:br/>
      </w:r>
    </w:p>
    <w:p w14:paraId="0D6C2477" w14:textId="77777777" w:rsidR="00973F5F" w:rsidRPr="007A2B38" w:rsidRDefault="00973F5F" w:rsidP="00973F5F">
      <w:pPr>
        <w:spacing w:line="360" w:lineRule="auto"/>
        <w:jc w:val="center"/>
        <w:rPr>
          <w:rFonts w:ascii="Tahoma" w:hAnsi="Tahoma" w:cs="Tahoma"/>
          <w:sz w:val="16"/>
          <w:szCs w:val="16"/>
        </w:rPr>
      </w:pPr>
    </w:p>
    <w:p w14:paraId="08BFB25D" w14:textId="77777777" w:rsidR="00973F5F" w:rsidRPr="007A2B38" w:rsidRDefault="00973F5F" w:rsidP="00973F5F">
      <w:pPr>
        <w:pStyle w:val="Nagwek4"/>
        <w:rPr>
          <w:rFonts w:ascii="Tahoma" w:hAnsi="Tahoma" w:cs="Tahoma"/>
        </w:rPr>
      </w:pPr>
    </w:p>
    <w:p w14:paraId="3D2A580D" w14:textId="77777777" w:rsidR="00973F5F" w:rsidRPr="007A2B38" w:rsidRDefault="00973F5F" w:rsidP="00973F5F">
      <w:pPr>
        <w:pStyle w:val="Nagwek4"/>
        <w:rPr>
          <w:rFonts w:ascii="Tahoma" w:hAnsi="Tahoma" w:cs="Tahoma"/>
        </w:rPr>
      </w:pPr>
      <w:r w:rsidRPr="007A2B38">
        <w:rPr>
          <w:rFonts w:ascii="Tahoma" w:hAnsi="Tahoma" w:cs="Tahoma"/>
        </w:rPr>
        <w:br w:type="page"/>
      </w:r>
      <w:r w:rsidRPr="007A2B38">
        <w:rPr>
          <w:rFonts w:ascii="Tahoma" w:hAnsi="Tahoma" w:cs="Tahoma"/>
        </w:rPr>
        <w:lastRenderedPageBreak/>
        <w:t>I. INFORMACJE OGÓLNE</w:t>
      </w:r>
    </w:p>
    <w:p w14:paraId="1C80C264" w14:textId="77777777" w:rsidR="00973F5F" w:rsidRPr="007A2B38" w:rsidRDefault="00973F5F" w:rsidP="00973F5F">
      <w:pPr>
        <w:rPr>
          <w:rFonts w:ascii="Tahoma" w:hAnsi="Tahoma" w:cs="Tahoma"/>
          <w:sz w:val="20"/>
          <w:szCs w:val="20"/>
        </w:rPr>
      </w:pPr>
    </w:p>
    <w:p w14:paraId="12AE3DBD" w14:textId="270B8B4E" w:rsidR="00973F5F" w:rsidRPr="007A2B38" w:rsidRDefault="00973F5F" w:rsidP="00E207CE">
      <w:pPr>
        <w:pStyle w:val="Nagwek4"/>
        <w:numPr>
          <w:ilvl w:val="0"/>
          <w:numId w:val="35"/>
        </w:numPr>
        <w:tabs>
          <w:tab w:val="clear" w:pos="720"/>
          <w:tab w:val="num" w:pos="360"/>
        </w:tabs>
        <w:suppressAutoHyphens/>
        <w:ind w:left="360"/>
        <w:rPr>
          <w:rFonts w:ascii="Tahoma" w:hAnsi="Tahoma" w:cs="Tahoma"/>
          <w:b w:val="0"/>
          <w:sz w:val="18"/>
          <w:szCs w:val="18"/>
        </w:rPr>
      </w:pPr>
      <w:r w:rsidRPr="007A2B38">
        <w:rPr>
          <w:rFonts w:ascii="Tahoma" w:hAnsi="Tahoma" w:cs="Tahoma"/>
          <w:b w:val="0"/>
          <w:sz w:val="18"/>
          <w:szCs w:val="18"/>
        </w:rPr>
        <w:t>Samodzielny Publiczny Zakład Opieki Zdrowotnej Uniwersytecki Szpital Kliniczny Nr 1 im. Norberta Barlickiego</w:t>
      </w:r>
      <w:r w:rsidRPr="007A2B38">
        <w:rPr>
          <w:rFonts w:ascii="Tahoma" w:hAnsi="Tahoma" w:cs="Tahoma"/>
          <w:b w:val="0"/>
        </w:rPr>
        <w:t xml:space="preserve"> </w:t>
      </w:r>
      <w:r w:rsidRPr="007A2B38">
        <w:rPr>
          <w:rFonts w:ascii="Tahoma" w:hAnsi="Tahoma" w:cs="Tahoma"/>
          <w:b w:val="0"/>
          <w:sz w:val="18"/>
          <w:szCs w:val="18"/>
        </w:rPr>
        <w:t xml:space="preserve">w Łodzi zaprasza do składania ofert w postępowaniu prowadzonym na podstawie  </w:t>
      </w:r>
      <w:r w:rsidRPr="007A2B38">
        <w:rPr>
          <w:rFonts w:ascii="Tahoma" w:hAnsi="Tahoma" w:cs="Tahoma"/>
          <w:b w:val="0"/>
          <w:bCs/>
          <w:sz w:val="18"/>
          <w:szCs w:val="18"/>
        </w:rPr>
        <w:t xml:space="preserve">art. 275 pkt 1 Ustawy </w:t>
      </w:r>
      <w:r w:rsidRPr="007A2B38">
        <w:rPr>
          <w:rFonts w:ascii="Tahoma" w:hAnsi="Tahoma" w:cs="Tahoma"/>
          <w:b w:val="0"/>
          <w:sz w:val="18"/>
          <w:szCs w:val="18"/>
        </w:rPr>
        <w:t>w trybie podstawowym bez negocjacji.</w:t>
      </w:r>
    </w:p>
    <w:p w14:paraId="4183331B" w14:textId="615C7BC9" w:rsidR="00973F5F" w:rsidRPr="007A2B38" w:rsidRDefault="00973F5F" w:rsidP="00E207CE">
      <w:pPr>
        <w:pStyle w:val="Nagwek4"/>
        <w:numPr>
          <w:ilvl w:val="0"/>
          <w:numId w:val="35"/>
        </w:numPr>
        <w:tabs>
          <w:tab w:val="clear" w:pos="720"/>
          <w:tab w:val="num" w:pos="360"/>
        </w:tabs>
        <w:suppressAutoHyphens/>
        <w:ind w:left="360"/>
        <w:rPr>
          <w:rFonts w:ascii="Tahoma" w:hAnsi="Tahoma" w:cs="Tahoma"/>
          <w:b w:val="0"/>
          <w:sz w:val="18"/>
          <w:szCs w:val="18"/>
        </w:rPr>
      </w:pPr>
      <w:r w:rsidRPr="007A2B38">
        <w:rPr>
          <w:rFonts w:ascii="Tahoma" w:hAnsi="Tahoma" w:cs="Tahoma"/>
          <w:b w:val="0"/>
          <w:sz w:val="18"/>
          <w:szCs w:val="18"/>
        </w:rPr>
        <w:t xml:space="preserve">Postępowanie zostanie przeprowadzone na podstawie ustawy z dnia </w:t>
      </w:r>
      <w:r w:rsidR="00D43A07" w:rsidRPr="007A2B38">
        <w:rPr>
          <w:rFonts w:ascii="Tahoma" w:hAnsi="Tahoma" w:cs="Tahoma"/>
          <w:b w:val="0"/>
          <w:sz w:val="18"/>
          <w:szCs w:val="18"/>
        </w:rPr>
        <w:t>1</w:t>
      </w:r>
      <w:r w:rsidR="00820B3E" w:rsidRPr="007A2B38">
        <w:rPr>
          <w:rFonts w:ascii="Tahoma" w:hAnsi="Tahoma" w:cs="Tahoma"/>
          <w:b w:val="0"/>
          <w:sz w:val="18"/>
          <w:szCs w:val="18"/>
        </w:rPr>
        <w:t>1</w:t>
      </w:r>
      <w:r w:rsidR="00D43A07" w:rsidRPr="007A2B38">
        <w:rPr>
          <w:rFonts w:ascii="Tahoma" w:hAnsi="Tahoma" w:cs="Tahoma"/>
          <w:b w:val="0"/>
          <w:sz w:val="18"/>
          <w:szCs w:val="18"/>
        </w:rPr>
        <w:t xml:space="preserve"> </w:t>
      </w:r>
      <w:r w:rsidR="003A2C60" w:rsidRPr="007A2B38">
        <w:rPr>
          <w:rFonts w:ascii="Tahoma" w:hAnsi="Tahoma" w:cs="Tahoma"/>
          <w:b w:val="0"/>
          <w:sz w:val="18"/>
          <w:szCs w:val="18"/>
        </w:rPr>
        <w:t>września 2019</w:t>
      </w:r>
      <w:r w:rsidRPr="007A2B38">
        <w:rPr>
          <w:rFonts w:ascii="Tahoma" w:hAnsi="Tahoma" w:cs="Tahoma"/>
          <w:b w:val="0"/>
          <w:sz w:val="18"/>
          <w:szCs w:val="18"/>
        </w:rPr>
        <w:t xml:space="preserve"> r. Prawo zamówień publicznych, przepisów wykonawczych wydanych na  jej podstawie oraz niniejszej Specyfikacji Warunków Zamówienia. </w:t>
      </w:r>
      <w:r w:rsidRPr="007A2B38">
        <w:rPr>
          <w:rFonts w:ascii="Tahoma" w:hAnsi="Tahoma" w:cs="Tahoma"/>
          <w:b w:val="0"/>
          <w:bCs/>
          <w:sz w:val="18"/>
          <w:szCs w:val="18"/>
        </w:rPr>
        <w:t xml:space="preserve">Postępowanie przeprowadzone jest na zasadach ogólnych. </w:t>
      </w:r>
      <w:r w:rsidRPr="007A2B38">
        <w:rPr>
          <w:rFonts w:ascii="Tahoma" w:hAnsi="Tahoma" w:cs="Tahoma"/>
          <w:b w:val="0"/>
          <w:sz w:val="18"/>
          <w:szCs w:val="18"/>
        </w:rPr>
        <w:t>W sprawach nieuregulowanych ustawą zastosowanie mają przepisy ustawy z dnia 23 kwietnia 1964 r. - Kodeks cywilny.</w:t>
      </w:r>
    </w:p>
    <w:p w14:paraId="614C7C88" w14:textId="39425085" w:rsidR="00973F5F" w:rsidRPr="007A2B38" w:rsidRDefault="00973F5F" w:rsidP="00E207CE">
      <w:pPr>
        <w:pStyle w:val="Nagwek4"/>
        <w:numPr>
          <w:ilvl w:val="0"/>
          <w:numId w:val="35"/>
        </w:numPr>
        <w:tabs>
          <w:tab w:val="clear" w:pos="720"/>
          <w:tab w:val="num" w:pos="360"/>
        </w:tabs>
        <w:suppressAutoHyphens/>
        <w:ind w:left="360"/>
        <w:rPr>
          <w:rFonts w:ascii="Tahoma" w:hAnsi="Tahoma" w:cs="Tahoma"/>
          <w:b w:val="0"/>
          <w:sz w:val="18"/>
          <w:szCs w:val="18"/>
        </w:rPr>
      </w:pPr>
      <w:r w:rsidRPr="007A2B38">
        <w:rPr>
          <w:rFonts w:ascii="Tahoma" w:hAnsi="Tahoma" w:cs="Tahoma"/>
          <w:b w:val="0"/>
          <w:sz w:val="18"/>
          <w:szCs w:val="18"/>
        </w:rPr>
        <w:t>W uzasadnionych przypadkach Zamawiający może  przed upływem terminu do składania ofert zmienić treść Specyfikacji Warunków Zamówienia.</w:t>
      </w:r>
      <w:r w:rsidR="00E65982" w:rsidRPr="007A2B38">
        <w:rPr>
          <w:rFonts w:ascii="Tahoma" w:hAnsi="Tahoma" w:cs="Tahoma"/>
          <w:b w:val="0"/>
          <w:sz w:val="18"/>
          <w:szCs w:val="18"/>
        </w:rPr>
        <w:t xml:space="preserve"> </w:t>
      </w:r>
      <w:r w:rsidRPr="007A2B38">
        <w:rPr>
          <w:rFonts w:ascii="Tahoma" w:hAnsi="Tahoma" w:cs="Tahoma"/>
          <w:b w:val="0"/>
          <w:sz w:val="18"/>
          <w:szCs w:val="18"/>
        </w:rPr>
        <w:t xml:space="preserve">Dokonaną zmianę treści SWZ Zamawiający udostępnia na stornie internetowej prowadzonego postępowania. </w:t>
      </w:r>
    </w:p>
    <w:p w14:paraId="4E52528F" w14:textId="77777777" w:rsidR="00973F5F" w:rsidRPr="007A2B38" w:rsidRDefault="00973F5F" w:rsidP="00E207CE">
      <w:pPr>
        <w:pStyle w:val="Nagwek4"/>
        <w:numPr>
          <w:ilvl w:val="0"/>
          <w:numId w:val="35"/>
        </w:numPr>
        <w:tabs>
          <w:tab w:val="clear" w:pos="720"/>
          <w:tab w:val="num" w:pos="360"/>
        </w:tabs>
        <w:suppressAutoHyphens/>
        <w:ind w:left="360"/>
        <w:rPr>
          <w:rFonts w:ascii="Tahoma" w:hAnsi="Tahoma" w:cs="Tahoma"/>
          <w:b w:val="0"/>
          <w:sz w:val="18"/>
          <w:szCs w:val="18"/>
        </w:rPr>
      </w:pPr>
      <w:r w:rsidRPr="007A2B38">
        <w:rPr>
          <w:rFonts w:ascii="Tahoma" w:hAnsi="Tahoma" w:cs="Tahoma"/>
          <w:b w:val="0"/>
          <w:sz w:val="18"/>
          <w:szCs w:val="18"/>
        </w:rPr>
        <w:t>Użyte w Specyfikacji terminy mają następujące znaczenie:</w:t>
      </w:r>
    </w:p>
    <w:p w14:paraId="47361A08" w14:textId="4CC5BED5"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 xml:space="preserve">„USK im. N. Barlickiego” lub „Zamawiający” – Samodzielny Publiczny Zakład Opieki Zdrowotnej Uniwersytecki Szpital Kliniczny Nr 1 im. N. Barlickiego </w:t>
      </w:r>
      <w:r w:rsidR="00674B7C" w:rsidRPr="007A2B38">
        <w:rPr>
          <w:rFonts w:ascii="Tahoma" w:hAnsi="Tahoma" w:cs="Tahoma"/>
          <w:b w:val="0"/>
          <w:i w:val="0"/>
          <w:sz w:val="18"/>
          <w:szCs w:val="18"/>
        </w:rPr>
        <w:t xml:space="preserve">Uniwersytetu </w:t>
      </w:r>
      <w:r w:rsidRPr="007A2B38">
        <w:rPr>
          <w:rFonts w:ascii="Tahoma" w:hAnsi="Tahoma" w:cs="Tahoma"/>
          <w:b w:val="0"/>
          <w:i w:val="0"/>
          <w:sz w:val="18"/>
          <w:szCs w:val="18"/>
        </w:rPr>
        <w:t>Medycznego w Łodzi.</w:t>
      </w:r>
    </w:p>
    <w:p w14:paraId="019175D5" w14:textId="77777777"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„Postępowanie” – postępowanie prowadzone przez Zamawiającego na podstawie niniejszej Specyfikacji.</w:t>
      </w:r>
    </w:p>
    <w:p w14:paraId="44622673" w14:textId="77777777"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„SWZ” – niniejsza Specyfikacja Warunków Zamówienia.</w:t>
      </w:r>
    </w:p>
    <w:p w14:paraId="0469DADB" w14:textId="6E587CDB"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„Ustawa” - ustawa z dnia 11 września 2019 r. - Prawo zamówień publicznych z późniejszymi zmianami (</w:t>
      </w:r>
      <w:r w:rsidR="00164C89" w:rsidRPr="007A2B38">
        <w:rPr>
          <w:rFonts w:ascii="Tahoma" w:hAnsi="Tahoma" w:cs="Tahoma"/>
          <w:b w:val="0"/>
          <w:bCs w:val="0"/>
          <w:i w:val="0"/>
          <w:iCs w:val="0"/>
          <w:sz w:val="18"/>
          <w:szCs w:val="18"/>
        </w:rPr>
        <w:t>Dz.U. 2023 poz. 1605, t.j.</w:t>
      </w:r>
      <w:r w:rsidRPr="007A2B38">
        <w:rPr>
          <w:rFonts w:ascii="Tahoma" w:hAnsi="Tahoma" w:cs="Tahoma"/>
          <w:b w:val="0"/>
          <w:i w:val="0"/>
          <w:sz w:val="18"/>
          <w:szCs w:val="18"/>
        </w:rPr>
        <w:t xml:space="preserve">). </w:t>
      </w:r>
    </w:p>
    <w:p w14:paraId="6BFDB0AA" w14:textId="77777777"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„Zamówienie” – należy przez to rozumieć zamówienie publiczne, którego przedmiot został w sposób szczegółowy opisany w punkcie II SWZ.</w:t>
      </w:r>
    </w:p>
    <w:p w14:paraId="7E6F50EE" w14:textId="77777777" w:rsidR="00973F5F" w:rsidRPr="007A2B3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7A2B38">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80BF50" w14:textId="77777777" w:rsidR="00973F5F" w:rsidRPr="007A2B38" w:rsidRDefault="00973F5F" w:rsidP="00E207CE">
      <w:pPr>
        <w:pStyle w:val="Nagwek4"/>
        <w:numPr>
          <w:ilvl w:val="0"/>
          <w:numId w:val="35"/>
        </w:numPr>
        <w:tabs>
          <w:tab w:val="clear" w:pos="720"/>
          <w:tab w:val="num" w:pos="360"/>
        </w:tabs>
        <w:suppressAutoHyphens/>
        <w:ind w:left="360"/>
        <w:rPr>
          <w:rFonts w:ascii="Tahoma" w:hAnsi="Tahoma" w:cs="Tahoma"/>
          <w:b w:val="0"/>
          <w:sz w:val="18"/>
          <w:szCs w:val="18"/>
        </w:rPr>
      </w:pPr>
      <w:r w:rsidRPr="007A2B38">
        <w:rPr>
          <w:rFonts w:ascii="Tahoma" w:hAnsi="Tahoma" w:cs="Tahoma"/>
          <w:b w:val="0"/>
          <w:sz w:val="18"/>
          <w:szCs w:val="18"/>
        </w:rPr>
        <w:t>Dane Zamawiającego:</w:t>
      </w:r>
    </w:p>
    <w:p w14:paraId="5938157C" w14:textId="13CA4EA3"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 xml:space="preserve">  Konto bankowe:</w:t>
      </w:r>
      <w:r w:rsidRPr="007A2B38">
        <w:rPr>
          <w:rFonts w:ascii="Tahoma" w:hAnsi="Tahoma" w:cs="Tahoma"/>
          <w:b/>
          <w:sz w:val="18"/>
          <w:szCs w:val="18"/>
        </w:rPr>
        <w:t xml:space="preserve"> BGK O/Łódź</w:t>
      </w:r>
    </w:p>
    <w:p w14:paraId="579D2371" w14:textId="77777777"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Nr konta bankowego:</w:t>
      </w:r>
      <w:r w:rsidRPr="007A2B38">
        <w:rPr>
          <w:rFonts w:ascii="Tahoma" w:hAnsi="Tahoma" w:cs="Tahoma"/>
          <w:b/>
          <w:sz w:val="18"/>
          <w:szCs w:val="18"/>
        </w:rPr>
        <w:t xml:space="preserve"> 09 1130 1163 0014 7138 1320 0001</w:t>
      </w:r>
    </w:p>
    <w:p w14:paraId="42658762" w14:textId="77777777"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 xml:space="preserve">NIP: </w:t>
      </w:r>
      <w:r w:rsidRPr="007A2B38">
        <w:rPr>
          <w:rFonts w:ascii="Tahoma" w:hAnsi="Tahoma" w:cs="Tahoma"/>
          <w:b/>
          <w:sz w:val="18"/>
          <w:szCs w:val="18"/>
        </w:rPr>
        <w:t>725-10-19-093</w:t>
      </w:r>
    </w:p>
    <w:p w14:paraId="4C079291" w14:textId="77777777"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 xml:space="preserve">REGON: </w:t>
      </w:r>
      <w:r w:rsidRPr="007A2B38">
        <w:rPr>
          <w:rFonts w:ascii="Tahoma" w:hAnsi="Tahoma" w:cs="Tahoma"/>
          <w:b/>
          <w:sz w:val="18"/>
          <w:szCs w:val="18"/>
        </w:rPr>
        <w:t>000288774</w:t>
      </w:r>
    </w:p>
    <w:p w14:paraId="598EA7F4" w14:textId="77777777"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 xml:space="preserve">KRS: </w:t>
      </w:r>
      <w:r w:rsidRPr="007A2B38">
        <w:rPr>
          <w:rFonts w:ascii="Tahoma" w:hAnsi="Tahoma" w:cs="Tahoma"/>
          <w:b/>
          <w:sz w:val="18"/>
          <w:szCs w:val="18"/>
        </w:rPr>
        <w:t>0000021295</w:t>
      </w:r>
    </w:p>
    <w:p w14:paraId="50CE2F54" w14:textId="6384D819"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BDO:</w:t>
      </w:r>
      <w:r w:rsidRPr="007A2B38">
        <w:rPr>
          <w:rFonts w:ascii="Tahoma" w:hAnsi="Tahoma" w:cs="Tahoma"/>
          <w:b/>
          <w:sz w:val="18"/>
          <w:szCs w:val="18"/>
        </w:rPr>
        <w:t xml:space="preserve"> </w:t>
      </w:r>
      <w:r w:rsidR="00E65982" w:rsidRPr="007A2B38">
        <w:rPr>
          <w:rFonts w:ascii="Tahoma" w:hAnsi="Tahoma" w:cs="Tahoma"/>
          <w:b/>
          <w:sz w:val="18"/>
          <w:szCs w:val="18"/>
        </w:rPr>
        <w:t>000015897</w:t>
      </w:r>
    </w:p>
    <w:p w14:paraId="10FA94BE" w14:textId="77777777" w:rsidR="00973F5F" w:rsidRPr="007A2B38" w:rsidRDefault="00973F5F" w:rsidP="00E207CE">
      <w:pPr>
        <w:numPr>
          <w:ilvl w:val="1"/>
          <w:numId w:val="38"/>
        </w:numPr>
        <w:suppressAutoHyphens/>
        <w:jc w:val="both"/>
        <w:rPr>
          <w:rFonts w:ascii="Tahoma" w:hAnsi="Tahoma" w:cs="Tahoma"/>
          <w:b/>
          <w:sz w:val="18"/>
          <w:szCs w:val="18"/>
        </w:rPr>
      </w:pPr>
      <w:r w:rsidRPr="007A2B38">
        <w:rPr>
          <w:rFonts w:ascii="Tahoma" w:hAnsi="Tahoma" w:cs="Tahoma"/>
          <w:sz w:val="18"/>
          <w:szCs w:val="18"/>
        </w:rPr>
        <w:t>E-mail do faktur elektronicznych:</w:t>
      </w:r>
      <w:r w:rsidRPr="007A2B38">
        <w:rPr>
          <w:rFonts w:ascii="Tahoma" w:hAnsi="Tahoma" w:cs="Tahoma"/>
          <w:b/>
          <w:sz w:val="18"/>
          <w:szCs w:val="18"/>
        </w:rPr>
        <w:t xml:space="preserve"> </w:t>
      </w:r>
      <w:hyperlink r:id="rId12" w:history="1">
        <w:r w:rsidRPr="007A2B38">
          <w:rPr>
            <w:rStyle w:val="Hipercze"/>
            <w:rFonts w:ascii="Tahoma" w:hAnsi="Tahoma" w:cs="Tahoma"/>
            <w:b/>
            <w:color w:val="auto"/>
            <w:sz w:val="18"/>
            <w:szCs w:val="18"/>
          </w:rPr>
          <w:t>faktury</w:t>
        </w:r>
        <w:r w:rsidRPr="007A2B38">
          <w:rPr>
            <w:rStyle w:val="Hipercze"/>
            <w:rFonts w:ascii="Tahoma" w:hAnsi="Tahoma" w:cs="Tahoma"/>
            <w:color w:val="auto"/>
            <w:sz w:val="18"/>
            <w:szCs w:val="18"/>
          </w:rPr>
          <w:t>.</w:t>
        </w:r>
        <w:r w:rsidRPr="007A2B38">
          <w:rPr>
            <w:rStyle w:val="Hipercze"/>
            <w:rFonts w:ascii="Tahoma" w:hAnsi="Tahoma" w:cs="Tahoma"/>
            <w:b/>
            <w:color w:val="auto"/>
            <w:sz w:val="18"/>
            <w:szCs w:val="18"/>
          </w:rPr>
          <w:t>vat@barlicki.pl</w:t>
        </w:r>
      </w:hyperlink>
    </w:p>
    <w:p w14:paraId="5534D4F5" w14:textId="77777777" w:rsidR="00973F5F" w:rsidRPr="007A2B38" w:rsidRDefault="00973F5F" w:rsidP="00E207CE">
      <w:pPr>
        <w:numPr>
          <w:ilvl w:val="0"/>
          <w:numId w:val="35"/>
        </w:numPr>
        <w:tabs>
          <w:tab w:val="clear" w:pos="720"/>
          <w:tab w:val="num" w:pos="426"/>
        </w:tabs>
        <w:suppressAutoHyphens/>
        <w:ind w:left="426"/>
        <w:jc w:val="both"/>
        <w:rPr>
          <w:rFonts w:ascii="Tahoma" w:hAnsi="Tahoma" w:cs="Tahoma"/>
          <w:b/>
          <w:sz w:val="18"/>
          <w:szCs w:val="18"/>
        </w:rPr>
      </w:pPr>
      <w:r w:rsidRPr="007A2B38">
        <w:rPr>
          <w:rFonts w:ascii="Tahoma" w:hAnsi="Tahoma" w:cs="Tahoma"/>
          <w:b/>
          <w:sz w:val="18"/>
          <w:szCs w:val="18"/>
        </w:rPr>
        <w:t>Dokładny adres do korespondencji</w:t>
      </w:r>
      <w:r w:rsidRPr="007A2B38">
        <w:rPr>
          <w:rFonts w:ascii="Tahoma" w:hAnsi="Tahoma" w:cs="Tahoma"/>
          <w:sz w:val="18"/>
          <w:szCs w:val="18"/>
        </w:rPr>
        <w:t>:</w:t>
      </w:r>
      <w:r w:rsidRPr="007A2B38">
        <w:rPr>
          <w:rFonts w:ascii="Tahoma" w:hAnsi="Tahoma" w:cs="Tahoma"/>
          <w:sz w:val="18"/>
          <w:szCs w:val="18"/>
        </w:rPr>
        <w:tab/>
      </w:r>
      <w:r w:rsidRPr="007A2B38">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6DA937E" w14:textId="77777777" w:rsidR="00973F5F" w:rsidRPr="007A2B38" w:rsidRDefault="00973F5F" w:rsidP="00E207CE">
      <w:pPr>
        <w:numPr>
          <w:ilvl w:val="1"/>
          <w:numId w:val="35"/>
        </w:numPr>
        <w:suppressAutoHyphens/>
        <w:ind w:left="1134" w:hanging="425"/>
        <w:jc w:val="both"/>
        <w:rPr>
          <w:rFonts w:ascii="Tahoma" w:hAnsi="Tahoma" w:cs="Tahoma"/>
          <w:b/>
          <w:sz w:val="18"/>
          <w:szCs w:val="18"/>
        </w:rPr>
      </w:pPr>
      <w:r w:rsidRPr="007A2B38">
        <w:rPr>
          <w:rFonts w:ascii="Tahoma" w:hAnsi="Tahoma" w:cs="Tahoma"/>
          <w:sz w:val="18"/>
          <w:szCs w:val="18"/>
        </w:rPr>
        <w:t xml:space="preserve">Adres internetowy zamawiającego: </w:t>
      </w:r>
      <w:hyperlink r:id="rId13" w:history="1">
        <w:r w:rsidRPr="007A2B38">
          <w:rPr>
            <w:rStyle w:val="Hipercze"/>
            <w:rFonts w:ascii="Tahoma" w:hAnsi="Tahoma" w:cs="Tahoma"/>
            <w:b/>
            <w:i/>
            <w:color w:val="auto"/>
            <w:sz w:val="18"/>
            <w:szCs w:val="18"/>
          </w:rPr>
          <w:t>http://www.barlicki.pl</w:t>
        </w:r>
      </w:hyperlink>
    </w:p>
    <w:p w14:paraId="6A593677" w14:textId="77777777" w:rsidR="00973F5F" w:rsidRPr="007A2B38" w:rsidRDefault="00973F5F" w:rsidP="00E207CE">
      <w:pPr>
        <w:numPr>
          <w:ilvl w:val="1"/>
          <w:numId w:val="35"/>
        </w:numPr>
        <w:suppressAutoHyphens/>
        <w:ind w:left="1134" w:hanging="425"/>
        <w:jc w:val="both"/>
        <w:rPr>
          <w:rFonts w:ascii="Tahoma" w:hAnsi="Tahoma" w:cs="Tahoma"/>
          <w:b/>
          <w:sz w:val="18"/>
          <w:szCs w:val="18"/>
        </w:rPr>
      </w:pPr>
      <w:r w:rsidRPr="007A2B38">
        <w:rPr>
          <w:rFonts w:ascii="Tahoma" w:hAnsi="Tahoma" w:cs="Tahoma"/>
          <w:sz w:val="18"/>
          <w:szCs w:val="18"/>
        </w:rPr>
        <w:t xml:space="preserve">korespondencja w sprawie zamówienia: </w:t>
      </w:r>
      <w:hyperlink r:id="rId14" w:history="1">
        <w:r w:rsidRPr="007A2B38">
          <w:rPr>
            <w:rStyle w:val="Hipercze"/>
            <w:rFonts w:ascii="Tahoma" w:hAnsi="Tahoma" w:cs="Tahoma"/>
            <w:color w:val="auto"/>
            <w:sz w:val="18"/>
            <w:szCs w:val="18"/>
          </w:rPr>
          <w:t>https://platformazakupowa.pl</w:t>
        </w:r>
      </w:hyperlink>
    </w:p>
    <w:p w14:paraId="54B97344" w14:textId="7071B6E7" w:rsidR="009B4A32" w:rsidRPr="007A2B38" w:rsidRDefault="009B4A32" w:rsidP="00E207CE">
      <w:pPr>
        <w:pStyle w:val="Akapitzlist"/>
        <w:numPr>
          <w:ilvl w:val="0"/>
          <w:numId w:val="35"/>
        </w:numPr>
        <w:tabs>
          <w:tab w:val="clear" w:pos="720"/>
          <w:tab w:val="num" w:pos="426"/>
        </w:tabs>
        <w:spacing w:after="0" w:line="240" w:lineRule="auto"/>
        <w:ind w:left="426"/>
        <w:rPr>
          <w:rFonts w:ascii="Tahoma" w:eastAsia="Times New Roman" w:hAnsi="Tahoma" w:cs="Tahoma"/>
          <w:bCs/>
          <w:sz w:val="18"/>
          <w:szCs w:val="18"/>
          <w:lang w:eastAsia="pl-PL"/>
        </w:rPr>
      </w:pPr>
      <w:r w:rsidRPr="007A2B38">
        <w:rPr>
          <w:rFonts w:ascii="Tahoma" w:eastAsia="Times New Roman" w:hAnsi="Tahoma" w:cs="Tahoma"/>
          <w:bCs/>
          <w:sz w:val="18"/>
          <w:szCs w:val="18"/>
          <w:lang w:eastAsia="pl-PL"/>
        </w:rPr>
        <w:t xml:space="preserve">W postępowaniu o udzielenie zamówienia  komunikacja między Zamawiającym a Wykonawcami odbywa się za pośrednictwem platformy zakupowej Open </w:t>
      </w:r>
      <w:proofErr w:type="spellStart"/>
      <w:r w:rsidRPr="007A2B38">
        <w:rPr>
          <w:rFonts w:ascii="Tahoma" w:eastAsia="Times New Roman" w:hAnsi="Tahoma" w:cs="Tahoma"/>
          <w:bCs/>
          <w:sz w:val="18"/>
          <w:szCs w:val="18"/>
          <w:lang w:eastAsia="pl-PL"/>
        </w:rPr>
        <w:t>Nexus</w:t>
      </w:r>
      <w:proofErr w:type="spellEnd"/>
      <w:r w:rsidRPr="007A2B38">
        <w:rPr>
          <w:rFonts w:ascii="Tahoma" w:eastAsia="Times New Roman" w:hAnsi="Tahoma" w:cs="Tahoma"/>
          <w:bCs/>
          <w:sz w:val="18"/>
          <w:szCs w:val="18"/>
          <w:lang w:eastAsia="pl-PL"/>
        </w:rPr>
        <w:t xml:space="preserve"> dostępnej pod adresem: https://platformazakupowa.pl</w:t>
      </w:r>
    </w:p>
    <w:p w14:paraId="2F65402C" w14:textId="77777777" w:rsidR="00973F5F" w:rsidRPr="007A2B38" w:rsidRDefault="00973F5F" w:rsidP="00E207CE">
      <w:pPr>
        <w:numPr>
          <w:ilvl w:val="0"/>
          <w:numId w:val="35"/>
        </w:numPr>
        <w:tabs>
          <w:tab w:val="clear" w:pos="720"/>
          <w:tab w:val="num" w:pos="426"/>
        </w:tabs>
        <w:suppressAutoHyphens/>
        <w:ind w:left="425"/>
        <w:jc w:val="both"/>
        <w:rPr>
          <w:rFonts w:ascii="Tahoma" w:hAnsi="Tahoma" w:cs="Tahoma"/>
          <w:b/>
          <w:sz w:val="18"/>
          <w:szCs w:val="18"/>
        </w:rPr>
      </w:pPr>
      <w:r w:rsidRPr="007A2B38">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7A2B38">
        <w:rPr>
          <w:rFonts w:ascii="Tahoma" w:hAnsi="Tahoma" w:cs="Tahoma"/>
          <w:sz w:val="18"/>
          <w:szCs w:val="18"/>
        </w:rPr>
        <w:t>Nexus</w:t>
      </w:r>
      <w:proofErr w:type="spellEnd"/>
      <w:r w:rsidRPr="007A2B38">
        <w:rPr>
          <w:rFonts w:ascii="Tahoma" w:hAnsi="Tahoma" w:cs="Tahoma"/>
          <w:sz w:val="18"/>
          <w:szCs w:val="18"/>
        </w:rPr>
        <w:t xml:space="preserve"> Sp. z o. o. </w:t>
      </w:r>
      <w:hyperlink r:id="rId15" w:history="1">
        <w:r w:rsidRPr="007A2B38">
          <w:rPr>
            <w:rStyle w:val="Hipercze"/>
            <w:rFonts w:ascii="Tahoma" w:hAnsi="Tahoma" w:cs="Tahoma"/>
            <w:b/>
            <w:color w:val="auto"/>
            <w:sz w:val="18"/>
            <w:szCs w:val="18"/>
          </w:rPr>
          <w:t>https://platformazakupowa.pl/strona/1-regulamin</w:t>
        </w:r>
      </w:hyperlink>
    </w:p>
    <w:p w14:paraId="5A5B968C" w14:textId="77777777" w:rsidR="00973F5F" w:rsidRPr="007A2B38" w:rsidRDefault="00973F5F" w:rsidP="00E207CE">
      <w:pPr>
        <w:numPr>
          <w:ilvl w:val="0"/>
          <w:numId w:val="35"/>
        </w:numPr>
        <w:tabs>
          <w:tab w:val="clear" w:pos="720"/>
          <w:tab w:val="num" w:pos="426"/>
        </w:tabs>
        <w:suppressAutoHyphens/>
        <w:ind w:left="426"/>
        <w:jc w:val="both"/>
        <w:rPr>
          <w:rFonts w:ascii="Tahoma" w:hAnsi="Tahoma" w:cs="Tahoma"/>
          <w:b/>
          <w:sz w:val="18"/>
          <w:szCs w:val="18"/>
        </w:rPr>
      </w:pPr>
      <w:r w:rsidRPr="007A2B38">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7A2B38">
        <w:rPr>
          <w:rFonts w:ascii="Tahoma" w:hAnsi="Tahoma" w:cs="Tahoma"/>
          <w:b/>
          <w:sz w:val="18"/>
          <w:szCs w:val="18"/>
          <w:u w:val="single"/>
        </w:rPr>
        <w:t>https://platformazakupowa.pl/pn/barlicki</w:t>
      </w:r>
      <w:r w:rsidRPr="007A2B38">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AB6C67" w14:textId="697882D7" w:rsidR="00973F5F" w:rsidRPr="007A2B38" w:rsidRDefault="00973F5F" w:rsidP="00E207CE">
      <w:pPr>
        <w:numPr>
          <w:ilvl w:val="0"/>
          <w:numId w:val="35"/>
        </w:numPr>
        <w:tabs>
          <w:tab w:val="clear" w:pos="720"/>
          <w:tab w:val="num" w:pos="426"/>
        </w:tabs>
        <w:suppressAutoHyphens/>
        <w:ind w:left="426"/>
        <w:jc w:val="both"/>
        <w:rPr>
          <w:rFonts w:ascii="Tahoma" w:hAnsi="Tahoma" w:cs="Tahoma"/>
          <w:b/>
          <w:sz w:val="18"/>
          <w:szCs w:val="18"/>
        </w:rPr>
      </w:pPr>
      <w:r w:rsidRPr="007A2B38">
        <w:rPr>
          <w:rFonts w:ascii="Tahoma" w:hAnsi="Tahoma" w:cs="Tahoma"/>
          <w:sz w:val="18"/>
          <w:szCs w:val="18"/>
        </w:rPr>
        <w:t xml:space="preserve">Znak Postępowania: </w:t>
      </w:r>
      <w:r w:rsidR="00B669EA" w:rsidRPr="007A2B38">
        <w:rPr>
          <w:rFonts w:ascii="Tahoma" w:hAnsi="Tahoma" w:cs="Tahoma"/>
          <w:b/>
          <w:sz w:val="18"/>
          <w:szCs w:val="18"/>
        </w:rPr>
        <w:t>27</w:t>
      </w:r>
      <w:r w:rsidRPr="007A2B38">
        <w:rPr>
          <w:rFonts w:ascii="Tahoma" w:hAnsi="Tahoma" w:cs="Tahoma"/>
          <w:b/>
          <w:sz w:val="18"/>
          <w:szCs w:val="18"/>
        </w:rPr>
        <w:t>/TP/ZP/D/202</w:t>
      </w:r>
      <w:r w:rsidR="00985270" w:rsidRPr="007A2B38">
        <w:rPr>
          <w:rFonts w:ascii="Tahoma" w:hAnsi="Tahoma" w:cs="Tahoma"/>
          <w:b/>
          <w:sz w:val="18"/>
          <w:szCs w:val="18"/>
        </w:rPr>
        <w:t>4</w:t>
      </w:r>
      <w:r w:rsidRPr="007A2B38">
        <w:rPr>
          <w:rFonts w:ascii="Tahoma" w:hAnsi="Tahoma" w:cs="Tahoma"/>
          <w:sz w:val="18"/>
          <w:szCs w:val="18"/>
        </w:rPr>
        <w:t xml:space="preserve">. </w:t>
      </w:r>
      <w:r w:rsidRPr="007A2B38">
        <w:rPr>
          <w:rFonts w:ascii="Tahoma" w:hAnsi="Tahoma" w:cs="Tahoma"/>
          <w:b/>
          <w:sz w:val="18"/>
          <w:szCs w:val="18"/>
        </w:rPr>
        <w:t>Uwaga:</w:t>
      </w:r>
      <w:r w:rsidRPr="007A2B38">
        <w:rPr>
          <w:rFonts w:ascii="Tahoma" w:hAnsi="Tahoma" w:cs="Tahoma"/>
          <w:sz w:val="18"/>
          <w:szCs w:val="18"/>
        </w:rPr>
        <w:t xml:space="preserve"> w korespondencji kierowanej do Zamawiającego należy posługiwać się tym znakiem</w:t>
      </w:r>
      <w:r w:rsidRPr="007A2B38">
        <w:rPr>
          <w:rFonts w:ascii="Tahoma" w:hAnsi="Tahoma" w:cs="Tahoma"/>
          <w:sz w:val="20"/>
          <w:szCs w:val="20"/>
        </w:rPr>
        <w:t>.</w:t>
      </w:r>
    </w:p>
    <w:p w14:paraId="416E590D" w14:textId="77777777" w:rsidR="00D86E30" w:rsidRPr="007A2B38" w:rsidRDefault="00D86E30" w:rsidP="00E207CE">
      <w:pPr>
        <w:numPr>
          <w:ilvl w:val="0"/>
          <w:numId w:val="35"/>
        </w:numPr>
        <w:tabs>
          <w:tab w:val="clear" w:pos="720"/>
          <w:tab w:val="num" w:pos="426"/>
        </w:tabs>
        <w:suppressAutoHyphens/>
        <w:ind w:left="426"/>
        <w:jc w:val="both"/>
        <w:rPr>
          <w:rFonts w:ascii="Tahoma" w:hAnsi="Tahoma" w:cs="Tahoma"/>
          <w:bCs/>
          <w:sz w:val="18"/>
          <w:szCs w:val="18"/>
        </w:rPr>
      </w:pPr>
      <w:r w:rsidRPr="007A2B38">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15B1786" w14:textId="3B9E37AB" w:rsidR="00D86E30" w:rsidRPr="007A2B38" w:rsidRDefault="00D86E30" w:rsidP="00E207CE">
      <w:pPr>
        <w:numPr>
          <w:ilvl w:val="0"/>
          <w:numId w:val="35"/>
        </w:numPr>
        <w:tabs>
          <w:tab w:val="clear" w:pos="720"/>
          <w:tab w:val="num" w:pos="426"/>
        </w:tabs>
        <w:suppressAutoHyphens/>
        <w:ind w:left="426"/>
        <w:jc w:val="both"/>
        <w:rPr>
          <w:rFonts w:ascii="Tahoma" w:hAnsi="Tahoma" w:cs="Tahoma"/>
          <w:b/>
          <w:sz w:val="18"/>
          <w:szCs w:val="18"/>
        </w:rPr>
      </w:pPr>
      <w:r w:rsidRPr="007A2B38">
        <w:rPr>
          <w:rFonts w:ascii="Tahoma" w:hAnsi="Tahoma" w:cs="Tahoma"/>
          <w:bCs/>
          <w:sz w:val="18"/>
          <w:szCs w:val="18"/>
        </w:rPr>
        <w:t>Zamawiający informuje, że zgodnie z art. 7 ust. 5 ustawy, o której mowa w ust. 7, przez ubieganie się o udzielenie zamówienia publicznego rozumie się złożenie oferty</w:t>
      </w:r>
      <w:r w:rsidRPr="007A2B38">
        <w:rPr>
          <w:rFonts w:ascii="Tahoma" w:hAnsi="Tahoma" w:cs="Tahoma"/>
          <w:b/>
          <w:sz w:val="18"/>
          <w:szCs w:val="18"/>
        </w:rPr>
        <w:t>.</w:t>
      </w:r>
    </w:p>
    <w:p w14:paraId="63CE58BC" w14:textId="7CECFAA3"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8"/>
          <w:szCs w:val="18"/>
        </w:rPr>
      </w:pPr>
      <w:r w:rsidRPr="007A2B38">
        <w:rPr>
          <w:rFonts w:ascii="Tahoma" w:hAnsi="Tahoma" w:cs="Tahoma"/>
          <w:sz w:val="18"/>
          <w:szCs w:val="18"/>
        </w:rPr>
        <w:t xml:space="preserve">Zamawiający nie przewiduje udzielania zamówień, o których mowa w art. 214 ust. 1 pkt 8 ustawy </w:t>
      </w:r>
      <w:proofErr w:type="spellStart"/>
      <w:r w:rsidRPr="007A2B38">
        <w:rPr>
          <w:rFonts w:ascii="Tahoma" w:hAnsi="Tahoma" w:cs="Tahoma"/>
          <w:sz w:val="18"/>
          <w:szCs w:val="18"/>
        </w:rPr>
        <w:t>Pzp</w:t>
      </w:r>
      <w:proofErr w:type="spellEnd"/>
      <w:r w:rsidRPr="007A2B38">
        <w:rPr>
          <w:rFonts w:ascii="Tahoma" w:hAnsi="Tahoma" w:cs="Tahoma"/>
          <w:sz w:val="18"/>
          <w:szCs w:val="18"/>
        </w:rPr>
        <w:t>.</w:t>
      </w:r>
    </w:p>
    <w:p w14:paraId="4812A586" w14:textId="6B3ACF8C"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6"/>
          <w:szCs w:val="18"/>
        </w:rPr>
      </w:pPr>
      <w:r w:rsidRPr="007A2B38">
        <w:rPr>
          <w:rFonts w:ascii="Tahoma" w:hAnsi="Tahoma" w:cs="Tahoma"/>
          <w:bCs/>
          <w:sz w:val="18"/>
          <w:szCs w:val="20"/>
        </w:rPr>
        <w:t>Zamawiający nie przewiduje aukcji elektronicznej.</w:t>
      </w:r>
    </w:p>
    <w:p w14:paraId="0E64E8D0" w14:textId="7CDE369A"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6"/>
          <w:szCs w:val="18"/>
        </w:rPr>
      </w:pPr>
      <w:r w:rsidRPr="007A2B38">
        <w:rPr>
          <w:rFonts w:ascii="Tahoma" w:hAnsi="Tahoma" w:cs="Tahoma"/>
          <w:bCs/>
          <w:sz w:val="18"/>
          <w:szCs w:val="20"/>
        </w:rPr>
        <w:t>Zamawiający nie przewiduje złożenia oferty w postaci katalogów elektronicznych.</w:t>
      </w:r>
    </w:p>
    <w:p w14:paraId="504432F3" w14:textId="16CF03E1"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6"/>
          <w:szCs w:val="18"/>
        </w:rPr>
      </w:pPr>
      <w:r w:rsidRPr="007A2B38">
        <w:rPr>
          <w:rFonts w:ascii="Tahoma" w:hAnsi="Tahoma" w:cs="Tahoma"/>
          <w:bCs/>
          <w:sz w:val="18"/>
          <w:szCs w:val="20"/>
        </w:rPr>
        <w:t>Zamawiający nie prowadzi postępowania w celu zawarcia umowy ramowej.</w:t>
      </w:r>
    </w:p>
    <w:p w14:paraId="636387BD" w14:textId="1D28A897"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6"/>
          <w:szCs w:val="18"/>
        </w:rPr>
      </w:pPr>
      <w:r w:rsidRPr="007A2B38">
        <w:rPr>
          <w:rFonts w:ascii="Tahoma" w:hAnsi="Tahoma" w:cs="Tahoma"/>
          <w:bCs/>
          <w:sz w:val="18"/>
          <w:szCs w:val="20"/>
        </w:rPr>
        <w:t>Zamawiający nie dopuszcza możliwości  złożenia oferty wariantowej.</w:t>
      </w:r>
    </w:p>
    <w:p w14:paraId="7C5B5A56" w14:textId="77777777" w:rsidR="00E14B25" w:rsidRPr="007A2B38" w:rsidRDefault="00E14B25" w:rsidP="00E207CE">
      <w:pPr>
        <w:numPr>
          <w:ilvl w:val="0"/>
          <w:numId w:val="35"/>
        </w:numPr>
        <w:tabs>
          <w:tab w:val="clear" w:pos="720"/>
          <w:tab w:val="num" w:pos="426"/>
        </w:tabs>
        <w:suppressAutoHyphens/>
        <w:ind w:left="426"/>
        <w:jc w:val="both"/>
        <w:rPr>
          <w:rFonts w:ascii="Tahoma" w:hAnsi="Tahoma" w:cs="Tahoma"/>
          <w:b/>
          <w:sz w:val="16"/>
          <w:szCs w:val="18"/>
        </w:rPr>
      </w:pPr>
      <w:r w:rsidRPr="007A2B38">
        <w:rPr>
          <w:rFonts w:ascii="Tahoma" w:hAnsi="Tahoma" w:cs="Tahoma"/>
          <w:bCs/>
          <w:sz w:val="18"/>
          <w:szCs w:val="20"/>
        </w:rPr>
        <w:t>Zamawiający nie zastrzega możliwości ubiegania się o udzielenie zamówienia wyłącznie przez Wykonawców, o których mowa w art. 94 PZP.</w:t>
      </w:r>
    </w:p>
    <w:p w14:paraId="7CDCF58B" w14:textId="77777777" w:rsidR="009B76CE" w:rsidRPr="007A2B38" w:rsidRDefault="009B76CE" w:rsidP="009B76CE">
      <w:pPr>
        <w:suppressAutoHyphens/>
        <w:jc w:val="both"/>
        <w:rPr>
          <w:rFonts w:ascii="Tahoma" w:hAnsi="Tahoma" w:cs="Tahoma"/>
          <w:b/>
          <w:sz w:val="18"/>
          <w:szCs w:val="18"/>
        </w:rPr>
      </w:pPr>
    </w:p>
    <w:p w14:paraId="48EA26A5" w14:textId="295E1A3C" w:rsidR="00973F5F" w:rsidRPr="007A2B38" w:rsidRDefault="00973F5F" w:rsidP="00973F5F">
      <w:pPr>
        <w:tabs>
          <w:tab w:val="center" w:pos="5976"/>
          <w:tab w:val="right" w:pos="10512"/>
        </w:tabs>
        <w:spacing w:line="260" w:lineRule="atLeast"/>
        <w:ind w:left="360"/>
        <w:jc w:val="both"/>
        <w:rPr>
          <w:rFonts w:ascii="Tahoma" w:hAnsi="Tahoma" w:cs="Tahoma"/>
          <w:b/>
          <w:sz w:val="20"/>
          <w:szCs w:val="20"/>
        </w:rPr>
      </w:pPr>
    </w:p>
    <w:p w14:paraId="1A213050" w14:textId="77777777" w:rsidR="00E14B25" w:rsidRPr="007A2B38" w:rsidRDefault="00E14B25" w:rsidP="00973F5F">
      <w:pPr>
        <w:tabs>
          <w:tab w:val="center" w:pos="5976"/>
          <w:tab w:val="right" w:pos="10512"/>
        </w:tabs>
        <w:spacing w:line="260" w:lineRule="atLeast"/>
        <w:ind w:left="360"/>
        <w:jc w:val="both"/>
        <w:rPr>
          <w:rFonts w:ascii="Tahoma" w:hAnsi="Tahoma" w:cs="Tahoma"/>
          <w:b/>
          <w:sz w:val="20"/>
          <w:szCs w:val="20"/>
        </w:rPr>
      </w:pPr>
    </w:p>
    <w:p w14:paraId="59D96766" w14:textId="77777777" w:rsidR="00973F5F" w:rsidRPr="007A2B38" w:rsidRDefault="00973F5F" w:rsidP="00973F5F">
      <w:pPr>
        <w:pStyle w:val="Nagwek4"/>
        <w:rPr>
          <w:rFonts w:ascii="Tahoma" w:hAnsi="Tahoma" w:cs="Tahoma"/>
        </w:rPr>
      </w:pPr>
      <w:r w:rsidRPr="007A2B38">
        <w:rPr>
          <w:rFonts w:ascii="Tahoma" w:hAnsi="Tahoma" w:cs="Tahoma"/>
        </w:rPr>
        <w:lastRenderedPageBreak/>
        <w:t>II. OPIS PRZEDMIOTU ZAMÓWIENIA</w:t>
      </w:r>
    </w:p>
    <w:p w14:paraId="0460A919" w14:textId="77777777" w:rsidR="00973F5F" w:rsidRPr="007A2B38" w:rsidRDefault="00973F5F" w:rsidP="00973F5F">
      <w:pPr>
        <w:rPr>
          <w:rFonts w:ascii="Tahoma" w:hAnsi="Tahoma" w:cs="Tahoma"/>
          <w:sz w:val="20"/>
          <w:szCs w:val="20"/>
        </w:rPr>
      </w:pPr>
    </w:p>
    <w:p w14:paraId="6C93F678" w14:textId="6DEF2730" w:rsidR="00973F5F" w:rsidRPr="007A2B38" w:rsidRDefault="00B669EA" w:rsidP="00DF05E9">
      <w:pPr>
        <w:numPr>
          <w:ilvl w:val="0"/>
          <w:numId w:val="9"/>
        </w:numPr>
        <w:suppressAutoHyphens/>
        <w:jc w:val="both"/>
        <w:rPr>
          <w:rFonts w:ascii="Tahoma" w:hAnsi="Tahoma" w:cs="Tahoma"/>
          <w:sz w:val="18"/>
          <w:szCs w:val="18"/>
        </w:rPr>
      </w:pPr>
      <w:r w:rsidRPr="007A2B38">
        <w:rPr>
          <w:rFonts w:ascii="Tahoma" w:hAnsi="Tahoma" w:cs="Tahoma"/>
          <w:sz w:val="18"/>
          <w:szCs w:val="18"/>
        </w:rPr>
        <w:t xml:space="preserve">Przedmiotem zamówienia niniejszego postępowania przetargowego jest </w:t>
      </w:r>
      <w:r w:rsidR="00883159" w:rsidRPr="007A2B38">
        <w:rPr>
          <w:rFonts w:ascii="Tahoma" w:hAnsi="Tahoma" w:cs="Tahoma"/>
          <w:b/>
          <w:bCs/>
          <w:sz w:val="18"/>
          <w:szCs w:val="18"/>
        </w:rPr>
        <w:t xml:space="preserve">dostawa płyty sterującej  kolimatora i kolimatora do </w:t>
      </w:r>
      <w:r w:rsidR="003A7DB4">
        <w:rPr>
          <w:rFonts w:ascii="Tahoma" w:hAnsi="Tahoma" w:cs="Tahoma"/>
          <w:b/>
          <w:bCs/>
          <w:sz w:val="18"/>
          <w:szCs w:val="18"/>
        </w:rPr>
        <w:t xml:space="preserve">urządzenia - </w:t>
      </w:r>
      <w:r w:rsidR="00883159" w:rsidRPr="007A2B38">
        <w:rPr>
          <w:rFonts w:ascii="Tahoma" w:hAnsi="Tahoma" w:cs="Tahoma"/>
          <w:b/>
          <w:bCs/>
          <w:sz w:val="18"/>
          <w:szCs w:val="18"/>
        </w:rPr>
        <w:t xml:space="preserve">tomografu komputerowego typ: </w:t>
      </w:r>
      <w:proofErr w:type="spellStart"/>
      <w:r w:rsidR="00883159" w:rsidRPr="007A2B38">
        <w:rPr>
          <w:rFonts w:ascii="Tahoma" w:hAnsi="Tahoma" w:cs="Tahoma"/>
          <w:b/>
          <w:bCs/>
          <w:sz w:val="18"/>
          <w:szCs w:val="18"/>
        </w:rPr>
        <w:t>Revolution</w:t>
      </w:r>
      <w:proofErr w:type="spellEnd"/>
      <w:r w:rsidR="00883159" w:rsidRPr="007A2B38">
        <w:rPr>
          <w:rFonts w:ascii="Tahoma" w:hAnsi="Tahoma" w:cs="Tahoma"/>
          <w:b/>
          <w:bCs/>
          <w:sz w:val="18"/>
          <w:szCs w:val="18"/>
        </w:rPr>
        <w:t xml:space="preserve"> CT o nr fabrycznym: REVX1800088CN wraz z montażem</w:t>
      </w:r>
      <w:r w:rsidRPr="007A2B38">
        <w:rPr>
          <w:rFonts w:ascii="Tahoma" w:hAnsi="Tahoma" w:cs="Tahoma"/>
          <w:b/>
          <w:bCs/>
          <w:iCs/>
          <w:sz w:val="18"/>
          <w:szCs w:val="18"/>
        </w:rPr>
        <w:t>,</w:t>
      </w:r>
      <w:r w:rsidRPr="007A2B38">
        <w:rPr>
          <w:rFonts w:ascii="Tahoma" w:hAnsi="Tahoma" w:cs="Tahoma"/>
          <w:sz w:val="18"/>
          <w:szCs w:val="18"/>
        </w:rPr>
        <w:t xml:space="preserve"> </w:t>
      </w:r>
      <w:r w:rsidRPr="007A2B38">
        <w:rPr>
          <w:rFonts w:ascii="Tahoma" w:hAnsi="Tahoma" w:cs="Tahoma"/>
          <w:bCs/>
          <w:sz w:val="18"/>
          <w:szCs w:val="18"/>
        </w:rPr>
        <w:t>(zwanego dalej towarem lub sprzętem), zgodnie z rodzajem asortymentu i ilościami określonymi w „Formularzu asortymentowo-cenowym” stanowiącym załącznik nr 2 do SWZ i zgodnie z Formularzem Oferty, stanowiącym załącznik nr 1 do SWZ</w:t>
      </w:r>
    </w:p>
    <w:p w14:paraId="154ABAEE" w14:textId="77777777" w:rsidR="00973F5F" w:rsidRPr="007A2B38" w:rsidRDefault="00973F5F" w:rsidP="00DF05E9">
      <w:pPr>
        <w:numPr>
          <w:ilvl w:val="0"/>
          <w:numId w:val="9"/>
        </w:numPr>
        <w:jc w:val="both"/>
        <w:rPr>
          <w:rFonts w:ascii="Tahoma" w:hAnsi="Tahoma" w:cs="Tahoma"/>
          <w:sz w:val="18"/>
          <w:szCs w:val="18"/>
        </w:rPr>
      </w:pPr>
      <w:r w:rsidRPr="007A2B38">
        <w:rPr>
          <w:rFonts w:ascii="Tahoma" w:hAnsi="Tahoma" w:cs="Tahoma"/>
          <w:b/>
          <w:bCs/>
          <w:sz w:val="18"/>
          <w:szCs w:val="18"/>
        </w:rPr>
        <w:t>Numer CPV</w:t>
      </w:r>
      <w:r w:rsidRPr="007A2B38">
        <w:rPr>
          <w:rFonts w:ascii="Tahoma" w:hAnsi="Tahoma" w:cs="Tahoma"/>
          <w:sz w:val="18"/>
          <w:szCs w:val="18"/>
        </w:rPr>
        <w:t xml:space="preserve"> dotyczący przedmiotu zamówienia:</w:t>
      </w:r>
    </w:p>
    <w:p w14:paraId="324BD3D4" w14:textId="77777777" w:rsidR="00B669EA" w:rsidRPr="007A2B38" w:rsidRDefault="00B669EA" w:rsidP="00B669EA">
      <w:pPr>
        <w:autoSpaceDE w:val="0"/>
        <w:autoSpaceDN w:val="0"/>
        <w:adjustRightInd w:val="0"/>
        <w:ind w:firstLine="426"/>
        <w:jc w:val="both"/>
        <w:rPr>
          <w:rFonts w:ascii="Tahoma" w:hAnsi="Tahoma" w:cs="Tahoma"/>
          <w:sz w:val="18"/>
          <w:szCs w:val="18"/>
        </w:rPr>
      </w:pPr>
      <w:r w:rsidRPr="007A2B38">
        <w:rPr>
          <w:rFonts w:ascii="Tahoma" w:hAnsi="Tahoma" w:cs="Tahoma"/>
          <w:b/>
          <w:sz w:val="18"/>
          <w:szCs w:val="18"/>
        </w:rPr>
        <w:t>33.10.00.00-1</w:t>
      </w:r>
      <w:r w:rsidRPr="007A2B38">
        <w:rPr>
          <w:rFonts w:ascii="Tahoma" w:hAnsi="Tahoma" w:cs="Tahoma"/>
          <w:sz w:val="18"/>
          <w:szCs w:val="18"/>
        </w:rPr>
        <w:t xml:space="preserve"> (Urządzenia medyczne)</w:t>
      </w:r>
    </w:p>
    <w:p w14:paraId="51EAC33B" w14:textId="7518E6FE" w:rsidR="00973F5F" w:rsidRPr="007A2B38" w:rsidRDefault="00973F5F" w:rsidP="00DF05E9">
      <w:pPr>
        <w:numPr>
          <w:ilvl w:val="0"/>
          <w:numId w:val="9"/>
        </w:numPr>
        <w:autoSpaceDE w:val="0"/>
        <w:autoSpaceDN w:val="0"/>
        <w:adjustRightInd w:val="0"/>
        <w:jc w:val="both"/>
        <w:rPr>
          <w:rFonts w:ascii="Tahoma" w:hAnsi="Tahoma" w:cs="Tahoma"/>
          <w:sz w:val="18"/>
          <w:szCs w:val="18"/>
        </w:rPr>
      </w:pPr>
      <w:r w:rsidRPr="007A2B38">
        <w:rPr>
          <w:rFonts w:ascii="Tahoma" w:hAnsi="Tahoma" w:cs="Tahoma"/>
          <w:b/>
          <w:sz w:val="18"/>
          <w:szCs w:val="18"/>
        </w:rPr>
        <w:t>Oferowany przez Wykonawcę</w:t>
      </w:r>
      <w:r w:rsidRPr="007A2B38">
        <w:rPr>
          <w:rFonts w:ascii="Tahoma" w:hAnsi="Tahoma" w:cs="Tahoma"/>
          <w:sz w:val="18"/>
          <w:szCs w:val="18"/>
        </w:rPr>
        <w:t xml:space="preserve"> </w:t>
      </w:r>
      <w:r w:rsidRPr="007A2B38">
        <w:rPr>
          <w:rFonts w:ascii="Tahoma" w:hAnsi="Tahoma" w:cs="Tahoma"/>
          <w:b/>
          <w:sz w:val="18"/>
          <w:szCs w:val="18"/>
        </w:rPr>
        <w:t>towar musi</w:t>
      </w:r>
      <w:r w:rsidRPr="007A2B38">
        <w:rPr>
          <w:rFonts w:ascii="Tahoma" w:hAnsi="Tahoma" w:cs="Tahoma"/>
          <w:sz w:val="18"/>
          <w:szCs w:val="18"/>
        </w:rPr>
        <w:t>:</w:t>
      </w:r>
    </w:p>
    <w:p w14:paraId="780D6D9E" w14:textId="50E78524" w:rsidR="009B4A32" w:rsidRPr="007A2B38" w:rsidRDefault="009B4A32" w:rsidP="009B4A32">
      <w:pPr>
        <w:numPr>
          <w:ilvl w:val="2"/>
          <w:numId w:val="3"/>
        </w:numPr>
        <w:autoSpaceDE w:val="0"/>
        <w:autoSpaceDN w:val="0"/>
        <w:adjustRightInd w:val="0"/>
        <w:ind w:left="709"/>
        <w:jc w:val="both"/>
        <w:rPr>
          <w:rFonts w:ascii="Tahoma" w:hAnsi="Tahoma" w:cs="Tahoma"/>
          <w:sz w:val="18"/>
          <w:szCs w:val="18"/>
        </w:rPr>
      </w:pPr>
      <w:r w:rsidRPr="007A2B38">
        <w:rPr>
          <w:rFonts w:ascii="Tahoma" w:hAnsi="Tahoma" w:cs="Tahoma"/>
          <w:sz w:val="18"/>
          <w:szCs w:val="18"/>
        </w:rPr>
        <w:t>być dopuszczony do obrotu na rynek polski, zgodnie z ustawą z dnia 7 kwietnia 2022 r. o wyrobach medycznych (Dz.U. 2022, poz. 974) – jeśli dotyczy</w:t>
      </w:r>
      <w:r w:rsidR="00EE5C79" w:rsidRPr="007A2B38">
        <w:rPr>
          <w:rFonts w:ascii="Tahoma" w:hAnsi="Tahoma" w:cs="Tahoma"/>
          <w:sz w:val="18"/>
          <w:szCs w:val="18"/>
        </w:rPr>
        <w:t>;</w:t>
      </w:r>
    </w:p>
    <w:p w14:paraId="4B2F6F9A" w14:textId="6AA87E3D" w:rsidR="00973F5F" w:rsidRPr="007A2B38" w:rsidRDefault="00973F5F" w:rsidP="00973F5F">
      <w:pPr>
        <w:numPr>
          <w:ilvl w:val="2"/>
          <w:numId w:val="3"/>
        </w:numPr>
        <w:autoSpaceDE w:val="0"/>
        <w:autoSpaceDN w:val="0"/>
        <w:adjustRightInd w:val="0"/>
        <w:ind w:left="709"/>
        <w:jc w:val="both"/>
        <w:rPr>
          <w:rFonts w:ascii="Tahoma" w:hAnsi="Tahoma" w:cs="Tahoma"/>
          <w:sz w:val="18"/>
          <w:szCs w:val="18"/>
        </w:rPr>
      </w:pPr>
      <w:r w:rsidRPr="007A2B38">
        <w:rPr>
          <w:rFonts w:ascii="Tahoma" w:hAnsi="Tahoma" w:cs="Tahoma"/>
          <w:sz w:val="18"/>
          <w:szCs w:val="18"/>
        </w:rPr>
        <w:t>spełniać wymagania określone przez Zamawiającego w S</w:t>
      </w:r>
      <w:r w:rsidR="007E579A" w:rsidRPr="007A2B38">
        <w:rPr>
          <w:rFonts w:ascii="Tahoma" w:hAnsi="Tahoma" w:cs="Tahoma"/>
          <w:sz w:val="18"/>
          <w:szCs w:val="18"/>
        </w:rPr>
        <w:t>pecyfikacji Warunków Zamówienia</w:t>
      </w:r>
      <w:r w:rsidR="007E579A" w:rsidRPr="007A2B38">
        <w:rPr>
          <w:rFonts w:ascii="Tahoma" w:hAnsi="Tahoma" w:cs="Tahoma"/>
          <w:bCs/>
          <w:sz w:val="18"/>
          <w:szCs w:val="18"/>
        </w:rPr>
        <w:t xml:space="preserve">. </w:t>
      </w:r>
      <w:r w:rsidR="006910A5" w:rsidRPr="007A2B38">
        <w:rPr>
          <w:rFonts w:ascii="Tahoma" w:hAnsi="Tahoma" w:cs="Tahoma"/>
          <w:sz w:val="18"/>
          <w:szCs w:val="18"/>
        </w:rPr>
        <w:t>Niespełnienie choćby jednego z warunków granicznych określonych w SWZ spowoduje odrzucenie oferty;</w:t>
      </w:r>
    </w:p>
    <w:p w14:paraId="75D9377E" w14:textId="597D198C" w:rsidR="00973F5F" w:rsidRPr="007A2B38" w:rsidRDefault="00973F5F" w:rsidP="00973F5F">
      <w:pPr>
        <w:numPr>
          <w:ilvl w:val="2"/>
          <w:numId w:val="3"/>
        </w:numPr>
        <w:autoSpaceDE w:val="0"/>
        <w:autoSpaceDN w:val="0"/>
        <w:adjustRightInd w:val="0"/>
        <w:ind w:left="709"/>
        <w:jc w:val="both"/>
        <w:rPr>
          <w:rFonts w:ascii="Tahoma" w:hAnsi="Tahoma" w:cs="Tahoma"/>
          <w:sz w:val="18"/>
          <w:szCs w:val="18"/>
        </w:rPr>
      </w:pPr>
      <w:r w:rsidRPr="007A2B38">
        <w:rPr>
          <w:rFonts w:ascii="Tahoma" w:hAnsi="Tahoma" w:cs="Tahoma"/>
          <w:sz w:val="18"/>
          <w:szCs w:val="18"/>
        </w:rPr>
        <w:t>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76CF19A3" w14:textId="7AB1AD55" w:rsidR="00EB5D16" w:rsidRPr="007A2B38" w:rsidRDefault="00EB5D16" w:rsidP="00EB5D16">
      <w:pPr>
        <w:pStyle w:val="Akapitzlist"/>
        <w:numPr>
          <w:ilvl w:val="0"/>
          <w:numId w:val="9"/>
        </w:numPr>
        <w:rPr>
          <w:rFonts w:ascii="Tahoma" w:hAnsi="Tahoma" w:cs="Tahoma"/>
          <w:b/>
          <w:sz w:val="18"/>
          <w:szCs w:val="18"/>
        </w:rPr>
      </w:pPr>
      <w:r w:rsidRPr="007A2B38">
        <w:rPr>
          <w:rFonts w:ascii="Tahoma" w:hAnsi="Tahoma" w:cs="Tahoma"/>
          <w:b/>
          <w:sz w:val="18"/>
          <w:szCs w:val="18"/>
        </w:rPr>
        <w:t>Zamawiający nie dopuszcza składania ofert częściowych na poszczególne pakiety. Jest to jeden sprzęt.</w:t>
      </w:r>
    </w:p>
    <w:p w14:paraId="761EBA14" w14:textId="55FD31DB" w:rsidR="00EB5D16" w:rsidRPr="007A2B38" w:rsidRDefault="00EB5D16" w:rsidP="00EB5D16">
      <w:pPr>
        <w:pStyle w:val="Akapitzlist"/>
        <w:numPr>
          <w:ilvl w:val="0"/>
          <w:numId w:val="9"/>
        </w:numPr>
        <w:spacing w:after="0" w:line="240" w:lineRule="auto"/>
        <w:jc w:val="both"/>
        <w:rPr>
          <w:rFonts w:ascii="Tahoma" w:hAnsi="Tahoma" w:cs="Tahoma"/>
          <w:sz w:val="20"/>
          <w:szCs w:val="20"/>
        </w:rPr>
      </w:pPr>
      <w:r w:rsidRPr="007A2B38">
        <w:rPr>
          <w:rFonts w:ascii="Tahoma" w:hAnsi="Tahoma" w:cs="Tahoma"/>
          <w:b/>
          <w:bCs/>
          <w:sz w:val="18"/>
          <w:szCs w:val="18"/>
        </w:rPr>
        <w:t>Dodatkowe zobowiązania Wykonawc</w:t>
      </w:r>
      <w:r w:rsidRPr="007A2B38">
        <w:rPr>
          <w:rFonts w:ascii="Tahoma" w:hAnsi="Tahoma" w:cs="Tahoma"/>
          <w:sz w:val="20"/>
          <w:szCs w:val="20"/>
        </w:rPr>
        <w:t>a:</w:t>
      </w:r>
    </w:p>
    <w:p w14:paraId="13D58901" w14:textId="009069D4" w:rsidR="00EB5D16" w:rsidRPr="007A2B38" w:rsidRDefault="00EB5D16" w:rsidP="00EB5D16">
      <w:pPr>
        <w:pStyle w:val="Akapitzlist"/>
        <w:spacing w:after="0" w:line="240" w:lineRule="auto"/>
        <w:ind w:left="360"/>
        <w:jc w:val="both"/>
        <w:rPr>
          <w:rFonts w:ascii="Tahoma" w:hAnsi="Tahoma" w:cs="Tahoma"/>
          <w:sz w:val="20"/>
          <w:szCs w:val="20"/>
        </w:rPr>
      </w:pPr>
      <w:bookmarkStart w:id="0" w:name="_Hlk157763871"/>
      <w:r w:rsidRPr="007A2B38">
        <w:rPr>
          <w:rFonts w:ascii="Tahoma" w:hAnsi="Tahoma" w:cs="Tahoma"/>
          <w:b/>
          <w:bCs/>
          <w:sz w:val="18"/>
          <w:szCs w:val="18"/>
        </w:rPr>
        <w:t>5</w:t>
      </w:r>
      <w:r w:rsidRPr="007A2B38">
        <w:rPr>
          <w:rFonts w:ascii="Tahoma" w:hAnsi="Tahoma" w:cs="Tahoma"/>
          <w:sz w:val="20"/>
          <w:szCs w:val="20"/>
        </w:rPr>
        <w:t xml:space="preserve">.1. </w:t>
      </w:r>
      <w:r w:rsidRPr="007A2B38">
        <w:rPr>
          <w:rFonts w:ascii="Tahoma" w:hAnsi="Tahoma" w:cs="Tahoma"/>
          <w:b/>
          <w:sz w:val="18"/>
          <w:szCs w:val="18"/>
        </w:rPr>
        <w:t xml:space="preserve">W ramach wykonywania usługi </w:t>
      </w:r>
      <w:r w:rsidR="00564CAE">
        <w:rPr>
          <w:rFonts w:ascii="Tahoma" w:hAnsi="Tahoma" w:cs="Tahoma"/>
          <w:b/>
          <w:sz w:val="18"/>
          <w:szCs w:val="18"/>
        </w:rPr>
        <w:t xml:space="preserve">montażu </w:t>
      </w:r>
      <w:r w:rsidRPr="007A2B38">
        <w:rPr>
          <w:rFonts w:ascii="Tahoma" w:hAnsi="Tahoma" w:cs="Tahoma"/>
          <w:b/>
          <w:sz w:val="18"/>
          <w:szCs w:val="18"/>
        </w:rPr>
        <w:t xml:space="preserve">Wykonawca zobowiązuje się do: </w:t>
      </w:r>
    </w:p>
    <w:p w14:paraId="01F5A909" w14:textId="0265C4DD" w:rsidR="00EB5D16" w:rsidRPr="007A2B38" w:rsidRDefault="00EB5D16" w:rsidP="00E207CE">
      <w:pPr>
        <w:numPr>
          <w:ilvl w:val="1"/>
          <w:numId w:val="55"/>
        </w:numPr>
        <w:autoSpaceDE w:val="0"/>
        <w:ind w:left="709"/>
        <w:jc w:val="both"/>
        <w:rPr>
          <w:rFonts w:ascii="Tahoma" w:hAnsi="Tahoma" w:cs="Tahoma"/>
          <w:sz w:val="18"/>
          <w:szCs w:val="18"/>
        </w:rPr>
      </w:pPr>
      <w:r w:rsidRPr="007A2B38">
        <w:rPr>
          <w:rFonts w:ascii="Tahoma" w:hAnsi="Tahoma" w:cs="Tahoma"/>
          <w:sz w:val="18"/>
          <w:szCs w:val="18"/>
        </w:rPr>
        <w:t xml:space="preserve">dokonania </w:t>
      </w:r>
      <w:r w:rsidR="00F06956" w:rsidRPr="007A2B38">
        <w:rPr>
          <w:rFonts w:ascii="Tahoma" w:hAnsi="Tahoma" w:cs="Tahoma"/>
          <w:sz w:val="18"/>
          <w:szCs w:val="18"/>
        </w:rPr>
        <w:t>demontaż</w:t>
      </w:r>
      <w:r w:rsidR="00564CAE">
        <w:rPr>
          <w:rFonts w:ascii="Tahoma" w:hAnsi="Tahoma" w:cs="Tahoma"/>
          <w:sz w:val="18"/>
          <w:szCs w:val="18"/>
        </w:rPr>
        <w:t>u</w:t>
      </w:r>
      <w:r w:rsidR="00F06956" w:rsidRPr="007A2B38">
        <w:rPr>
          <w:rFonts w:ascii="Tahoma" w:hAnsi="Tahoma" w:cs="Tahoma"/>
          <w:sz w:val="18"/>
          <w:szCs w:val="18"/>
        </w:rPr>
        <w:t xml:space="preserve"> i utylizacj</w:t>
      </w:r>
      <w:r w:rsidR="00564CAE">
        <w:rPr>
          <w:rFonts w:ascii="Tahoma" w:hAnsi="Tahoma" w:cs="Tahoma"/>
          <w:sz w:val="18"/>
          <w:szCs w:val="18"/>
        </w:rPr>
        <w:t>i</w:t>
      </w:r>
      <w:r w:rsidR="00F06956" w:rsidRPr="007A2B38">
        <w:rPr>
          <w:rFonts w:ascii="Tahoma" w:hAnsi="Tahoma" w:cs="Tahoma"/>
          <w:sz w:val="18"/>
          <w:szCs w:val="18"/>
        </w:rPr>
        <w:t xml:space="preserve"> zdemontowanej części</w:t>
      </w:r>
      <w:r w:rsidRPr="007A2B38">
        <w:rPr>
          <w:rFonts w:ascii="Tahoma" w:hAnsi="Tahoma" w:cs="Tahoma"/>
          <w:sz w:val="18"/>
          <w:szCs w:val="18"/>
        </w:rPr>
        <w:t xml:space="preserve"> zgodnie z dokumentacją techniczną, instrukcją obsługi tomografu i instrukcją serwisową, stosownie do zaleceń producenta oraz zgodnie z obowiązującymi </w:t>
      </w:r>
      <w:r w:rsidR="00564CAE">
        <w:rPr>
          <w:rFonts w:ascii="Tahoma" w:hAnsi="Tahoma" w:cs="Tahoma"/>
          <w:sz w:val="18"/>
          <w:szCs w:val="18"/>
        </w:rPr>
        <w:t xml:space="preserve">przepisami prawa i </w:t>
      </w:r>
      <w:r w:rsidRPr="007A2B38">
        <w:rPr>
          <w:rFonts w:ascii="Tahoma" w:hAnsi="Tahoma" w:cs="Tahoma"/>
          <w:sz w:val="18"/>
          <w:szCs w:val="18"/>
        </w:rPr>
        <w:t>normami,</w:t>
      </w:r>
    </w:p>
    <w:p w14:paraId="48625E30" w14:textId="33EE0824" w:rsidR="00EB5D16" w:rsidRPr="007A2B38" w:rsidRDefault="00EB5D16" w:rsidP="00E207CE">
      <w:pPr>
        <w:numPr>
          <w:ilvl w:val="1"/>
          <w:numId w:val="55"/>
        </w:numPr>
        <w:autoSpaceDE w:val="0"/>
        <w:ind w:left="709"/>
        <w:jc w:val="both"/>
        <w:rPr>
          <w:rFonts w:ascii="Tahoma" w:hAnsi="Tahoma" w:cs="Tahoma"/>
          <w:sz w:val="18"/>
          <w:szCs w:val="18"/>
        </w:rPr>
      </w:pPr>
      <w:r w:rsidRPr="007A2B38">
        <w:rPr>
          <w:rFonts w:ascii="Tahoma" w:hAnsi="Tahoma" w:cs="Tahoma"/>
          <w:sz w:val="18"/>
          <w:szCs w:val="18"/>
        </w:rPr>
        <w:t xml:space="preserve">potwierdzenia wykonania </w:t>
      </w:r>
      <w:r w:rsidR="00F06956" w:rsidRPr="007A2B38">
        <w:rPr>
          <w:rFonts w:ascii="Tahoma" w:hAnsi="Tahoma" w:cs="Tahoma"/>
          <w:sz w:val="18"/>
          <w:szCs w:val="18"/>
        </w:rPr>
        <w:t>montażu</w:t>
      </w:r>
      <w:r w:rsidRPr="007A2B38">
        <w:rPr>
          <w:rFonts w:ascii="Tahoma" w:hAnsi="Tahoma" w:cs="Tahoma"/>
          <w:sz w:val="18"/>
          <w:szCs w:val="18"/>
        </w:rPr>
        <w:t xml:space="preserve"> </w:t>
      </w:r>
      <w:r w:rsidR="00F06956" w:rsidRPr="007A2B38">
        <w:rPr>
          <w:rFonts w:ascii="Tahoma" w:hAnsi="Tahoma" w:cs="Tahoma"/>
          <w:sz w:val="18"/>
          <w:szCs w:val="18"/>
        </w:rPr>
        <w:t>oraz</w:t>
      </w:r>
      <w:r w:rsidRPr="007A2B38">
        <w:rPr>
          <w:rFonts w:ascii="Tahoma" w:hAnsi="Tahoma" w:cs="Tahoma"/>
          <w:sz w:val="18"/>
          <w:szCs w:val="18"/>
        </w:rPr>
        <w:t xml:space="preserve"> testów akceptacyjnych i specjalistycznych wpisem w języku polskim w paszporcie technicznym urządzenia. Wpis ma zawierać następujące informacje: datę wykonania czynności, informacje o stanie technicznym aparatu (aparat jest sprawny i nadaje się do dalszej eksploatacji, aparat niesprawny, aparat dopuszczony warunkowo do użytkowania) oraz szczegółowy zakres wykonanych czynności w ramach przeglądu/naprawy; zakres przeglądu winien pokrywać się z wszystkimi czynnościami wynikającymi z zaleceń producenta. Wpisanie daty kolejnego przeglądu. Dodatkowo Wykonawca zobowiązany jest do potwierdzenia wykonania naprawy w raporcie serwisowym z potwierdzeniem użytkownika (do faktury VAT zostanie dołączona kopia raportu serwisowego).</w:t>
      </w:r>
    </w:p>
    <w:p w14:paraId="00C43FD2" w14:textId="3090305D" w:rsidR="00EB5D16" w:rsidRPr="007A2B38" w:rsidRDefault="00EB5D16" w:rsidP="00F06956">
      <w:pPr>
        <w:autoSpaceDE w:val="0"/>
        <w:ind w:left="349"/>
        <w:jc w:val="both"/>
        <w:rPr>
          <w:rFonts w:ascii="Tahoma" w:hAnsi="Tahoma" w:cs="Tahoma"/>
          <w:sz w:val="18"/>
          <w:szCs w:val="18"/>
        </w:rPr>
      </w:pPr>
      <w:r w:rsidRPr="007A2B38">
        <w:rPr>
          <w:rFonts w:ascii="Tahoma" w:hAnsi="Tahoma" w:cs="Tahoma"/>
          <w:sz w:val="18"/>
          <w:szCs w:val="18"/>
        </w:rPr>
        <w:t xml:space="preserve">5.2. </w:t>
      </w:r>
      <w:r w:rsidRPr="007A2B38">
        <w:rPr>
          <w:rFonts w:ascii="Tahoma" w:hAnsi="Tahoma" w:cs="Tahoma"/>
          <w:b/>
          <w:sz w:val="18"/>
          <w:szCs w:val="18"/>
        </w:rPr>
        <w:t xml:space="preserve">Dodatkowe warunki </w:t>
      </w:r>
      <w:r w:rsidR="00564CAE">
        <w:rPr>
          <w:rFonts w:ascii="Tahoma" w:hAnsi="Tahoma" w:cs="Tahoma"/>
          <w:b/>
          <w:sz w:val="18"/>
          <w:szCs w:val="18"/>
        </w:rPr>
        <w:t>realizacji zamówienia</w:t>
      </w:r>
      <w:r w:rsidRPr="007A2B38">
        <w:rPr>
          <w:rFonts w:ascii="Tahoma" w:hAnsi="Tahoma" w:cs="Tahoma"/>
          <w:b/>
          <w:sz w:val="18"/>
          <w:szCs w:val="18"/>
        </w:rPr>
        <w:t>:</w:t>
      </w:r>
    </w:p>
    <w:p w14:paraId="03D10062" w14:textId="6E554482" w:rsidR="00EB5D16" w:rsidRPr="007A2B38" w:rsidRDefault="00EB5D16" w:rsidP="00F06956">
      <w:pPr>
        <w:pStyle w:val="Tekstpodstawowy"/>
        <w:ind w:left="720" w:hanging="360"/>
        <w:jc w:val="both"/>
        <w:rPr>
          <w:rFonts w:ascii="Tahoma" w:hAnsi="Tahoma" w:cs="Tahoma"/>
          <w:sz w:val="18"/>
          <w:szCs w:val="18"/>
        </w:rPr>
      </w:pPr>
      <w:r w:rsidRPr="007A2B38">
        <w:rPr>
          <w:rFonts w:ascii="Tahoma" w:hAnsi="Tahoma" w:cs="Tahoma"/>
          <w:sz w:val="18"/>
          <w:szCs w:val="18"/>
        </w:rPr>
        <w:t>a) </w:t>
      </w:r>
      <w:r w:rsidRPr="007A2B38">
        <w:rPr>
          <w:rFonts w:ascii="Tahoma" w:hAnsi="Tahoma" w:cs="Tahoma"/>
          <w:sz w:val="18"/>
          <w:szCs w:val="18"/>
        </w:rPr>
        <w:tab/>
        <w:t>podejmowane przez Wykonawcę czynności montaż</w:t>
      </w:r>
      <w:r w:rsidR="00F06956" w:rsidRPr="007A2B38">
        <w:rPr>
          <w:rFonts w:ascii="Tahoma" w:hAnsi="Tahoma" w:cs="Tahoma"/>
          <w:sz w:val="18"/>
          <w:szCs w:val="18"/>
        </w:rPr>
        <w:t>u</w:t>
      </w:r>
      <w:r w:rsidRPr="007A2B38">
        <w:rPr>
          <w:rFonts w:ascii="Tahoma" w:hAnsi="Tahoma" w:cs="Tahoma"/>
          <w:sz w:val="18"/>
          <w:szCs w:val="18"/>
        </w:rPr>
        <w:t xml:space="preserve"> nie mogą być przyczyną utraty certyfikatów, świadectw technicznych i innych dokumentów danego aparatu, dopuszczających go do użytkowania.</w:t>
      </w:r>
    </w:p>
    <w:p w14:paraId="504C7941" w14:textId="56B39C4F" w:rsidR="00EB5D16" w:rsidRPr="007A2B38" w:rsidRDefault="00EB5D16" w:rsidP="00F06956">
      <w:pPr>
        <w:pStyle w:val="Tekstpodstawowy"/>
        <w:ind w:left="720" w:hanging="360"/>
        <w:jc w:val="both"/>
        <w:rPr>
          <w:rFonts w:ascii="Tahoma" w:hAnsi="Tahoma" w:cs="Tahoma"/>
          <w:sz w:val="18"/>
          <w:szCs w:val="18"/>
        </w:rPr>
      </w:pPr>
      <w:r w:rsidRPr="007A2B38">
        <w:rPr>
          <w:rFonts w:ascii="Tahoma" w:hAnsi="Tahoma" w:cs="Tahoma"/>
          <w:sz w:val="18"/>
          <w:szCs w:val="18"/>
        </w:rPr>
        <w:t>c)</w:t>
      </w:r>
      <w:r w:rsidRPr="007A2B38">
        <w:rPr>
          <w:rFonts w:ascii="Tahoma" w:hAnsi="Tahoma" w:cs="Tahoma"/>
          <w:sz w:val="18"/>
          <w:szCs w:val="18"/>
        </w:rPr>
        <w:tab/>
      </w:r>
      <w:bookmarkStart w:id="1" w:name="_Hlk157775983"/>
      <w:r w:rsidRPr="007A2B38">
        <w:rPr>
          <w:rFonts w:ascii="Tahoma" w:hAnsi="Tahoma" w:cs="Tahoma"/>
          <w:sz w:val="18"/>
          <w:szCs w:val="18"/>
        </w:rPr>
        <w:t xml:space="preserve">do </w:t>
      </w:r>
      <w:r w:rsidR="00F06956" w:rsidRPr="007A2B38">
        <w:rPr>
          <w:rFonts w:ascii="Tahoma" w:hAnsi="Tahoma" w:cs="Tahoma"/>
          <w:sz w:val="18"/>
          <w:szCs w:val="18"/>
        </w:rPr>
        <w:t>montażu</w:t>
      </w:r>
      <w:r w:rsidRPr="007A2B38">
        <w:rPr>
          <w:rFonts w:ascii="Tahoma" w:hAnsi="Tahoma" w:cs="Tahoma"/>
          <w:sz w:val="18"/>
          <w:szCs w:val="18"/>
        </w:rPr>
        <w:t xml:space="preserve"> części w urządzeni</w:t>
      </w:r>
      <w:r w:rsidR="00B51092">
        <w:rPr>
          <w:rFonts w:ascii="Tahoma" w:hAnsi="Tahoma" w:cs="Tahoma"/>
          <w:sz w:val="18"/>
          <w:szCs w:val="18"/>
        </w:rPr>
        <w:t>u</w:t>
      </w:r>
      <w:r w:rsidRPr="007A2B38">
        <w:rPr>
          <w:rFonts w:ascii="Tahoma" w:hAnsi="Tahoma" w:cs="Tahoma"/>
          <w:sz w:val="18"/>
          <w:szCs w:val="18"/>
        </w:rPr>
        <w:t xml:space="preserve"> Wykonawca zobowiązany jest użyć </w:t>
      </w:r>
      <w:r w:rsidR="00E325FE">
        <w:rPr>
          <w:rFonts w:ascii="Tahoma" w:hAnsi="Tahoma" w:cs="Tahoma"/>
          <w:sz w:val="18"/>
          <w:szCs w:val="18"/>
        </w:rPr>
        <w:t xml:space="preserve">części, które podlegają takim samym procesom i wymogom kontroli producenta jak części nowe, </w:t>
      </w:r>
      <w:r w:rsidR="00E325FE" w:rsidRPr="007A2B38">
        <w:rPr>
          <w:rFonts w:ascii="Tahoma" w:hAnsi="Tahoma" w:cs="Tahoma"/>
          <w:sz w:val="18"/>
          <w:szCs w:val="18"/>
        </w:rPr>
        <w:t>kompatybiln</w:t>
      </w:r>
      <w:r w:rsidR="00E325FE">
        <w:rPr>
          <w:rFonts w:ascii="Tahoma" w:hAnsi="Tahoma" w:cs="Tahoma"/>
          <w:sz w:val="18"/>
          <w:szCs w:val="18"/>
        </w:rPr>
        <w:t>e</w:t>
      </w:r>
      <w:r w:rsidR="00E325FE" w:rsidRPr="007A2B38">
        <w:rPr>
          <w:rFonts w:ascii="Tahoma" w:hAnsi="Tahoma" w:cs="Tahoma"/>
          <w:sz w:val="18"/>
          <w:szCs w:val="18"/>
        </w:rPr>
        <w:t xml:space="preserve"> </w:t>
      </w:r>
      <w:r w:rsidR="002E0AA7">
        <w:rPr>
          <w:rFonts w:ascii="Tahoma" w:hAnsi="Tahoma" w:cs="Tahoma"/>
          <w:sz w:val="18"/>
          <w:szCs w:val="18"/>
        </w:rPr>
        <w:t>z urządzeniem</w:t>
      </w:r>
      <w:r w:rsidRPr="007A2B38">
        <w:rPr>
          <w:rFonts w:ascii="Tahoma" w:hAnsi="Tahoma" w:cs="Tahoma"/>
          <w:sz w:val="18"/>
          <w:szCs w:val="18"/>
        </w:rPr>
        <w:t xml:space="preserve">, zgodnie z zaleceniami producenta danego aparatu. Zamawiający wymaga, aby części zamienne i materiały eksploatacyjne posiadały odpowiednie certyfikaty, jeżeli przepisy szczególne tego wymagają. </w:t>
      </w:r>
    </w:p>
    <w:bookmarkEnd w:id="1"/>
    <w:p w14:paraId="1524C979" w14:textId="6CA75E8B" w:rsidR="00EB5D16" w:rsidRPr="007A2B38" w:rsidRDefault="00EB5D16" w:rsidP="00F06956">
      <w:pPr>
        <w:pStyle w:val="Tekstpodstawowy"/>
        <w:ind w:left="720" w:hanging="360"/>
        <w:jc w:val="both"/>
        <w:rPr>
          <w:rFonts w:ascii="Tahoma" w:hAnsi="Tahoma" w:cs="Tahoma"/>
          <w:sz w:val="18"/>
          <w:szCs w:val="18"/>
        </w:rPr>
      </w:pPr>
      <w:r w:rsidRPr="007A2B38">
        <w:rPr>
          <w:rFonts w:ascii="Tahoma" w:hAnsi="Tahoma" w:cs="Tahoma"/>
          <w:sz w:val="18"/>
          <w:szCs w:val="18"/>
        </w:rPr>
        <w:t>d) </w:t>
      </w:r>
      <w:r w:rsidRPr="007A2B38">
        <w:rPr>
          <w:rFonts w:ascii="Tahoma" w:hAnsi="Tahoma" w:cs="Tahoma"/>
          <w:sz w:val="18"/>
          <w:szCs w:val="18"/>
        </w:rPr>
        <w:tab/>
        <w:t>Wykonawca zrealizuje zamówieni</w:t>
      </w:r>
      <w:r w:rsidR="006F652B">
        <w:rPr>
          <w:rFonts w:ascii="Tahoma" w:hAnsi="Tahoma" w:cs="Tahoma"/>
          <w:sz w:val="18"/>
          <w:szCs w:val="18"/>
        </w:rPr>
        <w:t>e</w:t>
      </w:r>
      <w:r w:rsidRPr="007A2B38">
        <w:rPr>
          <w:rFonts w:ascii="Tahoma" w:hAnsi="Tahoma" w:cs="Tahoma"/>
          <w:sz w:val="18"/>
          <w:szCs w:val="18"/>
        </w:rPr>
        <w:t xml:space="preserve"> przy użyciu własnej aparatury kontrolnej, pomiarowej, narzędzi i materiałów. Aparatura kontrolna, pomiarowa musi posiadać aktualne świadectwa legalizacji i kalibracji.</w:t>
      </w:r>
    </w:p>
    <w:p w14:paraId="3F51E287" w14:textId="77777777" w:rsidR="00EB5D16" w:rsidRPr="007A2B38" w:rsidRDefault="00EB5D16" w:rsidP="00F06956">
      <w:pPr>
        <w:pStyle w:val="Tekstpodstawowy"/>
        <w:ind w:left="720" w:hanging="360"/>
        <w:jc w:val="both"/>
        <w:rPr>
          <w:rFonts w:ascii="Tahoma" w:hAnsi="Tahoma" w:cs="Tahoma"/>
          <w:sz w:val="18"/>
          <w:szCs w:val="18"/>
          <w:shd w:val="clear" w:color="auto" w:fill="FFFFFF"/>
        </w:rPr>
      </w:pPr>
      <w:r w:rsidRPr="007A2B38">
        <w:rPr>
          <w:rFonts w:ascii="Tahoma" w:hAnsi="Tahoma" w:cs="Tahoma"/>
          <w:sz w:val="18"/>
          <w:szCs w:val="18"/>
        </w:rPr>
        <w:t>e) </w:t>
      </w:r>
      <w:r w:rsidRPr="007A2B38">
        <w:rPr>
          <w:rFonts w:ascii="Tahoma" w:hAnsi="Tahoma" w:cs="Tahoma"/>
          <w:sz w:val="18"/>
          <w:szCs w:val="18"/>
        </w:rPr>
        <w:tab/>
        <w:t>wszystkie czynności i wymienione materiały wpisane w raporcie serwisowym muszą być potwierdzone pisemnie przez bezpośredniego użytkownika.</w:t>
      </w:r>
    </w:p>
    <w:p w14:paraId="436C1807" w14:textId="0C92E30B" w:rsidR="00EB5D16" w:rsidRPr="007A2B38" w:rsidRDefault="000578A4" w:rsidP="00F06956">
      <w:pPr>
        <w:pStyle w:val="Tekstpodstawowy"/>
        <w:ind w:left="720" w:hanging="360"/>
        <w:jc w:val="both"/>
        <w:rPr>
          <w:rFonts w:ascii="Tahoma" w:hAnsi="Tahoma" w:cs="Tahoma"/>
          <w:sz w:val="18"/>
          <w:szCs w:val="18"/>
        </w:rPr>
      </w:pPr>
      <w:r w:rsidRPr="007A2B38">
        <w:rPr>
          <w:rFonts w:ascii="Tahoma" w:hAnsi="Tahoma" w:cs="Tahoma"/>
          <w:sz w:val="18"/>
          <w:szCs w:val="18"/>
        </w:rPr>
        <w:t>f</w:t>
      </w:r>
      <w:r w:rsidR="00EB5D16" w:rsidRPr="007A2B38">
        <w:rPr>
          <w:rFonts w:ascii="Tahoma" w:hAnsi="Tahoma" w:cs="Tahoma"/>
          <w:sz w:val="18"/>
          <w:szCs w:val="18"/>
        </w:rPr>
        <w:t>) </w:t>
      </w:r>
      <w:r w:rsidR="00EB5D16" w:rsidRPr="007A2B38">
        <w:rPr>
          <w:rFonts w:ascii="Tahoma" w:hAnsi="Tahoma" w:cs="Tahoma"/>
          <w:sz w:val="18"/>
          <w:szCs w:val="18"/>
        </w:rPr>
        <w:tab/>
        <w:t xml:space="preserve">Wykonawca zrealizuje </w:t>
      </w:r>
      <w:r w:rsidR="00B51092">
        <w:rPr>
          <w:rFonts w:ascii="Tahoma" w:hAnsi="Tahoma" w:cs="Tahoma"/>
          <w:sz w:val="18"/>
          <w:szCs w:val="18"/>
        </w:rPr>
        <w:t>zamówienie</w:t>
      </w:r>
      <w:r w:rsidR="00B51092" w:rsidRPr="007A2B38">
        <w:rPr>
          <w:rFonts w:ascii="Tahoma" w:hAnsi="Tahoma" w:cs="Tahoma"/>
          <w:sz w:val="18"/>
          <w:szCs w:val="18"/>
        </w:rPr>
        <w:t xml:space="preserve"> </w:t>
      </w:r>
      <w:r w:rsidR="00EB5D16" w:rsidRPr="007A2B38">
        <w:rPr>
          <w:rFonts w:ascii="Tahoma" w:hAnsi="Tahoma" w:cs="Tahoma"/>
          <w:sz w:val="18"/>
          <w:szCs w:val="18"/>
        </w:rPr>
        <w:t xml:space="preserve">w siedzibie Zamawiającego. Jeżeli zaistnieje konieczność odbioru aparatu przez Wykonawcę i wykonania czynności </w:t>
      </w:r>
      <w:r w:rsidR="00B51092">
        <w:rPr>
          <w:rFonts w:ascii="Tahoma" w:hAnsi="Tahoma" w:cs="Tahoma"/>
          <w:sz w:val="18"/>
          <w:szCs w:val="18"/>
        </w:rPr>
        <w:t xml:space="preserve">objętych zamówieniem </w:t>
      </w:r>
      <w:r w:rsidR="00EB5D16" w:rsidRPr="007A2B38">
        <w:rPr>
          <w:rFonts w:ascii="Tahoma" w:hAnsi="Tahoma" w:cs="Tahoma"/>
          <w:sz w:val="18"/>
          <w:szCs w:val="18"/>
        </w:rPr>
        <w:t xml:space="preserve">w siedzibie serwisu, przedstawiciel Sekcji Aparatury Medycznej zostanie pisemnie poinformowany o takiej potrzebie. Koszty dojazdu do Zamawiającego, jak i koszty transportu aparatu do Wykonawcy oraz do Zamawiającego ponosi Wykonawca. Koszty zawarte są w cenie oferty. </w:t>
      </w:r>
    </w:p>
    <w:p w14:paraId="24E2AD38" w14:textId="13E69005" w:rsidR="00EB5D16" w:rsidRPr="007A2B38" w:rsidRDefault="000578A4" w:rsidP="00F06956">
      <w:pPr>
        <w:pStyle w:val="Nagwek"/>
        <w:tabs>
          <w:tab w:val="right" w:pos="8640"/>
        </w:tabs>
        <w:ind w:left="720" w:hanging="360"/>
        <w:jc w:val="both"/>
        <w:rPr>
          <w:rFonts w:ascii="Tahoma" w:hAnsi="Tahoma" w:cs="Tahoma"/>
          <w:sz w:val="18"/>
          <w:szCs w:val="18"/>
        </w:rPr>
      </w:pPr>
      <w:r w:rsidRPr="007A2B38">
        <w:rPr>
          <w:rFonts w:ascii="Tahoma" w:hAnsi="Tahoma" w:cs="Tahoma"/>
          <w:sz w:val="18"/>
          <w:szCs w:val="18"/>
        </w:rPr>
        <w:t>g</w:t>
      </w:r>
      <w:r w:rsidR="00EB5D16" w:rsidRPr="007A2B38">
        <w:rPr>
          <w:rFonts w:ascii="Tahoma" w:hAnsi="Tahoma" w:cs="Tahoma"/>
          <w:sz w:val="18"/>
          <w:szCs w:val="18"/>
        </w:rPr>
        <w:t>) </w:t>
      </w:r>
      <w:r w:rsidR="00EB5D16" w:rsidRPr="007A2B38">
        <w:rPr>
          <w:rFonts w:ascii="Tahoma" w:hAnsi="Tahoma" w:cs="Tahoma"/>
          <w:sz w:val="18"/>
          <w:szCs w:val="18"/>
        </w:rPr>
        <w:tab/>
        <w:t xml:space="preserve">Wykonawca zobowiązuje się udzielić co najmniej 12 miesięcznej gwarancji na </w:t>
      </w:r>
      <w:r w:rsidR="00B51092">
        <w:rPr>
          <w:rFonts w:ascii="Tahoma" w:hAnsi="Tahoma" w:cs="Tahoma"/>
          <w:sz w:val="18"/>
          <w:szCs w:val="18"/>
        </w:rPr>
        <w:t xml:space="preserve"> dostarczony sprzęt</w:t>
      </w:r>
      <w:r w:rsidR="00EB5D16" w:rsidRPr="007A2B38">
        <w:rPr>
          <w:rFonts w:ascii="Tahoma" w:hAnsi="Tahoma" w:cs="Tahoma"/>
          <w:sz w:val="18"/>
          <w:szCs w:val="18"/>
        </w:rPr>
        <w:t xml:space="preserve">, w ramach której zobowiązuje się do wymiany </w:t>
      </w:r>
      <w:r w:rsidR="00B51092">
        <w:rPr>
          <w:rFonts w:ascii="Tahoma" w:hAnsi="Tahoma" w:cs="Tahoma"/>
          <w:sz w:val="18"/>
          <w:szCs w:val="18"/>
        </w:rPr>
        <w:t xml:space="preserve">wadliwego sprzętu albo jego części </w:t>
      </w:r>
      <w:r w:rsidR="00EB5D16" w:rsidRPr="007A2B38">
        <w:rPr>
          <w:rFonts w:ascii="Tahoma" w:hAnsi="Tahoma" w:cs="Tahoma"/>
          <w:sz w:val="18"/>
          <w:szCs w:val="18"/>
        </w:rPr>
        <w:t xml:space="preserve"> na now</w:t>
      </w:r>
      <w:r w:rsidR="00B51092">
        <w:rPr>
          <w:rFonts w:ascii="Tahoma" w:hAnsi="Tahoma" w:cs="Tahoma"/>
          <w:sz w:val="18"/>
          <w:szCs w:val="18"/>
        </w:rPr>
        <w:t>y</w:t>
      </w:r>
      <w:r w:rsidR="00EB5D16" w:rsidRPr="007A2B38">
        <w:rPr>
          <w:rFonts w:ascii="Tahoma" w:hAnsi="Tahoma" w:cs="Tahoma"/>
          <w:sz w:val="18"/>
          <w:szCs w:val="18"/>
        </w:rPr>
        <w:t xml:space="preserve"> i przywrócenia urządzenia do stanu sprawności, jeżeli wady ujawnią się w okresie gwarancji. </w:t>
      </w:r>
    </w:p>
    <w:p w14:paraId="271C0DAB" w14:textId="4E3645D9" w:rsidR="00EB5D16" w:rsidRPr="007A2B38" w:rsidRDefault="000578A4" w:rsidP="00F06956">
      <w:pPr>
        <w:pStyle w:val="Nagwek"/>
        <w:tabs>
          <w:tab w:val="right" w:pos="8640"/>
        </w:tabs>
        <w:ind w:left="720" w:hanging="360"/>
        <w:jc w:val="both"/>
        <w:rPr>
          <w:rFonts w:ascii="Tahoma" w:hAnsi="Tahoma" w:cs="Tahoma"/>
          <w:sz w:val="18"/>
          <w:szCs w:val="18"/>
        </w:rPr>
      </w:pPr>
      <w:r w:rsidRPr="007A2B38">
        <w:rPr>
          <w:rFonts w:ascii="Tahoma" w:hAnsi="Tahoma" w:cs="Tahoma"/>
          <w:sz w:val="18"/>
          <w:szCs w:val="18"/>
        </w:rPr>
        <w:t>h</w:t>
      </w:r>
      <w:r w:rsidR="00EB5D16" w:rsidRPr="007A2B38">
        <w:rPr>
          <w:rFonts w:ascii="Tahoma" w:hAnsi="Tahoma" w:cs="Tahoma"/>
          <w:sz w:val="18"/>
          <w:szCs w:val="18"/>
        </w:rPr>
        <w:t>)</w:t>
      </w:r>
      <w:r w:rsidR="00EB5D16" w:rsidRPr="007A2B38">
        <w:rPr>
          <w:rFonts w:ascii="Tahoma" w:hAnsi="Tahoma" w:cs="Tahoma"/>
          <w:sz w:val="18"/>
          <w:szCs w:val="18"/>
        </w:rPr>
        <w:tab/>
        <w:t xml:space="preserve">gwarancją nie są objęte: </w:t>
      </w:r>
    </w:p>
    <w:p w14:paraId="7A45282B" w14:textId="7D1DBD3B" w:rsidR="00EB5D16" w:rsidRPr="007A2B38" w:rsidRDefault="00EB5D16" w:rsidP="00F06956">
      <w:pPr>
        <w:pStyle w:val="Nagwek"/>
        <w:numPr>
          <w:ilvl w:val="0"/>
          <w:numId w:val="56"/>
        </w:numPr>
        <w:tabs>
          <w:tab w:val="clear" w:pos="360"/>
          <w:tab w:val="clear" w:pos="4536"/>
          <w:tab w:val="clear" w:pos="9072"/>
          <w:tab w:val="num" w:pos="1080"/>
          <w:tab w:val="right" w:pos="8640"/>
        </w:tabs>
        <w:suppressAutoHyphens/>
        <w:spacing w:after="40"/>
        <w:ind w:left="1080"/>
        <w:jc w:val="both"/>
        <w:rPr>
          <w:rFonts w:ascii="Tahoma" w:hAnsi="Tahoma" w:cs="Tahoma"/>
          <w:sz w:val="18"/>
          <w:szCs w:val="18"/>
        </w:rPr>
      </w:pPr>
      <w:r w:rsidRPr="007A2B38">
        <w:rPr>
          <w:rFonts w:ascii="Tahoma" w:hAnsi="Tahoma" w:cs="Tahoma"/>
          <w:sz w:val="18"/>
          <w:szCs w:val="18"/>
        </w:rPr>
        <w:t xml:space="preserve">uszkodzenia i wady </w:t>
      </w:r>
      <w:r w:rsidR="00B51092">
        <w:rPr>
          <w:rFonts w:ascii="Tahoma" w:hAnsi="Tahoma" w:cs="Tahoma"/>
          <w:sz w:val="18"/>
          <w:szCs w:val="18"/>
        </w:rPr>
        <w:t>sprzętu lub jego</w:t>
      </w:r>
      <w:r w:rsidR="00B51092" w:rsidRPr="007A2B38">
        <w:rPr>
          <w:rFonts w:ascii="Tahoma" w:hAnsi="Tahoma" w:cs="Tahoma"/>
          <w:sz w:val="18"/>
          <w:szCs w:val="18"/>
        </w:rPr>
        <w:t xml:space="preserve"> </w:t>
      </w:r>
      <w:r w:rsidRPr="007A2B38">
        <w:rPr>
          <w:rFonts w:ascii="Tahoma" w:hAnsi="Tahoma" w:cs="Tahoma"/>
          <w:sz w:val="18"/>
          <w:szCs w:val="18"/>
        </w:rPr>
        <w:t>części wynikłe na skutek:</w:t>
      </w:r>
    </w:p>
    <w:p w14:paraId="4A22EBA9" w14:textId="793D70E5" w:rsidR="00EB5D16" w:rsidRPr="007A2B38" w:rsidRDefault="00EB5D16" w:rsidP="00E207CE">
      <w:pPr>
        <w:pStyle w:val="Nagwek"/>
        <w:numPr>
          <w:ilvl w:val="1"/>
          <w:numId w:val="56"/>
        </w:numPr>
        <w:tabs>
          <w:tab w:val="clear" w:pos="1080"/>
          <w:tab w:val="num" w:pos="1440"/>
          <w:tab w:val="right" w:pos="8640"/>
        </w:tabs>
        <w:spacing w:after="40"/>
        <w:ind w:left="1440"/>
        <w:jc w:val="both"/>
        <w:rPr>
          <w:rFonts w:ascii="Tahoma" w:hAnsi="Tahoma" w:cs="Tahoma"/>
          <w:sz w:val="18"/>
          <w:szCs w:val="18"/>
        </w:rPr>
      </w:pPr>
      <w:r w:rsidRPr="007A2B38">
        <w:rPr>
          <w:rFonts w:ascii="Tahoma" w:hAnsi="Tahoma" w:cs="Tahoma"/>
          <w:sz w:val="18"/>
          <w:szCs w:val="18"/>
        </w:rPr>
        <w:t xml:space="preserve">eksploatacji </w:t>
      </w:r>
      <w:r w:rsidR="00B51092">
        <w:rPr>
          <w:rFonts w:ascii="Tahoma" w:hAnsi="Tahoma" w:cs="Tahoma"/>
          <w:sz w:val="18"/>
          <w:szCs w:val="18"/>
        </w:rPr>
        <w:t xml:space="preserve">urządzenia, do którego sprzęt zostanie zamontowany </w:t>
      </w:r>
      <w:r w:rsidRPr="007A2B38">
        <w:rPr>
          <w:rFonts w:ascii="Tahoma" w:hAnsi="Tahoma" w:cs="Tahoma"/>
          <w:sz w:val="18"/>
          <w:szCs w:val="18"/>
        </w:rPr>
        <w:t>przez Zamawiającego niezgodnej z jego przeznaczeniem, niestosowania się Zamawiającego do instrukcji obsługi sprzętu, mechanicznego uszkodzenia powstałego z przyczyn leżących po stronie Zamawiającego lub osób trzecich,</w:t>
      </w:r>
    </w:p>
    <w:p w14:paraId="77320CF2" w14:textId="6CBDEA2D" w:rsidR="00EB5D16" w:rsidRPr="007A2B38" w:rsidRDefault="00EB5D16" w:rsidP="00E207CE">
      <w:pPr>
        <w:pStyle w:val="Nagwek"/>
        <w:numPr>
          <w:ilvl w:val="1"/>
          <w:numId w:val="56"/>
        </w:numPr>
        <w:tabs>
          <w:tab w:val="clear" w:pos="1080"/>
          <w:tab w:val="num" w:pos="1440"/>
          <w:tab w:val="right" w:pos="8640"/>
        </w:tabs>
        <w:spacing w:after="40"/>
        <w:ind w:left="1440"/>
        <w:jc w:val="both"/>
        <w:rPr>
          <w:rFonts w:ascii="Tahoma" w:hAnsi="Tahoma" w:cs="Tahoma"/>
          <w:sz w:val="18"/>
          <w:szCs w:val="18"/>
        </w:rPr>
      </w:pPr>
      <w:r w:rsidRPr="007A2B38">
        <w:rPr>
          <w:rFonts w:ascii="Tahoma" w:hAnsi="Tahoma" w:cs="Tahoma"/>
          <w:sz w:val="18"/>
          <w:szCs w:val="18"/>
        </w:rPr>
        <w:t>samowolnych napraw, przeróbek lub zmian konstrukcyjnych (dokonywanych przez Zamawiającego lub inne nieuprawnione osoby), uszkodzenia spowodowane zdarzeniami</w:t>
      </w:r>
    </w:p>
    <w:bookmarkEnd w:id="0"/>
    <w:p w14:paraId="7CD9163D" w14:textId="77777777" w:rsidR="00EB5D16" w:rsidRPr="007A2B38" w:rsidRDefault="00EB5D16" w:rsidP="00D7753E">
      <w:pPr>
        <w:pStyle w:val="Akapitzlist"/>
        <w:spacing w:after="0" w:line="240" w:lineRule="auto"/>
        <w:ind w:left="357"/>
        <w:jc w:val="both"/>
        <w:rPr>
          <w:rFonts w:ascii="Tahoma" w:hAnsi="Tahoma" w:cs="Tahoma"/>
          <w:sz w:val="18"/>
          <w:szCs w:val="18"/>
        </w:rPr>
      </w:pPr>
    </w:p>
    <w:p w14:paraId="500EB0F1" w14:textId="77777777" w:rsidR="00E62C1B" w:rsidRPr="007A2B38" w:rsidRDefault="00E62C1B" w:rsidP="00E62C1B">
      <w:pPr>
        <w:suppressAutoHyphens/>
        <w:jc w:val="both"/>
        <w:rPr>
          <w:rFonts w:ascii="Tahoma" w:hAnsi="Tahoma" w:cs="Tahoma"/>
          <w:b/>
          <w:bCs/>
          <w:sz w:val="20"/>
          <w:szCs w:val="20"/>
        </w:rPr>
      </w:pPr>
      <w:r w:rsidRPr="007A2B38">
        <w:rPr>
          <w:rFonts w:ascii="Tahoma" w:hAnsi="Tahoma" w:cs="Tahoma"/>
          <w:b/>
          <w:bCs/>
          <w:sz w:val="20"/>
          <w:szCs w:val="20"/>
        </w:rPr>
        <w:t>II.I. PRZEDMIOTOWE ŚRODKI DOWODOWE</w:t>
      </w:r>
    </w:p>
    <w:p w14:paraId="5EA6EF7B" w14:textId="77777777" w:rsidR="00E62C1B" w:rsidRPr="007A2B38" w:rsidRDefault="00E62C1B" w:rsidP="00E62C1B">
      <w:pPr>
        <w:suppressAutoHyphens/>
        <w:jc w:val="both"/>
        <w:rPr>
          <w:rFonts w:ascii="Tahoma" w:hAnsi="Tahoma" w:cs="Tahoma"/>
          <w:b/>
          <w:bCs/>
          <w:sz w:val="20"/>
          <w:szCs w:val="20"/>
        </w:rPr>
      </w:pPr>
    </w:p>
    <w:p w14:paraId="453E2B08" w14:textId="49B90792" w:rsidR="00E62C1B" w:rsidRPr="007A2B38" w:rsidRDefault="00E62C1B" w:rsidP="00E207CE">
      <w:pPr>
        <w:numPr>
          <w:ilvl w:val="0"/>
          <w:numId w:val="52"/>
        </w:numPr>
        <w:tabs>
          <w:tab w:val="num" w:pos="426"/>
        </w:tabs>
        <w:suppressAutoHyphens/>
        <w:ind w:left="426" w:hanging="426"/>
        <w:jc w:val="both"/>
        <w:rPr>
          <w:rFonts w:ascii="Tahoma" w:hAnsi="Tahoma" w:cs="Tahoma"/>
          <w:bCs/>
          <w:sz w:val="18"/>
          <w:szCs w:val="18"/>
        </w:rPr>
      </w:pPr>
      <w:r w:rsidRPr="007A2B38">
        <w:rPr>
          <w:rFonts w:ascii="Tahoma" w:hAnsi="Tahoma" w:cs="Tahoma"/>
          <w:bCs/>
          <w:sz w:val="18"/>
          <w:szCs w:val="18"/>
        </w:rPr>
        <w:t>W celu potwierdzenia, że oferowa</w:t>
      </w:r>
      <w:r w:rsidR="009D71F4" w:rsidRPr="007A2B38">
        <w:rPr>
          <w:rFonts w:ascii="Tahoma" w:hAnsi="Tahoma" w:cs="Tahoma"/>
          <w:bCs/>
          <w:sz w:val="18"/>
          <w:szCs w:val="18"/>
        </w:rPr>
        <w:t>na</w:t>
      </w:r>
      <w:r w:rsidRPr="007A2B38">
        <w:rPr>
          <w:rFonts w:ascii="Tahoma" w:hAnsi="Tahoma" w:cs="Tahoma"/>
          <w:bCs/>
          <w:sz w:val="18"/>
          <w:szCs w:val="18"/>
        </w:rPr>
        <w:t xml:space="preserve"> dostaw</w:t>
      </w:r>
      <w:r w:rsidR="009D71F4" w:rsidRPr="007A2B38">
        <w:rPr>
          <w:rFonts w:ascii="Tahoma" w:hAnsi="Tahoma" w:cs="Tahoma"/>
          <w:bCs/>
          <w:sz w:val="18"/>
          <w:szCs w:val="18"/>
        </w:rPr>
        <w:t>a</w:t>
      </w:r>
      <w:r w:rsidRPr="007A2B38">
        <w:rPr>
          <w:rFonts w:ascii="Tahoma" w:hAnsi="Tahoma" w:cs="Tahoma"/>
          <w:bCs/>
          <w:sz w:val="18"/>
          <w:szCs w:val="18"/>
        </w:rPr>
        <w:t xml:space="preserve"> spełni</w:t>
      </w:r>
      <w:r w:rsidR="009D71F4" w:rsidRPr="007A2B38">
        <w:rPr>
          <w:rFonts w:ascii="Tahoma" w:hAnsi="Tahoma" w:cs="Tahoma"/>
          <w:bCs/>
          <w:sz w:val="18"/>
          <w:szCs w:val="18"/>
        </w:rPr>
        <w:t>a</w:t>
      </w:r>
      <w:r w:rsidRPr="007A2B38">
        <w:rPr>
          <w:rFonts w:ascii="Tahoma" w:hAnsi="Tahoma" w:cs="Tahoma"/>
          <w:bCs/>
          <w:sz w:val="18"/>
          <w:szCs w:val="18"/>
        </w:rPr>
        <w:t xml:space="preserve"> określone przez Zamawiającego wymagania, cechy lub kryteria, Wykonawca zobowiązany jest </w:t>
      </w:r>
      <w:r w:rsidRPr="007A2B38">
        <w:rPr>
          <w:rFonts w:ascii="Tahoma" w:hAnsi="Tahoma" w:cs="Tahoma"/>
          <w:b/>
          <w:bCs/>
          <w:sz w:val="18"/>
          <w:szCs w:val="18"/>
        </w:rPr>
        <w:t>złożyć wraz z ofertą</w:t>
      </w:r>
      <w:r w:rsidRPr="007A2B38">
        <w:rPr>
          <w:rFonts w:ascii="Tahoma" w:hAnsi="Tahoma" w:cs="Tahoma"/>
          <w:bCs/>
          <w:sz w:val="18"/>
          <w:szCs w:val="18"/>
        </w:rPr>
        <w:t xml:space="preserve"> następujące </w:t>
      </w:r>
      <w:r w:rsidRPr="007A2B38">
        <w:rPr>
          <w:rFonts w:ascii="Tahoma" w:hAnsi="Tahoma" w:cs="Tahoma"/>
          <w:b/>
          <w:bCs/>
          <w:sz w:val="18"/>
          <w:szCs w:val="18"/>
        </w:rPr>
        <w:t>przedmiotowe środki dowodowe:</w:t>
      </w:r>
    </w:p>
    <w:p w14:paraId="7D05BA94" w14:textId="77777777" w:rsidR="00E62C1B" w:rsidRPr="007A2B38" w:rsidRDefault="00E62C1B" w:rsidP="00E207CE">
      <w:pPr>
        <w:numPr>
          <w:ilvl w:val="1"/>
          <w:numId w:val="53"/>
        </w:numPr>
        <w:suppressAutoHyphens/>
        <w:contextualSpacing/>
        <w:rPr>
          <w:rFonts w:ascii="Tahoma" w:eastAsia="Calibri" w:hAnsi="Tahoma" w:cs="Tahoma"/>
          <w:b/>
          <w:sz w:val="18"/>
          <w:szCs w:val="18"/>
          <w:lang w:eastAsia="zh-CN"/>
        </w:rPr>
      </w:pPr>
      <w:r w:rsidRPr="007A2B38">
        <w:rPr>
          <w:rFonts w:ascii="Tahoma" w:hAnsi="Tahoma" w:cs="Tahoma"/>
          <w:sz w:val="18"/>
          <w:szCs w:val="18"/>
        </w:rPr>
        <w:t xml:space="preserve">W celu potwierdzenia zgodności oferowanej dostawy z wymaganymi cechami zgodnie z art. 104-106 Ustawy, </w:t>
      </w:r>
      <w:r w:rsidRPr="007A2B38">
        <w:rPr>
          <w:rFonts w:ascii="Tahoma" w:hAnsi="Tahoma" w:cs="Tahoma"/>
          <w:b/>
          <w:sz w:val="18"/>
          <w:szCs w:val="18"/>
        </w:rPr>
        <w:t>Zamawiający określa następujące przedmiotowe środki dowodowe</w:t>
      </w:r>
      <w:r w:rsidRPr="007A2B38">
        <w:rPr>
          <w:rFonts w:ascii="Tahoma" w:hAnsi="Tahoma" w:cs="Tahoma"/>
          <w:sz w:val="18"/>
          <w:szCs w:val="18"/>
        </w:rPr>
        <w:t xml:space="preserve">, jakie mają dostarczyć Wykonawcy </w:t>
      </w:r>
      <w:r w:rsidRPr="007A2B38">
        <w:rPr>
          <w:rFonts w:ascii="Tahoma" w:hAnsi="Tahoma" w:cs="Tahoma"/>
          <w:b/>
          <w:sz w:val="18"/>
          <w:szCs w:val="18"/>
          <w:u w:val="single"/>
        </w:rPr>
        <w:t>wraz z ofertą</w:t>
      </w:r>
      <w:r w:rsidRPr="007A2B38">
        <w:rPr>
          <w:rFonts w:ascii="Tahoma" w:hAnsi="Tahoma" w:cs="Tahoma"/>
          <w:sz w:val="18"/>
          <w:szCs w:val="18"/>
        </w:rPr>
        <w:t>:</w:t>
      </w:r>
    </w:p>
    <w:p w14:paraId="5FD3B673" w14:textId="5CFFD5AF" w:rsidR="00E62C1B" w:rsidRPr="007A2B38" w:rsidRDefault="00A32F31" w:rsidP="00E207CE">
      <w:pPr>
        <w:numPr>
          <w:ilvl w:val="1"/>
          <w:numId w:val="52"/>
        </w:numPr>
        <w:tabs>
          <w:tab w:val="num" w:pos="426"/>
        </w:tabs>
        <w:ind w:left="1134" w:hanging="284"/>
        <w:jc w:val="both"/>
        <w:rPr>
          <w:rFonts w:ascii="Tahoma" w:hAnsi="Tahoma" w:cs="Tahoma"/>
          <w:bCs/>
          <w:sz w:val="18"/>
          <w:szCs w:val="18"/>
        </w:rPr>
      </w:pPr>
      <w:r w:rsidRPr="007A2B38">
        <w:rPr>
          <w:rFonts w:ascii="Tahoma" w:hAnsi="Tahoma" w:cs="Tahoma"/>
          <w:b/>
          <w:sz w:val="18"/>
          <w:szCs w:val="18"/>
        </w:rPr>
        <w:t>i</w:t>
      </w:r>
      <w:r w:rsidR="00E62C1B" w:rsidRPr="007A2B38">
        <w:rPr>
          <w:rFonts w:ascii="Tahoma" w:hAnsi="Tahoma" w:cs="Tahoma"/>
          <w:b/>
          <w:sz w:val="18"/>
          <w:szCs w:val="18"/>
        </w:rPr>
        <w:t>nformacje (np. katalogi, prospekty, ulotki, instrukcje użytkowania) nt. parametrów oferowanego towaru</w:t>
      </w:r>
      <w:r w:rsidR="00E62C1B" w:rsidRPr="007A2B38">
        <w:rPr>
          <w:rFonts w:ascii="Tahoma" w:hAnsi="Tahoma" w:cs="Tahoma"/>
          <w:sz w:val="18"/>
          <w:szCs w:val="18"/>
        </w:rPr>
        <w:t>, potwierdzające zgodność z przedmiotem zamówienia, określonym w Formularzu asortymentowo-</w:t>
      </w:r>
      <w:r w:rsidR="006830B5" w:rsidRPr="007A2B38">
        <w:rPr>
          <w:rFonts w:ascii="Tahoma" w:hAnsi="Tahoma" w:cs="Tahoma"/>
          <w:sz w:val="18"/>
          <w:szCs w:val="18"/>
        </w:rPr>
        <w:t>cenowym (załącznik nr 2 do SWZ);</w:t>
      </w:r>
      <w:r w:rsidR="00B241B0" w:rsidRPr="007A2B38">
        <w:rPr>
          <w:rFonts w:ascii="Tahoma" w:hAnsi="Tahoma" w:cs="Tahoma"/>
          <w:sz w:val="18"/>
          <w:szCs w:val="18"/>
        </w:rPr>
        <w:t xml:space="preserve"> </w:t>
      </w:r>
    </w:p>
    <w:p w14:paraId="1DDC420C" w14:textId="0F9B3C27" w:rsidR="00A9643D" w:rsidRPr="007A2B38" w:rsidRDefault="00A9643D" w:rsidP="00E207CE">
      <w:pPr>
        <w:pStyle w:val="Tekstpodstawowywcity3"/>
        <w:numPr>
          <w:ilvl w:val="1"/>
          <w:numId w:val="52"/>
        </w:numPr>
        <w:tabs>
          <w:tab w:val="clear" w:pos="1440"/>
        </w:tabs>
        <w:ind w:left="1134" w:hanging="284"/>
        <w:rPr>
          <w:bCs/>
          <w:sz w:val="18"/>
          <w:szCs w:val="18"/>
        </w:rPr>
      </w:pPr>
      <w:r w:rsidRPr="007A2B38">
        <w:rPr>
          <w:bCs/>
          <w:sz w:val="18"/>
          <w:szCs w:val="18"/>
        </w:rPr>
        <w:lastRenderedPageBreak/>
        <w:t>zgodnie z ustawą z dnia 7 kwietnia 2022 r. o wyrobach medycznych (Dz.U. z 2022 r., poz. 974</w:t>
      </w:r>
      <w:r w:rsidRPr="007A2B38">
        <w:rPr>
          <w:sz w:val="18"/>
          <w:szCs w:val="18"/>
        </w:rPr>
        <w:t>) –</w:t>
      </w:r>
      <w:r w:rsidRPr="007A2B38">
        <w:rPr>
          <w:b/>
          <w:sz w:val="18"/>
          <w:szCs w:val="18"/>
        </w:rPr>
        <w:t xml:space="preserve"> certyfikat CE (jeżeli dotyczy),  </w:t>
      </w:r>
      <w:r w:rsidRPr="007A2B38">
        <w:rPr>
          <w:b/>
          <w:sz w:val="18"/>
          <w:szCs w:val="18"/>
          <w:u w:val="single"/>
        </w:rPr>
        <w:t>deklaracja zgodności UE</w:t>
      </w:r>
      <w:r w:rsidRPr="007A2B38">
        <w:rPr>
          <w:b/>
          <w:sz w:val="18"/>
          <w:szCs w:val="18"/>
        </w:rPr>
        <w:t xml:space="preserve"> albo oświadczenia, o których mowa w art. 22 ust. 1 lub 3 rozporządzenia 2017/745 – jeżeli dotyczy</w:t>
      </w:r>
      <w:r w:rsidR="00015775" w:rsidRPr="007A2B38">
        <w:rPr>
          <w:b/>
          <w:sz w:val="18"/>
          <w:szCs w:val="18"/>
        </w:rPr>
        <w:t>.</w:t>
      </w:r>
    </w:p>
    <w:p w14:paraId="70EE2625" w14:textId="77777777" w:rsidR="00E34D56" w:rsidRPr="007A2B38" w:rsidRDefault="00E34D56" w:rsidP="00E207CE">
      <w:pPr>
        <w:numPr>
          <w:ilvl w:val="0"/>
          <w:numId w:val="52"/>
        </w:numPr>
        <w:tabs>
          <w:tab w:val="clear" w:pos="502"/>
          <w:tab w:val="num" w:pos="426"/>
          <w:tab w:val="num" w:pos="720"/>
        </w:tabs>
        <w:suppressAutoHyphens/>
        <w:ind w:left="425" w:hanging="425"/>
        <w:jc w:val="both"/>
        <w:rPr>
          <w:rFonts w:ascii="Tahoma" w:hAnsi="Tahoma" w:cs="Tahoma"/>
          <w:bCs/>
          <w:sz w:val="18"/>
          <w:szCs w:val="18"/>
        </w:rPr>
      </w:pPr>
      <w:r w:rsidRPr="007A2B38">
        <w:rPr>
          <w:rFonts w:ascii="Tahoma" w:hAnsi="Tahoma" w:cs="Tahoma"/>
          <w:bCs/>
          <w:sz w:val="18"/>
          <w:szCs w:val="18"/>
        </w:rPr>
        <w:t>Jeżeli Wykonawca nie złoży ww. przedmiotowych środków dowodowych lub złożone przedmiotowe środki dowodowe będą niekompletne, Zamawiający wezwie do ich złożenia lub uzupełnienia w wyznaczonym terminie.</w:t>
      </w:r>
    </w:p>
    <w:p w14:paraId="7B3A3AC5" w14:textId="2665811C" w:rsidR="00E34D56" w:rsidRPr="007A2B38" w:rsidRDefault="00E34D56" w:rsidP="00E207CE">
      <w:pPr>
        <w:numPr>
          <w:ilvl w:val="0"/>
          <w:numId w:val="52"/>
        </w:numPr>
        <w:tabs>
          <w:tab w:val="clear" w:pos="502"/>
          <w:tab w:val="num" w:pos="426"/>
          <w:tab w:val="num" w:pos="720"/>
        </w:tabs>
        <w:suppressAutoHyphens/>
        <w:ind w:left="425" w:hanging="425"/>
        <w:jc w:val="both"/>
        <w:rPr>
          <w:rFonts w:ascii="Tahoma" w:hAnsi="Tahoma" w:cs="Tahoma"/>
          <w:bCs/>
          <w:sz w:val="18"/>
          <w:szCs w:val="18"/>
        </w:rPr>
      </w:pPr>
      <w:r w:rsidRPr="007A2B38">
        <w:rPr>
          <w:rFonts w:ascii="Tahoma" w:hAnsi="Tahoma" w:cs="Tahoma"/>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r w:rsidR="00242ACB" w:rsidRPr="007A2B38">
        <w:rPr>
          <w:rFonts w:ascii="Tahoma" w:hAnsi="Tahoma" w:cs="Tahoma"/>
          <w:bCs/>
          <w:sz w:val="18"/>
          <w:szCs w:val="18"/>
        </w:rPr>
        <w:t>.</w:t>
      </w:r>
    </w:p>
    <w:p w14:paraId="4C76BC34" w14:textId="79734DE7" w:rsidR="00973F5F" w:rsidRPr="007A2B38" w:rsidRDefault="00E34D56" w:rsidP="00E34D56">
      <w:pPr>
        <w:pStyle w:val="Tekstpodstawowywcity3"/>
        <w:ind w:left="0"/>
        <w:rPr>
          <w:bCs/>
          <w:sz w:val="18"/>
          <w:szCs w:val="18"/>
        </w:rPr>
      </w:pPr>
      <w:r w:rsidRPr="007A2B38">
        <w:rPr>
          <w:bCs/>
          <w:sz w:val="18"/>
          <w:szCs w:val="18"/>
        </w:rPr>
        <w:t>Zamawiający może żądać od Wykonawców wyjaśnień dotyczących treści przedmiotowych środków dowodowych.</w:t>
      </w:r>
    </w:p>
    <w:p w14:paraId="57809698" w14:textId="77777777" w:rsidR="00E34D56" w:rsidRPr="007A2B38" w:rsidRDefault="00E34D56" w:rsidP="00E34D56">
      <w:pPr>
        <w:pStyle w:val="Tekstpodstawowywcity3"/>
        <w:ind w:left="0"/>
        <w:rPr>
          <w:b/>
          <w:bCs/>
        </w:rPr>
      </w:pPr>
    </w:p>
    <w:p w14:paraId="021EE951" w14:textId="77777777" w:rsidR="00973F5F" w:rsidRPr="007A2B38" w:rsidRDefault="00973F5F" w:rsidP="00973F5F">
      <w:pPr>
        <w:jc w:val="both"/>
        <w:rPr>
          <w:rFonts w:ascii="Tahoma" w:hAnsi="Tahoma" w:cs="Tahoma"/>
          <w:b/>
          <w:sz w:val="20"/>
          <w:szCs w:val="20"/>
        </w:rPr>
      </w:pPr>
      <w:r w:rsidRPr="007A2B38">
        <w:rPr>
          <w:rFonts w:ascii="Tahoma" w:hAnsi="Tahoma" w:cs="Tahoma"/>
          <w:b/>
          <w:sz w:val="20"/>
          <w:szCs w:val="20"/>
        </w:rPr>
        <w:t xml:space="preserve">III. TERMIN I MIEJSCE WYKONANIA UMOWY </w:t>
      </w:r>
    </w:p>
    <w:p w14:paraId="76E97468" w14:textId="77777777" w:rsidR="00973F5F" w:rsidRPr="007A2B38" w:rsidRDefault="00973F5F" w:rsidP="00973F5F">
      <w:pPr>
        <w:jc w:val="both"/>
        <w:rPr>
          <w:rFonts w:ascii="Tahoma" w:hAnsi="Tahoma" w:cs="Tahoma"/>
          <w:b/>
          <w:sz w:val="20"/>
          <w:szCs w:val="20"/>
        </w:rPr>
      </w:pPr>
    </w:p>
    <w:p w14:paraId="795C1135" w14:textId="516E6373" w:rsidR="006F3C72" w:rsidRPr="007A2B38" w:rsidRDefault="00502FDE" w:rsidP="00E207CE">
      <w:pPr>
        <w:numPr>
          <w:ilvl w:val="0"/>
          <w:numId w:val="39"/>
        </w:numPr>
        <w:tabs>
          <w:tab w:val="left" w:pos="851"/>
        </w:tabs>
        <w:ind w:left="851" w:hanging="425"/>
        <w:jc w:val="both"/>
        <w:rPr>
          <w:rFonts w:ascii="Tahoma" w:hAnsi="Tahoma" w:cs="Tahoma"/>
          <w:b/>
          <w:sz w:val="18"/>
          <w:szCs w:val="18"/>
        </w:rPr>
      </w:pPr>
      <w:r w:rsidRPr="007A2B38">
        <w:rPr>
          <w:rFonts w:ascii="Tahoma" w:hAnsi="Tahoma" w:cs="Tahoma"/>
          <w:b/>
          <w:sz w:val="18"/>
          <w:szCs w:val="18"/>
        </w:rPr>
        <w:t>Termin realizacji zamówienia:</w:t>
      </w:r>
      <w:r w:rsidR="00EB5D16" w:rsidRPr="007A2B38">
        <w:rPr>
          <w:rFonts w:ascii="Tahoma" w:hAnsi="Tahoma" w:cs="Tahoma"/>
          <w:b/>
          <w:sz w:val="18"/>
          <w:szCs w:val="18"/>
        </w:rPr>
        <w:t xml:space="preserve"> </w:t>
      </w:r>
      <w:r w:rsidR="000411F4" w:rsidRPr="007A2B38">
        <w:rPr>
          <w:rFonts w:ascii="Tahoma" w:hAnsi="Tahoma" w:cs="Tahoma"/>
          <w:b/>
          <w:sz w:val="18"/>
          <w:szCs w:val="18"/>
          <w:u w:val="single"/>
        </w:rPr>
        <w:t>5</w:t>
      </w:r>
      <w:r w:rsidR="00EB5D16" w:rsidRPr="007A2B38">
        <w:rPr>
          <w:rFonts w:ascii="Tahoma" w:hAnsi="Tahoma" w:cs="Tahoma"/>
          <w:b/>
          <w:sz w:val="18"/>
          <w:szCs w:val="18"/>
          <w:u w:val="single"/>
        </w:rPr>
        <w:t xml:space="preserve"> dni</w:t>
      </w:r>
      <w:r w:rsidR="006F3C72" w:rsidRPr="007A2B38">
        <w:rPr>
          <w:rFonts w:ascii="Tahoma" w:hAnsi="Tahoma" w:cs="Tahoma"/>
          <w:b/>
          <w:sz w:val="18"/>
          <w:szCs w:val="18"/>
          <w:u w:val="single"/>
        </w:rPr>
        <w:t xml:space="preserve"> </w:t>
      </w:r>
      <w:r w:rsidR="00E325FE">
        <w:rPr>
          <w:rFonts w:ascii="Tahoma" w:hAnsi="Tahoma" w:cs="Tahoma"/>
          <w:b/>
          <w:sz w:val="18"/>
          <w:szCs w:val="18"/>
          <w:u w:val="single"/>
        </w:rPr>
        <w:t>roboczych</w:t>
      </w:r>
      <w:r w:rsidR="006F3C72" w:rsidRPr="007A2B38">
        <w:rPr>
          <w:rFonts w:ascii="Tahoma" w:hAnsi="Tahoma" w:cs="Tahoma"/>
          <w:b/>
          <w:sz w:val="18"/>
          <w:szCs w:val="18"/>
          <w:u w:val="single"/>
        </w:rPr>
        <w:t>– od dnia zawarcia umow</w:t>
      </w:r>
      <w:r w:rsidR="00EB5D16" w:rsidRPr="007A2B38">
        <w:rPr>
          <w:rFonts w:ascii="Tahoma" w:hAnsi="Tahoma" w:cs="Tahoma"/>
          <w:b/>
          <w:sz w:val="18"/>
          <w:szCs w:val="18"/>
          <w:u w:val="single"/>
        </w:rPr>
        <w:t>y</w:t>
      </w:r>
    </w:p>
    <w:p w14:paraId="22B9623E" w14:textId="11338DD2" w:rsidR="00EB5D16" w:rsidRPr="007A2B38" w:rsidRDefault="00EB5D16" w:rsidP="00E207CE">
      <w:pPr>
        <w:numPr>
          <w:ilvl w:val="1"/>
          <w:numId w:val="39"/>
        </w:numPr>
        <w:tabs>
          <w:tab w:val="left" w:pos="851"/>
        </w:tabs>
        <w:ind w:hanging="589"/>
        <w:jc w:val="both"/>
        <w:rPr>
          <w:rFonts w:ascii="Tahoma" w:hAnsi="Tahoma" w:cs="Tahoma"/>
          <w:sz w:val="18"/>
          <w:szCs w:val="18"/>
        </w:rPr>
      </w:pPr>
      <w:r w:rsidRPr="007A2B38">
        <w:rPr>
          <w:rFonts w:ascii="Tahoma" w:hAnsi="Tahoma" w:cs="Tahoma"/>
          <w:sz w:val="18"/>
          <w:szCs w:val="18"/>
        </w:rPr>
        <w:t>Dostawa, montaż</w:t>
      </w:r>
      <w:r w:rsidR="00C2782F">
        <w:rPr>
          <w:rFonts w:ascii="Tahoma" w:hAnsi="Tahoma" w:cs="Tahoma"/>
          <w:sz w:val="18"/>
          <w:szCs w:val="18"/>
        </w:rPr>
        <w:t xml:space="preserve"> i </w:t>
      </w:r>
      <w:r w:rsidRPr="007A2B38">
        <w:rPr>
          <w:rFonts w:ascii="Tahoma" w:hAnsi="Tahoma" w:cs="Tahoma"/>
          <w:sz w:val="18"/>
          <w:szCs w:val="18"/>
        </w:rPr>
        <w:t xml:space="preserve">uruchomienie muszą być potwierdzone protokołem zdawczo-odbiorczym podpisanym przez Zamawiającego i Wykonawcę . </w:t>
      </w:r>
    </w:p>
    <w:p w14:paraId="64624E95" w14:textId="77777777" w:rsidR="00502FDE" w:rsidRPr="007A2B38" w:rsidRDefault="00502FDE" w:rsidP="00E207CE">
      <w:pPr>
        <w:numPr>
          <w:ilvl w:val="0"/>
          <w:numId w:val="39"/>
        </w:numPr>
        <w:tabs>
          <w:tab w:val="left" w:pos="851"/>
        </w:tabs>
        <w:ind w:left="851" w:hanging="425"/>
        <w:jc w:val="both"/>
        <w:rPr>
          <w:rFonts w:ascii="Tahoma" w:hAnsi="Tahoma" w:cs="Tahoma"/>
          <w:sz w:val="18"/>
          <w:szCs w:val="18"/>
        </w:rPr>
      </w:pPr>
      <w:r w:rsidRPr="007A2B38">
        <w:rPr>
          <w:rFonts w:ascii="Tahoma" w:hAnsi="Tahoma" w:cs="Tahoma"/>
          <w:b/>
          <w:sz w:val="18"/>
          <w:szCs w:val="18"/>
        </w:rPr>
        <w:t>Miejsce wykonania zamówienia:</w:t>
      </w:r>
    </w:p>
    <w:p w14:paraId="2A6D9919" w14:textId="77777777" w:rsidR="00502FDE" w:rsidRPr="007A2B38" w:rsidRDefault="00502FDE" w:rsidP="00E207CE">
      <w:pPr>
        <w:widowControl w:val="0"/>
        <w:numPr>
          <w:ilvl w:val="1"/>
          <w:numId w:val="39"/>
        </w:numPr>
        <w:tabs>
          <w:tab w:val="left" w:pos="851"/>
        </w:tabs>
        <w:autoSpaceDE w:val="0"/>
        <w:autoSpaceDN w:val="0"/>
        <w:adjustRightInd w:val="0"/>
        <w:ind w:left="851" w:firstLine="0"/>
        <w:jc w:val="both"/>
        <w:rPr>
          <w:rFonts w:ascii="Tahoma" w:hAnsi="Tahoma" w:cs="Tahoma"/>
          <w:bCs/>
          <w:sz w:val="18"/>
          <w:szCs w:val="18"/>
        </w:rPr>
      </w:pPr>
      <w:r w:rsidRPr="007A2B38">
        <w:rPr>
          <w:rFonts w:ascii="Tahoma" w:hAnsi="Tahoma" w:cs="Tahoma"/>
          <w:bCs/>
          <w:sz w:val="18"/>
          <w:szCs w:val="18"/>
        </w:rPr>
        <w:t>Uniwersytecki Szpital Kliniczny nr 1 im. N. Barlickiego w Łodzi ul. Kopcińskiego 22, 90-153 Łódź.</w:t>
      </w:r>
    </w:p>
    <w:p w14:paraId="0B3FB017" w14:textId="77777777" w:rsidR="00973F5F" w:rsidRPr="007A2B38" w:rsidRDefault="00973F5F" w:rsidP="00973F5F">
      <w:pPr>
        <w:suppressAutoHyphens/>
        <w:jc w:val="both"/>
        <w:rPr>
          <w:rFonts w:ascii="Tahoma" w:hAnsi="Tahoma" w:cs="Tahoma"/>
          <w:b/>
          <w:bCs/>
          <w:sz w:val="18"/>
          <w:szCs w:val="18"/>
        </w:rPr>
      </w:pPr>
    </w:p>
    <w:p w14:paraId="25531C80" w14:textId="22231176" w:rsidR="00973F5F" w:rsidRPr="007A2B38" w:rsidRDefault="00973F5F" w:rsidP="00973F5F">
      <w:pPr>
        <w:suppressAutoHyphens/>
        <w:jc w:val="both"/>
        <w:rPr>
          <w:rFonts w:ascii="Tahoma" w:hAnsi="Tahoma" w:cs="Tahoma"/>
          <w:b/>
          <w:bCs/>
          <w:sz w:val="18"/>
          <w:szCs w:val="18"/>
        </w:rPr>
      </w:pPr>
      <w:r w:rsidRPr="007A2B38">
        <w:rPr>
          <w:rFonts w:ascii="Tahoma" w:hAnsi="Tahoma" w:cs="Tahoma"/>
          <w:b/>
          <w:bCs/>
          <w:sz w:val="18"/>
          <w:szCs w:val="18"/>
        </w:rPr>
        <w:t xml:space="preserve">IV. WARUNKI UDZIAŁU W POSTĘPOWANIU </w:t>
      </w:r>
    </w:p>
    <w:p w14:paraId="3661915E" w14:textId="77777777" w:rsidR="00FD56C9" w:rsidRPr="007A2B38" w:rsidRDefault="00FD56C9" w:rsidP="00973F5F">
      <w:pPr>
        <w:suppressAutoHyphens/>
        <w:jc w:val="both"/>
        <w:rPr>
          <w:rFonts w:ascii="Tahoma" w:hAnsi="Tahoma" w:cs="Tahoma"/>
          <w:b/>
          <w:bCs/>
          <w:sz w:val="18"/>
          <w:szCs w:val="18"/>
        </w:rPr>
      </w:pPr>
    </w:p>
    <w:p w14:paraId="5B3451B1" w14:textId="77777777" w:rsidR="00FD56C9" w:rsidRPr="007A2B38" w:rsidRDefault="00FD56C9" w:rsidP="006F7658">
      <w:pPr>
        <w:numPr>
          <w:ilvl w:val="0"/>
          <w:numId w:val="12"/>
        </w:numPr>
        <w:ind w:left="426" w:right="23"/>
        <w:jc w:val="both"/>
        <w:textAlignment w:val="baseline"/>
        <w:rPr>
          <w:rFonts w:ascii="Tahoma" w:hAnsi="Tahoma" w:cs="Tahoma"/>
          <w:sz w:val="18"/>
          <w:szCs w:val="18"/>
        </w:rPr>
      </w:pPr>
      <w:r w:rsidRPr="007A2B38">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7A2B38">
        <w:rPr>
          <w:rFonts w:ascii="Tahoma" w:hAnsi="Tahoma" w:cs="Tahoma"/>
          <w:b/>
          <w:bCs/>
          <w:sz w:val="18"/>
          <w:szCs w:val="18"/>
          <w:shd w:val="clear" w:color="auto" w:fill="FFFFFF"/>
        </w:rPr>
        <w:t xml:space="preserve"> </w:t>
      </w:r>
      <w:r w:rsidRPr="007A2B38">
        <w:rPr>
          <w:rFonts w:ascii="Tahoma" w:hAnsi="Tahoma" w:cs="Tahoma"/>
          <w:sz w:val="18"/>
          <w:szCs w:val="18"/>
          <w:shd w:val="clear" w:color="auto" w:fill="FFFFFF"/>
        </w:rPr>
        <w:t>udziału w postępowaniu.</w:t>
      </w:r>
    </w:p>
    <w:p w14:paraId="012EE1AD" w14:textId="6E9AEA33" w:rsidR="00FD56C9" w:rsidRPr="007A2B38" w:rsidRDefault="00FD56C9" w:rsidP="006F7658">
      <w:pPr>
        <w:numPr>
          <w:ilvl w:val="0"/>
          <w:numId w:val="12"/>
        </w:numPr>
        <w:ind w:left="426" w:right="23"/>
        <w:jc w:val="both"/>
        <w:textAlignment w:val="baseline"/>
        <w:rPr>
          <w:rFonts w:ascii="Tahoma" w:hAnsi="Tahoma" w:cs="Tahoma"/>
          <w:sz w:val="18"/>
          <w:szCs w:val="18"/>
        </w:rPr>
      </w:pPr>
      <w:r w:rsidRPr="007A2B38">
        <w:rPr>
          <w:rFonts w:ascii="Tahoma" w:hAnsi="Tahoma" w:cs="Tahoma"/>
          <w:sz w:val="18"/>
          <w:szCs w:val="18"/>
        </w:rPr>
        <w:t>O udzielenie zamówienia mogą ubiegać się Wykonawcy, którzy spełniają warunki dotyczące:</w:t>
      </w:r>
    </w:p>
    <w:p w14:paraId="7E944C50" w14:textId="59ED0193" w:rsidR="00FD56C9" w:rsidRPr="007A2B38" w:rsidRDefault="00FD56C9" w:rsidP="006F7658">
      <w:pPr>
        <w:pStyle w:val="Akapitzlist"/>
        <w:numPr>
          <w:ilvl w:val="0"/>
          <w:numId w:val="13"/>
        </w:numPr>
        <w:ind w:left="567" w:right="23" w:hanging="141"/>
        <w:jc w:val="both"/>
        <w:textAlignment w:val="baseline"/>
        <w:rPr>
          <w:rFonts w:ascii="Tahoma" w:hAnsi="Tahoma" w:cs="Tahoma"/>
          <w:sz w:val="18"/>
          <w:szCs w:val="18"/>
        </w:rPr>
      </w:pPr>
      <w:r w:rsidRPr="007A2B38">
        <w:rPr>
          <w:rFonts w:ascii="Tahoma" w:hAnsi="Tahoma" w:cs="Tahoma"/>
          <w:b/>
          <w:bCs/>
          <w:sz w:val="18"/>
          <w:szCs w:val="18"/>
        </w:rPr>
        <w:t>zdolności do występowania w obrocie gospodarczym:</w:t>
      </w:r>
    </w:p>
    <w:p w14:paraId="746249B4" w14:textId="46BE1288" w:rsidR="00427BCA" w:rsidRPr="007A2B38" w:rsidRDefault="00427BCA" w:rsidP="001F1AC4">
      <w:pPr>
        <w:pStyle w:val="Akapitzlist"/>
        <w:ind w:left="709" w:right="23" w:hanging="142"/>
        <w:jc w:val="both"/>
        <w:textAlignment w:val="baseline"/>
        <w:rPr>
          <w:rFonts w:ascii="Tahoma" w:hAnsi="Tahoma" w:cs="Tahoma"/>
          <w:sz w:val="18"/>
          <w:szCs w:val="18"/>
        </w:rPr>
      </w:pPr>
      <w:r w:rsidRPr="007A2B38">
        <w:rPr>
          <w:rFonts w:ascii="Tahoma" w:hAnsi="Tahoma" w:cs="Tahoma"/>
          <w:sz w:val="18"/>
          <w:szCs w:val="18"/>
        </w:rPr>
        <w:t>Zamawiający nie stawia warunku w powyższym zakresie.</w:t>
      </w:r>
    </w:p>
    <w:p w14:paraId="38B5407A" w14:textId="054BF6B3" w:rsidR="00FD56C9" w:rsidRPr="007A2B38" w:rsidRDefault="00FD56C9" w:rsidP="006F7658">
      <w:pPr>
        <w:pStyle w:val="Akapitzlist"/>
        <w:numPr>
          <w:ilvl w:val="0"/>
          <w:numId w:val="13"/>
        </w:numPr>
        <w:spacing w:after="0" w:line="240" w:lineRule="auto"/>
        <w:ind w:left="567" w:right="23" w:hanging="141"/>
        <w:jc w:val="both"/>
        <w:textAlignment w:val="baseline"/>
        <w:rPr>
          <w:rFonts w:ascii="Tahoma" w:hAnsi="Tahoma" w:cs="Tahoma"/>
          <w:sz w:val="18"/>
          <w:szCs w:val="18"/>
        </w:rPr>
      </w:pPr>
      <w:r w:rsidRPr="007A2B38">
        <w:rPr>
          <w:rFonts w:ascii="Tahoma" w:hAnsi="Tahoma" w:cs="Tahoma"/>
          <w:b/>
          <w:bCs/>
          <w:sz w:val="18"/>
          <w:szCs w:val="18"/>
        </w:rPr>
        <w:t xml:space="preserve">uprawnień do prowadzenia określonej działalności gospodarczej lub zawodowej, o ile wynika to </w:t>
      </w:r>
      <w:r w:rsidR="00B333D4" w:rsidRPr="007A2B38">
        <w:rPr>
          <w:rFonts w:ascii="Tahoma" w:hAnsi="Tahoma" w:cs="Tahoma"/>
          <w:b/>
          <w:bCs/>
          <w:sz w:val="18"/>
          <w:szCs w:val="18"/>
        </w:rPr>
        <w:br/>
      </w:r>
      <w:r w:rsidRPr="007A2B38">
        <w:rPr>
          <w:rFonts w:ascii="Tahoma" w:hAnsi="Tahoma" w:cs="Tahoma"/>
          <w:b/>
          <w:bCs/>
          <w:sz w:val="18"/>
          <w:szCs w:val="18"/>
        </w:rPr>
        <w:t>z odrębnych przepisów:</w:t>
      </w:r>
    </w:p>
    <w:p w14:paraId="08025C29" w14:textId="377FC843" w:rsidR="00427BCA" w:rsidRPr="007A2B38" w:rsidRDefault="00AF457C" w:rsidP="001F1AC4">
      <w:pPr>
        <w:ind w:left="709" w:right="23" w:hanging="142"/>
        <w:jc w:val="both"/>
        <w:rPr>
          <w:rFonts w:ascii="Tahoma" w:eastAsia="Calibri" w:hAnsi="Tahoma" w:cs="Tahoma"/>
          <w:sz w:val="18"/>
          <w:szCs w:val="18"/>
          <w:lang w:eastAsia="en-US"/>
        </w:rPr>
      </w:pPr>
      <w:r w:rsidRPr="007A2B38">
        <w:rPr>
          <w:rFonts w:ascii="Tahoma" w:eastAsia="Calibri" w:hAnsi="Tahoma" w:cs="Tahoma"/>
          <w:sz w:val="18"/>
          <w:szCs w:val="18"/>
          <w:lang w:eastAsia="en-US"/>
        </w:rPr>
        <w:t>Zamawiający nie stawia warunku w powyższym zakresie.</w:t>
      </w:r>
    </w:p>
    <w:p w14:paraId="28E408C1" w14:textId="39D7166E" w:rsidR="00FD56C9" w:rsidRPr="007A2B38" w:rsidRDefault="00FD56C9" w:rsidP="006F7658">
      <w:pPr>
        <w:pStyle w:val="Akapitzlist"/>
        <w:numPr>
          <w:ilvl w:val="0"/>
          <w:numId w:val="13"/>
        </w:numPr>
        <w:spacing w:after="0" w:line="240" w:lineRule="auto"/>
        <w:ind w:left="567" w:right="23" w:hanging="142"/>
        <w:jc w:val="both"/>
        <w:rPr>
          <w:rFonts w:ascii="Tahoma" w:hAnsi="Tahoma" w:cs="Tahoma"/>
          <w:bCs/>
          <w:sz w:val="18"/>
          <w:szCs w:val="18"/>
        </w:rPr>
      </w:pPr>
      <w:r w:rsidRPr="007A2B38">
        <w:rPr>
          <w:rFonts w:ascii="Tahoma" w:hAnsi="Tahoma" w:cs="Tahoma"/>
          <w:b/>
          <w:bCs/>
          <w:sz w:val="18"/>
          <w:szCs w:val="18"/>
        </w:rPr>
        <w:t>sytuacji ekonomicznej lub finansowej:</w:t>
      </w:r>
    </w:p>
    <w:p w14:paraId="4F308A83" w14:textId="037DE68E" w:rsidR="00FD56C9" w:rsidRPr="007A2B38" w:rsidRDefault="00FD56C9" w:rsidP="001F1AC4">
      <w:pPr>
        <w:ind w:left="709" w:right="23" w:hanging="142"/>
        <w:jc w:val="both"/>
        <w:rPr>
          <w:rFonts w:ascii="Tahoma" w:hAnsi="Tahoma" w:cs="Tahoma"/>
          <w:sz w:val="18"/>
          <w:szCs w:val="18"/>
        </w:rPr>
      </w:pPr>
      <w:r w:rsidRPr="007A2B38">
        <w:rPr>
          <w:rFonts w:ascii="Tahoma" w:hAnsi="Tahoma" w:cs="Tahoma"/>
          <w:sz w:val="18"/>
          <w:szCs w:val="18"/>
        </w:rPr>
        <w:t>Zamawiający nie stawia warunku w powyższym zakresie.</w:t>
      </w:r>
    </w:p>
    <w:p w14:paraId="143E987D" w14:textId="0FB4A650" w:rsidR="00FD56C9" w:rsidRPr="007A2B38" w:rsidRDefault="00FD56C9" w:rsidP="006F7658">
      <w:pPr>
        <w:pStyle w:val="Akapitzlist"/>
        <w:numPr>
          <w:ilvl w:val="0"/>
          <w:numId w:val="13"/>
        </w:numPr>
        <w:spacing w:after="0"/>
        <w:ind w:left="567" w:right="23" w:hanging="142"/>
        <w:jc w:val="both"/>
        <w:rPr>
          <w:rFonts w:ascii="Tahoma" w:hAnsi="Tahoma" w:cs="Tahoma"/>
          <w:sz w:val="18"/>
          <w:szCs w:val="18"/>
        </w:rPr>
      </w:pPr>
      <w:r w:rsidRPr="007A2B38">
        <w:rPr>
          <w:rFonts w:ascii="Tahoma" w:hAnsi="Tahoma" w:cs="Tahoma"/>
          <w:b/>
          <w:bCs/>
          <w:sz w:val="18"/>
          <w:szCs w:val="18"/>
        </w:rPr>
        <w:t>zdolności technicznej lub zawodowej:</w:t>
      </w:r>
    </w:p>
    <w:p w14:paraId="406C9F2B" w14:textId="77777777" w:rsidR="00FD56C9" w:rsidRPr="007A2B38" w:rsidRDefault="00FD56C9" w:rsidP="001F1AC4">
      <w:pPr>
        <w:ind w:left="709" w:right="23" w:hanging="142"/>
        <w:jc w:val="both"/>
        <w:rPr>
          <w:rFonts w:ascii="Tahoma" w:hAnsi="Tahoma" w:cs="Tahoma"/>
          <w:sz w:val="18"/>
          <w:szCs w:val="18"/>
        </w:rPr>
      </w:pPr>
      <w:r w:rsidRPr="007A2B38">
        <w:rPr>
          <w:rFonts w:ascii="Tahoma" w:hAnsi="Tahoma" w:cs="Tahoma"/>
          <w:sz w:val="18"/>
          <w:szCs w:val="18"/>
        </w:rPr>
        <w:t>Zamawiający nie stawia warunku w powyższym zakresie.</w:t>
      </w:r>
    </w:p>
    <w:p w14:paraId="0D525655" w14:textId="77777777" w:rsidR="00E004DD" w:rsidRPr="007A2B38" w:rsidRDefault="00E004DD" w:rsidP="00973F5F">
      <w:pPr>
        <w:suppressAutoHyphens/>
        <w:jc w:val="both"/>
        <w:rPr>
          <w:rFonts w:ascii="Tahoma" w:hAnsi="Tahoma" w:cs="Tahoma"/>
          <w:b/>
          <w:sz w:val="20"/>
          <w:szCs w:val="20"/>
        </w:rPr>
      </w:pPr>
    </w:p>
    <w:p w14:paraId="0C5893C9" w14:textId="08D5CE27" w:rsidR="00973F5F" w:rsidRPr="007A2B38" w:rsidRDefault="00973F5F" w:rsidP="00973F5F">
      <w:pPr>
        <w:suppressAutoHyphens/>
        <w:jc w:val="both"/>
        <w:rPr>
          <w:rFonts w:ascii="Tahoma" w:hAnsi="Tahoma" w:cs="Tahoma"/>
          <w:b/>
          <w:bCs/>
          <w:sz w:val="20"/>
          <w:szCs w:val="20"/>
        </w:rPr>
      </w:pPr>
      <w:r w:rsidRPr="007A2B38">
        <w:rPr>
          <w:rFonts w:ascii="Tahoma" w:hAnsi="Tahoma" w:cs="Tahoma"/>
          <w:b/>
          <w:sz w:val="20"/>
          <w:szCs w:val="20"/>
        </w:rPr>
        <w:t xml:space="preserve">V. </w:t>
      </w:r>
      <w:r w:rsidRPr="007A2B38">
        <w:rPr>
          <w:rFonts w:ascii="Tahoma" w:hAnsi="Tahoma" w:cs="Tahoma"/>
          <w:b/>
          <w:bCs/>
          <w:sz w:val="20"/>
          <w:szCs w:val="20"/>
        </w:rPr>
        <w:t>PODSTAWY WYKLUCZENIA</w:t>
      </w:r>
    </w:p>
    <w:p w14:paraId="3D2A4BEE" w14:textId="77777777" w:rsidR="00973F5F" w:rsidRPr="007A2B38" w:rsidRDefault="00973F5F" w:rsidP="008C1FFB">
      <w:pPr>
        <w:suppressAutoHyphens/>
        <w:ind w:left="426"/>
        <w:jc w:val="both"/>
        <w:rPr>
          <w:rFonts w:ascii="Tahoma" w:hAnsi="Tahoma" w:cs="Tahoma"/>
          <w:b/>
          <w:sz w:val="20"/>
          <w:szCs w:val="20"/>
        </w:rPr>
      </w:pPr>
    </w:p>
    <w:p w14:paraId="64A46A58" w14:textId="77777777" w:rsidR="00C667F8" w:rsidRPr="007A2B38" w:rsidRDefault="00C667F8" w:rsidP="00E207CE">
      <w:pPr>
        <w:numPr>
          <w:ilvl w:val="0"/>
          <w:numId w:val="40"/>
        </w:numPr>
        <w:spacing w:after="160" w:line="259" w:lineRule="auto"/>
        <w:ind w:left="426"/>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 xml:space="preserve">Z postępowania o udzielenie zamówienia wyklucza się, z zastrzeżeniem art. 110 ust. 2 </w:t>
      </w:r>
      <w:proofErr w:type="spellStart"/>
      <w:r w:rsidRPr="007A2B38">
        <w:rPr>
          <w:rFonts w:ascii="Tahoma" w:eastAsia="Calibri" w:hAnsi="Tahoma" w:cs="Tahoma"/>
          <w:sz w:val="18"/>
          <w:szCs w:val="18"/>
          <w:lang w:eastAsia="en-US"/>
        </w:rPr>
        <w:t>pzp</w:t>
      </w:r>
      <w:proofErr w:type="spellEnd"/>
      <w:r w:rsidRPr="007A2B38">
        <w:rPr>
          <w:rFonts w:ascii="Tahoma" w:eastAsia="Calibri" w:hAnsi="Tahoma" w:cs="Tahoma"/>
          <w:sz w:val="18"/>
          <w:szCs w:val="18"/>
          <w:lang w:eastAsia="en-US"/>
        </w:rPr>
        <w:t>, Wykonawcę:</w:t>
      </w:r>
    </w:p>
    <w:p w14:paraId="12909B79" w14:textId="133D50EA" w:rsidR="00C667F8" w:rsidRPr="007A2B38" w:rsidRDefault="008C1FFB" w:rsidP="00E207CE">
      <w:pPr>
        <w:numPr>
          <w:ilvl w:val="1"/>
          <w:numId w:val="40"/>
        </w:numPr>
        <w:spacing w:after="160" w:line="259" w:lineRule="auto"/>
        <w:ind w:left="851" w:hanging="436"/>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b</w:t>
      </w:r>
      <w:r w:rsidR="00C667F8" w:rsidRPr="007A2B38">
        <w:rPr>
          <w:rFonts w:ascii="Tahoma" w:eastAsia="Calibri" w:hAnsi="Tahoma" w:cs="Tahoma"/>
          <w:sz w:val="18"/>
          <w:szCs w:val="18"/>
          <w:lang w:eastAsia="en-US"/>
        </w:rPr>
        <w:t>ędącego osobą fizyczną, którego prawomocnie skazano za przestępstwo:</w:t>
      </w:r>
    </w:p>
    <w:p w14:paraId="50A91AD7"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udziału w zorganizowanej grupie przestępczej albo związku mającym na celu popełnienie przestępstwa lub przestępstwa skarbowego, o którym mowa w art. 258 Kodeksu karnego,</w:t>
      </w:r>
    </w:p>
    <w:p w14:paraId="0277988E"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handlu ludźmi, o którym mowa w art. 189a Kodeksu karnego,</w:t>
      </w:r>
    </w:p>
    <w:p w14:paraId="41242906" w14:textId="44EC4E6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hAnsi="Tahoma" w:cs="Tahoma"/>
          <w:sz w:val="18"/>
          <w:szCs w:val="18"/>
          <w:shd w:val="clear" w:color="auto" w:fill="FFFFFF"/>
        </w:rPr>
        <w:t xml:space="preserve">o którym mowa w </w:t>
      </w:r>
      <w:hyperlink r:id="rId16" w:anchor="/document/16798683?unitId=art(228)&amp;cm=DOCUMENT" w:history="1">
        <w:r w:rsidRPr="007A2B38">
          <w:rPr>
            <w:rFonts w:ascii="Tahoma" w:hAnsi="Tahoma" w:cs="Tahoma"/>
            <w:sz w:val="18"/>
            <w:szCs w:val="18"/>
            <w:u w:val="single"/>
            <w:shd w:val="clear" w:color="auto" w:fill="FFFFFF"/>
          </w:rPr>
          <w:t>art. 228-230a</w:t>
        </w:r>
      </w:hyperlink>
      <w:r w:rsidRPr="007A2B38">
        <w:rPr>
          <w:rFonts w:ascii="Tahoma" w:hAnsi="Tahoma" w:cs="Tahoma"/>
          <w:sz w:val="18"/>
          <w:szCs w:val="18"/>
          <w:shd w:val="clear" w:color="auto" w:fill="FFFFFF"/>
        </w:rPr>
        <w:t xml:space="preserve">, </w:t>
      </w:r>
      <w:hyperlink r:id="rId17" w:anchor="/document/17631344?unitId=art(250(a))&amp;cm=DOCUMENT" w:history="1">
        <w:r w:rsidRPr="007A2B38">
          <w:rPr>
            <w:rFonts w:ascii="Tahoma" w:hAnsi="Tahoma" w:cs="Tahoma"/>
            <w:sz w:val="18"/>
            <w:szCs w:val="18"/>
            <w:u w:val="single"/>
            <w:shd w:val="clear" w:color="auto" w:fill="FFFFFF"/>
          </w:rPr>
          <w:t>art. 250a</w:t>
        </w:r>
      </w:hyperlink>
      <w:r w:rsidRPr="007A2B38">
        <w:rPr>
          <w:rFonts w:ascii="Tahoma" w:hAnsi="Tahoma" w:cs="Tahoma"/>
          <w:sz w:val="18"/>
          <w:szCs w:val="18"/>
          <w:shd w:val="clear" w:color="auto" w:fill="FFFFFF"/>
        </w:rPr>
        <w:t xml:space="preserve"> Kodeksu karnego, w </w:t>
      </w:r>
      <w:hyperlink r:id="rId18" w:anchor="/document/17631344?unitId=art(46)&amp;cm=DOCUMENT" w:history="1">
        <w:r w:rsidRPr="007A2B38">
          <w:rPr>
            <w:rFonts w:ascii="Tahoma" w:hAnsi="Tahoma" w:cs="Tahoma"/>
            <w:sz w:val="18"/>
            <w:szCs w:val="18"/>
            <w:u w:val="single"/>
            <w:shd w:val="clear" w:color="auto" w:fill="FFFFFF"/>
          </w:rPr>
          <w:t>art. 46-48</w:t>
        </w:r>
      </w:hyperlink>
      <w:r w:rsidRPr="007A2B38">
        <w:rPr>
          <w:rFonts w:ascii="Tahoma" w:hAnsi="Tahoma" w:cs="Tahoma"/>
          <w:sz w:val="18"/>
          <w:szCs w:val="18"/>
          <w:shd w:val="clear" w:color="auto" w:fill="FFFFFF"/>
        </w:rPr>
        <w:t xml:space="preserve"> ustawy z dnia 25 czerwca 2010 r. o sporcie </w:t>
      </w:r>
      <w:r w:rsidR="00A234CB" w:rsidRPr="00A234CB">
        <w:rPr>
          <w:rFonts w:ascii="Tahoma" w:hAnsi="Tahoma" w:cs="Tahoma"/>
          <w:sz w:val="18"/>
          <w:szCs w:val="18"/>
          <w:shd w:val="clear" w:color="auto" w:fill="FFFFFF"/>
        </w:rPr>
        <w:t xml:space="preserve">(Dz. U. z 2023 poz. 2048 </w:t>
      </w:r>
      <w:proofErr w:type="spellStart"/>
      <w:r w:rsidR="00A234CB" w:rsidRPr="00A234CB">
        <w:rPr>
          <w:rFonts w:ascii="Tahoma" w:hAnsi="Tahoma" w:cs="Tahoma"/>
          <w:sz w:val="18"/>
          <w:szCs w:val="18"/>
          <w:shd w:val="clear" w:color="auto" w:fill="FFFFFF"/>
        </w:rPr>
        <w:t>t.j</w:t>
      </w:r>
      <w:proofErr w:type="spellEnd"/>
      <w:r w:rsidR="00A234CB" w:rsidRPr="00A234CB">
        <w:rPr>
          <w:rFonts w:ascii="Tahoma" w:hAnsi="Tahoma" w:cs="Tahoma"/>
          <w:sz w:val="18"/>
          <w:szCs w:val="18"/>
          <w:shd w:val="clear" w:color="auto" w:fill="FFFFFF"/>
        </w:rPr>
        <w:t>.</w:t>
      </w:r>
      <w:r w:rsidRPr="007A2B38">
        <w:rPr>
          <w:rFonts w:ascii="Tahoma" w:hAnsi="Tahoma" w:cs="Tahoma"/>
          <w:sz w:val="18"/>
          <w:szCs w:val="18"/>
          <w:shd w:val="clear" w:color="auto" w:fill="FFFFFF"/>
        </w:rPr>
        <w:t xml:space="preserve">) lub w </w:t>
      </w:r>
      <w:hyperlink r:id="rId19" w:anchor="/document/17712396?unitId=art(54)ust(1)&amp;cm=DOCUMENT" w:history="1">
        <w:r w:rsidRPr="007A2B38">
          <w:rPr>
            <w:rFonts w:ascii="Tahoma" w:hAnsi="Tahoma" w:cs="Tahoma"/>
            <w:sz w:val="18"/>
            <w:szCs w:val="18"/>
            <w:u w:val="single"/>
            <w:shd w:val="clear" w:color="auto" w:fill="FFFFFF"/>
          </w:rPr>
          <w:t>art. 54 ust. 1-4</w:t>
        </w:r>
      </w:hyperlink>
      <w:r w:rsidRPr="007A2B38">
        <w:rPr>
          <w:rFonts w:ascii="Tahoma" w:hAnsi="Tahoma" w:cs="Tahoma"/>
          <w:sz w:val="18"/>
          <w:szCs w:val="18"/>
          <w:shd w:val="clear" w:color="auto" w:fill="FFFFFF"/>
        </w:rPr>
        <w:t xml:space="preserve"> ustawy z dnia 12 maja 2011 r. o refundacji leków, środków spożywczych specjalnego przeznaczenia żywieniowego oraz wyrobów medycznych </w:t>
      </w:r>
      <w:r w:rsidR="00A234CB" w:rsidRPr="00A234CB">
        <w:rPr>
          <w:rFonts w:ascii="Tahoma" w:hAnsi="Tahoma" w:cs="Tahoma"/>
          <w:sz w:val="18"/>
          <w:szCs w:val="18"/>
          <w:shd w:val="clear" w:color="auto" w:fill="FFFFFF"/>
        </w:rPr>
        <w:t xml:space="preserve">(Dz. U. z 2023 r. poz. 826 </w:t>
      </w:r>
      <w:proofErr w:type="spellStart"/>
      <w:r w:rsidR="00A234CB" w:rsidRPr="00A234CB">
        <w:rPr>
          <w:rFonts w:ascii="Tahoma" w:hAnsi="Tahoma" w:cs="Tahoma"/>
          <w:sz w:val="18"/>
          <w:szCs w:val="18"/>
          <w:shd w:val="clear" w:color="auto" w:fill="FFFFFF"/>
        </w:rPr>
        <w:t>t.j</w:t>
      </w:r>
      <w:proofErr w:type="spellEnd"/>
      <w:r w:rsidR="00A234CB" w:rsidRPr="00A234CB">
        <w:rPr>
          <w:rFonts w:ascii="Tahoma" w:hAnsi="Tahoma" w:cs="Tahoma"/>
          <w:sz w:val="18"/>
          <w:szCs w:val="18"/>
          <w:shd w:val="clear" w:color="auto" w:fill="FFFFFF"/>
        </w:rPr>
        <w:t>.)</w:t>
      </w:r>
      <w:r w:rsidRPr="007A2B38">
        <w:rPr>
          <w:rFonts w:ascii="Tahoma" w:hAnsi="Tahoma" w:cs="Tahoma"/>
          <w:sz w:val="18"/>
          <w:szCs w:val="18"/>
          <w:shd w:val="clear" w:color="auto" w:fill="FFFFFF"/>
        </w:rPr>
        <w:t>;</w:t>
      </w:r>
    </w:p>
    <w:p w14:paraId="23468FD2"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081E17"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o charakterze terrorystycznym, o którym mowa w art. 115 § 20 Kodeksu karnego, lub mające na celu popełnienie tego przestępstwa,</w:t>
      </w:r>
    </w:p>
    <w:p w14:paraId="0377380B"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powierzenia wykonywania pracy małoletniemu cudzoziemcowi, o którym mowa w art. 9 ust. 2 ustawy z dnia 15 czerwca 2012 r. o skutkach powierzania wykonywania pracy cudzoziemcom przebywającym wbrew przepisom na terytorium Rzeczpospolitej Polskiej (Dz.U. z 2021 r. poz. 1745),</w:t>
      </w:r>
    </w:p>
    <w:p w14:paraId="0FADAFC0"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3C239B" w14:textId="77777777" w:rsidR="00C667F8" w:rsidRPr="007A2B38" w:rsidRDefault="00C667F8" w:rsidP="00E207CE">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3F2EB665"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7E18064C"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AB687FE"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lastRenderedPageBreak/>
        <w:t>wobec którego prawomocnie orzeczono zakaz ubiegania się o zamówienia publiczne;</w:t>
      </w:r>
    </w:p>
    <w:p w14:paraId="478C1B2D"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FB6995"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C0E69F9" w14:textId="77777777" w:rsidR="00C667F8" w:rsidRPr="007A2B38" w:rsidRDefault="00C667F8" w:rsidP="00E207CE">
      <w:pPr>
        <w:numPr>
          <w:ilvl w:val="1"/>
          <w:numId w:val="40"/>
        </w:numPr>
        <w:spacing w:after="160" w:line="259" w:lineRule="auto"/>
        <w:ind w:left="851" w:hanging="425"/>
        <w:contextualSpacing/>
        <w:jc w:val="both"/>
        <w:rPr>
          <w:rFonts w:ascii="Tahoma" w:eastAsia="Calibri" w:hAnsi="Tahoma" w:cs="Tahoma"/>
          <w:sz w:val="18"/>
          <w:szCs w:val="18"/>
          <w:lang w:eastAsia="en-US"/>
        </w:rPr>
      </w:pPr>
      <w:r w:rsidRPr="007A2B38">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70043E0F" w14:textId="77777777" w:rsidR="00C667F8" w:rsidRPr="007A2B38" w:rsidRDefault="00C667F8" w:rsidP="00E207CE">
      <w:pPr>
        <w:numPr>
          <w:ilvl w:val="0"/>
          <w:numId w:val="40"/>
        </w:numPr>
        <w:spacing w:line="259" w:lineRule="auto"/>
        <w:ind w:left="426"/>
        <w:contextualSpacing/>
        <w:jc w:val="both"/>
        <w:rPr>
          <w:rFonts w:ascii="Tahoma" w:eastAsia="Calibri" w:hAnsi="Tahoma" w:cs="Tahoma"/>
          <w:sz w:val="18"/>
          <w:szCs w:val="18"/>
          <w:lang w:eastAsia="en-US"/>
        </w:rPr>
      </w:pPr>
      <w:r w:rsidRPr="007A2B38">
        <w:rPr>
          <w:rFonts w:ascii="Tahoma" w:eastAsia="Calibri" w:hAnsi="Tahoma" w:cs="Tahoma"/>
          <w:sz w:val="18"/>
          <w:szCs w:val="18"/>
          <w:lang w:eastAsia="en-US"/>
        </w:rPr>
        <w:t>Wykonawca może zostać wykluczony przez Zamawiającego na każdym etapie postępowania o udzielenie zamówienia.</w:t>
      </w:r>
    </w:p>
    <w:p w14:paraId="6DCDC606" w14:textId="77777777" w:rsidR="00C667F8" w:rsidRPr="007A2B38" w:rsidRDefault="00C667F8" w:rsidP="00E207CE">
      <w:pPr>
        <w:pStyle w:val="Akapitzlist"/>
        <w:numPr>
          <w:ilvl w:val="0"/>
          <w:numId w:val="40"/>
        </w:numPr>
        <w:spacing w:after="0" w:line="259" w:lineRule="auto"/>
        <w:ind w:left="426"/>
        <w:jc w:val="both"/>
        <w:rPr>
          <w:rFonts w:ascii="Tahoma" w:hAnsi="Tahoma" w:cs="Tahoma"/>
          <w:sz w:val="18"/>
          <w:szCs w:val="18"/>
        </w:rPr>
      </w:pPr>
      <w:r w:rsidRPr="007A2B38">
        <w:rPr>
          <w:rFonts w:ascii="Tahoma" w:hAnsi="Tahoma" w:cs="Tahoma"/>
          <w:sz w:val="18"/>
          <w:szCs w:val="18"/>
        </w:rPr>
        <w:t xml:space="preserve">Wykonawca nie podlega wykluczeniu w okolicznościach określonych w art. 108 ust. 1 pkt 1, 2 i 5 i art. 109 ust. 1 pkt 4 </w:t>
      </w:r>
      <w:proofErr w:type="spellStart"/>
      <w:r w:rsidRPr="007A2B38">
        <w:rPr>
          <w:rFonts w:ascii="Tahoma" w:hAnsi="Tahoma" w:cs="Tahoma"/>
          <w:sz w:val="18"/>
          <w:szCs w:val="18"/>
        </w:rPr>
        <w:t>pzp</w:t>
      </w:r>
      <w:proofErr w:type="spellEnd"/>
      <w:r w:rsidRPr="007A2B38">
        <w:rPr>
          <w:rFonts w:ascii="Tahoma" w:hAnsi="Tahoma" w:cs="Tahoma"/>
          <w:sz w:val="18"/>
          <w:szCs w:val="18"/>
        </w:rPr>
        <w:t>, jeżeli udowodni zamawiającemu, że spełnił łącznie następujące przesłanki:</w:t>
      </w:r>
    </w:p>
    <w:p w14:paraId="0A32C8B2" w14:textId="77777777" w:rsidR="00C667F8" w:rsidRPr="007A2B38" w:rsidRDefault="00C667F8" w:rsidP="00E207CE">
      <w:pPr>
        <w:pStyle w:val="Akapitzlist"/>
        <w:numPr>
          <w:ilvl w:val="0"/>
          <w:numId w:val="48"/>
        </w:numPr>
        <w:spacing w:after="0" w:line="259" w:lineRule="auto"/>
        <w:ind w:left="851"/>
        <w:jc w:val="both"/>
        <w:rPr>
          <w:rFonts w:ascii="Tahoma" w:hAnsi="Tahoma" w:cs="Tahoma"/>
          <w:sz w:val="18"/>
          <w:szCs w:val="18"/>
        </w:rPr>
      </w:pPr>
      <w:r w:rsidRPr="007A2B38">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594A1986" w14:textId="77777777" w:rsidR="00C667F8" w:rsidRPr="007A2B38" w:rsidRDefault="00C667F8" w:rsidP="00E207CE">
      <w:pPr>
        <w:pStyle w:val="Akapitzlist"/>
        <w:numPr>
          <w:ilvl w:val="0"/>
          <w:numId w:val="48"/>
        </w:numPr>
        <w:spacing w:after="0" w:line="259" w:lineRule="auto"/>
        <w:ind w:left="851"/>
        <w:jc w:val="both"/>
        <w:rPr>
          <w:rFonts w:ascii="Tahoma" w:hAnsi="Tahoma" w:cs="Tahoma"/>
          <w:sz w:val="18"/>
          <w:szCs w:val="18"/>
        </w:rPr>
      </w:pPr>
      <w:r w:rsidRPr="007A2B38">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AC200C0" w14:textId="77777777" w:rsidR="00C667F8" w:rsidRPr="007A2B38" w:rsidRDefault="00C667F8" w:rsidP="00E207CE">
      <w:pPr>
        <w:pStyle w:val="Akapitzlist"/>
        <w:numPr>
          <w:ilvl w:val="0"/>
          <w:numId w:val="48"/>
        </w:numPr>
        <w:spacing w:after="0" w:line="259" w:lineRule="auto"/>
        <w:ind w:left="851"/>
        <w:jc w:val="both"/>
        <w:rPr>
          <w:rFonts w:ascii="Tahoma" w:hAnsi="Tahoma" w:cs="Tahoma"/>
          <w:sz w:val="18"/>
          <w:szCs w:val="18"/>
        </w:rPr>
      </w:pPr>
      <w:r w:rsidRPr="007A2B38">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4FA37BC6" w14:textId="77777777" w:rsidR="00C667F8" w:rsidRPr="007A2B38" w:rsidRDefault="00C667F8" w:rsidP="00E207CE">
      <w:pPr>
        <w:pStyle w:val="Akapitzlist"/>
        <w:numPr>
          <w:ilvl w:val="0"/>
          <w:numId w:val="49"/>
        </w:numPr>
        <w:spacing w:after="0" w:line="259" w:lineRule="auto"/>
        <w:ind w:left="1134" w:hanging="283"/>
        <w:jc w:val="both"/>
        <w:rPr>
          <w:rFonts w:ascii="Tahoma" w:hAnsi="Tahoma" w:cs="Tahoma"/>
          <w:sz w:val="18"/>
          <w:szCs w:val="18"/>
        </w:rPr>
      </w:pPr>
      <w:r w:rsidRPr="007A2B38">
        <w:rPr>
          <w:rFonts w:ascii="Tahoma" w:hAnsi="Tahoma" w:cs="Tahoma"/>
          <w:sz w:val="18"/>
          <w:szCs w:val="18"/>
        </w:rPr>
        <w:t xml:space="preserve">zerwał wszelkie powiązania z osobami lub podmiotami odpowiedzialnymi za nieprawidłowe postępowanie wykonawcy, </w:t>
      </w:r>
    </w:p>
    <w:p w14:paraId="4DD03358" w14:textId="77777777" w:rsidR="00C667F8" w:rsidRPr="007A2B38" w:rsidRDefault="00C667F8" w:rsidP="00E207CE">
      <w:pPr>
        <w:pStyle w:val="Akapitzlist"/>
        <w:numPr>
          <w:ilvl w:val="0"/>
          <w:numId w:val="49"/>
        </w:numPr>
        <w:spacing w:after="0" w:line="259" w:lineRule="auto"/>
        <w:ind w:left="1134" w:hanging="283"/>
        <w:jc w:val="both"/>
        <w:rPr>
          <w:rFonts w:ascii="Tahoma" w:hAnsi="Tahoma" w:cs="Tahoma"/>
          <w:sz w:val="18"/>
          <w:szCs w:val="18"/>
        </w:rPr>
      </w:pPr>
      <w:r w:rsidRPr="007A2B38">
        <w:rPr>
          <w:rFonts w:ascii="Tahoma" w:hAnsi="Tahoma" w:cs="Tahoma"/>
          <w:sz w:val="18"/>
          <w:szCs w:val="18"/>
        </w:rPr>
        <w:t xml:space="preserve">zreorganizował personel, </w:t>
      </w:r>
    </w:p>
    <w:p w14:paraId="474E9DB2" w14:textId="77777777" w:rsidR="00C667F8" w:rsidRPr="007A2B38" w:rsidRDefault="00C667F8" w:rsidP="00E207CE">
      <w:pPr>
        <w:pStyle w:val="Akapitzlist"/>
        <w:numPr>
          <w:ilvl w:val="0"/>
          <w:numId w:val="49"/>
        </w:numPr>
        <w:spacing w:after="0" w:line="259" w:lineRule="auto"/>
        <w:ind w:left="1134" w:hanging="283"/>
        <w:jc w:val="both"/>
        <w:rPr>
          <w:rFonts w:ascii="Tahoma" w:hAnsi="Tahoma" w:cs="Tahoma"/>
          <w:sz w:val="18"/>
          <w:szCs w:val="18"/>
        </w:rPr>
      </w:pPr>
      <w:r w:rsidRPr="007A2B38">
        <w:rPr>
          <w:rFonts w:ascii="Tahoma" w:hAnsi="Tahoma" w:cs="Tahoma"/>
          <w:sz w:val="18"/>
          <w:szCs w:val="18"/>
        </w:rPr>
        <w:t>wdrożył system sprawozdawczości i kontroli,</w:t>
      </w:r>
    </w:p>
    <w:p w14:paraId="2E0490A1" w14:textId="77777777" w:rsidR="00C667F8" w:rsidRPr="007A2B38" w:rsidRDefault="00C667F8" w:rsidP="00E207CE">
      <w:pPr>
        <w:pStyle w:val="Akapitzlist"/>
        <w:numPr>
          <w:ilvl w:val="0"/>
          <w:numId w:val="49"/>
        </w:numPr>
        <w:spacing w:after="0" w:line="259" w:lineRule="auto"/>
        <w:ind w:left="1134" w:hanging="283"/>
        <w:jc w:val="both"/>
        <w:rPr>
          <w:rFonts w:ascii="Tahoma" w:hAnsi="Tahoma" w:cs="Tahoma"/>
          <w:sz w:val="18"/>
          <w:szCs w:val="18"/>
        </w:rPr>
      </w:pPr>
      <w:r w:rsidRPr="007A2B38">
        <w:rPr>
          <w:rFonts w:ascii="Tahoma" w:hAnsi="Tahoma" w:cs="Tahoma"/>
          <w:sz w:val="18"/>
          <w:szCs w:val="18"/>
        </w:rPr>
        <w:t xml:space="preserve"> utworzył struktury audytu wewnętrznego do monitorowania przestrzegania przepisów, wewnętrznych regulacji lub standardów, </w:t>
      </w:r>
    </w:p>
    <w:p w14:paraId="002D3799" w14:textId="77777777" w:rsidR="00C667F8" w:rsidRPr="007A2B38" w:rsidRDefault="00C667F8" w:rsidP="00E207CE">
      <w:pPr>
        <w:pStyle w:val="Akapitzlist"/>
        <w:numPr>
          <w:ilvl w:val="0"/>
          <w:numId w:val="49"/>
        </w:numPr>
        <w:spacing w:after="0" w:line="259" w:lineRule="auto"/>
        <w:ind w:left="1134" w:hanging="283"/>
        <w:jc w:val="both"/>
        <w:rPr>
          <w:rFonts w:ascii="Tahoma" w:hAnsi="Tahoma" w:cs="Tahoma"/>
          <w:sz w:val="18"/>
          <w:szCs w:val="18"/>
        </w:rPr>
      </w:pPr>
      <w:r w:rsidRPr="007A2B38">
        <w:rPr>
          <w:rFonts w:ascii="Tahoma" w:hAnsi="Tahoma" w:cs="Tahoma"/>
          <w:sz w:val="18"/>
          <w:szCs w:val="18"/>
        </w:rPr>
        <w:t>wprowadził wewnętrzne regulacje dotyczące odpowiedzialności i odszkodowań za nieprzestrzeganie przepisów, wewnętrznych regulacji lub standardów.</w:t>
      </w:r>
    </w:p>
    <w:p w14:paraId="61BAAA84" w14:textId="77777777" w:rsidR="00C667F8" w:rsidRPr="007A2B38" w:rsidRDefault="00C667F8" w:rsidP="00E207CE">
      <w:pPr>
        <w:numPr>
          <w:ilvl w:val="0"/>
          <w:numId w:val="40"/>
        </w:numPr>
        <w:ind w:left="426"/>
        <w:jc w:val="both"/>
        <w:rPr>
          <w:rFonts w:ascii="Tahoma" w:hAnsi="Tahoma" w:cs="Tahoma"/>
          <w:sz w:val="18"/>
          <w:szCs w:val="18"/>
        </w:rPr>
      </w:pPr>
      <w:r w:rsidRPr="007A2B38">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12C8429" w14:textId="76721DF0" w:rsidR="00C667F8" w:rsidRPr="007A2B38" w:rsidRDefault="00C667F8" w:rsidP="00E207CE">
      <w:pPr>
        <w:pStyle w:val="Akapitzlist"/>
        <w:numPr>
          <w:ilvl w:val="0"/>
          <w:numId w:val="40"/>
        </w:numPr>
        <w:ind w:left="426"/>
        <w:jc w:val="both"/>
        <w:rPr>
          <w:rFonts w:ascii="Tahoma" w:hAnsi="Tahoma" w:cs="Tahoma"/>
          <w:bCs/>
          <w:sz w:val="18"/>
          <w:szCs w:val="18"/>
        </w:rPr>
      </w:pPr>
      <w:r w:rsidRPr="007A2B38">
        <w:rPr>
          <w:rFonts w:ascii="Tahoma" w:hAnsi="Tahoma" w:cs="Tahoma"/>
          <w:sz w:val="18"/>
          <w:szCs w:val="18"/>
        </w:rPr>
        <w:t xml:space="preserve">Wykluczenie Wykonawcy następuje zgodnie z art. 111 PZP. Ofertę złożoną przez Wykonawcę podlegającego wykluczeniu z postępowania Zamawiający odrzuci na podstawie art. 226 ust. 1 pkt. 2 lit. a) PZP.3. </w:t>
      </w:r>
    </w:p>
    <w:p w14:paraId="33D70AF0" w14:textId="5DC4A11C" w:rsidR="00C667F8" w:rsidRPr="007A2B38" w:rsidRDefault="00C667F8" w:rsidP="00E207CE">
      <w:pPr>
        <w:pStyle w:val="Akapitzlist"/>
        <w:numPr>
          <w:ilvl w:val="0"/>
          <w:numId w:val="40"/>
        </w:numPr>
        <w:ind w:left="426"/>
        <w:jc w:val="both"/>
        <w:rPr>
          <w:rFonts w:ascii="Tahoma" w:hAnsi="Tahoma" w:cs="Tahoma"/>
          <w:sz w:val="18"/>
          <w:szCs w:val="18"/>
        </w:rPr>
      </w:pPr>
      <w:r w:rsidRPr="007A2B38">
        <w:rPr>
          <w:rFonts w:ascii="Tahoma" w:hAnsi="Tahoma" w:cs="Tahoma"/>
          <w:sz w:val="18"/>
          <w:szCs w:val="18"/>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r:id="rId20" w:anchor="/document/18903829?cm=DOCUMENT" w:tgtFrame="_blank" w:history="1">
        <w:r w:rsidRPr="007A2B38">
          <w:rPr>
            <w:rFonts w:ascii="Tahoma" w:hAnsi="Tahoma" w:cs="Tahoma"/>
            <w:sz w:val="18"/>
            <w:szCs w:val="18"/>
          </w:rPr>
          <w:t>ustawy</w:t>
        </w:r>
      </w:hyperlink>
      <w:r w:rsidRPr="007A2B38">
        <w:rPr>
          <w:rFonts w:ascii="Tahoma" w:hAnsi="Tahoma" w:cs="Tahoma"/>
          <w:sz w:val="18"/>
          <w:szCs w:val="18"/>
        </w:rPr>
        <w:t xml:space="preserve"> z dnia 11 września 2019 r. - Prawo zamówień publicznych wyklucza się:</w:t>
      </w:r>
    </w:p>
    <w:p w14:paraId="5BCB5E32" w14:textId="77777777" w:rsidR="00C667F8" w:rsidRPr="007A2B38" w:rsidRDefault="00C667F8" w:rsidP="00E207CE">
      <w:pPr>
        <w:pStyle w:val="Akapitzlist"/>
        <w:numPr>
          <w:ilvl w:val="0"/>
          <w:numId w:val="50"/>
        </w:numPr>
        <w:shd w:val="clear" w:color="auto" w:fill="FFFFFF"/>
        <w:spacing w:line="240" w:lineRule="auto"/>
        <w:ind w:left="851"/>
        <w:jc w:val="both"/>
        <w:rPr>
          <w:rFonts w:ascii="Tahoma" w:eastAsia="Times New Roman" w:hAnsi="Tahoma" w:cs="Tahoma"/>
          <w:sz w:val="18"/>
          <w:szCs w:val="18"/>
          <w:lang w:eastAsia="pl-PL"/>
        </w:rPr>
      </w:pPr>
      <w:r w:rsidRPr="007A2B38">
        <w:rPr>
          <w:rFonts w:ascii="Tahoma" w:eastAsia="Times New Roman" w:hAnsi="Tahoma" w:cs="Tahoma"/>
          <w:sz w:val="18"/>
          <w:szCs w:val="18"/>
          <w:lang w:eastAsia="pl-PL"/>
        </w:rPr>
        <w:t xml:space="preserve">wykonawcę oraz uczestnika konkursu wymienionego w wykazach określonych w </w:t>
      </w:r>
      <w:hyperlink r:id="rId21" w:anchor="/document/67607987?cm=DOCUMENT" w:tgtFrame="_blank" w:history="1">
        <w:r w:rsidRPr="007A2B38">
          <w:rPr>
            <w:rFonts w:ascii="Tahoma" w:eastAsia="Times New Roman" w:hAnsi="Tahoma" w:cs="Tahoma"/>
            <w:sz w:val="18"/>
            <w:szCs w:val="18"/>
            <w:lang w:eastAsia="pl-PL"/>
          </w:rPr>
          <w:t>rozporządzeniu</w:t>
        </w:r>
      </w:hyperlink>
      <w:r w:rsidRPr="007A2B38">
        <w:rPr>
          <w:rFonts w:ascii="Tahoma" w:eastAsia="Times New Roman" w:hAnsi="Tahoma" w:cs="Tahoma"/>
          <w:sz w:val="18"/>
          <w:szCs w:val="18"/>
          <w:lang w:eastAsia="pl-PL"/>
        </w:rPr>
        <w:t xml:space="preserve"> 765/2006 i </w:t>
      </w:r>
      <w:hyperlink r:id="rId22" w:anchor="/document/68410867?cm=DOCUMENT" w:tgtFrame="_blank" w:history="1">
        <w:r w:rsidRPr="007A2B38">
          <w:rPr>
            <w:rFonts w:ascii="Tahoma" w:eastAsia="Times New Roman" w:hAnsi="Tahoma" w:cs="Tahoma"/>
            <w:sz w:val="18"/>
            <w:szCs w:val="18"/>
            <w:lang w:eastAsia="pl-PL"/>
          </w:rPr>
          <w:t>rozporządzeniu</w:t>
        </w:r>
      </w:hyperlink>
      <w:r w:rsidRPr="007A2B38">
        <w:rPr>
          <w:rFonts w:ascii="Tahoma" w:eastAsia="Times New Roman" w:hAnsi="Tahoma" w:cs="Tahoma"/>
          <w:sz w:val="18"/>
          <w:szCs w:val="18"/>
          <w:lang w:eastAsia="pl-PL"/>
        </w:rPr>
        <w:t xml:space="preserve"> 269/2014 albo wpisanego na listę na podstawie decyzji w sprawie wpisu na listę rozstrzygającej o zastosowaniu środka, o którym mowa w art. 1 pkt 3;</w:t>
      </w:r>
    </w:p>
    <w:p w14:paraId="23E9892B" w14:textId="77777777" w:rsidR="00C667F8" w:rsidRPr="007A2B38" w:rsidRDefault="00C667F8" w:rsidP="00E207CE">
      <w:pPr>
        <w:pStyle w:val="Akapitzlist"/>
        <w:numPr>
          <w:ilvl w:val="0"/>
          <w:numId w:val="50"/>
        </w:numPr>
        <w:shd w:val="clear" w:color="auto" w:fill="FFFFFF"/>
        <w:spacing w:line="240" w:lineRule="auto"/>
        <w:ind w:left="851"/>
        <w:jc w:val="both"/>
        <w:rPr>
          <w:rFonts w:ascii="Tahoma" w:eastAsia="Times New Roman" w:hAnsi="Tahoma" w:cs="Tahoma"/>
          <w:sz w:val="18"/>
          <w:szCs w:val="18"/>
          <w:lang w:eastAsia="pl-PL"/>
        </w:rPr>
      </w:pPr>
      <w:r w:rsidRPr="007A2B38">
        <w:rPr>
          <w:rFonts w:ascii="Tahoma" w:eastAsia="Times New Roman" w:hAnsi="Tahoma" w:cs="Tahoma"/>
          <w:sz w:val="18"/>
          <w:szCs w:val="18"/>
          <w:lang w:eastAsia="pl-PL"/>
        </w:rPr>
        <w:t xml:space="preserve">wykonawcę oraz uczestnika konkursu, którego beneficjentem rzeczywistym w rozumieniu </w:t>
      </w:r>
      <w:hyperlink r:id="rId23" w:anchor="/document/18708093?cm=DOCUMENT" w:tgtFrame="_blank" w:history="1">
        <w:r w:rsidRPr="007A2B38">
          <w:rPr>
            <w:rFonts w:eastAsia="Times New Roman"/>
            <w:lang w:eastAsia="pl-PL"/>
          </w:rPr>
          <w:t>ustawy</w:t>
        </w:r>
      </w:hyperlink>
      <w:r w:rsidRPr="007A2B38">
        <w:rPr>
          <w:rFonts w:ascii="Tahoma" w:eastAsia="Times New Roman" w:hAnsi="Tahoma" w:cs="Tahoma"/>
          <w:sz w:val="18"/>
          <w:szCs w:val="18"/>
          <w:lang w:eastAsia="pl-PL"/>
        </w:rPr>
        <w:t xml:space="preserve"> z dnia 1 marca 2018 r. o przeciwdziałaniu praniu pieniędzy oraz finansowaniu terroryzmu (Dz. U. z 2022 r. poz. 593 i 655) jest osoba wymieniona w wykazach określonych w </w:t>
      </w:r>
      <w:hyperlink r:id="rId24" w:anchor="/document/67607987?cm=DOCUMENT" w:tgtFrame="_blank" w:history="1">
        <w:r w:rsidRPr="007A2B38">
          <w:rPr>
            <w:rFonts w:eastAsia="Times New Roman"/>
            <w:lang w:eastAsia="pl-PL"/>
          </w:rPr>
          <w:t>rozporządzeniu</w:t>
        </w:r>
      </w:hyperlink>
      <w:r w:rsidRPr="007A2B38">
        <w:rPr>
          <w:rFonts w:ascii="Tahoma" w:eastAsia="Times New Roman" w:hAnsi="Tahoma" w:cs="Tahoma"/>
          <w:sz w:val="18"/>
          <w:szCs w:val="18"/>
          <w:lang w:eastAsia="pl-PL"/>
        </w:rPr>
        <w:t xml:space="preserve"> 765/2006 i </w:t>
      </w:r>
      <w:hyperlink r:id="rId25" w:anchor="/document/68410867?cm=DOCUMENT" w:tgtFrame="_blank" w:history="1">
        <w:r w:rsidRPr="007A2B38">
          <w:rPr>
            <w:rFonts w:eastAsia="Times New Roman"/>
            <w:lang w:eastAsia="pl-PL"/>
          </w:rPr>
          <w:t>rozporządzeniu</w:t>
        </w:r>
      </w:hyperlink>
      <w:r w:rsidRPr="007A2B38">
        <w:rPr>
          <w:rFonts w:ascii="Tahoma" w:eastAsia="Times New Roman" w:hAnsi="Tahoma" w:cs="Tahoma"/>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51400AC4" w14:textId="77777777" w:rsidR="00C667F8" w:rsidRPr="007A2B38" w:rsidRDefault="00C667F8" w:rsidP="00E207CE">
      <w:pPr>
        <w:pStyle w:val="Akapitzlist"/>
        <w:numPr>
          <w:ilvl w:val="0"/>
          <w:numId w:val="50"/>
        </w:numPr>
        <w:shd w:val="clear" w:color="auto" w:fill="FFFFFF"/>
        <w:spacing w:after="0" w:line="240" w:lineRule="auto"/>
        <w:ind w:left="851"/>
        <w:jc w:val="both"/>
        <w:rPr>
          <w:rFonts w:ascii="Tahoma" w:eastAsia="Times New Roman" w:hAnsi="Tahoma" w:cs="Tahoma"/>
          <w:sz w:val="18"/>
          <w:szCs w:val="18"/>
          <w:lang w:eastAsia="pl-PL"/>
        </w:rPr>
      </w:pPr>
      <w:r w:rsidRPr="007A2B38">
        <w:rPr>
          <w:rFonts w:ascii="Tahoma" w:eastAsia="Times New Roman" w:hAnsi="Tahoma" w:cs="Tahoma"/>
          <w:sz w:val="18"/>
          <w:szCs w:val="18"/>
          <w:lang w:eastAsia="pl-PL"/>
        </w:rPr>
        <w:t xml:space="preserve">wykonawcę oraz uczestnika konkursu, którego jednostką dominującą w rozumieniu </w:t>
      </w:r>
      <w:hyperlink r:id="rId26" w:anchor="/document/16796295?unitId=art(3)ust(1)pkt(37)&amp;cm=DOCUMENT" w:tgtFrame="_blank" w:history="1">
        <w:r w:rsidRPr="007A2B38">
          <w:rPr>
            <w:rFonts w:eastAsia="Times New Roman"/>
            <w:lang w:eastAsia="pl-PL"/>
          </w:rPr>
          <w:t>art. 3 ust. 1 pkt 37</w:t>
        </w:r>
      </w:hyperlink>
      <w:r w:rsidRPr="007A2B38">
        <w:rPr>
          <w:rFonts w:ascii="Tahoma" w:eastAsia="Times New Roman" w:hAnsi="Tahoma" w:cs="Tahoma"/>
          <w:sz w:val="18"/>
          <w:szCs w:val="18"/>
          <w:lang w:eastAsia="pl-PL"/>
        </w:rPr>
        <w:t xml:space="preserve"> ustawy z dnia 29 września 1994 r. o rachunkowości (Dz. U. z 2021 r. poz. 217, 2105 i 2106) jest podmiot wymieniony w wykazach określonych w </w:t>
      </w:r>
      <w:hyperlink r:id="rId27" w:anchor="/document/67607987?cm=DOCUMENT" w:tgtFrame="_blank" w:history="1">
        <w:r w:rsidRPr="007A2B38">
          <w:rPr>
            <w:rFonts w:eastAsia="Times New Roman"/>
            <w:lang w:eastAsia="pl-PL"/>
          </w:rPr>
          <w:t>rozporządzeniu</w:t>
        </w:r>
      </w:hyperlink>
      <w:r w:rsidRPr="007A2B38">
        <w:rPr>
          <w:rFonts w:ascii="Tahoma" w:eastAsia="Times New Roman" w:hAnsi="Tahoma" w:cs="Tahoma"/>
          <w:sz w:val="18"/>
          <w:szCs w:val="18"/>
          <w:lang w:eastAsia="pl-PL"/>
        </w:rPr>
        <w:t xml:space="preserve"> 765/2006 i </w:t>
      </w:r>
      <w:hyperlink r:id="rId28" w:anchor="/document/68410867?cm=DOCUMENT" w:tgtFrame="_blank" w:history="1">
        <w:r w:rsidRPr="007A2B38">
          <w:rPr>
            <w:rFonts w:eastAsia="Times New Roman"/>
            <w:lang w:eastAsia="pl-PL"/>
          </w:rPr>
          <w:t>rozporządzeniu</w:t>
        </w:r>
      </w:hyperlink>
      <w:r w:rsidRPr="007A2B38">
        <w:rPr>
          <w:rFonts w:ascii="Tahoma" w:eastAsia="Times New Roman" w:hAnsi="Tahoma" w:cs="Tahoma"/>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0E9DA5F" w14:textId="64FDE065" w:rsidR="00C667F8" w:rsidRPr="007A2B38" w:rsidRDefault="00C667F8" w:rsidP="00E207CE">
      <w:pPr>
        <w:pStyle w:val="Akapitzlist"/>
        <w:numPr>
          <w:ilvl w:val="0"/>
          <w:numId w:val="40"/>
        </w:numPr>
        <w:shd w:val="clear" w:color="auto" w:fill="FFFFFF"/>
        <w:ind w:left="426"/>
        <w:jc w:val="both"/>
        <w:rPr>
          <w:rFonts w:ascii="Tahoma" w:hAnsi="Tahoma" w:cs="Tahoma"/>
          <w:sz w:val="18"/>
          <w:szCs w:val="18"/>
        </w:rPr>
      </w:pPr>
      <w:r w:rsidRPr="007A2B38">
        <w:rPr>
          <w:rFonts w:ascii="Tahoma" w:hAnsi="Tahoma" w:cs="Tahoma"/>
          <w:sz w:val="18"/>
          <w:szCs w:val="18"/>
        </w:rPr>
        <w:t>Wykluczenie, o którym mowa w ust. 6 następuje na okres trwania określonych w nim okoliczności.</w:t>
      </w:r>
    </w:p>
    <w:p w14:paraId="466B27D5" w14:textId="7659AC24" w:rsidR="00C667F8" w:rsidRPr="007A2B38" w:rsidRDefault="00C667F8" w:rsidP="00E207CE">
      <w:pPr>
        <w:pStyle w:val="Akapitzlist"/>
        <w:numPr>
          <w:ilvl w:val="0"/>
          <w:numId w:val="40"/>
        </w:numPr>
        <w:shd w:val="clear" w:color="auto" w:fill="FFFFFF"/>
        <w:spacing w:after="0"/>
        <w:ind w:left="425" w:hanging="357"/>
        <w:jc w:val="both"/>
        <w:rPr>
          <w:rFonts w:ascii="Tahoma" w:hAnsi="Tahoma" w:cs="Tahoma"/>
          <w:sz w:val="18"/>
          <w:szCs w:val="18"/>
        </w:rPr>
      </w:pPr>
      <w:r w:rsidRPr="007A2B38">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FE7A50" w14:textId="77777777" w:rsidR="00973F5F" w:rsidRPr="007A2B38" w:rsidRDefault="00973F5F" w:rsidP="00973F5F">
      <w:pPr>
        <w:suppressAutoHyphens/>
        <w:jc w:val="both"/>
        <w:rPr>
          <w:rFonts w:ascii="Tahoma" w:hAnsi="Tahoma" w:cs="Tahoma"/>
          <w:sz w:val="20"/>
          <w:szCs w:val="20"/>
        </w:rPr>
      </w:pPr>
    </w:p>
    <w:p w14:paraId="6CA74B11" w14:textId="56DFDF2E" w:rsidR="00973F5F" w:rsidRPr="007A2B38" w:rsidRDefault="00973F5F" w:rsidP="00973F5F">
      <w:pPr>
        <w:suppressAutoHyphens/>
        <w:jc w:val="both"/>
        <w:rPr>
          <w:rFonts w:ascii="Tahoma" w:hAnsi="Tahoma" w:cs="Tahoma"/>
          <w:b/>
          <w:bCs/>
          <w:sz w:val="20"/>
          <w:szCs w:val="20"/>
        </w:rPr>
      </w:pPr>
      <w:r w:rsidRPr="007A2B38">
        <w:rPr>
          <w:rFonts w:ascii="Tahoma" w:hAnsi="Tahoma" w:cs="Tahoma"/>
          <w:b/>
          <w:bCs/>
          <w:sz w:val="20"/>
          <w:szCs w:val="20"/>
        </w:rPr>
        <w:lastRenderedPageBreak/>
        <w:t xml:space="preserve">VI. </w:t>
      </w:r>
      <w:r w:rsidRPr="007A2B38">
        <w:rPr>
          <w:rFonts w:ascii="Tahoma" w:hAnsi="Tahoma" w:cs="Tahoma"/>
          <w:b/>
          <w:bCs/>
          <w:caps/>
          <w:sz w:val="20"/>
          <w:szCs w:val="20"/>
        </w:rPr>
        <w:t>Podmiotowe środki dowodowe. Oświadczenia i dokumenty, jakie zobowiązani są</w:t>
      </w:r>
      <w:r w:rsidR="00707620" w:rsidRPr="007A2B38">
        <w:rPr>
          <w:rFonts w:ascii="Tahoma" w:hAnsi="Tahoma" w:cs="Tahoma"/>
          <w:b/>
          <w:bCs/>
          <w:caps/>
          <w:sz w:val="20"/>
          <w:szCs w:val="20"/>
        </w:rPr>
        <w:t xml:space="preserve"> </w:t>
      </w:r>
      <w:r w:rsidRPr="007A2B38">
        <w:rPr>
          <w:rFonts w:ascii="Tahoma" w:hAnsi="Tahoma" w:cs="Tahoma"/>
          <w:b/>
          <w:bCs/>
          <w:caps/>
          <w:sz w:val="20"/>
          <w:szCs w:val="20"/>
        </w:rPr>
        <w:t>dostarczyć Wykonawcy w celu potwierdzenia spełniania warunków udziału w postępowaniu oraz wykazania braku podstaw wykluczenia</w:t>
      </w:r>
    </w:p>
    <w:p w14:paraId="04213464" w14:textId="77777777" w:rsidR="00FD56C9" w:rsidRPr="007A2B38" w:rsidRDefault="00FD56C9" w:rsidP="00FD56C9">
      <w:pPr>
        <w:jc w:val="both"/>
        <w:outlineLvl w:val="1"/>
        <w:rPr>
          <w:rFonts w:ascii="Tahoma" w:hAnsi="Tahoma" w:cs="Tahoma"/>
          <w:b/>
          <w:bCs/>
          <w:caps/>
          <w:sz w:val="20"/>
          <w:szCs w:val="20"/>
        </w:rPr>
      </w:pPr>
    </w:p>
    <w:p w14:paraId="08E39C20" w14:textId="77777777" w:rsidR="00FD56C9" w:rsidRPr="007A2B38" w:rsidRDefault="00FD56C9" w:rsidP="006F7658">
      <w:pPr>
        <w:numPr>
          <w:ilvl w:val="0"/>
          <w:numId w:val="14"/>
        </w:numPr>
        <w:ind w:left="426"/>
        <w:jc w:val="both"/>
        <w:textAlignment w:val="baseline"/>
        <w:rPr>
          <w:rFonts w:ascii="Tahoma" w:hAnsi="Tahoma" w:cs="Tahoma"/>
          <w:sz w:val="18"/>
          <w:szCs w:val="18"/>
        </w:rPr>
      </w:pPr>
      <w:r w:rsidRPr="007A2B38">
        <w:rPr>
          <w:rFonts w:ascii="Tahoma" w:hAnsi="Tahoma" w:cs="Tahoma"/>
          <w:b/>
          <w:sz w:val="18"/>
          <w:szCs w:val="18"/>
        </w:rPr>
        <w:t xml:space="preserve">Do oferty Wykonawca zobowiązany jest dołączyć aktualne na dzień składania ofert oświadczenie o braku podstaw do wykluczenia z postępowania – zgodnie z </w:t>
      </w:r>
      <w:r w:rsidRPr="007A2B38">
        <w:rPr>
          <w:rFonts w:ascii="Tahoma" w:hAnsi="Tahoma" w:cs="Tahoma"/>
          <w:b/>
          <w:bCs/>
          <w:sz w:val="18"/>
          <w:szCs w:val="18"/>
        </w:rPr>
        <w:t>Załącznikiem nr 3 do SWZ</w:t>
      </w:r>
      <w:r w:rsidRPr="007A2B38">
        <w:rPr>
          <w:rFonts w:ascii="Tahoma" w:hAnsi="Tahoma" w:cs="Tahoma"/>
          <w:sz w:val="18"/>
          <w:szCs w:val="18"/>
        </w:rPr>
        <w:t>.</w:t>
      </w:r>
    </w:p>
    <w:p w14:paraId="1EE92928" w14:textId="62C33BEC" w:rsidR="00FD56C9" w:rsidRPr="007A2B38" w:rsidRDefault="00FD56C9" w:rsidP="006F7658">
      <w:pPr>
        <w:numPr>
          <w:ilvl w:val="0"/>
          <w:numId w:val="14"/>
        </w:numPr>
        <w:ind w:left="426"/>
        <w:jc w:val="both"/>
        <w:textAlignment w:val="baseline"/>
        <w:rPr>
          <w:rFonts w:ascii="Tahoma" w:hAnsi="Tahoma" w:cs="Tahoma"/>
          <w:sz w:val="18"/>
          <w:szCs w:val="18"/>
        </w:rPr>
      </w:pPr>
      <w:r w:rsidRPr="007A2B38">
        <w:rPr>
          <w:rFonts w:ascii="Tahoma" w:hAnsi="Tahoma" w:cs="Tahoma"/>
          <w:sz w:val="18"/>
          <w:szCs w:val="18"/>
        </w:rPr>
        <w:t>Informacje zawarte w oświadczeniu, o którym mowa w pkt 1 stanowią wstępne potwierdzenie, że Wykonawca nie podlega wykluczeniu.</w:t>
      </w:r>
    </w:p>
    <w:p w14:paraId="76DEC4EB" w14:textId="5DFA4425" w:rsidR="00527274" w:rsidRPr="007A2B38" w:rsidRDefault="00527274" w:rsidP="006F7658">
      <w:pPr>
        <w:numPr>
          <w:ilvl w:val="0"/>
          <w:numId w:val="14"/>
        </w:numPr>
        <w:ind w:left="426"/>
        <w:jc w:val="both"/>
        <w:textAlignment w:val="baseline"/>
        <w:rPr>
          <w:rFonts w:ascii="Tahoma" w:hAnsi="Tahoma" w:cs="Tahoma"/>
          <w:sz w:val="18"/>
          <w:szCs w:val="18"/>
        </w:rPr>
      </w:pPr>
      <w:r w:rsidRPr="007A2B38">
        <w:rPr>
          <w:rFonts w:ascii="Tahoma" w:hAnsi="Tahoma" w:cs="Tahoma"/>
          <w:b/>
          <w:sz w:val="18"/>
          <w:szCs w:val="18"/>
        </w:rPr>
        <w:t xml:space="preserve">Do oferty Wykonawca zobowiązany jest dołączyć oświadczenie Wykonawcy wspólnie ubiegających się o udzielenie zamówienia </w:t>
      </w:r>
      <w:r w:rsidRPr="007A2B38">
        <w:rPr>
          <w:rFonts w:ascii="Tahoma" w:hAnsi="Tahoma" w:cs="Tahoma"/>
          <w:bCs/>
          <w:sz w:val="18"/>
          <w:szCs w:val="18"/>
        </w:rPr>
        <w:t>z którego wynika, które dostawy/usługi wykonają poszczególni Wykonawcy zgodnie ze wzorem podanym w</w:t>
      </w:r>
      <w:r w:rsidRPr="007A2B38">
        <w:rPr>
          <w:rFonts w:ascii="Tahoma" w:hAnsi="Tahoma" w:cs="Tahoma"/>
          <w:b/>
          <w:sz w:val="18"/>
          <w:szCs w:val="18"/>
        </w:rPr>
        <w:t xml:space="preserve"> </w:t>
      </w:r>
      <w:r w:rsidRPr="007A2B38">
        <w:rPr>
          <w:rFonts w:ascii="Tahoma" w:hAnsi="Tahoma" w:cs="Tahoma"/>
          <w:b/>
          <w:sz w:val="18"/>
          <w:szCs w:val="18"/>
          <w:u w:val="single"/>
        </w:rPr>
        <w:t>Załączniku nr 7 do SWZ</w:t>
      </w:r>
      <w:r w:rsidRPr="007A2B38">
        <w:rPr>
          <w:rFonts w:ascii="Tahoma" w:hAnsi="Tahoma" w:cs="Tahoma"/>
          <w:b/>
          <w:sz w:val="18"/>
          <w:szCs w:val="18"/>
        </w:rPr>
        <w:t xml:space="preserve"> – jeżeli dotyczy.</w:t>
      </w:r>
    </w:p>
    <w:p w14:paraId="71DC997A" w14:textId="77777777" w:rsidR="00FD56C9" w:rsidRPr="007A2B38" w:rsidRDefault="00FD56C9" w:rsidP="006F7658">
      <w:pPr>
        <w:numPr>
          <w:ilvl w:val="0"/>
          <w:numId w:val="14"/>
        </w:numPr>
        <w:ind w:left="426"/>
        <w:jc w:val="both"/>
        <w:rPr>
          <w:rFonts w:ascii="Tahoma" w:hAnsi="Tahoma" w:cs="Tahoma"/>
          <w:sz w:val="18"/>
          <w:szCs w:val="18"/>
        </w:rPr>
      </w:pPr>
      <w:r w:rsidRPr="007A2B38">
        <w:rPr>
          <w:rFonts w:ascii="Tahoma" w:hAnsi="Tahoma" w:cs="Tahoma"/>
          <w:sz w:val="18"/>
          <w:szCs w:val="18"/>
        </w:rPr>
        <w:t xml:space="preserve">Zamawiający przed udzieleniem zamówienia, </w:t>
      </w:r>
      <w:r w:rsidRPr="007A2B38">
        <w:rPr>
          <w:rFonts w:ascii="Tahoma" w:hAnsi="Tahoma" w:cs="Tahoma"/>
          <w:b/>
          <w:sz w:val="18"/>
          <w:szCs w:val="18"/>
        </w:rPr>
        <w:t>wezwie Wykonawcę, którego oferta została najwyżej oceniona</w:t>
      </w:r>
      <w:r w:rsidRPr="007A2B38">
        <w:rPr>
          <w:rFonts w:ascii="Tahoma" w:hAnsi="Tahoma" w:cs="Tahoma"/>
          <w:sz w:val="18"/>
          <w:szCs w:val="18"/>
        </w:rPr>
        <w:t>, do złożenia w wyznaczonym, nie krótszym niż 5 dni terminie, aktualnych na dzień złożenia niżej wymienionych podmiotowych środków dowodowych:</w:t>
      </w:r>
    </w:p>
    <w:p w14:paraId="36F8D522" w14:textId="6B6F00AC" w:rsidR="00FD56C9" w:rsidRPr="007A2B38" w:rsidRDefault="00FD56C9" w:rsidP="006F7658">
      <w:pPr>
        <w:numPr>
          <w:ilvl w:val="0"/>
          <w:numId w:val="15"/>
        </w:numPr>
        <w:ind w:left="851"/>
        <w:jc w:val="both"/>
        <w:textAlignment w:val="baseline"/>
        <w:rPr>
          <w:rFonts w:ascii="Tahoma" w:hAnsi="Tahoma" w:cs="Tahoma"/>
          <w:sz w:val="18"/>
          <w:szCs w:val="18"/>
        </w:rPr>
      </w:pPr>
      <w:r w:rsidRPr="007A2B38">
        <w:rPr>
          <w:rFonts w:ascii="Tahoma" w:hAnsi="Tahoma" w:cs="Tahoma"/>
          <w:b/>
          <w:sz w:val="18"/>
          <w:szCs w:val="18"/>
        </w:rPr>
        <w:t>Oświadczenie wykonawcy, w zakresie art. 108 ust. 1 pkt 5 ustawy PZP,</w:t>
      </w:r>
      <w:r w:rsidRPr="007A2B38">
        <w:rPr>
          <w:rFonts w:ascii="Tahoma" w:hAnsi="Tahoma" w:cs="Tahoma"/>
          <w:sz w:val="18"/>
          <w:szCs w:val="18"/>
        </w:rPr>
        <w:t xml:space="preserve"> o braku przynależności do tej samej grupy kapitałowej, w rozumieniu ustawy z dnia 16 lutego 2007 r. o ochronie konkurencji i konsumentów </w:t>
      </w:r>
      <w:r w:rsidR="00BA7674" w:rsidRPr="007A2B38">
        <w:rPr>
          <w:rFonts w:ascii="Tahoma" w:hAnsi="Tahoma" w:cs="Tahoma"/>
          <w:sz w:val="18"/>
          <w:szCs w:val="18"/>
        </w:rPr>
        <w:t xml:space="preserve">(Dz.U. 2023 poz. 1689 </w:t>
      </w:r>
      <w:proofErr w:type="spellStart"/>
      <w:r w:rsidR="00BA7674" w:rsidRPr="007A2B38">
        <w:rPr>
          <w:rFonts w:ascii="Tahoma" w:hAnsi="Tahoma" w:cs="Tahoma"/>
          <w:sz w:val="18"/>
          <w:szCs w:val="18"/>
        </w:rPr>
        <w:t>t.j</w:t>
      </w:r>
      <w:proofErr w:type="spellEnd"/>
      <w:r w:rsidR="00BA7674" w:rsidRPr="007A2B38">
        <w:rPr>
          <w:rFonts w:ascii="Tahoma" w:hAnsi="Tahoma" w:cs="Tahoma"/>
          <w:sz w:val="18"/>
          <w:szCs w:val="18"/>
        </w:rPr>
        <w:t>. ze zm.)</w:t>
      </w:r>
      <w:r w:rsidRPr="007A2B38">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A2B38">
        <w:rPr>
          <w:rFonts w:ascii="Tahoma" w:hAnsi="Tahoma" w:cs="Tahoma"/>
          <w:b/>
          <w:bCs/>
          <w:sz w:val="18"/>
          <w:szCs w:val="18"/>
        </w:rPr>
        <w:t>załącznik nr 5 do SWZ</w:t>
      </w:r>
      <w:r w:rsidRPr="007A2B38">
        <w:rPr>
          <w:rFonts w:ascii="Tahoma" w:hAnsi="Tahoma" w:cs="Tahoma"/>
          <w:sz w:val="18"/>
          <w:szCs w:val="18"/>
        </w:rPr>
        <w:t>;</w:t>
      </w:r>
    </w:p>
    <w:p w14:paraId="03153DEA" w14:textId="77777777" w:rsidR="00FD56C9" w:rsidRPr="007A2B38" w:rsidRDefault="00FD56C9" w:rsidP="006F7658">
      <w:pPr>
        <w:numPr>
          <w:ilvl w:val="0"/>
          <w:numId w:val="15"/>
        </w:numPr>
        <w:ind w:left="851"/>
        <w:jc w:val="both"/>
        <w:textAlignment w:val="baseline"/>
        <w:rPr>
          <w:rFonts w:ascii="Tahoma" w:hAnsi="Tahoma" w:cs="Tahoma"/>
          <w:sz w:val="18"/>
          <w:szCs w:val="18"/>
        </w:rPr>
      </w:pPr>
      <w:r w:rsidRPr="007A2B38">
        <w:rPr>
          <w:rFonts w:ascii="Tahoma" w:hAnsi="Tahoma" w:cs="Tahoma"/>
          <w:b/>
          <w:sz w:val="18"/>
          <w:szCs w:val="18"/>
        </w:rPr>
        <w:t>Oświadczenia wykonawcy</w:t>
      </w:r>
      <w:r w:rsidRPr="007A2B38">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7A2B38">
        <w:rPr>
          <w:rFonts w:ascii="Tahoma" w:hAnsi="Tahoma" w:cs="Tahoma"/>
          <w:b/>
          <w:sz w:val="18"/>
          <w:szCs w:val="18"/>
        </w:rPr>
        <w:t>załącznik nr 6 do SWZ;</w:t>
      </w:r>
    </w:p>
    <w:p w14:paraId="60F4F533" w14:textId="77777777" w:rsidR="00FD56C9" w:rsidRPr="007A2B38" w:rsidRDefault="00FD56C9" w:rsidP="006F7658">
      <w:pPr>
        <w:numPr>
          <w:ilvl w:val="0"/>
          <w:numId w:val="15"/>
        </w:numPr>
        <w:ind w:left="851"/>
        <w:jc w:val="both"/>
        <w:textAlignment w:val="baseline"/>
        <w:rPr>
          <w:rFonts w:ascii="Tahoma" w:hAnsi="Tahoma" w:cs="Tahoma"/>
          <w:sz w:val="18"/>
          <w:szCs w:val="18"/>
        </w:rPr>
      </w:pPr>
      <w:r w:rsidRPr="007A2B38">
        <w:rPr>
          <w:rFonts w:ascii="Tahoma" w:hAnsi="Tahoma" w:cs="Tahoma"/>
          <w:b/>
          <w:sz w:val="18"/>
          <w:szCs w:val="18"/>
        </w:rPr>
        <w:t>Odpis lub informacja z Krajowego Rejestru Sądowego lub z Centralnej Ewidencji i Informacji o Działalności Gospodarczej</w:t>
      </w:r>
      <w:r w:rsidRPr="007A2B38">
        <w:rPr>
          <w:rFonts w:ascii="Tahoma" w:hAnsi="Tahoma" w:cs="Tahoma"/>
          <w:sz w:val="18"/>
          <w:szCs w:val="18"/>
        </w:rPr>
        <w:t>, w zakresie art. 109 ust. 1 pkt 4 ustawy</w:t>
      </w:r>
      <w:r w:rsidRPr="007A2B38">
        <w:rPr>
          <w:rFonts w:ascii="Tahoma" w:hAnsi="Tahoma" w:cs="Tahoma"/>
          <w:b/>
          <w:sz w:val="18"/>
          <w:szCs w:val="18"/>
        </w:rPr>
        <w:t>, sporządzonych nie wcześniej niż 3 miesiące</w:t>
      </w:r>
      <w:r w:rsidRPr="007A2B38">
        <w:rPr>
          <w:rFonts w:ascii="Tahoma" w:hAnsi="Tahoma" w:cs="Tahoma"/>
          <w:sz w:val="18"/>
          <w:szCs w:val="18"/>
        </w:rPr>
        <w:t xml:space="preserve"> przed jej złożeniem, jeżeli odrębne przepisy wymagają wpisu do rejestru lub ewidencji.</w:t>
      </w:r>
    </w:p>
    <w:p w14:paraId="61CDAC5C" w14:textId="77777777" w:rsidR="00BA7674" w:rsidRPr="007A2B38" w:rsidRDefault="00BA7674" w:rsidP="006F7658">
      <w:pPr>
        <w:numPr>
          <w:ilvl w:val="0"/>
          <w:numId w:val="14"/>
        </w:numPr>
        <w:ind w:left="426"/>
        <w:jc w:val="both"/>
        <w:textAlignment w:val="baseline"/>
        <w:rPr>
          <w:rFonts w:ascii="Tahoma" w:hAnsi="Tahoma" w:cs="Tahoma"/>
          <w:sz w:val="18"/>
          <w:szCs w:val="18"/>
        </w:rPr>
      </w:pPr>
      <w:bookmarkStart w:id="2" w:name="_Hlk157416763"/>
      <w:r w:rsidRPr="007A2B38">
        <w:rPr>
          <w:rFonts w:ascii="Tahoma" w:hAnsi="Tahoma" w:cs="Tahoma"/>
          <w:sz w:val="18"/>
          <w:szCs w:val="18"/>
        </w:rPr>
        <w:t xml:space="preserve">Jeżeli Wykonawca ma siedzibę lub miejsce zamieszkania lub miejsce zamieszkania ma osoba, której dotyczy informacja albo dokument poza granicami Rzeczypospolitej Polskiej, zamiast dokumentu, o których mowa w ust. 4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A5A2688" w14:textId="77777777" w:rsidR="00BA7674" w:rsidRPr="007A2B38" w:rsidRDefault="00BA7674" w:rsidP="006F7658">
      <w:pPr>
        <w:numPr>
          <w:ilvl w:val="0"/>
          <w:numId w:val="14"/>
        </w:numPr>
        <w:ind w:left="426"/>
        <w:jc w:val="both"/>
        <w:textAlignment w:val="baseline"/>
        <w:rPr>
          <w:rFonts w:ascii="Tahoma" w:hAnsi="Tahoma" w:cs="Tahoma"/>
          <w:sz w:val="18"/>
          <w:szCs w:val="18"/>
        </w:rPr>
      </w:pPr>
      <w:r w:rsidRPr="007A2B38">
        <w:rPr>
          <w:rFonts w:ascii="Tahoma" w:hAnsi="Tahoma" w:cs="Tahoma"/>
          <w:sz w:val="18"/>
          <w:szCs w:val="18"/>
        </w:rPr>
        <w:t>Dokument, o którym mowa w ust. 5 powyżej, powinien być wystawiony nie wcześniej niż 3 miesiące przed jego złożeniem.</w:t>
      </w:r>
    </w:p>
    <w:p w14:paraId="5F84F277" w14:textId="77777777" w:rsidR="00BA7674" w:rsidRPr="007A2B38" w:rsidRDefault="00BA7674" w:rsidP="006F7658">
      <w:pPr>
        <w:numPr>
          <w:ilvl w:val="0"/>
          <w:numId w:val="14"/>
        </w:numPr>
        <w:ind w:left="426"/>
        <w:jc w:val="both"/>
        <w:textAlignment w:val="baseline"/>
        <w:rPr>
          <w:rFonts w:ascii="Tahoma" w:hAnsi="Tahoma" w:cs="Tahoma"/>
          <w:sz w:val="18"/>
          <w:szCs w:val="18"/>
        </w:rPr>
      </w:pPr>
      <w:r w:rsidRPr="007A2B38">
        <w:rPr>
          <w:rFonts w:ascii="Tahoma" w:hAnsi="Tahoma" w:cs="Tahoma"/>
          <w:sz w:val="18"/>
          <w:szCs w:val="18"/>
        </w:rPr>
        <w:t>Jeżeli w kraju, w którym Wykonawca ma siedzibę lub miejsce zamieszkania lub miejsce zamieszkania ma osoba, której dokument dotyczy, nie wydaje się dokumentów, o których mowa w ust. 4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 Przepis ust. 6 stosuje się</w:t>
      </w:r>
    </w:p>
    <w:p w14:paraId="0A56AEE1" w14:textId="77777777" w:rsidR="00BA7674" w:rsidRPr="007A2B38" w:rsidRDefault="00BA7674" w:rsidP="006F7658">
      <w:pPr>
        <w:numPr>
          <w:ilvl w:val="0"/>
          <w:numId w:val="14"/>
        </w:numPr>
        <w:ind w:left="426"/>
        <w:jc w:val="both"/>
        <w:textAlignment w:val="baseline"/>
        <w:rPr>
          <w:rFonts w:ascii="Tahoma" w:hAnsi="Tahoma" w:cs="Tahoma"/>
          <w:sz w:val="18"/>
          <w:szCs w:val="18"/>
        </w:rPr>
      </w:pPr>
      <w:r w:rsidRPr="007A2B38">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A73FA7C" w14:textId="48F95AA6" w:rsidR="00FD56C9" w:rsidRPr="007A2B38" w:rsidRDefault="00BA7674" w:rsidP="006F7658">
      <w:pPr>
        <w:numPr>
          <w:ilvl w:val="0"/>
          <w:numId w:val="14"/>
        </w:numPr>
        <w:ind w:left="426"/>
        <w:jc w:val="both"/>
        <w:textAlignment w:val="baseline"/>
        <w:rPr>
          <w:rFonts w:ascii="Tahoma" w:hAnsi="Tahoma" w:cs="Tahoma"/>
          <w:sz w:val="18"/>
          <w:szCs w:val="18"/>
        </w:rPr>
      </w:pPr>
      <w:r w:rsidRPr="007A2B38">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2"/>
    </w:p>
    <w:p w14:paraId="26745CA4" w14:textId="77777777" w:rsidR="00973F5F" w:rsidRPr="007A2B38" w:rsidRDefault="00973F5F" w:rsidP="00973F5F">
      <w:pPr>
        <w:jc w:val="both"/>
        <w:outlineLvl w:val="1"/>
        <w:rPr>
          <w:rFonts w:ascii="Tahoma" w:hAnsi="Tahoma" w:cs="Tahoma"/>
          <w:b/>
          <w:caps/>
          <w:sz w:val="20"/>
          <w:szCs w:val="20"/>
        </w:rPr>
      </w:pPr>
    </w:p>
    <w:p w14:paraId="054AAE9F" w14:textId="77777777" w:rsidR="001D0B66" w:rsidRPr="007A2B38" w:rsidRDefault="001D0B66" w:rsidP="00973F5F">
      <w:pPr>
        <w:jc w:val="both"/>
        <w:outlineLvl w:val="1"/>
        <w:rPr>
          <w:rFonts w:ascii="Tahoma" w:hAnsi="Tahoma" w:cs="Tahoma"/>
          <w:b/>
          <w:caps/>
          <w:sz w:val="20"/>
          <w:szCs w:val="20"/>
        </w:rPr>
      </w:pPr>
    </w:p>
    <w:p w14:paraId="5912C8A2" w14:textId="77777777" w:rsidR="00973F5F" w:rsidRPr="007A2B38" w:rsidRDefault="00973F5F" w:rsidP="00973F5F">
      <w:pPr>
        <w:jc w:val="both"/>
        <w:outlineLvl w:val="1"/>
        <w:rPr>
          <w:rFonts w:ascii="Tahoma" w:hAnsi="Tahoma" w:cs="Tahoma"/>
          <w:b/>
          <w:caps/>
          <w:sz w:val="20"/>
          <w:szCs w:val="20"/>
        </w:rPr>
      </w:pPr>
      <w:r w:rsidRPr="007A2B38">
        <w:rPr>
          <w:rFonts w:ascii="Tahoma" w:hAnsi="Tahoma" w:cs="Tahoma"/>
          <w:b/>
          <w:caps/>
          <w:sz w:val="20"/>
          <w:szCs w:val="20"/>
        </w:rPr>
        <w:t>VII. Informacja dla Wykonawców wspólnie ubiegających się o udzielenie zamówienia</w:t>
      </w:r>
    </w:p>
    <w:p w14:paraId="40A7CC83" w14:textId="77777777" w:rsidR="00973F5F" w:rsidRPr="007A2B38" w:rsidRDefault="00973F5F" w:rsidP="00973F5F">
      <w:pPr>
        <w:jc w:val="both"/>
        <w:outlineLvl w:val="1"/>
        <w:rPr>
          <w:rFonts w:ascii="Tahoma" w:hAnsi="Tahoma" w:cs="Tahoma"/>
          <w:b/>
          <w:caps/>
          <w:sz w:val="20"/>
          <w:szCs w:val="20"/>
        </w:rPr>
      </w:pPr>
    </w:p>
    <w:p w14:paraId="41874F34" w14:textId="1C373BC9" w:rsidR="00FD56C9" w:rsidRPr="007A2B38" w:rsidRDefault="00FD56C9" w:rsidP="006F7658">
      <w:pPr>
        <w:numPr>
          <w:ilvl w:val="0"/>
          <w:numId w:val="16"/>
        </w:numPr>
        <w:ind w:left="426" w:hanging="357"/>
        <w:jc w:val="both"/>
        <w:textAlignment w:val="baseline"/>
        <w:rPr>
          <w:rFonts w:ascii="Tahoma" w:hAnsi="Tahoma" w:cs="Tahoma"/>
          <w:sz w:val="18"/>
          <w:szCs w:val="18"/>
        </w:rPr>
      </w:pPr>
      <w:r w:rsidRPr="007A2B38">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EF66357" w14:textId="2A076DD6" w:rsidR="00FD56C9" w:rsidRPr="007A2B38" w:rsidRDefault="00FD56C9" w:rsidP="006F7658">
      <w:pPr>
        <w:numPr>
          <w:ilvl w:val="0"/>
          <w:numId w:val="16"/>
        </w:numPr>
        <w:ind w:left="426" w:hanging="357"/>
        <w:jc w:val="both"/>
        <w:textAlignment w:val="baseline"/>
        <w:rPr>
          <w:rFonts w:ascii="Tahoma" w:hAnsi="Tahoma" w:cs="Tahoma"/>
          <w:sz w:val="18"/>
          <w:szCs w:val="18"/>
        </w:rPr>
      </w:pPr>
      <w:r w:rsidRPr="007A2B38">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7A0D8132" w14:textId="0319D271" w:rsidR="00032C62" w:rsidRPr="007A2B38" w:rsidRDefault="00032C62" w:rsidP="006F7658">
      <w:pPr>
        <w:numPr>
          <w:ilvl w:val="0"/>
          <w:numId w:val="16"/>
        </w:numPr>
        <w:ind w:left="426" w:hanging="357"/>
        <w:jc w:val="both"/>
        <w:textAlignment w:val="baseline"/>
        <w:rPr>
          <w:rFonts w:ascii="Tahoma" w:hAnsi="Tahoma" w:cs="Tahoma"/>
          <w:sz w:val="18"/>
          <w:szCs w:val="18"/>
        </w:rPr>
      </w:pPr>
      <w:r w:rsidRPr="007A2B38">
        <w:rPr>
          <w:rFonts w:ascii="Tahoma" w:hAnsi="Tahoma" w:cs="Tahoma"/>
          <w:sz w:val="18"/>
          <w:szCs w:val="18"/>
        </w:rPr>
        <w:t xml:space="preserve">Do oferty Wykonawca zobowiązany jest dołączyć oświadczenie Wykonawcy wspólnie ubiegających się o udzielenie zamówienia </w:t>
      </w:r>
      <w:r w:rsidRPr="007A2B38">
        <w:rPr>
          <w:rFonts w:ascii="Tahoma" w:hAnsi="Tahoma" w:cs="Tahoma"/>
          <w:bCs/>
          <w:sz w:val="18"/>
          <w:szCs w:val="18"/>
        </w:rPr>
        <w:t>z którego wynika, które dostawy/usługi wykonają poszczególni Wykonawcy zgodnie ze wzorem podanym w</w:t>
      </w:r>
      <w:r w:rsidRPr="007A2B38">
        <w:rPr>
          <w:rFonts w:ascii="Tahoma" w:hAnsi="Tahoma" w:cs="Tahoma"/>
          <w:sz w:val="18"/>
          <w:szCs w:val="18"/>
        </w:rPr>
        <w:t xml:space="preserve"> </w:t>
      </w:r>
      <w:r w:rsidRPr="007A2B38">
        <w:rPr>
          <w:rFonts w:ascii="Tahoma" w:hAnsi="Tahoma" w:cs="Tahoma"/>
          <w:sz w:val="18"/>
          <w:szCs w:val="18"/>
          <w:u w:val="single"/>
        </w:rPr>
        <w:t>Załączniku nr 7 do SWZ.</w:t>
      </w:r>
    </w:p>
    <w:p w14:paraId="58B8F18D" w14:textId="4A17939A" w:rsidR="00FB7379" w:rsidRDefault="00FB7379" w:rsidP="00FB7379">
      <w:pPr>
        <w:tabs>
          <w:tab w:val="left" w:pos="426"/>
        </w:tabs>
        <w:ind w:left="426"/>
        <w:jc w:val="both"/>
        <w:textAlignment w:val="baseline"/>
        <w:rPr>
          <w:rFonts w:ascii="Tahoma" w:hAnsi="Tahoma" w:cs="Tahoma"/>
          <w:sz w:val="20"/>
          <w:szCs w:val="20"/>
        </w:rPr>
      </w:pPr>
    </w:p>
    <w:p w14:paraId="5FCF1FA9" w14:textId="77777777" w:rsidR="00417A96" w:rsidRDefault="00417A96" w:rsidP="00FB7379">
      <w:pPr>
        <w:tabs>
          <w:tab w:val="left" w:pos="426"/>
        </w:tabs>
        <w:ind w:left="426"/>
        <w:jc w:val="both"/>
        <w:textAlignment w:val="baseline"/>
        <w:rPr>
          <w:rFonts w:ascii="Tahoma" w:hAnsi="Tahoma" w:cs="Tahoma"/>
          <w:sz w:val="20"/>
          <w:szCs w:val="20"/>
        </w:rPr>
      </w:pPr>
    </w:p>
    <w:p w14:paraId="68A5AE23" w14:textId="77777777" w:rsidR="00417A96" w:rsidRDefault="00417A96" w:rsidP="00FB7379">
      <w:pPr>
        <w:tabs>
          <w:tab w:val="left" w:pos="426"/>
        </w:tabs>
        <w:ind w:left="426"/>
        <w:jc w:val="both"/>
        <w:textAlignment w:val="baseline"/>
        <w:rPr>
          <w:rFonts w:ascii="Tahoma" w:hAnsi="Tahoma" w:cs="Tahoma"/>
          <w:sz w:val="20"/>
          <w:szCs w:val="20"/>
        </w:rPr>
      </w:pPr>
    </w:p>
    <w:p w14:paraId="713A47F1" w14:textId="77777777" w:rsidR="00417A96" w:rsidRDefault="00417A96" w:rsidP="00FB7379">
      <w:pPr>
        <w:tabs>
          <w:tab w:val="left" w:pos="426"/>
        </w:tabs>
        <w:ind w:left="426"/>
        <w:jc w:val="both"/>
        <w:textAlignment w:val="baseline"/>
        <w:rPr>
          <w:rFonts w:ascii="Tahoma" w:hAnsi="Tahoma" w:cs="Tahoma"/>
          <w:sz w:val="20"/>
          <w:szCs w:val="20"/>
        </w:rPr>
      </w:pPr>
    </w:p>
    <w:p w14:paraId="28A4F217" w14:textId="77777777" w:rsidR="00417A96" w:rsidRPr="007A2B38" w:rsidRDefault="00417A96" w:rsidP="00FB7379">
      <w:pPr>
        <w:tabs>
          <w:tab w:val="left" w:pos="426"/>
        </w:tabs>
        <w:ind w:left="426"/>
        <w:jc w:val="both"/>
        <w:textAlignment w:val="baseline"/>
        <w:rPr>
          <w:rFonts w:ascii="Tahoma" w:hAnsi="Tahoma" w:cs="Tahoma"/>
          <w:sz w:val="20"/>
          <w:szCs w:val="20"/>
        </w:rPr>
      </w:pPr>
    </w:p>
    <w:p w14:paraId="669DA0D4" w14:textId="77777777" w:rsidR="00973F5F" w:rsidRPr="007A2B38" w:rsidRDefault="00973F5F" w:rsidP="00973F5F">
      <w:pPr>
        <w:suppressAutoHyphens/>
        <w:jc w:val="both"/>
        <w:rPr>
          <w:rFonts w:ascii="Calibri" w:eastAsia="MS Mincho" w:hAnsi="Calibri"/>
          <w:b/>
          <w:bCs/>
          <w:sz w:val="20"/>
          <w:szCs w:val="20"/>
        </w:rPr>
      </w:pPr>
      <w:r w:rsidRPr="007A2B38">
        <w:rPr>
          <w:rFonts w:ascii="Tahoma" w:hAnsi="Tahoma" w:cs="Tahoma"/>
          <w:b/>
          <w:bCs/>
          <w:sz w:val="20"/>
          <w:szCs w:val="20"/>
        </w:rPr>
        <w:lastRenderedPageBreak/>
        <w:t xml:space="preserve">VIII.  </w:t>
      </w:r>
      <w:r w:rsidRPr="007A2B38">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82FC260" w14:textId="77777777" w:rsidR="00973F5F" w:rsidRPr="007A2B38" w:rsidRDefault="00973F5F" w:rsidP="00973F5F">
      <w:pPr>
        <w:spacing w:after="40"/>
        <w:jc w:val="both"/>
        <w:rPr>
          <w:rFonts w:ascii="Tahoma" w:eastAsia="MS Mincho" w:hAnsi="Tahoma" w:cs="Tahoma"/>
          <w:sz w:val="20"/>
          <w:szCs w:val="20"/>
        </w:rPr>
      </w:pPr>
    </w:p>
    <w:p w14:paraId="6B40C326" w14:textId="77777777" w:rsidR="00973F5F" w:rsidRPr="007A2B38" w:rsidRDefault="00973F5F" w:rsidP="00E207CE">
      <w:pPr>
        <w:numPr>
          <w:ilvl w:val="0"/>
          <w:numId w:val="42"/>
        </w:numPr>
        <w:autoSpaceDN w:val="0"/>
        <w:spacing w:after="160"/>
        <w:ind w:left="426" w:hanging="282"/>
        <w:contextualSpacing/>
        <w:textAlignment w:val="baseline"/>
        <w:rPr>
          <w:rFonts w:ascii="Tahoma" w:hAnsi="Tahoma" w:cs="Tahoma"/>
          <w:sz w:val="18"/>
          <w:szCs w:val="18"/>
          <w:lang w:eastAsia="en-US"/>
        </w:rPr>
      </w:pPr>
      <w:r w:rsidRPr="007A2B38">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7A2B38">
        <w:rPr>
          <w:rFonts w:ascii="Tahoma" w:hAnsi="Tahoma" w:cs="Tahoma"/>
          <w:b/>
          <w:sz w:val="18"/>
          <w:szCs w:val="18"/>
          <w:u w:val="single"/>
          <w:lang w:eastAsia="en-US"/>
        </w:rPr>
        <w:t>https://platformazakupowa.pl/pn/barlicki</w:t>
      </w:r>
      <w:r w:rsidRPr="007A2B38">
        <w:rPr>
          <w:rFonts w:ascii="Tahoma" w:hAnsi="Tahoma" w:cs="Tahoma"/>
          <w:sz w:val="18"/>
          <w:szCs w:val="18"/>
          <w:lang w:eastAsia="en-US"/>
        </w:rPr>
        <w:t>.</w:t>
      </w:r>
      <w:r w:rsidRPr="007A2B38">
        <w:rPr>
          <w:rFonts w:ascii="Calibri" w:hAnsi="Calibri"/>
          <w:sz w:val="18"/>
          <w:szCs w:val="18"/>
          <w:lang w:eastAsia="en-US"/>
        </w:rPr>
        <w:t xml:space="preserve"> </w:t>
      </w:r>
      <w:r w:rsidRPr="007A2B38">
        <w:rPr>
          <w:rFonts w:ascii="Arial" w:eastAsia="Tahoma" w:hAnsi="Arial" w:cs="Arial"/>
          <w:sz w:val="18"/>
          <w:szCs w:val="18"/>
          <w:lang w:eastAsia="zh-CN"/>
        </w:rPr>
        <w:t xml:space="preserve"> </w:t>
      </w:r>
    </w:p>
    <w:p w14:paraId="4D80C6D5" w14:textId="1F71954C" w:rsidR="00973F5F" w:rsidRPr="007A2B38" w:rsidRDefault="00973F5F" w:rsidP="00E207CE">
      <w:pPr>
        <w:numPr>
          <w:ilvl w:val="0"/>
          <w:numId w:val="42"/>
        </w:numPr>
        <w:autoSpaceDN w:val="0"/>
        <w:ind w:left="426" w:hanging="282"/>
        <w:contextualSpacing/>
        <w:jc w:val="both"/>
        <w:textAlignment w:val="baseline"/>
        <w:rPr>
          <w:rFonts w:ascii="Tahoma" w:hAnsi="Tahoma" w:cs="Tahoma"/>
          <w:vanish/>
          <w:sz w:val="18"/>
          <w:szCs w:val="18"/>
        </w:rPr>
      </w:pPr>
      <w:r w:rsidRPr="007A2B38">
        <w:rPr>
          <w:rFonts w:ascii="Tahoma" w:hAnsi="Tahoma" w:cs="Tahoma"/>
          <w:b/>
          <w:sz w:val="18"/>
          <w:szCs w:val="18"/>
          <w:lang w:eastAsia="en-US"/>
        </w:rPr>
        <w:t>Zamawiający wyznacza następujące osoby do kontaktu z Wykonawcami:</w:t>
      </w:r>
    </w:p>
    <w:p w14:paraId="7DAEEC08" w14:textId="77777777" w:rsidR="00692F7F" w:rsidRPr="007A2B38" w:rsidRDefault="00692F7F" w:rsidP="00E207CE">
      <w:pPr>
        <w:numPr>
          <w:ilvl w:val="1"/>
          <w:numId w:val="43"/>
        </w:numPr>
        <w:tabs>
          <w:tab w:val="left" w:pos="851"/>
        </w:tabs>
        <w:suppressAutoHyphens/>
        <w:autoSpaceDN w:val="0"/>
        <w:ind w:left="567" w:firstLine="426"/>
        <w:textAlignment w:val="baseline"/>
        <w:rPr>
          <w:rFonts w:ascii="Tahoma" w:hAnsi="Tahoma" w:cs="Tahoma"/>
          <w:b/>
          <w:sz w:val="18"/>
          <w:szCs w:val="18"/>
          <w:lang w:eastAsia="en-US"/>
        </w:rPr>
      </w:pPr>
    </w:p>
    <w:p w14:paraId="6058C25A" w14:textId="517E8486" w:rsidR="00973F5F" w:rsidRPr="007A2B38" w:rsidRDefault="00973F5F" w:rsidP="00E207CE">
      <w:pPr>
        <w:numPr>
          <w:ilvl w:val="1"/>
          <w:numId w:val="47"/>
        </w:numPr>
        <w:tabs>
          <w:tab w:val="left" w:pos="851"/>
        </w:tabs>
        <w:suppressAutoHyphens/>
        <w:autoSpaceDN w:val="0"/>
        <w:ind w:firstLine="273"/>
        <w:textAlignment w:val="baseline"/>
        <w:rPr>
          <w:rFonts w:ascii="Tahoma" w:hAnsi="Tahoma" w:cs="Tahoma"/>
          <w:b/>
          <w:sz w:val="18"/>
          <w:szCs w:val="18"/>
          <w:lang w:eastAsia="en-US"/>
        </w:rPr>
      </w:pPr>
      <w:r w:rsidRPr="007A2B38">
        <w:rPr>
          <w:rFonts w:ascii="Tahoma" w:hAnsi="Tahoma" w:cs="Tahoma"/>
          <w:b/>
          <w:sz w:val="18"/>
          <w:szCs w:val="18"/>
          <w:lang w:eastAsia="en-US"/>
        </w:rPr>
        <w:t>w sprawach merytorycznych:</w:t>
      </w:r>
    </w:p>
    <w:p w14:paraId="7ACAEE3D" w14:textId="18697F67" w:rsidR="00361F40" w:rsidRPr="007A2B38" w:rsidRDefault="00A94E6E" w:rsidP="003E59DB">
      <w:pPr>
        <w:tabs>
          <w:tab w:val="left" w:pos="851"/>
        </w:tabs>
        <w:autoSpaceDN w:val="0"/>
        <w:ind w:left="567" w:firstLine="426"/>
        <w:textAlignment w:val="baseline"/>
        <w:rPr>
          <w:rFonts w:ascii="Tahoma" w:hAnsi="Tahoma" w:cs="Tahoma"/>
          <w:sz w:val="18"/>
          <w:szCs w:val="18"/>
          <w:lang w:eastAsia="en-US"/>
        </w:rPr>
      </w:pPr>
      <w:r w:rsidRPr="007A2B38">
        <w:rPr>
          <w:rFonts w:ascii="Tahoma" w:hAnsi="Tahoma" w:cs="Tahoma"/>
          <w:sz w:val="18"/>
          <w:szCs w:val="18"/>
          <w:lang w:eastAsia="en-US"/>
        </w:rPr>
        <w:t>mgr</w:t>
      </w:r>
      <w:r w:rsidR="00332883" w:rsidRPr="007A2B38">
        <w:rPr>
          <w:rFonts w:ascii="Tahoma" w:hAnsi="Tahoma" w:cs="Tahoma"/>
          <w:sz w:val="18"/>
          <w:szCs w:val="18"/>
          <w:lang w:eastAsia="en-US"/>
        </w:rPr>
        <w:t xml:space="preserve"> Agnieszka Frontczak </w:t>
      </w:r>
      <w:r w:rsidR="00973F5F" w:rsidRPr="007A2B38">
        <w:rPr>
          <w:rFonts w:ascii="Tahoma" w:hAnsi="Tahoma" w:cs="Tahoma"/>
          <w:sz w:val="18"/>
          <w:szCs w:val="18"/>
          <w:lang w:eastAsia="en-US"/>
        </w:rPr>
        <w:t>–</w:t>
      </w:r>
      <w:r w:rsidR="00ED131A" w:rsidRPr="007A2B38">
        <w:rPr>
          <w:rFonts w:ascii="Tahoma" w:hAnsi="Tahoma" w:cs="Tahoma"/>
          <w:sz w:val="18"/>
          <w:szCs w:val="18"/>
          <w:lang w:eastAsia="en-US"/>
        </w:rPr>
        <w:t xml:space="preserve"> </w:t>
      </w:r>
      <w:r w:rsidR="00947A62" w:rsidRPr="007A2B38">
        <w:rPr>
          <w:rFonts w:ascii="Tahoma" w:hAnsi="Tahoma" w:cs="Tahoma"/>
          <w:sz w:val="18"/>
          <w:szCs w:val="18"/>
          <w:lang w:eastAsia="en-US"/>
        </w:rPr>
        <w:t>Sekcja</w:t>
      </w:r>
      <w:r w:rsidR="00BE41BF" w:rsidRPr="007A2B38">
        <w:rPr>
          <w:rFonts w:ascii="Tahoma" w:hAnsi="Tahoma" w:cs="Tahoma"/>
          <w:sz w:val="18"/>
          <w:szCs w:val="18"/>
          <w:lang w:eastAsia="en-US"/>
        </w:rPr>
        <w:t xml:space="preserve"> Aparatury Medycznej</w:t>
      </w:r>
      <w:r w:rsidR="00973F5F" w:rsidRPr="007A2B38">
        <w:rPr>
          <w:rFonts w:ascii="Tahoma" w:hAnsi="Tahoma" w:cs="Tahoma"/>
          <w:sz w:val="18"/>
          <w:szCs w:val="18"/>
          <w:lang w:eastAsia="en-US"/>
        </w:rPr>
        <w:t>, tel. (42) 67-76-</w:t>
      </w:r>
      <w:r w:rsidRPr="007A2B38">
        <w:rPr>
          <w:rFonts w:ascii="Tahoma" w:hAnsi="Tahoma" w:cs="Tahoma"/>
          <w:sz w:val="18"/>
          <w:szCs w:val="18"/>
          <w:lang w:eastAsia="en-US"/>
        </w:rPr>
        <w:t>82</w:t>
      </w:r>
      <w:r w:rsidR="00BE41BF" w:rsidRPr="007A2B38">
        <w:rPr>
          <w:rFonts w:ascii="Tahoma" w:hAnsi="Tahoma" w:cs="Tahoma"/>
          <w:sz w:val="18"/>
          <w:szCs w:val="18"/>
          <w:lang w:eastAsia="en-US"/>
        </w:rPr>
        <w:t>6</w:t>
      </w:r>
    </w:p>
    <w:p w14:paraId="4A2129C2" w14:textId="6100459A" w:rsidR="00973F5F" w:rsidRPr="007A2B38" w:rsidRDefault="00CE476F" w:rsidP="00E207CE">
      <w:pPr>
        <w:numPr>
          <w:ilvl w:val="1"/>
          <w:numId w:val="47"/>
        </w:numPr>
        <w:tabs>
          <w:tab w:val="left" w:pos="851"/>
        </w:tabs>
        <w:suppressAutoHyphens/>
        <w:autoSpaceDN w:val="0"/>
        <w:ind w:left="567" w:right="-288" w:firstLine="426"/>
        <w:jc w:val="both"/>
        <w:textAlignment w:val="baseline"/>
        <w:rPr>
          <w:rFonts w:ascii="Tahoma" w:hAnsi="Tahoma" w:cs="Tahoma"/>
          <w:sz w:val="18"/>
          <w:szCs w:val="18"/>
          <w:lang w:eastAsia="en-US"/>
        </w:rPr>
      </w:pPr>
      <w:r w:rsidRPr="007A2B38">
        <w:rPr>
          <w:rFonts w:ascii="Tahoma" w:hAnsi="Tahoma" w:cs="Tahoma"/>
          <w:b/>
          <w:sz w:val="18"/>
          <w:szCs w:val="18"/>
          <w:lang w:eastAsia="en-US"/>
        </w:rPr>
        <w:t>w sprawach formalno-</w:t>
      </w:r>
      <w:r w:rsidR="00973F5F" w:rsidRPr="007A2B38">
        <w:rPr>
          <w:rFonts w:ascii="Tahoma" w:hAnsi="Tahoma" w:cs="Tahoma"/>
          <w:b/>
          <w:sz w:val="18"/>
          <w:szCs w:val="18"/>
          <w:lang w:eastAsia="en-US"/>
        </w:rPr>
        <w:t>prawnych:</w:t>
      </w:r>
      <w:r w:rsidR="00973F5F" w:rsidRPr="007A2B38">
        <w:rPr>
          <w:rFonts w:ascii="Tahoma" w:hAnsi="Tahoma" w:cs="Tahoma"/>
          <w:sz w:val="18"/>
          <w:szCs w:val="18"/>
          <w:lang w:eastAsia="en-US"/>
        </w:rPr>
        <w:t xml:space="preserve"> </w:t>
      </w:r>
    </w:p>
    <w:p w14:paraId="754BC4A6" w14:textId="0902C6F6" w:rsidR="00973F5F" w:rsidRPr="007A2B38" w:rsidRDefault="00973F5F" w:rsidP="00973F5F">
      <w:pPr>
        <w:tabs>
          <w:tab w:val="left" w:pos="851"/>
        </w:tabs>
        <w:autoSpaceDN w:val="0"/>
        <w:ind w:left="993"/>
        <w:textAlignment w:val="baseline"/>
        <w:rPr>
          <w:rFonts w:ascii="Tahoma" w:hAnsi="Tahoma" w:cs="Tahoma"/>
          <w:sz w:val="18"/>
          <w:szCs w:val="18"/>
          <w:lang w:eastAsia="en-US"/>
        </w:rPr>
      </w:pPr>
      <w:r w:rsidRPr="007A2B38">
        <w:rPr>
          <w:rFonts w:ascii="Tahoma" w:hAnsi="Tahoma" w:cs="Tahoma"/>
          <w:sz w:val="18"/>
          <w:szCs w:val="18"/>
          <w:lang w:eastAsia="en-US"/>
        </w:rPr>
        <w:t xml:space="preserve">mgr </w:t>
      </w:r>
      <w:r w:rsidR="00985270" w:rsidRPr="007A2B38">
        <w:rPr>
          <w:rFonts w:ascii="Tahoma" w:hAnsi="Tahoma" w:cs="Tahoma"/>
          <w:sz w:val="18"/>
          <w:szCs w:val="18"/>
          <w:lang w:eastAsia="en-US"/>
        </w:rPr>
        <w:t>Marta Kieras</w:t>
      </w:r>
      <w:r w:rsidRPr="007A2B38">
        <w:rPr>
          <w:rFonts w:ascii="Tahoma" w:hAnsi="Tahoma" w:cs="Tahoma"/>
          <w:sz w:val="18"/>
          <w:szCs w:val="18"/>
          <w:lang w:eastAsia="en-US"/>
        </w:rPr>
        <w:t xml:space="preserve">  – </w:t>
      </w:r>
      <w:r w:rsidR="00985270" w:rsidRPr="007A2B38">
        <w:rPr>
          <w:rFonts w:ascii="Tahoma" w:hAnsi="Tahoma" w:cs="Tahoma"/>
          <w:sz w:val="18"/>
          <w:szCs w:val="18"/>
          <w:lang w:eastAsia="en-US"/>
        </w:rPr>
        <w:t>Z-ca Kierownika Sekcji</w:t>
      </w:r>
      <w:r w:rsidR="00484699" w:rsidRPr="007A2B38">
        <w:rPr>
          <w:rFonts w:ascii="Tahoma" w:hAnsi="Tahoma" w:cs="Tahoma"/>
          <w:sz w:val="18"/>
          <w:szCs w:val="18"/>
          <w:lang w:eastAsia="en-US"/>
        </w:rPr>
        <w:t xml:space="preserve"> Zamówień Publicznych</w:t>
      </w:r>
      <w:r w:rsidRPr="007A2B38">
        <w:rPr>
          <w:rFonts w:ascii="Tahoma" w:hAnsi="Tahoma" w:cs="Tahoma"/>
          <w:sz w:val="18"/>
          <w:szCs w:val="18"/>
          <w:lang w:eastAsia="en-US"/>
        </w:rPr>
        <w:t>; tel. 42 677-68-24</w:t>
      </w:r>
      <w:r w:rsidRPr="007A2B38">
        <w:rPr>
          <w:rFonts w:ascii="Tahoma" w:hAnsi="Tahoma" w:cs="Tahoma"/>
          <w:sz w:val="18"/>
          <w:szCs w:val="18"/>
          <w:lang w:eastAsia="en-US"/>
        </w:rPr>
        <w:tab/>
      </w:r>
    </w:p>
    <w:p w14:paraId="31302544" w14:textId="1FE8C285" w:rsidR="000F1960" w:rsidRPr="007A2B38" w:rsidRDefault="000F1960" w:rsidP="00973F5F">
      <w:pPr>
        <w:tabs>
          <w:tab w:val="left" w:pos="851"/>
        </w:tabs>
        <w:autoSpaceDN w:val="0"/>
        <w:ind w:left="993"/>
        <w:textAlignment w:val="baseline"/>
        <w:rPr>
          <w:rFonts w:ascii="Tahoma" w:hAnsi="Tahoma" w:cs="Tahoma"/>
          <w:sz w:val="18"/>
          <w:szCs w:val="18"/>
          <w:lang w:eastAsia="en-US"/>
        </w:rPr>
      </w:pPr>
      <w:r w:rsidRPr="007A2B38">
        <w:rPr>
          <w:rFonts w:ascii="Tahoma" w:hAnsi="Tahoma" w:cs="Tahoma"/>
          <w:sz w:val="18"/>
          <w:szCs w:val="18"/>
          <w:lang w:eastAsia="en-US"/>
        </w:rPr>
        <w:t>mgr Anna Pietrzyk – p.o. Kierownika Działu Zamówień Publicznych</w:t>
      </w:r>
      <w:r w:rsidR="00484699" w:rsidRPr="007A2B38">
        <w:rPr>
          <w:rFonts w:ascii="Tahoma" w:hAnsi="Tahoma" w:cs="Tahoma"/>
          <w:sz w:val="18"/>
          <w:szCs w:val="18"/>
          <w:lang w:eastAsia="en-US"/>
        </w:rPr>
        <w:t xml:space="preserve"> i Zaopatrzenia Medycznego</w:t>
      </w:r>
      <w:r w:rsidRPr="007A2B38">
        <w:rPr>
          <w:rFonts w:ascii="Tahoma" w:hAnsi="Tahoma" w:cs="Tahoma"/>
          <w:sz w:val="18"/>
          <w:szCs w:val="18"/>
          <w:lang w:eastAsia="en-US"/>
        </w:rPr>
        <w:t>; tel. 42 291-95-70</w:t>
      </w:r>
    </w:p>
    <w:p w14:paraId="76C417F3" w14:textId="77777777" w:rsidR="00973F5F" w:rsidRPr="007A2B38" w:rsidRDefault="00973F5F" w:rsidP="00E207CE">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7A2B38">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9" w:history="1">
        <w:r w:rsidRPr="007A2B38">
          <w:rPr>
            <w:rFonts w:ascii="Arial" w:hAnsi="Arial" w:cs="Arial"/>
            <w:b/>
            <w:sz w:val="20"/>
            <w:szCs w:val="20"/>
            <w:u w:val="single"/>
            <w:lang w:eastAsia="zh-CN"/>
          </w:rPr>
          <w:t>https://platformazakupowa.pl/strona/1-regulamin</w:t>
        </w:r>
      </w:hyperlink>
    </w:p>
    <w:p w14:paraId="5BD7CB06"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hAnsi="Tahoma" w:cs="Tahoma"/>
          <w:b/>
          <w:sz w:val="18"/>
          <w:szCs w:val="18"/>
          <w:lang w:eastAsia="en-US"/>
        </w:rPr>
      </w:pPr>
      <w:r w:rsidRPr="007A2B38">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F8E9093" w14:textId="16F4FC08" w:rsidR="00973F5F" w:rsidRPr="007A2B38" w:rsidRDefault="00973F5F" w:rsidP="00E207CE">
      <w:pPr>
        <w:numPr>
          <w:ilvl w:val="0"/>
          <w:numId w:val="42"/>
        </w:numPr>
        <w:tabs>
          <w:tab w:val="left" w:pos="426"/>
        </w:tabs>
        <w:autoSpaceDN w:val="0"/>
        <w:ind w:left="426" w:hanging="284"/>
        <w:contextualSpacing/>
        <w:jc w:val="both"/>
        <w:textAlignment w:val="baseline"/>
      </w:pPr>
      <w:r w:rsidRPr="007A2B38">
        <w:rPr>
          <w:rFonts w:ascii="Tahoma" w:hAnsi="Tahoma" w:cs="Tahoma"/>
          <w:sz w:val="18"/>
          <w:szCs w:val="18"/>
          <w:lang w:eastAsia="en-US"/>
        </w:rPr>
        <w:t>Minimalne wymagania techniczne i informacje na temat kodowania i czasu odbioru danych są opisane na Stronie platformazakupowa.pl</w:t>
      </w:r>
      <w:r w:rsidR="00922B46" w:rsidRPr="007A2B38">
        <w:rPr>
          <w:rFonts w:ascii="Tahoma" w:hAnsi="Tahoma" w:cs="Tahoma"/>
          <w:vanish/>
          <w:sz w:val="18"/>
          <w:szCs w:val="18"/>
        </w:rPr>
        <w:t>.</w:t>
      </w:r>
    </w:p>
    <w:p w14:paraId="1B4D5E33" w14:textId="77777777" w:rsidR="00973F5F" w:rsidRPr="007A2B38" w:rsidRDefault="00973F5F" w:rsidP="00E207CE">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7A2B38">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2239BAE" w14:textId="77777777" w:rsidR="00973F5F" w:rsidRPr="007A2B38" w:rsidRDefault="00973F5F" w:rsidP="00E207CE">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7A2B38">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7A2B38">
        <w:rPr>
          <w:rFonts w:ascii="Tahoma" w:hAnsi="Tahoma" w:cs="Tahoma"/>
          <w:sz w:val="18"/>
          <w:szCs w:val="18"/>
          <w:lang w:eastAsia="en-US"/>
        </w:rPr>
        <w:t>za pośrednictwem platformy zakupowej.</w:t>
      </w:r>
    </w:p>
    <w:p w14:paraId="2B180AD3" w14:textId="77777777" w:rsidR="00973F5F" w:rsidRPr="007A2B38" w:rsidRDefault="00973F5F" w:rsidP="00E207CE">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7A2B38">
        <w:rPr>
          <w:rFonts w:ascii="Tahoma" w:eastAsia="Tahoma" w:hAnsi="Tahoma" w:cs="Tahoma"/>
          <w:b/>
          <w:sz w:val="18"/>
          <w:szCs w:val="18"/>
          <w:lang w:eastAsia="en-US"/>
        </w:rPr>
        <w:t>W korespondencji kierowanej do Zamawiającego Wykonawca winien posługiwać się numerem sprawy określonym w SWZ.</w:t>
      </w:r>
    </w:p>
    <w:p w14:paraId="5464055D"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hAnsi="Tahoma" w:cs="Tahoma"/>
          <w:sz w:val="18"/>
          <w:szCs w:val="18"/>
          <w:lang w:eastAsia="en-US"/>
        </w:rPr>
      </w:pPr>
      <w:bookmarkStart w:id="3" w:name="_Ref530396341"/>
      <w:r w:rsidRPr="007A2B38">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7A2B38">
        <w:rPr>
          <w:rFonts w:ascii="Tahoma" w:eastAsia="Tahoma" w:hAnsi="Tahoma" w:cs="Tahoma"/>
          <w:sz w:val="18"/>
          <w:szCs w:val="18"/>
          <w:lang w:eastAsia="en-US"/>
        </w:rPr>
        <w:t xml:space="preserve"> </w:t>
      </w:r>
    </w:p>
    <w:p w14:paraId="1C2EA0EC"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7A2B38">
        <w:rPr>
          <w:rFonts w:ascii="Tahoma" w:eastAsia="Tahoma" w:hAnsi="Tahoma" w:cs="Tahoma"/>
          <w:i/>
          <w:sz w:val="18"/>
          <w:szCs w:val="18"/>
          <w:lang w:eastAsia="en-US"/>
        </w:rPr>
        <w:t>(prawy dolny róg strony)</w:t>
      </w:r>
      <w:r w:rsidRPr="007A2B38">
        <w:rPr>
          <w:rFonts w:ascii="Tahoma" w:eastAsia="Tahoma" w:hAnsi="Tahoma" w:cs="Tahoma"/>
          <w:sz w:val="18"/>
          <w:szCs w:val="18"/>
          <w:lang w:eastAsia="en-US"/>
        </w:rPr>
        <w:t>.</w:t>
      </w:r>
    </w:p>
    <w:p w14:paraId="43E032EF"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7A2B38">
        <w:rPr>
          <w:rFonts w:ascii="Tahoma" w:eastAsia="Tahoma" w:hAnsi="Tahoma" w:cs="Tahoma"/>
          <w:b/>
          <w:sz w:val="18"/>
          <w:szCs w:val="18"/>
          <w:u w:val="single"/>
          <w:lang w:eastAsia="en-US"/>
        </w:rPr>
        <w:t>word</w:t>
      </w:r>
      <w:proofErr w:type="spellEnd"/>
      <w:r w:rsidRPr="007A2B38">
        <w:rPr>
          <w:rFonts w:ascii="Tahoma" w:eastAsia="Tahoma" w:hAnsi="Tahoma" w:cs="Tahoma"/>
          <w:b/>
          <w:sz w:val="18"/>
          <w:szCs w:val="18"/>
          <w:u w:val="single"/>
          <w:lang w:eastAsia="en-US"/>
        </w:rPr>
        <w:t>)</w:t>
      </w:r>
    </w:p>
    <w:p w14:paraId="0B0ED351" w14:textId="2961074F"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 xml:space="preserve">Wyjaśnienia SWZ udzielane będą z zachowaniem zasad określonych w art. </w:t>
      </w:r>
      <w:r w:rsidR="00EF382F" w:rsidRPr="007A2B38">
        <w:rPr>
          <w:rFonts w:ascii="Tahoma" w:eastAsia="Tahoma" w:hAnsi="Tahoma" w:cs="Tahoma"/>
          <w:sz w:val="18"/>
          <w:szCs w:val="18"/>
          <w:lang w:eastAsia="en-US"/>
        </w:rPr>
        <w:t>284</w:t>
      </w:r>
      <w:r w:rsidRPr="007A2B38">
        <w:rPr>
          <w:rFonts w:ascii="Tahoma" w:eastAsia="Tahoma" w:hAnsi="Tahoma" w:cs="Tahoma"/>
          <w:sz w:val="18"/>
          <w:szCs w:val="18"/>
          <w:lang w:eastAsia="en-US"/>
        </w:rPr>
        <w:t xml:space="preserve"> PZP</w:t>
      </w:r>
    </w:p>
    <w:p w14:paraId="52CD91C2" w14:textId="621942A4"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 xml:space="preserve">Zamawiający udzieli niezwłocznie odpowiedzi, najpóźniej na </w:t>
      </w:r>
      <w:r w:rsidR="00EF382F" w:rsidRPr="007A2B38">
        <w:rPr>
          <w:rFonts w:ascii="Tahoma" w:eastAsia="Tahoma" w:hAnsi="Tahoma" w:cs="Tahoma"/>
          <w:sz w:val="18"/>
          <w:szCs w:val="18"/>
          <w:lang w:eastAsia="en-US"/>
        </w:rPr>
        <w:t>2</w:t>
      </w:r>
      <w:r w:rsidRPr="007A2B38">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7A2B38">
        <w:rPr>
          <w:rFonts w:ascii="Tahoma" w:eastAsia="Tahoma" w:hAnsi="Tahoma" w:cs="Tahoma"/>
          <w:sz w:val="18"/>
          <w:szCs w:val="18"/>
          <w:lang w:eastAsia="en-US"/>
        </w:rPr>
        <w:t>4</w:t>
      </w:r>
      <w:r w:rsidRPr="007A2B38">
        <w:rPr>
          <w:rFonts w:ascii="Tahoma" w:eastAsia="Tahoma" w:hAnsi="Tahoma" w:cs="Tahoma"/>
          <w:sz w:val="18"/>
          <w:szCs w:val="18"/>
          <w:lang w:eastAsia="en-US"/>
        </w:rPr>
        <w:t xml:space="preserve"> dni przed upływem wyznaczonego terminu składania ofert.</w:t>
      </w:r>
    </w:p>
    <w:p w14:paraId="335D9652"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85C8F46"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1F12ED9"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C9EFA13" w14:textId="77777777" w:rsidR="00973F5F" w:rsidRPr="007A2B38" w:rsidRDefault="00973F5F" w:rsidP="00E207CE">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7A2B38">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321806A" w14:textId="77777777" w:rsidR="00973F5F" w:rsidRPr="007A2B38" w:rsidRDefault="00973F5F" w:rsidP="00973F5F">
      <w:pPr>
        <w:rPr>
          <w:rFonts w:ascii="Tahoma" w:hAnsi="Tahoma" w:cs="Tahoma"/>
          <w:sz w:val="20"/>
          <w:szCs w:val="20"/>
        </w:rPr>
      </w:pPr>
    </w:p>
    <w:p w14:paraId="27483DC6" w14:textId="77777777" w:rsidR="00973F5F" w:rsidRPr="007A2B38" w:rsidRDefault="00973F5F" w:rsidP="00973F5F">
      <w:pPr>
        <w:rPr>
          <w:rFonts w:ascii="Tahoma" w:hAnsi="Tahoma" w:cs="Tahoma"/>
          <w:sz w:val="20"/>
          <w:szCs w:val="20"/>
        </w:rPr>
      </w:pPr>
    </w:p>
    <w:p w14:paraId="1976918D" w14:textId="77777777" w:rsidR="00973F5F" w:rsidRPr="007A2B38" w:rsidRDefault="00973F5F" w:rsidP="00973F5F">
      <w:pPr>
        <w:pStyle w:val="Nagwek2"/>
        <w:spacing w:before="0" w:after="0"/>
        <w:jc w:val="both"/>
        <w:rPr>
          <w:rFonts w:ascii="Tahoma" w:hAnsi="Tahoma" w:cs="Tahoma"/>
          <w:i w:val="0"/>
          <w:iCs w:val="0"/>
          <w:caps/>
          <w:sz w:val="20"/>
          <w:szCs w:val="20"/>
        </w:rPr>
      </w:pPr>
      <w:r w:rsidRPr="007A2B38">
        <w:rPr>
          <w:rFonts w:ascii="Tahoma" w:hAnsi="Tahoma" w:cs="Tahoma"/>
          <w:i w:val="0"/>
          <w:iCs w:val="0"/>
          <w:caps/>
          <w:sz w:val="20"/>
          <w:szCs w:val="20"/>
        </w:rPr>
        <w:t>IX. Opis sposobu przygotowania ofert oraz dokumentów wymaganych przez Zamawiającego w SWZ</w:t>
      </w:r>
    </w:p>
    <w:p w14:paraId="74BA7FAC" w14:textId="77777777" w:rsidR="00973F5F" w:rsidRPr="007A2B38" w:rsidRDefault="00973F5F" w:rsidP="00973F5F">
      <w:pPr>
        <w:rPr>
          <w:rFonts w:ascii="Tahoma" w:hAnsi="Tahoma" w:cs="Tahoma"/>
          <w:sz w:val="20"/>
          <w:szCs w:val="20"/>
        </w:rPr>
      </w:pPr>
    </w:p>
    <w:p w14:paraId="31C0E531" w14:textId="798BA25F" w:rsidR="00973F5F" w:rsidRPr="007A2B38" w:rsidRDefault="00973F5F" w:rsidP="006F7658">
      <w:pPr>
        <w:numPr>
          <w:ilvl w:val="0"/>
          <w:numId w:val="20"/>
        </w:numPr>
        <w:ind w:left="426" w:hanging="284"/>
        <w:jc w:val="both"/>
        <w:rPr>
          <w:rFonts w:ascii="Tahoma" w:eastAsia="Calibri" w:hAnsi="Tahoma" w:cs="Tahoma"/>
          <w:sz w:val="18"/>
          <w:szCs w:val="18"/>
        </w:rPr>
      </w:pPr>
      <w:r w:rsidRPr="007A2B38">
        <w:rPr>
          <w:rFonts w:ascii="Tahoma" w:hAnsi="Tahoma" w:cs="Tahoma"/>
          <w:sz w:val="18"/>
          <w:szCs w:val="18"/>
        </w:rPr>
        <w:t xml:space="preserve">Oferta oraz przedmiotowe środki dowodowe (jeżeli były wymagane)  muszą być składane elektronicznie i muszą zostać podpisane </w:t>
      </w:r>
      <w:r w:rsidRPr="007A2B38">
        <w:rPr>
          <w:rFonts w:ascii="Tahoma" w:hAnsi="Tahoma" w:cs="Tahoma"/>
          <w:b/>
          <w:sz w:val="18"/>
          <w:szCs w:val="18"/>
        </w:rPr>
        <w:t>elektronicznym kwalifikowanym podpisem</w:t>
      </w:r>
      <w:r w:rsidR="00703017" w:rsidRPr="007A2B38">
        <w:rPr>
          <w:rFonts w:ascii="Tahoma" w:hAnsi="Tahoma" w:cs="Tahoma"/>
          <w:b/>
          <w:sz w:val="18"/>
          <w:szCs w:val="18"/>
        </w:rPr>
        <w:t xml:space="preserve">, podpisem zaufanym bądź </w:t>
      </w:r>
      <w:r w:rsidR="009D4C9E" w:rsidRPr="007A2B38">
        <w:rPr>
          <w:rFonts w:ascii="Tahoma" w:hAnsi="Tahoma" w:cs="Tahoma"/>
          <w:b/>
          <w:sz w:val="18"/>
          <w:szCs w:val="18"/>
        </w:rPr>
        <w:t>p</w:t>
      </w:r>
      <w:r w:rsidR="00703017" w:rsidRPr="007A2B38">
        <w:rPr>
          <w:rFonts w:ascii="Tahoma" w:hAnsi="Tahoma" w:cs="Tahoma"/>
          <w:b/>
          <w:sz w:val="18"/>
          <w:szCs w:val="18"/>
        </w:rPr>
        <w:t>odpisem osobistym.</w:t>
      </w:r>
      <w:r w:rsidRPr="007A2B38">
        <w:rPr>
          <w:rFonts w:ascii="Tahoma" w:hAnsi="Tahoma" w:cs="Tahoma"/>
          <w:sz w:val="18"/>
          <w:szCs w:val="18"/>
        </w:rPr>
        <w:t xml:space="preserve"> W procesie składania oferty w tym przedmiotowych środków dowodowych na platformie, </w:t>
      </w:r>
      <w:r w:rsidRPr="007A2B38">
        <w:rPr>
          <w:rFonts w:ascii="Tahoma" w:hAnsi="Tahoma" w:cs="Tahoma"/>
          <w:b/>
          <w:sz w:val="18"/>
          <w:szCs w:val="18"/>
        </w:rPr>
        <w:t>kwalifikowany podpis elektroniczny</w:t>
      </w:r>
      <w:r w:rsidRPr="007A2B38">
        <w:rPr>
          <w:rFonts w:ascii="Tahoma" w:hAnsi="Tahoma" w:cs="Tahoma"/>
          <w:sz w:val="18"/>
          <w:szCs w:val="18"/>
        </w:rPr>
        <w:t xml:space="preserve"> Wykonawca składa bezpośrednio na dokumencie, który następnie przesyła do systemu.</w:t>
      </w:r>
    </w:p>
    <w:p w14:paraId="50255E71" w14:textId="77777777" w:rsidR="00973F5F" w:rsidRPr="007A2B38" w:rsidRDefault="00973F5F" w:rsidP="006F7658">
      <w:pPr>
        <w:keepNext/>
        <w:keepLines/>
        <w:numPr>
          <w:ilvl w:val="0"/>
          <w:numId w:val="20"/>
        </w:numPr>
        <w:ind w:left="426" w:hanging="284"/>
        <w:jc w:val="both"/>
        <w:rPr>
          <w:rFonts w:ascii="Tahoma" w:hAnsi="Tahoma" w:cs="Tahoma"/>
          <w:sz w:val="18"/>
          <w:szCs w:val="18"/>
        </w:rPr>
      </w:pPr>
      <w:r w:rsidRPr="007A2B38">
        <w:rPr>
          <w:rFonts w:ascii="Tahoma" w:hAnsi="Tahoma" w:cs="Tahoma"/>
          <w:sz w:val="18"/>
          <w:szCs w:val="18"/>
        </w:rPr>
        <w:lastRenderedPageBreak/>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44A5067E" w14:textId="4F57C39E" w:rsidR="00973F5F" w:rsidRPr="007A2B38" w:rsidRDefault="00973F5F" w:rsidP="006F7658">
      <w:pPr>
        <w:keepNext/>
        <w:keepLines/>
        <w:numPr>
          <w:ilvl w:val="0"/>
          <w:numId w:val="20"/>
        </w:numPr>
        <w:ind w:left="426" w:hanging="284"/>
        <w:jc w:val="both"/>
        <w:rPr>
          <w:rFonts w:ascii="Tahoma" w:hAnsi="Tahoma" w:cs="Tahoma"/>
          <w:sz w:val="18"/>
          <w:szCs w:val="18"/>
        </w:rPr>
      </w:pPr>
      <w:r w:rsidRPr="007A2B38">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sidRPr="007A2B38">
        <w:rPr>
          <w:rFonts w:ascii="Tahoma" w:hAnsi="Tahoma" w:cs="Tahoma"/>
          <w:sz w:val="18"/>
          <w:szCs w:val="18"/>
        </w:rPr>
        <w:t>, podpisem zaufanym lub podpisem o</w:t>
      </w:r>
      <w:r w:rsidR="00D45F1F" w:rsidRPr="007A2B38">
        <w:rPr>
          <w:rFonts w:ascii="Tahoma" w:hAnsi="Tahoma" w:cs="Tahoma"/>
          <w:sz w:val="18"/>
          <w:szCs w:val="18"/>
        </w:rPr>
        <w:t>s</w:t>
      </w:r>
      <w:r w:rsidR="000000BE" w:rsidRPr="007A2B38">
        <w:rPr>
          <w:rFonts w:ascii="Tahoma" w:hAnsi="Tahoma" w:cs="Tahoma"/>
          <w:sz w:val="18"/>
          <w:szCs w:val="18"/>
        </w:rPr>
        <w:t>obistym</w:t>
      </w:r>
      <w:r w:rsidRPr="007A2B38">
        <w:rPr>
          <w:rFonts w:ascii="Tahoma" w:hAnsi="Tahoma" w:cs="Tahoma"/>
          <w:sz w:val="18"/>
          <w:szCs w:val="18"/>
        </w:rPr>
        <w:t xml:space="preserve"> przez osobę/osoby upoważnioną/upoważnione.</w:t>
      </w:r>
      <w:r w:rsidRPr="007A2B38">
        <w:rPr>
          <w:rFonts w:ascii="Tahoma" w:hAnsi="Tahoma" w:cs="Tahoma"/>
          <w:sz w:val="18"/>
          <w:szCs w:val="18"/>
          <w:vertAlign w:val="superscript"/>
        </w:rPr>
        <w:footnoteReference w:id="1"/>
      </w:r>
    </w:p>
    <w:p w14:paraId="09F6E9C4"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b/>
          <w:sz w:val="18"/>
          <w:szCs w:val="18"/>
          <w:u w:val="single"/>
        </w:rPr>
      </w:pPr>
      <w:r w:rsidRPr="007A2B38">
        <w:rPr>
          <w:rFonts w:ascii="Tahoma" w:hAnsi="Tahoma" w:cs="Tahoma"/>
          <w:b/>
          <w:sz w:val="18"/>
          <w:szCs w:val="18"/>
          <w:u w:val="single"/>
        </w:rPr>
        <w:t>Oferta musi być:</w:t>
      </w:r>
    </w:p>
    <w:p w14:paraId="6072BD72" w14:textId="77777777" w:rsidR="00973F5F" w:rsidRPr="007A2B38" w:rsidRDefault="00973F5F" w:rsidP="006F7658">
      <w:pPr>
        <w:numPr>
          <w:ilvl w:val="1"/>
          <w:numId w:val="19"/>
        </w:numPr>
        <w:ind w:left="709" w:hanging="283"/>
        <w:jc w:val="both"/>
        <w:rPr>
          <w:rFonts w:ascii="Tahoma" w:hAnsi="Tahoma" w:cs="Tahoma"/>
          <w:sz w:val="18"/>
          <w:szCs w:val="18"/>
        </w:rPr>
      </w:pPr>
      <w:r w:rsidRPr="007A2B38">
        <w:rPr>
          <w:rFonts w:ascii="Tahoma" w:hAnsi="Tahoma" w:cs="Tahoma"/>
          <w:sz w:val="18"/>
          <w:szCs w:val="18"/>
        </w:rPr>
        <w:t>sporządzona na podstawie załączników niniejszej SWZ w języku polskim,</w:t>
      </w:r>
    </w:p>
    <w:p w14:paraId="2CDAB5ED" w14:textId="77777777" w:rsidR="00973F5F" w:rsidRPr="007A2B38" w:rsidRDefault="00973F5F" w:rsidP="006F7658">
      <w:pPr>
        <w:numPr>
          <w:ilvl w:val="1"/>
          <w:numId w:val="19"/>
        </w:numPr>
        <w:ind w:left="709" w:hanging="283"/>
        <w:jc w:val="both"/>
        <w:rPr>
          <w:rFonts w:ascii="Tahoma" w:hAnsi="Tahoma" w:cs="Tahoma"/>
          <w:sz w:val="18"/>
          <w:szCs w:val="18"/>
        </w:rPr>
      </w:pPr>
      <w:r w:rsidRPr="007A2B38">
        <w:rPr>
          <w:rFonts w:ascii="Tahoma" w:hAnsi="Tahoma" w:cs="Tahoma"/>
          <w:sz w:val="18"/>
          <w:szCs w:val="18"/>
        </w:rPr>
        <w:t xml:space="preserve">złożona przy użyciu środków komunikacji elektronicznej tzn. za pośrednictwem </w:t>
      </w:r>
      <w:hyperlink r:id="rId30">
        <w:r w:rsidRPr="007A2B38">
          <w:rPr>
            <w:rFonts w:ascii="Tahoma" w:hAnsi="Tahoma" w:cs="Tahoma"/>
            <w:sz w:val="18"/>
            <w:szCs w:val="18"/>
            <w:u w:val="single"/>
          </w:rPr>
          <w:t>platformazakupowa.pl</w:t>
        </w:r>
      </w:hyperlink>
      <w:r w:rsidRPr="007A2B38">
        <w:rPr>
          <w:rFonts w:ascii="Tahoma" w:hAnsi="Tahoma" w:cs="Tahoma"/>
          <w:sz w:val="18"/>
          <w:szCs w:val="18"/>
        </w:rPr>
        <w:t>,</w:t>
      </w:r>
    </w:p>
    <w:p w14:paraId="5D821412" w14:textId="0CA6AF56" w:rsidR="00973F5F" w:rsidRPr="007A2B38" w:rsidRDefault="00973F5F" w:rsidP="006F7658">
      <w:pPr>
        <w:numPr>
          <w:ilvl w:val="1"/>
          <w:numId w:val="19"/>
        </w:numPr>
        <w:ind w:left="709" w:hanging="283"/>
        <w:jc w:val="both"/>
        <w:rPr>
          <w:rFonts w:ascii="Tahoma" w:eastAsia="Calibri" w:hAnsi="Tahoma" w:cs="Tahoma"/>
          <w:sz w:val="18"/>
          <w:szCs w:val="18"/>
        </w:rPr>
      </w:pPr>
      <w:r w:rsidRPr="007A2B38">
        <w:rPr>
          <w:rFonts w:ascii="Tahoma" w:hAnsi="Tahoma" w:cs="Tahoma"/>
          <w:sz w:val="18"/>
          <w:szCs w:val="18"/>
        </w:rPr>
        <w:t xml:space="preserve">podpisana </w:t>
      </w:r>
      <w:hyperlink r:id="rId31">
        <w:r w:rsidRPr="007A2B38">
          <w:rPr>
            <w:rFonts w:ascii="Tahoma" w:hAnsi="Tahoma" w:cs="Tahoma"/>
            <w:b/>
            <w:sz w:val="18"/>
            <w:szCs w:val="18"/>
            <w:u w:val="single"/>
          </w:rPr>
          <w:t>kwalifikowanym podpisem elektronicznym</w:t>
        </w:r>
      </w:hyperlink>
      <w:r w:rsidR="00B21E27" w:rsidRPr="007A2B38">
        <w:rPr>
          <w:rFonts w:ascii="Tahoma" w:hAnsi="Tahoma" w:cs="Tahoma"/>
          <w:b/>
          <w:sz w:val="18"/>
          <w:szCs w:val="18"/>
          <w:u w:val="single"/>
        </w:rPr>
        <w:t>, podpisem zaufanym bądź podpisem osobistym</w:t>
      </w:r>
      <w:r w:rsidRPr="007A2B38">
        <w:rPr>
          <w:rFonts w:ascii="Tahoma" w:hAnsi="Tahoma" w:cs="Tahoma"/>
          <w:sz w:val="18"/>
          <w:szCs w:val="18"/>
        </w:rPr>
        <w:t xml:space="preserve"> przez osobę/osoby upoważnioną / upoważnione.</w:t>
      </w:r>
    </w:p>
    <w:p w14:paraId="6248E19C" w14:textId="212C015D"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7A2B38">
        <w:rPr>
          <w:rFonts w:ascii="Tahoma" w:hAnsi="Tahoma" w:cs="Tahoma"/>
          <w:sz w:val="18"/>
          <w:szCs w:val="18"/>
        </w:rPr>
        <w:t>eIDAS</w:t>
      </w:r>
      <w:proofErr w:type="spellEnd"/>
      <w:r w:rsidRPr="007A2B38">
        <w:rPr>
          <w:rFonts w:ascii="Tahoma" w:hAnsi="Tahoma" w:cs="Tahoma"/>
          <w:sz w:val="18"/>
          <w:szCs w:val="18"/>
        </w:rPr>
        <w:t xml:space="preserve">) (UE) nr 910/2014 </w:t>
      </w:r>
      <w:r w:rsidR="005B6E2A" w:rsidRPr="007A2B38">
        <w:rPr>
          <w:rFonts w:ascii="Tahoma" w:hAnsi="Tahoma" w:cs="Tahoma"/>
          <w:sz w:val="18"/>
          <w:szCs w:val="18"/>
        </w:rPr>
        <w:t>–</w:t>
      </w:r>
      <w:r w:rsidRPr="007A2B38">
        <w:rPr>
          <w:rFonts w:ascii="Tahoma" w:hAnsi="Tahoma" w:cs="Tahoma"/>
          <w:sz w:val="18"/>
          <w:szCs w:val="18"/>
        </w:rPr>
        <w:t xml:space="preserve"> od 1 lipca 2016 roku”.</w:t>
      </w:r>
    </w:p>
    <w:p w14:paraId="21040D2B" w14:textId="2752F526"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 xml:space="preserve">W przypadku wykorzystania formatu podpisu </w:t>
      </w:r>
      <w:proofErr w:type="spellStart"/>
      <w:r w:rsidRPr="007A2B38">
        <w:rPr>
          <w:rFonts w:ascii="Tahoma" w:hAnsi="Tahoma" w:cs="Tahoma"/>
          <w:sz w:val="18"/>
          <w:szCs w:val="18"/>
        </w:rPr>
        <w:t>X</w:t>
      </w:r>
      <w:r w:rsidR="005B6E2A" w:rsidRPr="007A2B38">
        <w:rPr>
          <w:rFonts w:ascii="Tahoma" w:hAnsi="Tahoma" w:cs="Tahoma"/>
          <w:sz w:val="18"/>
          <w:szCs w:val="18"/>
        </w:rPr>
        <w:t>a</w:t>
      </w:r>
      <w:r w:rsidRPr="007A2B38">
        <w:rPr>
          <w:rFonts w:ascii="Tahoma" w:hAnsi="Tahoma" w:cs="Tahoma"/>
          <w:sz w:val="18"/>
          <w:szCs w:val="18"/>
        </w:rPr>
        <w:t>dES</w:t>
      </w:r>
      <w:proofErr w:type="spellEnd"/>
      <w:r w:rsidRPr="007A2B38">
        <w:rPr>
          <w:rFonts w:ascii="Tahoma" w:hAnsi="Tahoma" w:cs="Tahoma"/>
          <w:sz w:val="18"/>
          <w:szCs w:val="18"/>
        </w:rPr>
        <w:t xml:space="preserve"> zewnętrzny Zamawiający wymaga dołączenia odpowiedniej ilości plików tj. podpisywanych plików z danymi oraz plików </w:t>
      </w:r>
      <w:proofErr w:type="spellStart"/>
      <w:r w:rsidRPr="007A2B38">
        <w:rPr>
          <w:rFonts w:ascii="Tahoma" w:hAnsi="Tahoma" w:cs="Tahoma"/>
          <w:sz w:val="18"/>
          <w:szCs w:val="18"/>
        </w:rPr>
        <w:t>X</w:t>
      </w:r>
      <w:r w:rsidR="005B6E2A" w:rsidRPr="007A2B38">
        <w:rPr>
          <w:rFonts w:ascii="Tahoma" w:hAnsi="Tahoma" w:cs="Tahoma"/>
          <w:sz w:val="18"/>
          <w:szCs w:val="18"/>
        </w:rPr>
        <w:t>a</w:t>
      </w:r>
      <w:r w:rsidRPr="007A2B38">
        <w:rPr>
          <w:rFonts w:ascii="Tahoma" w:hAnsi="Tahoma" w:cs="Tahoma"/>
          <w:sz w:val="18"/>
          <w:szCs w:val="18"/>
        </w:rPr>
        <w:t>dES</w:t>
      </w:r>
      <w:proofErr w:type="spellEnd"/>
      <w:r w:rsidRPr="007A2B38">
        <w:rPr>
          <w:rFonts w:ascii="Tahoma" w:hAnsi="Tahoma" w:cs="Tahoma"/>
          <w:sz w:val="18"/>
          <w:szCs w:val="18"/>
        </w:rPr>
        <w:t>.</w:t>
      </w:r>
    </w:p>
    <w:p w14:paraId="3379E8E3" w14:textId="303D02E2"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 xml:space="preserve">Zgodnie z </w:t>
      </w:r>
      <w:proofErr w:type="spellStart"/>
      <w:r w:rsidR="005B6E2A" w:rsidRPr="007A2B38">
        <w:rPr>
          <w:rFonts w:ascii="Tahoma" w:hAnsi="Tahoma" w:cs="Tahoma"/>
          <w:sz w:val="18"/>
          <w:szCs w:val="18"/>
        </w:rPr>
        <w:t>rt</w:t>
      </w:r>
      <w:proofErr w:type="spellEnd"/>
      <w:r w:rsidR="005B6E2A" w:rsidRPr="007A2B38">
        <w:rPr>
          <w:rFonts w:ascii="Tahoma" w:hAnsi="Tahoma" w:cs="Tahoma"/>
          <w:sz w:val="18"/>
          <w:szCs w:val="18"/>
        </w:rPr>
        <w:t>.</w:t>
      </w:r>
      <w:r w:rsidRPr="007A2B38">
        <w:rPr>
          <w:rFonts w:ascii="Tahoma" w:hAnsi="Tahoma" w:cs="Tahoma"/>
          <w:sz w:val="18"/>
          <w:szCs w:val="18"/>
        </w:rPr>
        <w:t xml:space="preserve">. 18 ust. 3 ustawy </w:t>
      </w:r>
      <w:proofErr w:type="spellStart"/>
      <w:r w:rsidRPr="007A2B38">
        <w:rPr>
          <w:rFonts w:ascii="Tahoma" w:hAnsi="Tahoma" w:cs="Tahoma"/>
          <w:sz w:val="18"/>
          <w:szCs w:val="18"/>
        </w:rPr>
        <w:t>Pzp</w:t>
      </w:r>
      <w:proofErr w:type="spellEnd"/>
      <w:r w:rsidRPr="007A2B38">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sidRPr="007A2B38">
        <w:rPr>
          <w:rFonts w:ascii="Tahoma" w:hAnsi="Tahoma" w:cs="Tahoma"/>
          <w:sz w:val="18"/>
          <w:szCs w:val="18"/>
        </w:rPr>
        <w:t xml:space="preserve"> i dowody</w:t>
      </w:r>
      <w:r w:rsidRPr="007A2B38">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6E82421"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 xml:space="preserve">Wykonawca, za pośrednictwem </w:t>
      </w:r>
      <w:hyperlink r:id="rId32">
        <w:r w:rsidRPr="007A2B38">
          <w:rPr>
            <w:rFonts w:ascii="Tahoma" w:hAnsi="Tahoma" w:cs="Tahoma"/>
            <w:sz w:val="18"/>
            <w:szCs w:val="18"/>
            <w:u w:val="single"/>
          </w:rPr>
          <w:t>platformazakupowa.pl</w:t>
        </w:r>
      </w:hyperlink>
      <w:r w:rsidRPr="007A2B38">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72BEF3C1" w14:textId="77777777" w:rsidR="00973F5F" w:rsidRPr="007A2B38" w:rsidRDefault="00AB522F" w:rsidP="001114A7">
      <w:pPr>
        <w:ind w:left="720" w:hanging="284"/>
        <w:jc w:val="both"/>
        <w:rPr>
          <w:rFonts w:ascii="Tahoma" w:hAnsi="Tahoma" w:cs="Tahoma"/>
          <w:sz w:val="18"/>
          <w:szCs w:val="18"/>
        </w:rPr>
      </w:pPr>
      <w:hyperlink r:id="rId33">
        <w:r w:rsidR="00973F5F" w:rsidRPr="007A2B38">
          <w:rPr>
            <w:rFonts w:ascii="Tahoma" w:hAnsi="Tahoma" w:cs="Tahoma"/>
            <w:sz w:val="18"/>
            <w:szCs w:val="18"/>
            <w:u w:val="single"/>
          </w:rPr>
          <w:t>https://platformazakupowa.pl/strona/45-instrukcje</w:t>
        </w:r>
      </w:hyperlink>
    </w:p>
    <w:p w14:paraId="229A374A"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Każdy z Wykonawców może złożyć tylko jedną ofertę. Złożenie większej liczby ofert lub oferty zawierającej propozycje wariantowe skutkować będzie ich odrzuceniem.</w:t>
      </w:r>
    </w:p>
    <w:p w14:paraId="1147D53F"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Ceny oferty muszą zawierać wszystkie koszty, jakie musi ponieść Wykonawca, aby zrealizować zamówienie z najwyższą starannością oraz ewentualne rabaty.</w:t>
      </w:r>
    </w:p>
    <w:p w14:paraId="0BCC90AE"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D71EEE"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4CA6161" w14:textId="77777777" w:rsidR="00973F5F" w:rsidRPr="007A2B38" w:rsidRDefault="00973F5F" w:rsidP="006F7658">
      <w:pPr>
        <w:numPr>
          <w:ilvl w:val="0"/>
          <w:numId w:val="20"/>
        </w:numPr>
        <w:pBdr>
          <w:top w:val="nil"/>
          <w:left w:val="nil"/>
          <w:bottom w:val="nil"/>
          <w:right w:val="nil"/>
          <w:between w:val="nil"/>
        </w:pBdr>
        <w:ind w:left="426" w:hanging="284"/>
        <w:jc w:val="both"/>
        <w:rPr>
          <w:rFonts w:ascii="Tahoma" w:hAnsi="Tahoma" w:cs="Tahoma"/>
          <w:sz w:val="18"/>
          <w:szCs w:val="18"/>
        </w:rPr>
      </w:pPr>
      <w:r w:rsidRPr="007A2B38">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1306CD0A" w14:textId="77777777" w:rsidR="00973F5F" w:rsidRPr="007A2B38" w:rsidRDefault="00973F5F" w:rsidP="006F7658">
      <w:pPr>
        <w:numPr>
          <w:ilvl w:val="0"/>
          <w:numId w:val="20"/>
        </w:numPr>
        <w:ind w:left="426" w:hanging="284"/>
        <w:jc w:val="both"/>
        <w:rPr>
          <w:rFonts w:ascii="Tahoma" w:eastAsia="Calibri" w:hAnsi="Tahoma" w:cs="Tahoma"/>
          <w:sz w:val="18"/>
          <w:szCs w:val="18"/>
        </w:rPr>
      </w:pPr>
      <w:r w:rsidRPr="007A2B38">
        <w:rPr>
          <w:rFonts w:ascii="Tahoma" w:hAnsi="Tahoma" w:cs="Tahoma"/>
          <w:b/>
          <w:sz w:val="18"/>
          <w:szCs w:val="18"/>
        </w:rPr>
        <w:t>Rozszerzenia plików wykorzystywanych przez Wykonawców powinny być zgodne z</w:t>
      </w:r>
      <w:r w:rsidRPr="007A2B38">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6F4A36C" w14:textId="043FE0FF" w:rsidR="00973F5F" w:rsidRPr="007A2B38" w:rsidRDefault="00973F5F" w:rsidP="006F7658">
      <w:pPr>
        <w:numPr>
          <w:ilvl w:val="0"/>
          <w:numId w:val="20"/>
        </w:numPr>
        <w:ind w:left="426" w:hanging="284"/>
        <w:jc w:val="both"/>
        <w:rPr>
          <w:rFonts w:ascii="Tahoma" w:hAnsi="Tahoma" w:cs="Tahoma"/>
          <w:b/>
          <w:sz w:val="18"/>
          <w:szCs w:val="18"/>
          <w:u w:val="single"/>
        </w:rPr>
      </w:pPr>
      <w:r w:rsidRPr="007A2B38">
        <w:rPr>
          <w:rFonts w:ascii="Tahoma" w:hAnsi="Tahoma" w:cs="Tahoma"/>
          <w:sz w:val="18"/>
          <w:szCs w:val="18"/>
        </w:rPr>
        <w:t>Zamawiający rekomenduje wykorzystanie formatów: .pdf .</w:t>
      </w:r>
      <w:proofErr w:type="spellStart"/>
      <w:r w:rsidRPr="007A2B38">
        <w:rPr>
          <w:rFonts w:ascii="Tahoma" w:hAnsi="Tahoma" w:cs="Tahoma"/>
          <w:sz w:val="18"/>
          <w:szCs w:val="18"/>
        </w:rPr>
        <w:t>doc</w:t>
      </w:r>
      <w:proofErr w:type="spellEnd"/>
      <w:r w:rsidRPr="007A2B38">
        <w:rPr>
          <w:rFonts w:ascii="Tahoma" w:hAnsi="Tahoma" w:cs="Tahoma"/>
          <w:sz w:val="18"/>
          <w:szCs w:val="18"/>
        </w:rPr>
        <w:t xml:space="preserve"> .</w:t>
      </w:r>
      <w:proofErr w:type="spellStart"/>
      <w:r w:rsidRPr="007A2B38">
        <w:rPr>
          <w:rFonts w:ascii="Tahoma" w:hAnsi="Tahoma" w:cs="Tahoma"/>
          <w:sz w:val="18"/>
          <w:szCs w:val="18"/>
        </w:rPr>
        <w:t>docx</w:t>
      </w:r>
      <w:proofErr w:type="spellEnd"/>
      <w:r w:rsidRPr="007A2B38">
        <w:rPr>
          <w:rFonts w:ascii="Tahoma" w:hAnsi="Tahoma" w:cs="Tahoma"/>
          <w:sz w:val="18"/>
          <w:szCs w:val="18"/>
        </w:rPr>
        <w:t xml:space="preserve"> .xls .</w:t>
      </w:r>
      <w:proofErr w:type="spellStart"/>
      <w:r w:rsidRPr="007A2B38">
        <w:rPr>
          <w:rFonts w:ascii="Tahoma" w:hAnsi="Tahoma" w:cs="Tahoma"/>
          <w:sz w:val="18"/>
          <w:szCs w:val="18"/>
        </w:rPr>
        <w:t>xlsx</w:t>
      </w:r>
      <w:proofErr w:type="spellEnd"/>
      <w:r w:rsidRPr="007A2B38">
        <w:rPr>
          <w:rFonts w:ascii="Tahoma" w:hAnsi="Tahoma" w:cs="Tahoma"/>
          <w:sz w:val="18"/>
          <w:szCs w:val="18"/>
        </w:rPr>
        <w:t xml:space="preserve"> .jpg (.</w:t>
      </w:r>
      <w:proofErr w:type="spellStart"/>
      <w:r w:rsidRPr="007A2B38">
        <w:rPr>
          <w:rFonts w:ascii="Tahoma" w:hAnsi="Tahoma" w:cs="Tahoma"/>
          <w:sz w:val="18"/>
          <w:szCs w:val="18"/>
        </w:rPr>
        <w:t>jpeg</w:t>
      </w:r>
      <w:proofErr w:type="spellEnd"/>
      <w:r w:rsidRPr="007A2B38">
        <w:rPr>
          <w:rFonts w:ascii="Tahoma" w:hAnsi="Tahoma" w:cs="Tahoma"/>
          <w:sz w:val="18"/>
          <w:szCs w:val="18"/>
        </w:rPr>
        <w:t xml:space="preserve">) </w:t>
      </w:r>
      <w:r w:rsidRPr="007A2B38">
        <w:rPr>
          <w:rFonts w:ascii="Tahoma" w:hAnsi="Tahoma" w:cs="Tahoma"/>
          <w:b/>
          <w:sz w:val="18"/>
          <w:szCs w:val="18"/>
          <w:u w:val="single"/>
        </w:rPr>
        <w:t>ze szczególnym wskazaniem na .pdf</w:t>
      </w:r>
      <w:r w:rsidR="00D83034" w:rsidRPr="007A2B38">
        <w:rPr>
          <w:rFonts w:ascii="Tahoma" w:hAnsi="Tahoma" w:cs="Tahoma"/>
          <w:b/>
          <w:sz w:val="18"/>
          <w:szCs w:val="18"/>
          <w:u w:val="single"/>
        </w:rPr>
        <w:t xml:space="preserve"> i .</w:t>
      </w:r>
      <w:proofErr w:type="spellStart"/>
      <w:r w:rsidR="00D83034" w:rsidRPr="007A2B38">
        <w:rPr>
          <w:rFonts w:ascii="Tahoma" w:hAnsi="Tahoma" w:cs="Tahoma"/>
          <w:b/>
          <w:sz w:val="18"/>
          <w:szCs w:val="18"/>
          <w:u w:val="single"/>
        </w:rPr>
        <w:t>xls</w:t>
      </w:r>
      <w:r w:rsidR="00DF6C89" w:rsidRPr="007A2B38">
        <w:rPr>
          <w:rFonts w:ascii="Tahoma" w:hAnsi="Tahoma" w:cs="Tahoma"/>
          <w:b/>
          <w:sz w:val="18"/>
          <w:szCs w:val="18"/>
          <w:u w:val="single"/>
        </w:rPr>
        <w:t>x</w:t>
      </w:r>
      <w:proofErr w:type="spellEnd"/>
    </w:p>
    <w:p w14:paraId="722E0ED8"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W celu ewentualnej kompresji danych Zamawiający rekomenduje wykorzystanie jednego z rozszerzeń:</w:t>
      </w:r>
    </w:p>
    <w:p w14:paraId="6BFC5F8A" w14:textId="77777777" w:rsidR="00973F5F" w:rsidRPr="007A2B38" w:rsidRDefault="00973F5F" w:rsidP="006F7658">
      <w:pPr>
        <w:numPr>
          <w:ilvl w:val="1"/>
          <w:numId w:val="18"/>
        </w:numPr>
        <w:ind w:left="709" w:hanging="284"/>
        <w:jc w:val="both"/>
        <w:rPr>
          <w:rFonts w:ascii="Tahoma" w:hAnsi="Tahoma" w:cs="Tahoma"/>
          <w:sz w:val="18"/>
          <w:szCs w:val="18"/>
        </w:rPr>
      </w:pPr>
      <w:r w:rsidRPr="007A2B38">
        <w:rPr>
          <w:rFonts w:ascii="Tahoma" w:hAnsi="Tahoma" w:cs="Tahoma"/>
          <w:sz w:val="18"/>
          <w:szCs w:val="18"/>
        </w:rPr>
        <w:t xml:space="preserve">.zip </w:t>
      </w:r>
    </w:p>
    <w:p w14:paraId="4BEA20B3" w14:textId="77777777" w:rsidR="00973F5F" w:rsidRPr="007A2B38" w:rsidRDefault="00973F5F" w:rsidP="006F7658">
      <w:pPr>
        <w:numPr>
          <w:ilvl w:val="1"/>
          <w:numId w:val="18"/>
        </w:numPr>
        <w:ind w:left="709" w:hanging="284"/>
        <w:jc w:val="both"/>
        <w:rPr>
          <w:rFonts w:ascii="Tahoma" w:hAnsi="Tahoma" w:cs="Tahoma"/>
          <w:sz w:val="18"/>
          <w:szCs w:val="18"/>
        </w:rPr>
      </w:pPr>
      <w:r w:rsidRPr="007A2B38">
        <w:rPr>
          <w:rFonts w:ascii="Tahoma" w:hAnsi="Tahoma" w:cs="Tahoma"/>
          <w:sz w:val="18"/>
          <w:szCs w:val="18"/>
        </w:rPr>
        <w:t>.7Z</w:t>
      </w:r>
    </w:p>
    <w:p w14:paraId="6FF55EB2" w14:textId="77777777" w:rsidR="00973F5F" w:rsidRPr="007A2B38" w:rsidRDefault="00973F5F" w:rsidP="006F7658">
      <w:pPr>
        <w:numPr>
          <w:ilvl w:val="0"/>
          <w:numId w:val="20"/>
        </w:numPr>
        <w:ind w:left="426" w:hanging="284"/>
        <w:jc w:val="both"/>
        <w:rPr>
          <w:rFonts w:ascii="Tahoma" w:eastAsia="Calibri" w:hAnsi="Tahoma" w:cs="Tahoma"/>
          <w:sz w:val="18"/>
          <w:szCs w:val="18"/>
        </w:rPr>
      </w:pPr>
      <w:r w:rsidRPr="007A2B38">
        <w:rPr>
          <w:rFonts w:ascii="Tahoma" w:hAnsi="Tahoma" w:cs="Tahoma"/>
          <w:sz w:val="18"/>
          <w:szCs w:val="18"/>
        </w:rPr>
        <w:t xml:space="preserve">Wśród rozszerzeń powszechnych a </w:t>
      </w:r>
      <w:r w:rsidRPr="007A2B38">
        <w:rPr>
          <w:rFonts w:ascii="Tahoma" w:hAnsi="Tahoma" w:cs="Tahoma"/>
          <w:b/>
          <w:sz w:val="18"/>
          <w:szCs w:val="18"/>
        </w:rPr>
        <w:t>niewystępujących</w:t>
      </w:r>
      <w:r w:rsidRPr="007A2B38">
        <w:rPr>
          <w:rFonts w:ascii="Tahoma" w:hAnsi="Tahoma" w:cs="Tahoma"/>
          <w:sz w:val="18"/>
          <w:szCs w:val="18"/>
        </w:rPr>
        <w:t xml:space="preserve"> w Rozporządzeniu KRI występują: .</w:t>
      </w:r>
      <w:proofErr w:type="spellStart"/>
      <w:r w:rsidRPr="007A2B38">
        <w:rPr>
          <w:rFonts w:ascii="Tahoma" w:hAnsi="Tahoma" w:cs="Tahoma"/>
          <w:sz w:val="18"/>
          <w:szCs w:val="18"/>
        </w:rPr>
        <w:t>rar</w:t>
      </w:r>
      <w:proofErr w:type="spellEnd"/>
      <w:r w:rsidRPr="007A2B38">
        <w:rPr>
          <w:rFonts w:ascii="Tahoma" w:hAnsi="Tahoma" w:cs="Tahoma"/>
          <w:sz w:val="18"/>
          <w:szCs w:val="18"/>
        </w:rPr>
        <w:t xml:space="preserve"> .gif .</w:t>
      </w:r>
      <w:proofErr w:type="spellStart"/>
      <w:r w:rsidRPr="007A2B38">
        <w:rPr>
          <w:rFonts w:ascii="Tahoma" w:hAnsi="Tahoma" w:cs="Tahoma"/>
          <w:sz w:val="18"/>
          <w:szCs w:val="18"/>
        </w:rPr>
        <w:t>bmp</w:t>
      </w:r>
      <w:proofErr w:type="spellEnd"/>
      <w:r w:rsidRPr="007A2B38">
        <w:rPr>
          <w:rFonts w:ascii="Tahoma" w:hAnsi="Tahoma" w:cs="Tahoma"/>
          <w:sz w:val="18"/>
          <w:szCs w:val="18"/>
        </w:rPr>
        <w:t xml:space="preserve"> .</w:t>
      </w:r>
      <w:proofErr w:type="spellStart"/>
      <w:r w:rsidRPr="007A2B38">
        <w:rPr>
          <w:rFonts w:ascii="Tahoma" w:hAnsi="Tahoma" w:cs="Tahoma"/>
          <w:sz w:val="18"/>
          <w:szCs w:val="18"/>
        </w:rPr>
        <w:t>numbers</w:t>
      </w:r>
      <w:proofErr w:type="spellEnd"/>
      <w:r w:rsidRPr="007A2B38">
        <w:rPr>
          <w:rFonts w:ascii="Tahoma" w:hAnsi="Tahoma" w:cs="Tahoma"/>
          <w:sz w:val="18"/>
          <w:szCs w:val="18"/>
        </w:rPr>
        <w:t xml:space="preserve"> .</w:t>
      </w:r>
      <w:proofErr w:type="spellStart"/>
      <w:r w:rsidRPr="007A2B38">
        <w:rPr>
          <w:rFonts w:ascii="Tahoma" w:hAnsi="Tahoma" w:cs="Tahoma"/>
          <w:sz w:val="18"/>
          <w:szCs w:val="18"/>
        </w:rPr>
        <w:t>pages</w:t>
      </w:r>
      <w:proofErr w:type="spellEnd"/>
      <w:r w:rsidRPr="007A2B38">
        <w:rPr>
          <w:rFonts w:ascii="Tahoma" w:hAnsi="Tahoma" w:cs="Tahoma"/>
          <w:sz w:val="18"/>
          <w:szCs w:val="18"/>
        </w:rPr>
        <w:t xml:space="preserve">. </w:t>
      </w:r>
      <w:r w:rsidRPr="007A2B38">
        <w:rPr>
          <w:rFonts w:ascii="Tahoma" w:hAnsi="Tahoma" w:cs="Tahoma"/>
          <w:b/>
          <w:sz w:val="18"/>
          <w:szCs w:val="18"/>
        </w:rPr>
        <w:t>Dokumenty złożone w takich plikach zostaną uznane za złożone nieskutecznie.</w:t>
      </w:r>
    </w:p>
    <w:p w14:paraId="333ED38B"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W przypadku stosowania przez wykonawcę kwalifikowanego podpisu elektronicznego:</w:t>
      </w:r>
    </w:p>
    <w:p w14:paraId="0C463F29" w14:textId="77777777" w:rsidR="00973F5F" w:rsidRPr="007A2B38" w:rsidRDefault="00973F5F" w:rsidP="006F7658">
      <w:pPr>
        <w:numPr>
          <w:ilvl w:val="0"/>
          <w:numId w:val="17"/>
        </w:numPr>
        <w:ind w:left="709" w:hanging="283"/>
        <w:jc w:val="both"/>
        <w:rPr>
          <w:rFonts w:ascii="Tahoma" w:eastAsia="Calibri" w:hAnsi="Tahoma" w:cs="Tahoma"/>
          <w:sz w:val="18"/>
          <w:szCs w:val="18"/>
        </w:rPr>
      </w:pPr>
      <w:r w:rsidRPr="007A2B38">
        <w:rPr>
          <w:rFonts w:ascii="Tahoma" w:hAnsi="Tahoma" w:cs="Tahoma"/>
          <w:sz w:val="18"/>
          <w:szCs w:val="18"/>
        </w:rPr>
        <w:t xml:space="preserve">Ze względu na niskie ryzyko naruszenia integralności pliku oraz łatwiejszą weryfikację podpisu zamawiający zaleca, w miarę możliwości, </w:t>
      </w:r>
      <w:r w:rsidRPr="007A2B38">
        <w:rPr>
          <w:rFonts w:ascii="Tahoma" w:hAnsi="Tahoma" w:cs="Tahoma"/>
          <w:b/>
          <w:sz w:val="18"/>
          <w:szCs w:val="18"/>
        </w:rPr>
        <w:t xml:space="preserve">przekonwertowanie plików składających się na ofertę na rozszerzenie .pdf  i opatrzenie ich podpisem kwalifikowanym w formacie </w:t>
      </w:r>
      <w:proofErr w:type="spellStart"/>
      <w:r w:rsidRPr="007A2B38">
        <w:rPr>
          <w:rFonts w:ascii="Tahoma" w:hAnsi="Tahoma" w:cs="Tahoma"/>
          <w:b/>
          <w:sz w:val="18"/>
          <w:szCs w:val="18"/>
        </w:rPr>
        <w:t>PAdES</w:t>
      </w:r>
      <w:proofErr w:type="spellEnd"/>
      <w:r w:rsidRPr="007A2B38">
        <w:rPr>
          <w:rFonts w:ascii="Tahoma" w:hAnsi="Tahoma" w:cs="Tahoma"/>
          <w:b/>
          <w:sz w:val="18"/>
          <w:szCs w:val="18"/>
        </w:rPr>
        <w:t xml:space="preserve">. </w:t>
      </w:r>
    </w:p>
    <w:p w14:paraId="7DF1BC31" w14:textId="77777777" w:rsidR="00973F5F" w:rsidRPr="007A2B38" w:rsidRDefault="00973F5F" w:rsidP="006F7658">
      <w:pPr>
        <w:numPr>
          <w:ilvl w:val="0"/>
          <w:numId w:val="17"/>
        </w:numPr>
        <w:ind w:left="709" w:hanging="283"/>
        <w:jc w:val="both"/>
        <w:rPr>
          <w:rFonts w:ascii="Tahoma" w:hAnsi="Tahoma" w:cs="Tahoma"/>
          <w:sz w:val="18"/>
          <w:szCs w:val="18"/>
        </w:rPr>
      </w:pPr>
      <w:r w:rsidRPr="007A2B38">
        <w:rPr>
          <w:rFonts w:ascii="Tahoma" w:hAnsi="Tahoma" w:cs="Tahoma"/>
          <w:sz w:val="18"/>
          <w:szCs w:val="18"/>
        </w:rPr>
        <w:t xml:space="preserve">Pliki w innych formatach niż PDF </w:t>
      </w:r>
      <w:r w:rsidRPr="007A2B38">
        <w:rPr>
          <w:rFonts w:ascii="Tahoma" w:hAnsi="Tahoma" w:cs="Tahoma"/>
          <w:b/>
          <w:sz w:val="18"/>
          <w:szCs w:val="18"/>
        </w:rPr>
        <w:t xml:space="preserve">zaleca się opatrzyć podpisem w formacie </w:t>
      </w:r>
      <w:proofErr w:type="spellStart"/>
      <w:r w:rsidRPr="007A2B38">
        <w:rPr>
          <w:rFonts w:ascii="Tahoma" w:hAnsi="Tahoma" w:cs="Tahoma"/>
          <w:b/>
          <w:sz w:val="18"/>
          <w:szCs w:val="18"/>
        </w:rPr>
        <w:t>XAdES</w:t>
      </w:r>
      <w:proofErr w:type="spellEnd"/>
      <w:r w:rsidRPr="007A2B38">
        <w:rPr>
          <w:rFonts w:ascii="Tahoma" w:hAnsi="Tahoma" w:cs="Tahoma"/>
          <w:b/>
          <w:sz w:val="18"/>
          <w:szCs w:val="18"/>
        </w:rPr>
        <w:t xml:space="preserve"> o typie zewnętrznym</w:t>
      </w:r>
      <w:r w:rsidRPr="007A2B38">
        <w:rPr>
          <w:rFonts w:ascii="Tahoma" w:hAnsi="Tahoma" w:cs="Tahoma"/>
          <w:sz w:val="18"/>
          <w:szCs w:val="18"/>
        </w:rPr>
        <w:t>. Wykonawca powinien pamiętać, aby plik z podpisem przekazywać łącznie z dokumentem podpisywanym.</w:t>
      </w:r>
    </w:p>
    <w:p w14:paraId="3DCD9BC3" w14:textId="77777777" w:rsidR="00973F5F" w:rsidRPr="007A2B38" w:rsidRDefault="00973F5F" w:rsidP="006F7658">
      <w:pPr>
        <w:numPr>
          <w:ilvl w:val="0"/>
          <w:numId w:val="17"/>
        </w:numPr>
        <w:ind w:left="709" w:hanging="283"/>
        <w:jc w:val="both"/>
        <w:rPr>
          <w:rFonts w:ascii="Tahoma" w:hAnsi="Tahoma" w:cs="Tahoma"/>
          <w:sz w:val="18"/>
          <w:szCs w:val="18"/>
        </w:rPr>
      </w:pPr>
      <w:r w:rsidRPr="007A2B38">
        <w:rPr>
          <w:rFonts w:ascii="Tahoma" w:hAnsi="Tahoma" w:cs="Tahoma"/>
          <w:sz w:val="18"/>
          <w:szCs w:val="18"/>
        </w:rPr>
        <w:t>Zamawiający rekomenduje wykorzystanie podpisu z kwalifikowanym znacznikiem czasu.</w:t>
      </w:r>
    </w:p>
    <w:p w14:paraId="13DD5A57"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Zamawiający zaleca aby</w:t>
      </w:r>
      <w:r w:rsidRPr="007A2B38">
        <w:rPr>
          <w:rFonts w:ascii="Tahoma" w:hAnsi="Tahoma" w:cs="Tahoma"/>
          <w:b/>
          <w:sz w:val="18"/>
          <w:szCs w:val="18"/>
        </w:rPr>
        <w:t xml:space="preserve"> w przypadku podpisywania pliku przez kilka osób, stosować podpisy tego samego rodzaju.</w:t>
      </w:r>
      <w:r w:rsidRPr="007A2B38">
        <w:rPr>
          <w:rFonts w:ascii="Tahoma" w:hAnsi="Tahoma" w:cs="Tahoma"/>
          <w:sz w:val="18"/>
          <w:szCs w:val="18"/>
        </w:rPr>
        <w:t xml:space="preserve"> Podpisywanie różnymi rodzajami podpisów może doprowadzić do problemów w weryfikacji plików. </w:t>
      </w:r>
    </w:p>
    <w:p w14:paraId="2DDF6E8F"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Zamawiający zaleca, aby Wykonawca z odpowiednim wyprzedzeniem przetestował możliwość prawidłowego wykorzystania wybranej metody podpisania plików oferty.</w:t>
      </w:r>
    </w:p>
    <w:p w14:paraId="6FA12B34"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Osobą składającą ofertę powinna być osoba kontaktowa podawana w dokumentacji.</w:t>
      </w:r>
    </w:p>
    <w:p w14:paraId="15036021"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lastRenderedPageBreak/>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D8B9DBE"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 xml:space="preserve">Jeśli Wykonawca pakuje dokumenty np. w plik o rozszerzeniu .zip, zaleca się wcześniejsze podpisanie każdego ze skompresowanych plików. </w:t>
      </w:r>
    </w:p>
    <w:p w14:paraId="302F4E01" w14:textId="77777777" w:rsidR="00973F5F" w:rsidRPr="007A2B38" w:rsidRDefault="00973F5F" w:rsidP="006F7658">
      <w:pPr>
        <w:numPr>
          <w:ilvl w:val="0"/>
          <w:numId w:val="20"/>
        </w:numPr>
        <w:ind w:left="426" w:hanging="284"/>
        <w:jc w:val="both"/>
        <w:rPr>
          <w:rFonts w:ascii="Tahoma" w:hAnsi="Tahoma" w:cs="Tahoma"/>
          <w:sz w:val="18"/>
          <w:szCs w:val="18"/>
        </w:rPr>
      </w:pPr>
      <w:r w:rsidRPr="007A2B38">
        <w:rPr>
          <w:rFonts w:ascii="Tahoma" w:hAnsi="Tahoma" w:cs="Tahoma"/>
          <w:sz w:val="18"/>
          <w:szCs w:val="18"/>
        </w:rPr>
        <w:t xml:space="preserve">Zamawiający zaleca aby </w:t>
      </w:r>
      <w:r w:rsidRPr="007A2B38">
        <w:rPr>
          <w:rFonts w:ascii="Tahoma" w:hAnsi="Tahoma" w:cs="Tahoma"/>
          <w:b/>
          <w:sz w:val="18"/>
          <w:szCs w:val="18"/>
          <w:u w:val="single"/>
        </w:rPr>
        <w:t>nie</w:t>
      </w:r>
      <w:r w:rsidRPr="007A2B38">
        <w:rPr>
          <w:rFonts w:ascii="Tahoma" w:hAnsi="Tahoma" w:cs="Tahoma"/>
          <w:b/>
          <w:sz w:val="18"/>
          <w:szCs w:val="18"/>
        </w:rPr>
        <w:t xml:space="preserve"> </w:t>
      </w:r>
      <w:r w:rsidRPr="007A2B38">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1D036E2" w14:textId="26B833E6" w:rsidR="00973F5F" w:rsidRPr="007A2B38" w:rsidRDefault="00973F5F" w:rsidP="006F7658">
      <w:pPr>
        <w:pStyle w:val="Akapitzlist"/>
        <w:numPr>
          <w:ilvl w:val="0"/>
          <w:numId w:val="20"/>
        </w:numPr>
        <w:suppressAutoHyphens/>
        <w:spacing w:after="0"/>
        <w:ind w:left="425" w:hanging="357"/>
        <w:jc w:val="both"/>
        <w:rPr>
          <w:rFonts w:ascii="Tahoma" w:hAnsi="Tahoma" w:cs="Tahoma"/>
          <w:b/>
          <w:sz w:val="18"/>
          <w:szCs w:val="18"/>
        </w:rPr>
      </w:pPr>
      <w:r w:rsidRPr="007A2B38">
        <w:rPr>
          <w:rFonts w:ascii="Tahoma" w:hAnsi="Tahoma" w:cs="Tahoma"/>
          <w:b/>
          <w:sz w:val="18"/>
          <w:szCs w:val="18"/>
        </w:rPr>
        <w:t>Na ofertę składają się następujące dokumenty:</w:t>
      </w:r>
    </w:p>
    <w:p w14:paraId="4BD6509F" w14:textId="1C70F90B" w:rsidR="00973F5F" w:rsidRPr="007A2B38" w:rsidRDefault="00973F5F" w:rsidP="006F7658">
      <w:pPr>
        <w:numPr>
          <w:ilvl w:val="1"/>
          <w:numId w:val="20"/>
        </w:numPr>
        <w:ind w:left="709" w:hanging="283"/>
        <w:jc w:val="both"/>
        <w:rPr>
          <w:rFonts w:ascii="Tahoma" w:hAnsi="Tahoma" w:cs="Tahoma"/>
          <w:sz w:val="18"/>
          <w:szCs w:val="18"/>
        </w:rPr>
      </w:pPr>
      <w:r w:rsidRPr="007A2B38">
        <w:rPr>
          <w:rFonts w:ascii="Tahoma" w:hAnsi="Tahoma" w:cs="Tahoma"/>
          <w:b/>
          <w:sz w:val="18"/>
          <w:szCs w:val="18"/>
        </w:rPr>
        <w:t>„Formularz Oferty”</w:t>
      </w:r>
      <w:r w:rsidRPr="007A2B38">
        <w:rPr>
          <w:rFonts w:ascii="Tahoma" w:hAnsi="Tahoma" w:cs="Tahoma"/>
          <w:sz w:val="18"/>
          <w:szCs w:val="18"/>
        </w:rPr>
        <w:t xml:space="preserve"> przygotowany zgodnie ze wzorem podanym w Załączniku nr 1 do SWZ.</w:t>
      </w:r>
    </w:p>
    <w:p w14:paraId="7B5A355A" w14:textId="025AC9CF" w:rsidR="00FB7379" w:rsidRPr="007A2B38" w:rsidRDefault="00FB7379" w:rsidP="006F7658">
      <w:pPr>
        <w:numPr>
          <w:ilvl w:val="1"/>
          <w:numId w:val="20"/>
        </w:numPr>
        <w:ind w:left="709" w:hanging="283"/>
        <w:jc w:val="both"/>
        <w:rPr>
          <w:rFonts w:ascii="Tahoma" w:hAnsi="Tahoma" w:cs="Tahoma"/>
          <w:sz w:val="18"/>
          <w:szCs w:val="18"/>
        </w:rPr>
      </w:pPr>
      <w:r w:rsidRPr="007A2B38">
        <w:rPr>
          <w:rFonts w:ascii="Tahoma" w:hAnsi="Tahoma" w:cs="Tahoma"/>
          <w:b/>
          <w:bCs/>
          <w:sz w:val="18"/>
          <w:szCs w:val="18"/>
        </w:rPr>
        <w:t>„Formularz asortymentowo-cenowy”</w:t>
      </w:r>
      <w:r w:rsidRPr="007A2B38">
        <w:rPr>
          <w:rFonts w:ascii="Tahoma" w:hAnsi="Tahoma" w:cs="Tahoma"/>
          <w:sz w:val="18"/>
          <w:szCs w:val="18"/>
        </w:rPr>
        <w:t xml:space="preserve"> przygotowany zgodnie ze wzorem podanym w Załączniku nr 2 do SWZ.</w:t>
      </w:r>
    </w:p>
    <w:p w14:paraId="0A3657F4" w14:textId="3B6A2C1F" w:rsidR="003E59DB" w:rsidRPr="007A2B38" w:rsidRDefault="003E59DB" w:rsidP="006F7658">
      <w:pPr>
        <w:numPr>
          <w:ilvl w:val="1"/>
          <w:numId w:val="20"/>
        </w:numPr>
        <w:ind w:left="709" w:hanging="283"/>
        <w:jc w:val="both"/>
        <w:rPr>
          <w:rFonts w:ascii="Tahoma" w:hAnsi="Tahoma" w:cs="Tahoma"/>
          <w:sz w:val="18"/>
          <w:szCs w:val="18"/>
        </w:rPr>
      </w:pPr>
      <w:r w:rsidRPr="007A2B38">
        <w:rPr>
          <w:rFonts w:ascii="Tahoma" w:hAnsi="Tahoma" w:cs="Tahoma"/>
          <w:b/>
          <w:bCs/>
          <w:sz w:val="18"/>
          <w:szCs w:val="18"/>
        </w:rPr>
        <w:t>Przedmiotowe środki dowodowe</w:t>
      </w:r>
      <w:r w:rsidRPr="007A2B38">
        <w:rPr>
          <w:rFonts w:ascii="Tahoma" w:hAnsi="Tahoma" w:cs="Tahoma"/>
          <w:sz w:val="18"/>
          <w:szCs w:val="18"/>
        </w:rPr>
        <w:t xml:space="preserve"> wskazane w rozdziale II.A SWZ</w:t>
      </w:r>
    </w:p>
    <w:p w14:paraId="5E2E2944" w14:textId="0F43EDB5" w:rsidR="00FB7379" w:rsidRPr="007A2B38" w:rsidRDefault="00FB7379" w:rsidP="006F7658">
      <w:pPr>
        <w:numPr>
          <w:ilvl w:val="1"/>
          <w:numId w:val="20"/>
        </w:numPr>
        <w:ind w:left="709" w:hanging="283"/>
        <w:jc w:val="both"/>
        <w:rPr>
          <w:rFonts w:ascii="Tahoma" w:hAnsi="Tahoma" w:cs="Tahoma"/>
          <w:sz w:val="18"/>
          <w:szCs w:val="18"/>
        </w:rPr>
      </w:pPr>
      <w:r w:rsidRPr="007A2B38">
        <w:rPr>
          <w:rFonts w:ascii="Tahoma" w:hAnsi="Tahoma" w:cs="Tahoma"/>
          <w:b/>
          <w:bCs/>
          <w:sz w:val="18"/>
          <w:szCs w:val="18"/>
        </w:rPr>
        <w:t xml:space="preserve">Oświadczenie dotyczące przesłanek wykluczenia </w:t>
      </w:r>
      <w:r w:rsidRPr="007A2B38">
        <w:rPr>
          <w:rFonts w:ascii="Tahoma" w:hAnsi="Tahoma" w:cs="Tahoma"/>
          <w:bCs/>
          <w:sz w:val="18"/>
          <w:szCs w:val="18"/>
        </w:rPr>
        <w:t>z postępowania przygotowane zgodnie ze wzorem podanym w Załączniku nr 3 do SWZ.</w:t>
      </w:r>
    </w:p>
    <w:p w14:paraId="262E0E12" w14:textId="449101B4" w:rsidR="003E59DB" w:rsidRPr="007A2B38" w:rsidRDefault="003E59DB" w:rsidP="006F7658">
      <w:pPr>
        <w:numPr>
          <w:ilvl w:val="1"/>
          <w:numId w:val="20"/>
        </w:numPr>
        <w:ind w:left="709" w:hanging="283"/>
        <w:jc w:val="both"/>
        <w:rPr>
          <w:rFonts w:ascii="Tahoma" w:hAnsi="Tahoma" w:cs="Tahoma"/>
          <w:sz w:val="18"/>
          <w:szCs w:val="18"/>
        </w:rPr>
      </w:pPr>
      <w:r w:rsidRPr="007A2B38">
        <w:rPr>
          <w:rFonts w:ascii="Tahoma" w:hAnsi="Tahoma" w:cs="Tahoma"/>
          <w:sz w:val="18"/>
          <w:szCs w:val="18"/>
        </w:rPr>
        <w:t xml:space="preserve">Oświadczenie Wykonawcy z art 117 ust. 4 Ustawy, o którym mowa w rozdziale VII ust. 3 SWZ w przypadku Wykonawców wspólnie ubiegających się o udzielenie zamówienia - </w:t>
      </w:r>
      <w:r w:rsidRPr="007A2B38">
        <w:rPr>
          <w:rFonts w:ascii="Tahoma" w:hAnsi="Tahoma" w:cs="Tahoma"/>
          <w:b/>
          <w:bCs/>
          <w:sz w:val="18"/>
          <w:szCs w:val="18"/>
        </w:rPr>
        <w:t>załącznik nr 7 do SWZ</w:t>
      </w:r>
      <w:r w:rsidRPr="007A2B38">
        <w:rPr>
          <w:rFonts w:ascii="Tahoma" w:hAnsi="Tahoma" w:cs="Tahoma"/>
          <w:sz w:val="18"/>
          <w:szCs w:val="18"/>
        </w:rPr>
        <w:t xml:space="preserve"> – jeśli dotyczy</w:t>
      </w:r>
    </w:p>
    <w:p w14:paraId="2BF1FD8E" w14:textId="790C1541" w:rsidR="00FB7379" w:rsidRPr="007A2B38" w:rsidRDefault="00FB7379" w:rsidP="006F7658">
      <w:pPr>
        <w:numPr>
          <w:ilvl w:val="1"/>
          <w:numId w:val="20"/>
        </w:numPr>
        <w:ind w:left="709" w:hanging="283"/>
        <w:jc w:val="both"/>
        <w:rPr>
          <w:rFonts w:ascii="Tahoma" w:hAnsi="Tahoma" w:cs="Tahoma"/>
          <w:sz w:val="18"/>
          <w:szCs w:val="18"/>
        </w:rPr>
      </w:pPr>
      <w:r w:rsidRPr="007A2B38">
        <w:rPr>
          <w:rFonts w:ascii="Tahoma" w:hAnsi="Tahoma" w:cs="Tahoma"/>
          <w:b/>
          <w:sz w:val="18"/>
          <w:szCs w:val="18"/>
        </w:rPr>
        <w:t>Pełnomocnictwo</w:t>
      </w:r>
      <w:r w:rsidRPr="007A2B38">
        <w:rPr>
          <w:rFonts w:ascii="Tahoma" w:hAnsi="Tahoma" w:cs="Tahoma"/>
          <w:sz w:val="18"/>
          <w:szCs w:val="18"/>
        </w:rPr>
        <w:t xml:space="preserve"> do podpisania oferty, oświadczeń i dokumentów składających się na ofertę, o ile upoważnienie to nie wynika z innych dokumentów dołączonych do oferty.</w:t>
      </w:r>
    </w:p>
    <w:p w14:paraId="7143ED0A" w14:textId="6AA2CEAC" w:rsidR="00FB7379" w:rsidRPr="007A2B38" w:rsidRDefault="00FB7379" w:rsidP="006F7658">
      <w:pPr>
        <w:numPr>
          <w:ilvl w:val="1"/>
          <w:numId w:val="20"/>
        </w:numPr>
        <w:ind w:left="709" w:hanging="283"/>
        <w:jc w:val="both"/>
        <w:rPr>
          <w:rFonts w:ascii="Tahoma" w:hAnsi="Tahoma" w:cs="Tahoma"/>
          <w:sz w:val="18"/>
          <w:szCs w:val="18"/>
        </w:rPr>
      </w:pPr>
      <w:r w:rsidRPr="007A2B38">
        <w:rPr>
          <w:rFonts w:ascii="Tahoma" w:hAnsi="Tahoma" w:cs="Tahoma"/>
          <w:sz w:val="18"/>
          <w:szCs w:val="18"/>
        </w:rPr>
        <w:t xml:space="preserve">W przypadku oferty składanej przez Wykonawców wspólnie ubiegających się o udzielenie zamówienia (np. konsorcjum), do oferty powinno zostać załączone </w:t>
      </w:r>
      <w:r w:rsidRPr="007A2B38">
        <w:rPr>
          <w:rFonts w:ascii="Tahoma" w:hAnsi="Tahoma" w:cs="Tahoma"/>
          <w:b/>
          <w:sz w:val="18"/>
          <w:szCs w:val="18"/>
        </w:rPr>
        <w:t>pełnomocnictwo</w:t>
      </w:r>
      <w:r w:rsidRPr="007A2B38">
        <w:rPr>
          <w:rFonts w:ascii="Tahoma" w:hAnsi="Tahoma" w:cs="Tahoma"/>
          <w:sz w:val="18"/>
          <w:szCs w:val="18"/>
        </w:rPr>
        <w:t xml:space="preserve"> dla Osoby Uprawnionej do reprezentowania ich w postępowaniu albo do reprezentowania ich w postępowaniu i zawarcia umowy. </w:t>
      </w:r>
    </w:p>
    <w:p w14:paraId="61002627" w14:textId="77777777" w:rsidR="00973F5F" w:rsidRPr="007A2B38" w:rsidRDefault="00973F5F" w:rsidP="006F7658">
      <w:pPr>
        <w:numPr>
          <w:ilvl w:val="0"/>
          <w:numId w:val="20"/>
        </w:numPr>
        <w:suppressAutoHyphens/>
        <w:ind w:left="426" w:hanging="425"/>
        <w:jc w:val="both"/>
        <w:rPr>
          <w:rFonts w:ascii="Tahoma" w:hAnsi="Tahoma" w:cs="Tahoma"/>
          <w:b/>
          <w:sz w:val="18"/>
          <w:szCs w:val="18"/>
        </w:rPr>
      </w:pPr>
      <w:r w:rsidRPr="007A2B38">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7A2B38">
        <w:rPr>
          <w:rFonts w:ascii="Tahoma" w:hAnsi="Tahoma" w:cs="Tahoma"/>
          <w:sz w:val="18"/>
          <w:szCs w:val="18"/>
        </w:rPr>
        <w:t xml:space="preserve">rozporządzenia Prezesa Rady Ministrów z dnia </w:t>
      </w:r>
      <w:r w:rsidRPr="007A2B38">
        <w:rPr>
          <w:rFonts w:ascii="Tahoma" w:hAnsi="Tahoma" w:cs="Tahoma"/>
          <w:smallCaps/>
          <w:sz w:val="18"/>
          <w:szCs w:val="18"/>
        </w:rPr>
        <w:t> </w:t>
      </w:r>
      <w:r w:rsidRPr="007A2B38">
        <w:rPr>
          <w:rFonts w:ascii="Tahoma" w:hAnsi="Tahoma" w:cs="Tahoma"/>
          <w:smallCaps/>
          <w:sz w:val="18"/>
          <w:szCs w:val="18"/>
        </w:rPr>
        <w:t xml:space="preserve">30 </w:t>
      </w:r>
      <w:r w:rsidRPr="007A2B38">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DC49390" w14:textId="77777777" w:rsidR="00973F5F" w:rsidRPr="007A2B38" w:rsidRDefault="00973F5F" w:rsidP="006F7658">
      <w:pPr>
        <w:numPr>
          <w:ilvl w:val="0"/>
          <w:numId w:val="20"/>
        </w:numPr>
        <w:suppressAutoHyphens/>
        <w:ind w:left="426" w:hanging="425"/>
        <w:jc w:val="both"/>
        <w:rPr>
          <w:rFonts w:ascii="Tahoma" w:hAnsi="Tahoma" w:cs="Tahoma"/>
          <w:b/>
          <w:sz w:val="18"/>
          <w:szCs w:val="18"/>
        </w:rPr>
      </w:pPr>
      <w:r w:rsidRPr="007A2B38">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95DDCA5" w14:textId="77777777" w:rsidR="00973F5F" w:rsidRPr="007A2B38" w:rsidRDefault="00973F5F" w:rsidP="006F7658">
      <w:pPr>
        <w:numPr>
          <w:ilvl w:val="0"/>
          <w:numId w:val="20"/>
        </w:numPr>
        <w:suppressAutoHyphens/>
        <w:ind w:left="426" w:hanging="425"/>
        <w:jc w:val="both"/>
        <w:rPr>
          <w:rFonts w:ascii="Tahoma" w:hAnsi="Tahoma" w:cs="Tahoma"/>
          <w:b/>
          <w:sz w:val="18"/>
          <w:szCs w:val="18"/>
        </w:rPr>
      </w:pPr>
      <w:r w:rsidRPr="007A2B38">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0E67DE9" w14:textId="77777777" w:rsidR="00973F5F" w:rsidRPr="007A2B38" w:rsidRDefault="00973F5F" w:rsidP="00973F5F">
      <w:pPr>
        <w:suppressAutoHyphens/>
        <w:rPr>
          <w:rFonts w:ascii="Tahoma" w:hAnsi="Tahoma" w:cs="Tahoma"/>
          <w:b/>
          <w:bCs/>
          <w:sz w:val="20"/>
          <w:szCs w:val="20"/>
        </w:rPr>
      </w:pPr>
    </w:p>
    <w:p w14:paraId="25791090" w14:textId="77777777" w:rsidR="00973F5F" w:rsidRPr="007A2B38" w:rsidRDefault="00973F5F" w:rsidP="00973F5F">
      <w:pPr>
        <w:suppressAutoHyphens/>
        <w:rPr>
          <w:rFonts w:ascii="Tahoma" w:hAnsi="Tahoma" w:cs="Tahoma"/>
          <w:b/>
          <w:sz w:val="20"/>
          <w:szCs w:val="20"/>
        </w:rPr>
      </w:pPr>
      <w:r w:rsidRPr="007A2B38">
        <w:rPr>
          <w:rFonts w:ascii="Tahoma" w:hAnsi="Tahoma" w:cs="Tahoma"/>
          <w:b/>
          <w:sz w:val="20"/>
          <w:szCs w:val="20"/>
        </w:rPr>
        <w:t>X. DODATKOWE ZOBOWIĄZANIA WYKONAWCY</w:t>
      </w:r>
    </w:p>
    <w:p w14:paraId="110C4A15" w14:textId="77777777" w:rsidR="00D631FD" w:rsidRPr="007A2B38" w:rsidRDefault="00D631FD" w:rsidP="00D631FD">
      <w:pPr>
        <w:ind w:left="426"/>
        <w:jc w:val="both"/>
        <w:rPr>
          <w:rFonts w:ascii="Tahoma" w:hAnsi="Tahoma" w:cs="Tahoma"/>
          <w:sz w:val="18"/>
          <w:szCs w:val="18"/>
        </w:rPr>
      </w:pPr>
    </w:p>
    <w:p w14:paraId="4AC7CD4D" w14:textId="2200EBDB" w:rsidR="001504AF" w:rsidRPr="007A2B38" w:rsidRDefault="001504AF" w:rsidP="00E207CE">
      <w:pPr>
        <w:numPr>
          <w:ilvl w:val="0"/>
          <w:numId w:val="54"/>
        </w:numPr>
        <w:tabs>
          <w:tab w:val="clear" w:pos="720"/>
          <w:tab w:val="num" w:pos="426"/>
        </w:tabs>
        <w:ind w:left="426" w:hanging="426"/>
        <w:jc w:val="both"/>
        <w:rPr>
          <w:rFonts w:ascii="Tahoma" w:hAnsi="Tahoma" w:cs="Tahoma"/>
          <w:sz w:val="18"/>
          <w:szCs w:val="18"/>
        </w:rPr>
      </w:pPr>
      <w:r w:rsidRPr="007A2B38">
        <w:rPr>
          <w:rFonts w:ascii="Tahoma" w:hAnsi="Tahoma" w:cs="Tahoma"/>
          <w:sz w:val="18"/>
          <w:szCs w:val="18"/>
        </w:rPr>
        <w:t xml:space="preserve">Wymagany przez Zamawiającego </w:t>
      </w:r>
      <w:r w:rsidRPr="007A2B38">
        <w:rPr>
          <w:rFonts w:ascii="Tahoma" w:hAnsi="Tahoma" w:cs="Tahoma"/>
          <w:b/>
          <w:sz w:val="18"/>
          <w:szCs w:val="18"/>
        </w:rPr>
        <w:t xml:space="preserve">termin płatności </w:t>
      </w:r>
      <w:r w:rsidR="001A5815" w:rsidRPr="007A2B38">
        <w:rPr>
          <w:rFonts w:ascii="Tahoma" w:hAnsi="Tahoma" w:cs="Tahoma"/>
          <w:b/>
          <w:sz w:val="18"/>
          <w:szCs w:val="18"/>
        </w:rPr>
        <w:t xml:space="preserve">– 30-60 dni (kryterium oceny ofert) </w:t>
      </w:r>
      <w:r w:rsidRPr="007A2B38">
        <w:rPr>
          <w:rFonts w:ascii="Tahoma" w:hAnsi="Tahoma" w:cs="Tahoma"/>
          <w:sz w:val="18"/>
          <w:szCs w:val="18"/>
        </w:rPr>
        <w:t>od dnia otrzymania przez Zamawiającego prawidłowo wystawionej faktury, na warunkach i zgodnie z postanowieniami projektowanych postanowień umowy, po dostawie potwierdzonej protokołem odbioru bez zastrzeżeń.</w:t>
      </w:r>
    </w:p>
    <w:p w14:paraId="6E1BE713" w14:textId="5B9FAFAA" w:rsidR="001504AF" w:rsidRPr="007A2B38" w:rsidRDefault="001504AF" w:rsidP="00E207CE">
      <w:pPr>
        <w:numPr>
          <w:ilvl w:val="0"/>
          <w:numId w:val="54"/>
        </w:numPr>
        <w:tabs>
          <w:tab w:val="clear" w:pos="720"/>
          <w:tab w:val="num" w:pos="426"/>
        </w:tabs>
        <w:ind w:left="426" w:hanging="426"/>
        <w:jc w:val="both"/>
        <w:rPr>
          <w:rFonts w:ascii="Tahoma" w:hAnsi="Tahoma" w:cs="Tahoma"/>
          <w:b/>
          <w:bCs/>
          <w:sz w:val="18"/>
          <w:szCs w:val="18"/>
        </w:rPr>
      </w:pPr>
      <w:r w:rsidRPr="007A2B38">
        <w:rPr>
          <w:rFonts w:ascii="Tahoma" w:hAnsi="Tahoma" w:cs="Tahoma"/>
          <w:sz w:val="18"/>
          <w:szCs w:val="18"/>
        </w:rPr>
        <w:t xml:space="preserve">W przypadku wystąpienia okoliczności skutkujących zwłoką w dostarczeniu zamówionego towaru, Wykonawca zobowiązuje się każdorazowo informować Zamawiającego o niedostarczeniu zamówionego towaru przed terminem realizacji zamówienia </w:t>
      </w:r>
      <w:r w:rsidR="00D23CF2" w:rsidRPr="007A2B38">
        <w:rPr>
          <w:rFonts w:ascii="Tahoma" w:hAnsi="Tahoma" w:cs="Tahoma"/>
          <w:sz w:val="18"/>
          <w:szCs w:val="18"/>
        </w:rPr>
        <w:t>na adres</w:t>
      </w:r>
      <w:r w:rsidRPr="007A2B38">
        <w:rPr>
          <w:rFonts w:ascii="Tahoma" w:hAnsi="Tahoma" w:cs="Tahoma"/>
          <w:sz w:val="18"/>
          <w:szCs w:val="18"/>
        </w:rPr>
        <w:t xml:space="preserve"> e-mail</w:t>
      </w:r>
      <w:r w:rsidR="00D23CF2" w:rsidRPr="007A2B38">
        <w:rPr>
          <w:rFonts w:ascii="Tahoma" w:hAnsi="Tahoma" w:cs="Tahoma"/>
          <w:sz w:val="18"/>
          <w:szCs w:val="18"/>
        </w:rPr>
        <w:t>:</w:t>
      </w:r>
      <w:r w:rsidRPr="007A2B38">
        <w:rPr>
          <w:rFonts w:ascii="Tahoma" w:hAnsi="Tahoma" w:cs="Tahoma"/>
          <w:sz w:val="18"/>
          <w:szCs w:val="18"/>
        </w:rPr>
        <w:t xml:space="preserve">  </w:t>
      </w:r>
      <w:hyperlink r:id="rId34" w:history="1">
        <w:r w:rsidRPr="007A2B38">
          <w:rPr>
            <w:rStyle w:val="Hipercze"/>
            <w:rFonts w:ascii="Tahoma" w:hAnsi="Tahoma" w:cs="Tahoma"/>
            <w:color w:val="auto"/>
            <w:sz w:val="18"/>
            <w:szCs w:val="18"/>
          </w:rPr>
          <w:t>sekcja.aparatury@barlicki.pl</w:t>
        </w:r>
      </w:hyperlink>
    </w:p>
    <w:p w14:paraId="3F7CB784" w14:textId="4E746304" w:rsidR="001504AF" w:rsidRPr="007A2B38" w:rsidRDefault="001504AF" w:rsidP="00E207CE">
      <w:pPr>
        <w:numPr>
          <w:ilvl w:val="0"/>
          <w:numId w:val="54"/>
        </w:numPr>
        <w:tabs>
          <w:tab w:val="clear" w:pos="720"/>
          <w:tab w:val="num" w:pos="426"/>
        </w:tabs>
        <w:ind w:left="426" w:hanging="426"/>
        <w:jc w:val="both"/>
        <w:rPr>
          <w:rFonts w:ascii="Tahoma" w:hAnsi="Tahoma" w:cs="Tahoma"/>
          <w:sz w:val="18"/>
          <w:szCs w:val="18"/>
        </w:rPr>
      </w:pPr>
      <w:bookmarkStart w:id="4" w:name="_Hlk113362975"/>
      <w:r w:rsidRPr="007A2B38">
        <w:rPr>
          <w:rFonts w:ascii="Tahoma" w:hAnsi="Tahoma" w:cs="Tahoma"/>
          <w:sz w:val="18"/>
          <w:szCs w:val="18"/>
        </w:rPr>
        <w:t xml:space="preserve">Dostawa, montaż i </w:t>
      </w:r>
      <w:r w:rsidR="009D71F4" w:rsidRPr="007A2B38">
        <w:rPr>
          <w:rFonts w:ascii="Tahoma" w:hAnsi="Tahoma" w:cs="Tahoma"/>
          <w:sz w:val="18"/>
          <w:szCs w:val="18"/>
        </w:rPr>
        <w:t>uruchomienie</w:t>
      </w:r>
      <w:r w:rsidRPr="007A2B38">
        <w:rPr>
          <w:rFonts w:ascii="Tahoma" w:hAnsi="Tahoma" w:cs="Tahoma"/>
          <w:sz w:val="18"/>
          <w:szCs w:val="18"/>
        </w:rPr>
        <w:t xml:space="preserve"> realizowana przez Wyko</w:t>
      </w:r>
      <w:r w:rsidR="009C7F9B" w:rsidRPr="007A2B38">
        <w:rPr>
          <w:rFonts w:ascii="Tahoma" w:hAnsi="Tahoma" w:cs="Tahoma"/>
          <w:sz w:val="18"/>
          <w:szCs w:val="18"/>
        </w:rPr>
        <w:t>nawcę w siedzibie Zamawiającego.</w:t>
      </w:r>
    </w:p>
    <w:p w14:paraId="730EA3CC" w14:textId="1B150675" w:rsidR="00985A7F" w:rsidRPr="007A2B38" w:rsidRDefault="00985A7F" w:rsidP="00985A7F">
      <w:pPr>
        <w:numPr>
          <w:ilvl w:val="0"/>
          <w:numId w:val="54"/>
        </w:numPr>
        <w:tabs>
          <w:tab w:val="clear" w:pos="720"/>
          <w:tab w:val="num" w:pos="426"/>
        </w:tabs>
        <w:ind w:left="426" w:hanging="426"/>
        <w:jc w:val="both"/>
        <w:rPr>
          <w:rFonts w:ascii="Tahoma" w:hAnsi="Tahoma" w:cs="Tahoma"/>
          <w:sz w:val="18"/>
          <w:szCs w:val="18"/>
        </w:rPr>
      </w:pPr>
      <w:r w:rsidRPr="007A2B38">
        <w:rPr>
          <w:rFonts w:ascii="Tahoma" w:hAnsi="Tahoma" w:cs="Tahoma"/>
          <w:sz w:val="18"/>
          <w:szCs w:val="18"/>
        </w:rPr>
        <w:t>Gwarancja na zasadach określonych we wzorze umowy</w:t>
      </w:r>
    </w:p>
    <w:bookmarkEnd w:id="4"/>
    <w:p w14:paraId="0C2D3232" w14:textId="3F95291A" w:rsidR="00136857" w:rsidRPr="007A2B38" w:rsidRDefault="00136857" w:rsidP="00136857">
      <w:pPr>
        <w:suppressAutoHyphens/>
        <w:jc w:val="both"/>
        <w:rPr>
          <w:rFonts w:ascii="Tahoma" w:hAnsi="Tahoma" w:cs="Tahoma"/>
          <w:sz w:val="20"/>
          <w:szCs w:val="20"/>
        </w:rPr>
      </w:pPr>
    </w:p>
    <w:p w14:paraId="3CEB5B31" w14:textId="18538D3D" w:rsidR="00136857" w:rsidRPr="007A2B38" w:rsidRDefault="00136857" w:rsidP="00136857">
      <w:pPr>
        <w:suppressAutoHyphens/>
        <w:jc w:val="both"/>
        <w:rPr>
          <w:rFonts w:ascii="Tahoma" w:hAnsi="Tahoma" w:cs="Tahoma"/>
          <w:b/>
          <w:bCs/>
          <w:sz w:val="20"/>
          <w:szCs w:val="20"/>
        </w:rPr>
      </w:pPr>
      <w:r w:rsidRPr="007A2B38">
        <w:rPr>
          <w:rFonts w:ascii="Tahoma" w:hAnsi="Tahoma" w:cs="Tahoma"/>
          <w:b/>
          <w:bCs/>
          <w:sz w:val="20"/>
          <w:szCs w:val="20"/>
        </w:rPr>
        <w:t>XI.  WYMAGANIA DOTYCZĄCE WADIUM</w:t>
      </w:r>
    </w:p>
    <w:p w14:paraId="2C163507" w14:textId="0FD7EB76" w:rsidR="00136857" w:rsidRPr="007A2B38" w:rsidRDefault="00136857" w:rsidP="00136857">
      <w:pPr>
        <w:suppressAutoHyphens/>
        <w:jc w:val="both"/>
        <w:rPr>
          <w:rFonts w:ascii="Tahoma" w:hAnsi="Tahoma" w:cs="Tahoma"/>
          <w:sz w:val="18"/>
          <w:szCs w:val="18"/>
        </w:rPr>
      </w:pPr>
      <w:r w:rsidRPr="007A2B38">
        <w:rPr>
          <w:rFonts w:ascii="Tahoma" w:hAnsi="Tahoma" w:cs="Tahoma"/>
          <w:sz w:val="18"/>
          <w:szCs w:val="18"/>
        </w:rPr>
        <w:t>Zamawiający nie wymaga złożenia wadium w przedmiotowym postępowaniu.</w:t>
      </w:r>
    </w:p>
    <w:p w14:paraId="42F512B6" w14:textId="77777777" w:rsidR="00520753" w:rsidRPr="007A2B38" w:rsidRDefault="00520753" w:rsidP="00D11E11">
      <w:pPr>
        <w:suppressAutoHyphens/>
        <w:jc w:val="both"/>
        <w:rPr>
          <w:rFonts w:ascii="Tahoma" w:hAnsi="Tahoma" w:cs="Tahoma"/>
          <w:b/>
          <w:bCs/>
          <w:sz w:val="20"/>
          <w:szCs w:val="20"/>
        </w:rPr>
      </w:pPr>
    </w:p>
    <w:p w14:paraId="2C247F7E" w14:textId="1F16A643" w:rsidR="00D11E11" w:rsidRPr="007A2B38" w:rsidRDefault="00D11E11" w:rsidP="00D11E11">
      <w:pPr>
        <w:suppressAutoHyphens/>
        <w:jc w:val="both"/>
        <w:rPr>
          <w:rFonts w:ascii="Tahoma" w:hAnsi="Tahoma" w:cs="Tahoma"/>
          <w:b/>
          <w:bCs/>
          <w:sz w:val="20"/>
          <w:szCs w:val="20"/>
        </w:rPr>
      </w:pPr>
      <w:r w:rsidRPr="007A2B38">
        <w:rPr>
          <w:rFonts w:ascii="Tahoma" w:hAnsi="Tahoma" w:cs="Tahoma"/>
          <w:b/>
          <w:bCs/>
          <w:sz w:val="20"/>
          <w:szCs w:val="20"/>
        </w:rPr>
        <w:t>XII. TERMIN ZWIĄZANIA OFERTĄ</w:t>
      </w:r>
    </w:p>
    <w:p w14:paraId="0F3BC0CB" w14:textId="77777777" w:rsidR="00D11E11" w:rsidRPr="007A2B38" w:rsidRDefault="00D11E11" w:rsidP="00D11E11">
      <w:pPr>
        <w:suppressAutoHyphens/>
        <w:rPr>
          <w:rFonts w:ascii="Tahoma" w:hAnsi="Tahoma" w:cs="Tahoma"/>
          <w:sz w:val="18"/>
          <w:szCs w:val="20"/>
        </w:rPr>
      </w:pPr>
    </w:p>
    <w:p w14:paraId="025FF22F" w14:textId="69C6709C" w:rsidR="00D11E11" w:rsidRPr="00417A96" w:rsidRDefault="00D11E11" w:rsidP="00E207CE">
      <w:pPr>
        <w:pStyle w:val="Akapitzlist"/>
        <w:numPr>
          <w:ilvl w:val="0"/>
          <w:numId w:val="51"/>
        </w:numPr>
        <w:ind w:left="426" w:hanging="426"/>
        <w:rPr>
          <w:rFonts w:ascii="Tahoma" w:hAnsi="Tahoma" w:cs="Tahoma"/>
          <w:sz w:val="18"/>
          <w:szCs w:val="18"/>
        </w:rPr>
      </w:pPr>
      <w:r w:rsidRPr="007A2B38">
        <w:rPr>
          <w:rFonts w:ascii="Tahoma" w:hAnsi="Tahoma" w:cs="Tahoma"/>
          <w:sz w:val="18"/>
          <w:szCs w:val="18"/>
        </w:rPr>
        <w:t xml:space="preserve">Wykonawca związany jest złożoną ofertą do dnia </w:t>
      </w:r>
      <w:r w:rsidR="00417A96" w:rsidRPr="00417A96">
        <w:rPr>
          <w:rFonts w:ascii="Tahoma" w:hAnsi="Tahoma" w:cs="Tahoma"/>
          <w:b/>
          <w:sz w:val="18"/>
          <w:szCs w:val="18"/>
        </w:rPr>
        <w:t>12.03.2024</w:t>
      </w:r>
      <w:r w:rsidR="004474F7" w:rsidRPr="00417A96">
        <w:rPr>
          <w:rFonts w:ascii="Tahoma" w:hAnsi="Tahoma" w:cs="Tahoma"/>
          <w:b/>
          <w:sz w:val="18"/>
          <w:szCs w:val="18"/>
        </w:rPr>
        <w:t xml:space="preserve"> r.</w:t>
      </w:r>
      <w:r w:rsidRPr="00417A96">
        <w:rPr>
          <w:rFonts w:ascii="Tahoma" w:hAnsi="Tahoma" w:cs="Tahoma"/>
          <w:sz w:val="18"/>
          <w:szCs w:val="18"/>
        </w:rPr>
        <w:t xml:space="preserve"> </w:t>
      </w:r>
    </w:p>
    <w:p w14:paraId="35DA9EA9" w14:textId="262D5843" w:rsidR="00D11E11" w:rsidRPr="007A2B38" w:rsidRDefault="00D11E11" w:rsidP="00E207CE">
      <w:pPr>
        <w:pStyle w:val="Akapitzlist"/>
        <w:numPr>
          <w:ilvl w:val="0"/>
          <w:numId w:val="51"/>
        </w:numPr>
        <w:ind w:left="426" w:hanging="426"/>
        <w:jc w:val="both"/>
        <w:rPr>
          <w:rFonts w:ascii="Tahoma" w:hAnsi="Tahoma" w:cs="Tahoma"/>
          <w:sz w:val="18"/>
          <w:szCs w:val="18"/>
        </w:rPr>
      </w:pPr>
      <w:r w:rsidRPr="007A2B38">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sidR="00D27532" w:rsidRPr="007A2B38">
        <w:rPr>
          <w:rFonts w:ascii="Tahoma" w:hAnsi="Tahoma" w:cs="Tahoma"/>
          <w:bCs/>
          <w:sz w:val="18"/>
          <w:szCs w:val="18"/>
        </w:rPr>
        <w:t>.</w:t>
      </w:r>
    </w:p>
    <w:p w14:paraId="42F00F05" w14:textId="23C94EBE" w:rsidR="00136857" w:rsidRPr="007A2B38" w:rsidRDefault="00136857" w:rsidP="00136857">
      <w:pPr>
        <w:suppressAutoHyphens/>
        <w:jc w:val="both"/>
        <w:rPr>
          <w:rFonts w:ascii="Tahoma" w:hAnsi="Tahoma" w:cs="Tahoma"/>
          <w:b/>
          <w:bCs/>
          <w:sz w:val="18"/>
          <w:szCs w:val="18"/>
        </w:rPr>
      </w:pPr>
    </w:p>
    <w:p w14:paraId="2604A0C4" w14:textId="77777777" w:rsidR="006F7658" w:rsidRPr="007A2B38" w:rsidRDefault="006F7658" w:rsidP="00136857">
      <w:pPr>
        <w:suppressAutoHyphens/>
        <w:jc w:val="both"/>
        <w:rPr>
          <w:rFonts w:ascii="Tahoma" w:hAnsi="Tahoma" w:cs="Tahoma"/>
          <w:b/>
          <w:bCs/>
          <w:sz w:val="18"/>
          <w:szCs w:val="18"/>
        </w:rPr>
      </w:pPr>
    </w:p>
    <w:p w14:paraId="64C4F6C8" w14:textId="77777777" w:rsidR="00136857" w:rsidRPr="007A2B38" w:rsidRDefault="00136857" w:rsidP="00136857">
      <w:pPr>
        <w:tabs>
          <w:tab w:val="left" w:pos="426"/>
        </w:tabs>
        <w:suppressAutoHyphens/>
        <w:ind w:left="426" w:hanging="426"/>
        <w:jc w:val="both"/>
        <w:rPr>
          <w:rFonts w:ascii="Tahoma" w:hAnsi="Tahoma" w:cs="Tahoma"/>
          <w:b/>
          <w:sz w:val="20"/>
          <w:szCs w:val="20"/>
        </w:rPr>
      </w:pPr>
      <w:r w:rsidRPr="007A2B38">
        <w:rPr>
          <w:rFonts w:ascii="Tahoma" w:hAnsi="Tahoma" w:cs="Tahoma"/>
          <w:b/>
          <w:sz w:val="20"/>
          <w:szCs w:val="20"/>
        </w:rPr>
        <w:t xml:space="preserve">XIII. MIEJSCE I TERMIN SKŁADANIA OFERT </w:t>
      </w:r>
    </w:p>
    <w:p w14:paraId="733C4DB7" w14:textId="77777777" w:rsidR="00136857" w:rsidRPr="007A2B38" w:rsidRDefault="00136857" w:rsidP="00136857">
      <w:pPr>
        <w:suppressAutoHyphens/>
        <w:ind w:left="360"/>
        <w:jc w:val="both"/>
        <w:rPr>
          <w:rFonts w:ascii="Tahoma" w:hAnsi="Tahoma" w:cs="Tahoma"/>
          <w:b/>
          <w:sz w:val="20"/>
          <w:szCs w:val="20"/>
        </w:rPr>
      </w:pPr>
    </w:p>
    <w:p w14:paraId="6B7E575F" w14:textId="631232AB"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Cs/>
          <w:sz w:val="18"/>
          <w:szCs w:val="18"/>
        </w:rPr>
        <w:t xml:space="preserve">Ofertę wraz z wymaganymi dokumentami należy złożyć (umieścić) na </w:t>
      </w:r>
      <w:hyperlink r:id="rId35" w:history="1">
        <w:r w:rsidRPr="007A2B38">
          <w:rPr>
            <w:rFonts w:ascii="Tahoma" w:hAnsi="Tahoma" w:cs="Tahoma"/>
            <w:bCs/>
            <w:sz w:val="18"/>
            <w:szCs w:val="18"/>
          </w:rPr>
          <w:t>platformazakupowa.pl</w:t>
        </w:r>
      </w:hyperlink>
      <w:r w:rsidRPr="007A2B38">
        <w:rPr>
          <w:rFonts w:ascii="Tahoma" w:hAnsi="Tahoma" w:cs="Tahoma"/>
          <w:bCs/>
          <w:sz w:val="18"/>
          <w:szCs w:val="18"/>
        </w:rPr>
        <w:t xml:space="preserve"> pod adresem: </w:t>
      </w:r>
      <w:hyperlink r:id="rId36" w:history="1">
        <w:r w:rsidRPr="007A2B38">
          <w:rPr>
            <w:rStyle w:val="Hipercze"/>
            <w:rFonts w:ascii="Tahoma" w:hAnsi="Tahoma" w:cs="Tahoma"/>
            <w:b/>
            <w:color w:val="auto"/>
            <w:sz w:val="18"/>
            <w:szCs w:val="18"/>
          </w:rPr>
          <w:t>https://platformazakupowa.pl/pn/barlicki</w:t>
        </w:r>
      </w:hyperlink>
      <w:r w:rsidRPr="007A2B38">
        <w:rPr>
          <w:rFonts w:ascii="Tahoma" w:hAnsi="Tahoma" w:cs="Tahoma"/>
          <w:sz w:val="18"/>
          <w:szCs w:val="18"/>
        </w:rPr>
        <w:t xml:space="preserve"> </w:t>
      </w:r>
      <w:r w:rsidRPr="007A2B38">
        <w:rPr>
          <w:rFonts w:ascii="Tahoma" w:hAnsi="Tahoma" w:cs="Tahoma"/>
          <w:bCs/>
          <w:sz w:val="18"/>
          <w:szCs w:val="18"/>
        </w:rPr>
        <w:t>w myśl Ustawy PZP na stronie internetowej prowadzonego postępowania </w:t>
      </w:r>
      <w:r w:rsidRPr="007A2B38">
        <w:rPr>
          <w:rFonts w:ascii="Tahoma" w:hAnsi="Tahoma" w:cs="Tahoma"/>
          <w:b/>
          <w:bCs/>
          <w:sz w:val="18"/>
          <w:szCs w:val="18"/>
        </w:rPr>
        <w:t xml:space="preserve">do </w:t>
      </w:r>
      <w:r w:rsidRPr="00417A96">
        <w:rPr>
          <w:rFonts w:ascii="Tahoma" w:hAnsi="Tahoma" w:cs="Tahoma"/>
          <w:b/>
          <w:bCs/>
          <w:sz w:val="18"/>
          <w:szCs w:val="18"/>
        </w:rPr>
        <w:t xml:space="preserve">dnia </w:t>
      </w:r>
      <w:r w:rsidR="00417A96" w:rsidRPr="00417A96">
        <w:rPr>
          <w:rFonts w:ascii="Tahoma" w:hAnsi="Tahoma" w:cs="Tahoma"/>
          <w:b/>
          <w:bCs/>
          <w:sz w:val="18"/>
          <w:szCs w:val="18"/>
        </w:rPr>
        <w:t>12.02.2024</w:t>
      </w:r>
      <w:r w:rsidRPr="00417A96">
        <w:rPr>
          <w:rFonts w:ascii="Tahoma" w:hAnsi="Tahoma" w:cs="Tahoma"/>
          <w:b/>
          <w:bCs/>
          <w:sz w:val="18"/>
          <w:szCs w:val="18"/>
        </w:rPr>
        <w:t xml:space="preserve"> r. do godziny</w:t>
      </w:r>
      <w:r w:rsidRPr="007A2B38">
        <w:rPr>
          <w:rFonts w:ascii="Tahoma" w:hAnsi="Tahoma" w:cs="Tahoma"/>
          <w:b/>
          <w:bCs/>
          <w:sz w:val="18"/>
          <w:szCs w:val="18"/>
        </w:rPr>
        <w:t xml:space="preserve"> </w:t>
      </w:r>
      <w:r w:rsidR="00FB3AD4" w:rsidRPr="007A2B38">
        <w:rPr>
          <w:rFonts w:ascii="Tahoma" w:hAnsi="Tahoma" w:cs="Tahoma"/>
          <w:b/>
          <w:bCs/>
          <w:sz w:val="18"/>
          <w:szCs w:val="18"/>
        </w:rPr>
        <w:t>9:00</w:t>
      </w:r>
      <w:r w:rsidR="00A26ADF" w:rsidRPr="007A2B38">
        <w:rPr>
          <w:rFonts w:ascii="Tahoma" w:hAnsi="Tahoma" w:cs="Tahoma"/>
          <w:b/>
          <w:bCs/>
          <w:sz w:val="18"/>
          <w:szCs w:val="18"/>
        </w:rPr>
        <w:t>.</w:t>
      </w:r>
    </w:p>
    <w:p w14:paraId="68EAB4F2" w14:textId="77777777"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Cs/>
          <w:sz w:val="18"/>
          <w:szCs w:val="18"/>
        </w:rPr>
        <w:t>Do oferty należy dołączyć wszystkie wymagane w SWZ dokumenty.</w:t>
      </w:r>
    </w:p>
    <w:p w14:paraId="0F2C953D" w14:textId="77777777"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Cs/>
          <w:sz w:val="18"/>
          <w:szCs w:val="18"/>
        </w:rPr>
        <w:t>Po wypełnieniu Formularza składania oferty i dołączenia  wszystkich wymaganych załączników należy kliknąć przycisk „Przejdź do podsumowania”.</w:t>
      </w:r>
    </w:p>
    <w:p w14:paraId="3C65F929" w14:textId="2A8D8D0A"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
          <w:bCs/>
          <w:sz w:val="18"/>
          <w:szCs w:val="18"/>
        </w:rPr>
        <w:t>Oferta składana elektronicznie musi zostać podpisana elektronicznym podpisem kwalifikowanym</w:t>
      </w:r>
      <w:r w:rsidR="00440CBE" w:rsidRPr="007A2B38">
        <w:rPr>
          <w:rFonts w:ascii="Tahoma" w:hAnsi="Tahoma" w:cs="Tahoma"/>
          <w:b/>
          <w:bCs/>
          <w:sz w:val="18"/>
          <w:szCs w:val="18"/>
        </w:rPr>
        <w:t>, podpisem zaufanym bądź podpisem osobistym</w:t>
      </w:r>
      <w:r w:rsidRPr="007A2B38">
        <w:rPr>
          <w:rFonts w:ascii="Tahoma" w:hAnsi="Tahoma" w:cs="Tahoma"/>
          <w:b/>
          <w:bCs/>
          <w:sz w:val="18"/>
          <w:szCs w:val="18"/>
        </w:rPr>
        <w:t>.</w:t>
      </w:r>
      <w:r w:rsidRPr="007A2B38">
        <w:rPr>
          <w:rFonts w:ascii="Tahoma" w:hAnsi="Tahoma" w:cs="Tahoma"/>
          <w:bCs/>
          <w:sz w:val="18"/>
          <w:szCs w:val="18"/>
        </w:rPr>
        <w:t xml:space="preserve"> W procesie składania oferty za pośrednictwem </w:t>
      </w:r>
      <w:hyperlink r:id="rId37" w:history="1">
        <w:r w:rsidRPr="007A2B38">
          <w:rPr>
            <w:rFonts w:ascii="Tahoma" w:hAnsi="Tahoma" w:cs="Tahoma"/>
            <w:b/>
            <w:bCs/>
            <w:sz w:val="18"/>
            <w:szCs w:val="18"/>
          </w:rPr>
          <w:t>platformazakupowa.pl</w:t>
        </w:r>
      </w:hyperlink>
      <w:r w:rsidRPr="007A2B38">
        <w:rPr>
          <w:rFonts w:ascii="Tahoma" w:hAnsi="Tahoma" w:cs="Tahoma"/>
          <w:bCs/>
          <w:sz w:val="18"/>
          <w:szCs w:val="18"/>
        </w:rPr>
        <w:t xml:space="preserve">, Wykonawca powinien złożyć podpis bezpośrednio na dokumentach przesłanych za pośrednictwem </w:t>
      </w:r>
      <w:hyperlink r:id="rId38" w:history="1">
        <w:r w:rsidRPr="007A2B38">
          <w:rPr>
            <w:rFonts w:ascii="Tahoma" w:hAnsi="Tahoma" w:cs="Tahoma"/>
            <w:b/>
            <w:bCs/>
            <w:sz w:val="18"/>
            <w:szCs w:val="18"/>
          </w:rPr>
          <w:t>platformazakupowa.pl</w:t>
        </w:r>
      </w:hyperlink>
      <w:r w:rsidRPr="007A2B38">
        <w:rPr>
          <w:rFonts w:ascii="Tahoma" w:hAnsi="Tahoma" w:cs="Tahoma"/>
          <w:bCs/>
          <w:sz w:val="18"/>
          <w:szCs w:val="18"/>
        </w:rPr>
        <w:t xml:space="preserve"> </w:t>
      </w:r>
      <w:r w:rsidRPr="007A2B38">
        <w:rPr>
          <w:rFonts w:ascii="Tahoma" w:hAnsi="Tahoma" w:cs="Tahoma"/>
          <w:bCs/>
          <w:sz w:val="18"/>
          <w:szCs w:val="18"/>
        </w:rPr>
        <w:lastRenderedPageBreak/>
        <w:t>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r w:rsidR="002864ED" w:rsidRPr="007A2B38">
        <w:rPr>
          <w:rFonts w:ascii="Tahoma" w:hAnsi="Tahoma" w:cs="Tahoma"/>
          <w:bCs/>
          <w:sz w:val="18"/>
          <w:szCs w:val="18"/>
        </w:rPr>
        <w:t>, podpisem zaufanym bądź podpisem osobistym</w:t>
      </w:r>
      <w:r w:rsidRPr="007A2B38">
        <w:rPr>
          <w:rFonts w:ascii="Tahoma" w:hAnsi="Tahoma" w:cs="Tahoma"/>
          <w:bCs/>
          <w:sz w:val="18"/>
          <w:szCs w:val="18"/>
        </w:rPr>
        <w:t>.</w:t>
      </w:r>
    </w:p>
    <w:p w14:paraId="2F1475FC" w14:textId="77777777"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EFF0117" w14:textId="77777777" w:rsidR="00136857" w:rsidRPr="007A2B38" w:rsidRDefault="00136857" w:rsidP="006F7658">
      <w:pPr>
        <w:numPr>
          <w:ilvl w:val="0"/>
          <w:numId w:val="21"/>
        </w:numPr>
        <w:tabs>
          <w:tab w:val="clear" w:pos="720"/>
          <w:tab w:val="num" w:pos="426"/>
        </w:tabs>
        <w:ind w:left="426" w:hanging="426"/>
        <w:jc w:val="both"/>
        <w:textAlignment w:val="baseline"/>
        <w:rPr>
          <w:rFonts w:ascii="Tahoma" w:hAnsi="Tahoma" w:cs="Tahoma"/>
          <w:bCs/>
          <w:sz w:val="18"/>
          <w:szCs w:val="18"/>
        </w:rPr>
      </w:pPr>
      <w:r w:rsidRPr="007A2B38">
        <w:rPr>
          <w:rFonts w:ascii="Tahoma" w:hAnsi="Tahoma" w:cs="Tahoma"/>
          <w:bCs/>
          <w:sz w:val="18"/>
          <w:szCs w:val="18"/>
        </w:rPr>
        <w:t xml:space="preserve">Szczegółowa instrukcja dla Wykonawców dotycząca złożenia, zmiany i wycofania oferty znajduje się na stronie internetowej pod adresem:  </w:t>
      </w:r>
      <w:hyperlink r:id="rId39" w:history="1">
        <w:r w:rsidRPr="007A2B38">
          <w:rPr>
            <w:rFonts w:ascii="Tahoma" w:hAnsi="Tahoma" w:cs="Tahoma"/>
            <w:b/>
            <w:bCs/>
            <w:sz w:val="18"/>
            <w:szCs w:val="18"/>
          </w:rPr>
          <w:t>https://platformazakupowa.pl/strona/45-instrukcje</w:t>
        </w:r>
      </w:hyperlink>
      <w:r w:rsidRPr="007A2B38">
        <w:rPr>
          <w:rFonts w:ascii="Tahoma" w:hAnsi="Tahoma" w:cs="Tahoma"/>
          <w:b/>
          <w:bCs/>
          <w:sz w:val="18"/>
          <w:szCs w:val="18"/>
        </w:rPr>
        <w:t>.</w:t>
      </w:r>
    </w:p>
    <w:p w14:paraId="57D9A034" w14:textId="77777777" w:rsidR="00136857" w:rsidRPr="007A2B38" w:rsidRDefault="00136857" w:rsidP="00136857">
      <w:pPr>
        <w:suppressAutoHyphens/>
        <w:jc w:val="both"/>
        <w:rPr>
          <w:rFonts w:ascii="Tahoma" w:hAnsi="Tahoma" w:cs="Tahoma"/>
          <w:b/>
          <w:sz w:val="20"/>
          <w:szCs w:val="20"/>
        </w:rPr>
      </w:pPr>
    </w:p>
    <w:p w14:paraId="455E63EA" w14:textId="77777777" w:rsidR="00511CD3" w:rsidRPr="007A2B38" w:rsidRDefault="00511CD3" w:rsidP="00136857">
      <w:pPr>
        <w:suppressAutoHyphens/>
        <w:rPr>
          <w:rFonts w:ascii="Tahoma" w:hAnsi="Tahoma" w:cs="Tahoma"/>
          <w:b/>
          <w:bCs/>
          <w:sz w:val="20"/>
          <w:szCs w:val="20"/>
        </w:rPr>
      </w:pPr>
    </w:p>
    <w:p w14:paraId="52E3C45B" w14:textId="41B12ED4" w:rsidR="00136857" w:rsidRPr="007A2B38" w:rsidRDefault="00136857" w:rsidP="00136857">
      <w:pPr>
        <w:suppressAutoHyphens/>
        <w:rPr>
          <w:rFonts w:ascii="Tahoma" w:hAnsi="Tahoma" w:cs="Tahoma"/>
          <w:b/>
          <w:bCs/>
          <w:caps/>
          <w:sz w:val="20"/>
          <w:szCs w:val="20"/>
        </w:rPr>
      </w:pPr>
      <w:r w:rsidRPr="007A2B38">
        <w:rPr>
          <w:rFonts w:ascii="Tahoma" w:hAnsi="Tahoma" w:cs="Tahoma"/>
          <w:b/>
          <w:bCs/>
          <w:sz w:val="20"/>
          <w:szCs w:val="20"/>
        </w:rPr>
        <w:t xml:space="preserve">XIV. </w:t>
      </w:r>
      <w:r w:rsidRPr="007A2B38">
        <w:rPr>
          <w:rFonts w:ascii="Tahoma" w:hAnsi="Tahoma" w:cs="Tahoma"/>
          <w:b/>
          <w:bCs/>
          <w:caps/>
          <w:sz w:val="20"/>
          <w:szCs w:val="20"/>
        </w:rPr>
        <w:t>Otwarcie ofert</w:t>
      </w:r>
    </w:p>
    <w:p w14:paraId="06F0AC42" w14:textId="77777777" w:rsidR="00136857" w:rsidRPr="007A2B38" w:rsidRDefault="00136857" w:rsidP="00136857">
      <w:pPr>
        <w:suppressAutoHyphens/>
        <w:rPr>
          <w:rFonts w:ascii="Tahoma" w:hAnsi="Tahoma" w:cs="Tahoma"/>
          <w:b/>
          <w:bCs/>
          <w:sz w:val="20"/>
          <w:szCs w:val="20"/>
        </w:rPr>
      </w:pPr>
    </w:p>
    <w:p w14:paraId="5A0D013E" w14:textId="77777777"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sz w:val="18"/>
          <w:szCs w:val="18"/>
        </w:rPr>
      </w:pPr>
      <w:r w:rsidRPr="007A2B38">
        <w:rPr>
          <w:rFonts w:ascii="Tahoma" w:hAnsi="Tahoma" w:cs="Tahoma"/>
          <w:sz w:val="18"/>
          <w:szCs w:val="18"/>
        </w:rPr>
        <w:t>Otwarcie ofert następuje niezwłocznie po upływie terminu składania ofert, nie później niż następnego dnia po dniu, w którym upłynął termin składania ofert.</w:t>
      </w:r>
    </w:p>
    <w:p w14:paraId="3FF59A3D" w14:textId="40B6F343"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b/>
          <w:sz w:val="18"/>
          <w:szCs w:val="18"/>
        </w:rPr>
      </w:pPr>
      <w:r w:rsidRPr="007A2B38">
        <w:rPr>
          <w:rFonts w:ascii="Tahoma" w:hAnsi="Tahoma" w:cs="Tahoma"/>
          <w:b/>
          <w:sz w:val="18"/>
          <w:szCs w:val="18"/>
        </w:rPr>
        <w:t xml:space="preserve">Otwarcie ofert nastąpi dnia </w:t>
      </w:r>
      <w:r w:rsidR="00417A96" w:rsidRPr="00417A96">
        <w:rPr>
          <w:rFonts w:ascii="Tahoma" w:hAnsi="Tahoma" w:cs="Tahoma"/>
          <w:b/>
          <w:sz w:val="18"/>
          <w:szCs w:val="18"/>
        </w:rPr>
        <w:t>12.02.2024</w:t>
      </w:r>
      <w:r w:rsidRPr="00417A96">
        <w:rPr>
          <w:rFonts w:ascii="Tahoma" w:hAnsi="Tahoma" w:cs="Tahoma"/>
          <w:b/>
          <w:sz w:val="18"/>
          <w:szCs w:val="18"/>
        </w:rPr>
        <w:t xml:space="preserve"> r.</w:t>
      </w:r>
      <w:r w:rsidRPr="007A2B38">
        <w:rPr>
          <w:rFonts w:ascii="Tahoma" w:hAnsi="Tahoma" w:cs="Tahoma"/>
          <w:b/>
          <w:sz w:val="18"/>
          <w:szCs w:val="18"/>
        </w:rPr>
        <w:t xml:space="preserve"> godz. </w:t>
      </w:r>
      <w:r w:rsidR="00FB3AD4" w:rsidRPr="007A2B38">
        <w:rPr>
          <w:rFonts w:ascii="Tahoma" w:hAnsi="Tahoma" w:cs="Tahoma"/>
          <w:b/>
          <w:sz w:val="18"/>
          <w:szCs w:val="18"/>
        </w:rPr>
        <w:t>10:00</w:t>
      </w:r>
      <w:r w:rsidR="00A26ADF" w:rsidRPr="007A2B38">
        <w:rPr>
          <w:rFonts w:ascii="Tahoma" w:hAnsi="Tahoma" w:cs="Tahoma"/>
          <w:b/>
          <w:sz w:val="18"/>
          <w:szCs w:val="18"/>
        </w:rPr>
        <w:t>.</w:t>
      </w:r>
    </w:p>
    <w:p w14:paraId="4C2AF385" w14:textId="77777777"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sz w:val="18"/>
          <w:szCs w:val="18"/>
        </w:rPr>
      </w:pPr>
      <w:r w:rsidRPr="007A2B38">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6CD1B98" w14:textId="77777777"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sz w:val="18"/>
          <w:szCs w:val="18"/>
        </w:rPr>
      </w:pPr>
      <w:r w:rsidRPr="007A2B38">
        <w:rPr>
          <w:rFonts w:ascii="Tahoma" w:hAnsi="Tahoma" w:cs="Tahoma"/>
          <w:sz w:val="18"/>
          <w:szCs w:val="18"/>
        </w:rPr>
        <w:t>Zamawiający poinformuje o zmianie terminu otwarcia ofert na stronie internetowej prowadzonego postępowania.</w:t>
      </w:r>
    </w:p>
    <w:p w14:paraId="25A86DBD" w14:textId="77777777"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sz w:val="18"/>
          <w:szCs w:val="18"/>
        </w:rPr>
      </w:pPr>
      <w:r w:rsidRPr="007A2B38">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986A521" w14:textId="77777777"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sz w:val="18"/>
          <w:szCs w:val="18"/>
        </w:rPr>
      </w:pPr>
      <w:r w:rsidRPr="007A2B38">
        <w:rPr>
          <w:rFonts w:ascii="Tahoma" w:hAnsi="Tahoma" w:cs="Tahoma"/>
          <w:sz w:val="18"/>
          <w:szCs w:val="18"/>
        </w:rPr>
        <w:t>Zamawiający, niezwłocznie po otwarciu ofert, udostępnia na stronie internetowej prowadzonego postępowania informacje o:</w:t>
      </w:r>
    </w:p>
    <w:p w14:paraId="4D79C90A" w14:textId="77777777" w:rsidR="00136857" w:rsidRPr="007A2B38" w:rsidRDefault="00136857" w:rsidP="006F7658">
      <w:pPr>
        <w:numPr>
          <w:ilvl w:val="0"/>
          <w:numId w:val="23"/>
        </w:numPr>
        <w:shd w:val="clear" w:color="auto" w:fill="FFFFFF"/>
        <w:ind w:left="709" w:hanging="283"/>
        <w:jc w:val="both"/>
        <w:rPr>
          <w:rFonts w:ascii="Tahoma" w:hAnsi="Tahoma" w:cs="Tahoma"/>
          <w:sz w:val="18"/>
          <w:szCs w:val="18"/>
        </w:rPr>
      </w:pPr>
      <w:r w:rsidRPr="007A2B38">
        <w:rPr>
          <w:rFonts w:ascii="Tahoma" w:hAnsi="Tahoma" w:cs="Tahoma"/>
          <w:sz w:val="18"/>
          <w:szCs w:val="18"/>
        </w:rPr>
        <w:t>nazwach albo imionach i nazwiskach oraz siedzibach lub miejscach prowadzonej działalności gospodarczej albo miejscach zamieszkania Wykonawców, których oferty zostały otwarte;</w:t>
      </w:r>
    </w:p>
    <w:p w14:paraId="54226D9B" w14:textId="77777777" w:rsidR="00136857" w:rsidRPr="007A2B38" w:rsidRDefault="00136857" w:rsidP="006F7658">
      <w:pPr>
        <w:numPr>
          <w:ilvl w:val="0"/>
          <w:numId w:val="23"/>
        </w:numPr>
        <w:shd w:val="clear" w:color="auto" w:fill="FFFFFF"/>
        <w:ind w:left="709" w:hanging="283"/>
        <w:jc w:val="both"/>
        <w:rPr>
          <w:rFonts w:ascii="Tahoma" w:hAnsi="Tahoma" w:cs="Tahoma"/>
          <w:sz w:val="18"/>
          <w:szCs w:val="18"/>
        </w:rPr>
      </w:pPr>
      <w:r w:rsidRPr="007A2B38">
        <w:rPr>
          <w:rFonts w:ascii="Tahoma" w:hAnsi="Tahoma" w:cs="Tahoma"/>
          <w:sz w:val="18"/>
          <w:szCs w:val="18"/>
        </w:rPr>
        <w:t>cenach lub kosztach zawartych w ofertach.</w:t>
      </w:r>
    </w:p>
    <w:p w14:paraId="47D3BF81" w14:textId="756A00CA" w:rsidR="00136857" w:rsidRPr="007A2B38" w:rsidRDefault="00136857" w:rsidP="00136857">
      <w:pPr>
        <w:shd w:val="clear" w:color="auto" w:fill="FFFFFF"/>
        <w:ind w:left="426"/>
        <w:jc w:val="both"/>
        <w:rPr>
          <w:rFonts w:ascii="Tahoma" w:hAnsi="Tahoma" w:cs="Tahoma"/>
          <w:sz w:val="18"/>
          <w:szCs w:val="18"/>
        </w:rPr>
      </w:pPr>
      <w:r w:rsidRPr="007A2B38">
        <w:rPr>
          <w:rFonts w:ascii="Tahoma" w:hAnsi="Tahoma" w:cs="Tahoma"/>
          <w:sz w:val="18"/>
          <w:szCs w:val="18"/>
        </w:rPr>
        <w:t xml:space="preserve">Informacja zostanie opublikowana na stronie postępowania na </w:t>
      </w:r>
      <w:r w:rsidRPr="007A2B38">
        <w:rPr>
          <w:rFonts w:ascii="Tahoma" w:hAnsi="Tahoma" w:cs="Tahoma"/>
          <w:b/>
          <w:sz w:val="18"/>
          <w:szCs w:val="18"/>
        </w:rPr>
        <w:t>platformazakupowa.pl</w:t>
      </w:r>
      <w:r w:rsidR="00D27532" w:rsidRPr="007A2B38">
        <w:rPr>
          <w:rFonts w:ascii="Tahoma" w:hAnsi="Tahoma" w:cs="Tahoma"/>
          <w:sz w:val="18"/>
          <w:szCs w:val="18"/>
        </w:rPr>
        <w:t xml:space="preserve"> </w:t>
      </w:r>
      <w:r w:rsidRPr="007A2B38">
        <w:rPr>
          <w:rFonts w:ascii="Tahoma" w:hAnsi="Tahoma" w:cs="Tahoma"/>
          <w:sz w:val="18"/>
          <w:szCs w:val="18"/>
        </w:rPr>
        <w:t>w sekcji ,,Komunikaty”.</w:t>
      </w:r>
    </w:p>
    <w:p w14:paraId="21669CCB" w14:textId="2583484B" w:rsidR="00136857" w:rsidRPr="007A2B38" w:rsidRDefault="00136857" w:rsidP="006F7658">
      <w:pPr>
        <w:numPr>
          <w:ilvl w:val="0"/>
          <w:numId w:val="22"/>
        </w:numPr>
        <w:tabs>
          <w:tab w:val="clear" w:pos="720"/>
          <w:tab w:val="num" w:pos="426"/>
        </w:tabs>
        <w:ind w:left="426" w:hanging="426"/>
        <w:jc w:val="both"/>
        <w:textAlignment w:val="baseline"/>
        <w:rPr>
          <w:rFonts w:ascii="Tahoma" w:hAnsi="Tahoma" w:cs="Tahoma"/>
          <w:b/>
          <w:sz w:val="18"/>
          <w:szCs w:val="18"/>
        </w:rPr>
      </w:pPr>
      <w:r w:rsidRPr="007A2B38">
        <w:rPr>
          <w:rFonts w:ascii="Tahoma" w:hAnsi="Tahoma" w:cs="Tahoma"/>
          <w:b/>
          <w:sz w:val="18"/>
          <w:szCs w:val="18"/>
        </w:rPr>
        <w:t>Sesja otwarcia ofert nie będzie przeprowadzona z udziałem Wykonawców oraz nie będzie transmitowana za pośrednictwem elektronicznych narzędzi.</w:t>
      </w:r>
    </w:p>
    <w:p w14:paraId="7D5F0170" w14:textId="77777777" w:rsidR="00136857" w:rsidRPr="007A2B38" w:rsidRDefault="00136857" w:rsidP="00973F5F">
      <w:pPr>
        <w:suppressAutoHyphens/>
        <w:jc w:val="both"/>
        <w:rPr>
          <w:rFonts w:ascii="Tahoma" w:hAnsi="Tahoma" w:cs="Tahoma"/>
          <w:b/>
          <w:sz w:val="20"/>
          <w:szCs w:val="20"/>
        </w:rPr>
      </w:pPr>
    </w:p>
    <w:p w14:paraId="45656E47" w14:textId="77777777" w:rsidR="000E14E9" w:rsidRPr="007A2B38" w:rsidRDefault="000E14E9" w:rsidP="00973F5F">
      <w:pPr>
        <w:suppressAutoHyphens/>
        <w:jc w:val="both"/>
        <w:rPr>
          <w:rFonts w:ascii="Tahoma" w:hAnsi="Tahoma" w:cs="Tahoma"/>
          <w:b/>
          <w:sz w:val="20"/>
          <w:szCs w:val="20"/>
        </w:rPr>
      </w:pPr>
    </w:p>
    <w:p w14:paraId="57143FB0" w14:textId="77777777" w:rsidR="00973F5F" w:rsidRPr="007A2B38" w:rsidRDefault="00973F5F" w:rsidP="00973F5F">
      <w:pPr>
        <w:suppressAutoHyphens/>
        <w:jc w:val="both"/>
        <w:rPr>
          <w:rFonts w:ascii="Tahoma" w:hAnsi="Tahoma" w:cs="Tahoma"/>
          <w:b/>
          <w:sz w:val="20"/>
          <w:szCs w:val="20"/>
        </w:rPr>
      </w:pPr>
      <w:r w:rsidRPr="007A2B38">
        <w:rPr>
          <w:rFonts w:ascii="Tahoma" w:hAnsi="Tahoma" w:cs="Tahoma"/>
          <w:b/>
          <w:caps/>
          <w:sz w:val="20"/>
          <w:szCs w:val="20"/>
        </w:rPr>
        <w:t>XV. Sposób obliczania ceny oferty</w:t>
      </w:r>
    </w:p>
    <w:p w14:paraId="3EDC2D1C" w14:textId="77777777" w:rsidR="00973F5F" w:rsidRPr="007A2B38" w:rsidRDefault="00973F5F" w:rsidP="00973F5F">
      <w:pPr>
        <w:suppressAutoHyphens/>
        <w:jc w:val="both"/>
        <w:rPr>
          <w:rFonts w:ascii="Tahoma" w:hAnsi="Tahoma" w:cs="Tahoma"/>
          <w:sz w:val="20"/>
          <w:szCs w:val="20"/>
        </w:rPr>
      </w:pPr>
    </w:p>
    <w:p w14:paraId="1FBB73C6" w14:textId="77777777" w:rsidR="00973F5F" w:rsidRPr="007A2B38" w:rsidRDefault="00973F5F" w:rsidP="00973F5F">
      <w:pPr>
        <w:numPr>
          <w:ilvl w:val="0"/>
          <w:numId w:val="1"/>
        </w:numPr>
        <w:jc w:val="both"/>
        <w:rPr>
          <w:rFonts w:ascii="Tahoma" w:hAnsi="Tahoma" w:cs="Tahoma"/>
          <w:sz w:val="18"/>
          <w:szCs w:val="18"/>
        </w:rPr>
      </w:pPr>
      <w:r w:rsidRPr="007A2B38">
        <w:rPr>
          <w:rFonts w:ascii="Tahoma" w:hAnsi="Tahoma" w:cs="Tahoma"/>
          <w:sz w:val="18"/>
          <w:szCs w:val="18"/>
        </w:rPr>
        <w:t>Wykonawca określi cenę netto i brutto (zawierającą należny podatek VAT) w złotych polskich wg załączonego Formularza Asortymentowo-Cenowego (załącznik nr 2).</w:t>
      </w:r>
    </w:p>
    <w:p w14:paraId="75553C48" w14:textId="77777777" w:rsidR="00973F5F" w:rsidRPr="007A2B38" w:rsidRDefault="00973F5F" w:rsidP="00973F5F">
      <w:pPr>
        <w:numPr>
          <w:ilvl w:val="0"/>
          <w:numId w:val="1"/>
        </w:numPr>
        <w:jc w:val="both"/>
        <w:rPr>
          <w:rFonts w:ascii="Tahoma" w:hAnsi="Tahoma" w:cs="Tahoma"/>
          <w:sz w:val="18"/>
          <w:szCs w:val="18"/>
        </w:rPr>
      </w:pPr>
      <w:r w:rsidRPr="007A2B38">
        <w:rPr>
          <w:rFonts w:ascii="Tahoma" w:hAnsi="Tahoma" w:cs="Tahoma"/>
          <w:sz w:val="18"/>
          <w:szCs w:val="18"/>
        </w:rPr>
        <w:t>Towar dostarczony będzie do Zamawiającego w opakowaniu producenta na koszt i ryzyko Wykonawcy.</w:t>
      </w:r>
    </w:p>
    <w:p w14:paraId="61F68FB0" w14:textId="77777777" w:rsidR="00973F5F" w:rsidRPr="007A2B38" w:rsidRDefault="00973F5F" w:rsidP="00973F5F">
      <w:pPr>
        <w:ind w:left="360"/>
        <w:jc w:val="both"/>
        <w:rPr>
          <w:rFonts w:ascii="Tahoma" w:hAnsi="Tahoma" w:cs="Tahoma"/>
          <w:i/>
          <w:sz w:val="18"/>
          <w:szCs w:val="18"/>
        </w:rPr>
      </w:pPr>
      <w:r w:rsidRPr="007A2B38">
        <w:rPr>
          <w:rFonts w:ascii="Tahoma" w:hAnsi="Tahoma" w:cs="Tahoma"/>
          <w:sz w:val="18"/>
          <w:szCs w:val="18"/>
        </w:rPr>
        <w:t xml:space="preserve">Opłata za opakowanie powinna być wliczona w cenę towaru. Cena powinna obejmować: koszty transportu krajowego i zagranicznego </w:t>
      </w:r>
      <w:proofErr w:type="spellStart"/>
      <w:r w:rsidRPr="007A2B38">
        <w:rPr>
          <w:rFonts w:ascii="Tahoma" w:hAnsi="Tahoma" w:cs="Tahoma"/>
          <w:sz w:val="18"/>
          <w:szCs w:val="18"/>
        </w:rPr>
        <w:t>loco</w:t>
      </w:r>
      <w:proofErr w:type="spellEnd"/>
      <w:r w:rsidRPr="007A2B38">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AF344C1" w14:textId="77777777" w:rsidR="00973F5F" w:rsidRPr="007A2B38" w:rsidRDefault="00973F5F" w:rsidP="00973F5F">
      <w:pPr>
        <w:numPr>
          <w:ilvl w:val="0"/>
          <w:numId w:val="1"/>
        </w:numPr>
        <w:jc w:val="both"/>
        <w:rPr>
          <w:rFonts w:ascii="Tahoma" w:hAnsi="Tahoma" w:cs="Tahoma"/>
          <w:sz w:val="18"/>
          <w:szCs w:val="18"/>
        </w:rPr>
      </w:pPr>
      <w:r w:rsidRPr="007A2B38">
        <w:rPr>
          <w:rFonts w:ascii="Tahoma" w:hAnsi="Tahoma" w:cs="Tahoma"/>
          <w:sz w:val="18"/>
          <w:szCs w:val="18"/>
        </w:rPr>
        <w:t>Cena winna być określona przez Wykonawcę z uwzględnieniem wszystkich upustów cenowych (rabatów), jakie Wykonawca oferuje.</w:t>
      </w:r>
    </w:p>
    <w:p w14:paraId="71A17694" w14:textId="77777777" w:rsidR="00973F5F" w:rsidRPr="007A2B38" w:rsidRDefault="00973F5F" w:rsidP="00973F5F">
      <w:pPr>
        <w:numPr>
          <w:ilvl w:val="0"/>
          <w:numId w:val="1"/>
        </w:numPr>
        <w:jc w:val="both"/>
        <w:rPr>
          <w:rFonts w:ascii="Tahoma" w:hAnsi="Tahoma" w:cs="Tahoma"/>
          <w:sz w:val="18"/>
          <w:szCs w:val="18"/>
        </w:rPr>
      </w:pPr>
      <w:r w:rsidRPr="007A2B38">
        <w:rPr>
          <w:rFonts w:ascii="Tahoma" w:hAnsi="Tahoma" w:cs="Tahoma"/>
          <w:sz w:val="18"/>
          <w:szCs w:val="18"/>
        </w:rPr>
        <w:t>Rozliczenia pomiędzy Zamawiającym a Wykonawcą będą prowadzone w złotych polskich.</w:t>
      </w:r>
    </w:p>
    <w:p w14:paraId="5A4EFD21" w14:textId="6B8958CF" w:rsidR="00973F5F" w:rsidRPr="007A2B38" w:rsidRDefault="00973F5F" w:rsidP="00973F5F">
      <w:pPr>
        <w:numPr>
          <w:ilvl w:val="0"/>
          <w:numId w:val="1"/>
        </w:numPr>
        <w:jc w:val="both"/>
        <w:rPr>
          <w:rFonts w:ascii="Tahoma" w:hAnsi="Tahoma" w:cs="Tahoma"/>
          <w:b/>
          <w:sz w:val="18"/>
          <w:szCs w:val="18"/>
        </w:rPr>
      </w:pPr>
      <w:r w:rsidRPr="007A2B38">
        <w:rPr>
          <w:rFonts w:ascii="Tahoma" w:hAnsi="Tahoma" w:cs="Tahoma"/>
          <w:b/>
          <w:sz w:val="18"/>
          <w:szCs w:val="18"/>
        </w:rPr>
        <w:t>Do obliczenia ceny oferty należy zastosować następujący sposób:</w:t>
      </w:r>
    </w:p>
    <w:p w14:paraId="2351D473"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Podać jednostkową cenę netto dla każdej pozycji z dokładnością do dwóch miejsc po przecinku.</w:t>
      </w:r>
    </w:p>
    <w:p w14:paraId="1550041D"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39BA9930"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693994F"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Podać stawkę VAT (w %) dla każdej pozycji.</w:t>
      </w:r>
    </w:p>
    <w:p w14:paraId="276D417E"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57657CA" w14:textId="77777777" w:rsidR="00973F5F" w:rsidRPr="007A2B38" w:rsidRDefault="00973F5F" w:rsidP="00E207CE">
      <w:pPr>
        <w:pStyle w:val="Tekstpodstawowy2"/>
        <w:numPr>
          <w:ilvl w:val="0"/>
          <w:numId w:val="36"/>
        </w:numPr>
        <w:tabs>
          <w:tab w:val="clear" w:pos="360"/>
          <w:tab w:val="num" w:pos="720"/>
        </w:tabs>
        <w:autoSpaceDE w:val="0"/>
        <w:autoSpaceDN w:val="0"/>
        <w:ind w:left="720"/>
        <w:rPr>
          <w:rFonts w:ascii="Tahoma" w:hAnsi="Tahoma" w:cs="Tahoma"/>
          <w:sz w:val="18"/>
          <w:szCs w:val="18"/>
        </w:rPr>
      </w:pPr>
      <w:r w:rsidRPr="007A2B38">
        <w:rPr>
          <w:rFonts w:ascii="Tahoma" w:hAnsi="Tahoma" w:cs="Tahoma"/>
          <w:sz w:val="18"/>
          <w:szCs w:val="18"/>
        </w:rPr>
        <w:t>Obliczyć wartość netto/brutto pakietu poprzez zsumowanie wartości netto/ brutto poszczególnych pozycji w ramach danego pakietu (o ile dotyczy).</w:t>
      </w:r>
    </w:p>
    <w:p w14:paraId="4812B221" w14:textId="77777777" w:rsidR="00973F5F" w:rsidRPr="007A2B38" w:rsidRDefault="00973F5F" w:rsidP="0015664F">
      <w:pPr>
        <w:numPr>
          <w:ilvl w:val="0"/>
          <w:numId w:val="1"/>
        </w:numPr>
        <w:jc w:val="both"/>
        <w:rPr>
          <w:rFonts w:ascii="Tahoma" w:hAnsi="Tahoma" w:cs="Tahoma"/>
          <w:sz w:val="18"/>
          <w:szCs w:val="18"/>
        </w:rPr>
      </w:pPr>
      <w:r w:rsidRPr="007A2B38">
        <w:rPr>
          <w:rFonts w:ascii="Tahoma" w:hAnsi="Tahoma" w:cs="Tahoma"/>
          <w:sz w:val="18"/>
          <w:szCs w:val="18"/>
        </w:rPr>
        <w:t>Określenie właściwej stawki VAT należy do Wykonawcy. Należy podać stawkę VAT obowiązującą na dzień otwarcia ofert.</w:t>
      </w:r>
    </w:p>
    <w:p w14:paraId="10487C59" w14:textId="77777777" w:rsidR="00973F5F" w:rsidRPr="007A2B38" w:rsidRDefault="00973F5F" w:rsidP="0015664F">
      <w:pPr>
        <w:numPr>
          <w:ilvl w:val="0"/>
          <w:numId w:val="1"/>
        </w:numPr>
        <w:jc w:val="both"/>
        <w:rPr>
          <w:rFonts w:ascii="Tahoma" w:hAnsi="Tahoma" w:cs="Tahoma"/>
          <w:sz w:val="18"/>
          <w:szCs w:val="18"/>
        </w:rPr>
      </w:pPr>
      <w:r w:rsidRPr="007A2B38">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47D72C70" w14:textId="77777777" w:rsidR="00973F5F" w:rsidRPr="007A2B38" w:rsidRDefault="00973F5F" w:rsidP="00973F5F">
      <w:pPr>
        <w:numPr>
          <w:ilvl w:val="0"/>
          <w:numId w:val="1"/>
        </w:numPr>
        <w:jc w:val="both"/>
        <w:rPr>
          <w:rFonts w:ascii="Tahoma" w:hAnsi="Tahoma" w:cs="Tahoma"/>
          <w:sz w:val="18"/>
          <w:szCs w:val="18"/>
        </w:rPr>
      </w:pPr>
      <w:r w:rsidRPr="007A2B38">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t.j., z </w:t>
      </w:r>
      <w:proofErr w:type="spellStart"/>
      <w:r w:rsidRPr="007A2B38">
        <w:rPr>
          <w:rFonts w:ascii="Tahoma" w:hAnsi="Tahoma" w:cs="Tahoma"/>
          <w:sz w:val="18"/>
          <w:szCs w:val="18"/>
        </w:rPr>
        <w:t>późn</w:t>
      </w:r>
      <w:proofErr w:type="spellEnd"/>
      <w:r w:rsidRPr="007A2B38">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4D090D1" w14:textId="77777777" w:rsidR="00973F5F" w:rsidRPr="007A2B38" w:rsidRDefault="00973F5F" w:rsidP="006F7658">
      <w:pPr>
        <w:numPr>
          <w:ilvl w:val="0"/>
          <w:numId w:val="24"/>
        </w:numPr>
        <w:jc w:val="both"/>
        <w:rPr>
          <w:rFonts w:ascii="Tahoma" w:hAnsi="Tahoma" w:cs="Tahoma"/>
          <w:sz w:val="18"/>
          <w:szCs w:val="18"/>
        </w:rPr>
      </w:pPr>
      <w:r w:rsidRPr="007A2B38">
        <w:rPr>
          <w:rFonts w:ascii="Tahoma" w:hAnsi="Tahoma" w:cs="Tahoma"/>
          <w:sz w:val="18"/>
          <w:szCs w:val="18"/>
        </w:rPr>
        <w:t>poinformowania zamawiającego, że wybór jego oferty będzie prowadził do powstania u zamawiającego obowiązku podatkowego;</w:t>
      </w:r>
    </w:p>
    <w:p w14:paraId="70506A61" w14:textId="77777777" w:rsidR="00973F5F" w:rsidRPr="007A2B38" w:rsidRDefault="00973F5F" w:rsidP="006F7658">
      <w:pPr>
        <w:numPr>
          <w:ilvl w:val="0"/>
          <w:numId w:val="24"/>
        </w:numPr>
        <w:jc w:val="both"/>
        <w:rPr>
          <w:rFonts w:ascii="Tahoma" w:hAnsi="Tahoma" w:cs="Tahoma"/>
          <w:sz w:val="18"/>
          <w:szCs w:val="18"/>
        </w:rPr>
      </w:pPr>
      <w:r w:rsidRPr="007A2B38">
        <w:rPr>
          <w:rFonts w:ascii="Tahoma" w:hAnsi="Tahoma" w:cs="Tahoma"/>
          <w:sz w:val="18"/>
          <w:szCs w:val="18"/>
        </w:rPr>
        <w:lastRenderedPageBreak/>
        <w:t xml:space="preserve"> wskazania nazwy (rodzaju) towaru lub usługi, których dostawa lub świadczenie będą prowadziły do powstania obowiązku podatkowego;</w:t>
      </w:r>
    </w:p>
    <w:p w14:paraId="580DFDE1" w14:textId="77777777" w:rsidR="00973F5F" w:rsidRPr="007A2B38" w:rsidRDefault="00973F5F" w:rsidP="006F7658">
      <w:pPr>
        <w:numPr>
          <w:ilvl w:val="0"/>
          <w:numId w:val="24"/>
        </w:numPr>
        <w:jc w:val="both"/>
        <w:rPr>
          <w:rFonts w:ascii="Tahoma" w:hAnsi="Tahoma" w:cs="Tahoma"/>
          <w:sz w:val="18"/>
          <w:szCs w:val="18"/>
        </w:rPr>
      </w:pPr>
      <w:r w:rsidRPr="007A2B38">
        <w:rPr>
          <w:rFonts w:ascii="Tahoma" w:hAnsi="Tahoma" w:cs="Tahoma"/>
          <w:sz w:val="18"/>
          <w:szCs w:val="18"/>
        </w:rPr>
        <w:t>wskazania wartości towaru lub usługi objętego obowiązkiem podatkowym zamawiającego, bez kwoty podatku;</w:t>
      </w:r>
    </w:p>
    <w:p w14:paraId="2BD17748" w14:textId="77777777" w:rsidR="00973F5F" w:rsidRPr="007A2B38" w:rsidRDefault="00973F5F" w:rsidP="006F7658">
      <w:pPr>
        <w:numPr>
          <w:ilvl w:val="0"/>
          <w:numId w:val="24"/>
        </w:numPr>
        <w:jc w:val="both"/>
        <w:rPr>
          <w:rFonts w:ascii="Tahoma" w:hAnsi="Tahoma" w:cs="Tahoma"/>
          <w:sz w:val="18"/>
          <w:szCs w:val="18"/>
        </w:rPr>
      </w:pPr>
      <w:r w:rsidRPr="007A2B38">
        <w:rPr>
          <w:rFonts w:ascii="Tahoma" w:hAnsi="Tahoma" w:cs="Tahoma"/>
          <w:sz w:val="18"/>
          <w:szCs w:val="18"/>
        </w:rPr>
        <w:t>wskazania stawki podatku od towarów i usług, która zgodnie z wiedzą wykonawcy, będzie miała zastosowanie.</w:t>
      </w:r>
    </w:p>
    <w:p w14:paraId="1DD9D721" w14:textId="77777777" w:rsidR="00973F5F" w:rsidRPr="007A2B38" w:rsidRDefault="00973F5F" w:rsidP="0015664F">
      <w:pPr>
        <w:numPr>
          <w:ilvl w:val="0"/>
          <w:numId w:val="1"/>
        </w:numPr>
        <w:ind w:left="357" w:hanging="357"/>
        <w:jc w:val="both"/>
        <w:rPr>
          <w:rFonts w:ascii="Tahoma" w:hAnsi="Tahoma" w:cs="Tahoma"/>
          <w:sz w:val="18"/>
          <w:szCs w:val="18"/>
        </w:rPr>
      </w:pPr>
      <w:r w:rsidRPr="007A2B38">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1EEBB474" w14:textId="77777777" w:rsidR="00136857" w:rsidRPr="007A2B38" w:rsidRDefault="00136857" w:rsidP="00136857">
      <w:pPr>
        <w:suppressAutoHyphens/>
        <w:jc w:val="both"/>
        <w:rPr>
          <w:rFonts w:ascii="Tahoma" w:hAnsi="Tahoma" w:cs="Tahoma"/>
          <w:b/>
          <w:bCs/>
          <w:sz w:val="18"/>
          <w:szCs w:val="18"/>
        </w:rPr>
      </w:pPr>
    </w:p>
    <w:p w14:paraId="10EC4C48" w14:textId="77777777" w:rsidR="00B413F9" w:rsidRPr="007A2B38" w:rsidRDefault="00B413F9" w:rsidP="00136857">
      <w:pPr>
        <w:suppressAutoHyphens/>
        <w:jc w:val="both"/>
        <w:rPr>
          <w:rFonts w:ascii="Tahoma" w:hAnsi="Tahoma" w:cs="Tahoma"/>
          <w:b/>
          <w:bCs/>
          <w:sz w:val="18"/>
          <w:szCs w:val="18"/>
        </w:rPr>
      </w:pPr>
    </w:p>
    <w:p w14:paraId="537696FD" w14:textId="77777777" w:rsidR="00136857" w:rsidRPr="007A2B38" w:rsidRDefault="00136857" w:rsidP="00136857">
      <w:pPr>
        <w:suppressAutoHyphens/>
        <w:jc w:val="both"/>
        <w:rPr>
          <w:rFonts w:ascii="Tahoma" w:hAnsi="Tahoma" w:cs="Tahoma"/>
          <w:b/>
          <w:bCs/>
          <w:sz w:val="18"/>
          <w:szCs w:val="18"/>
        </w:rPr>
      </w:pPr>
      <w:r w:rsidRPr="007A2B38">
        <w:rPr>
          <w:rFonts w:ascii="Tahoma" w:hAnsi="Tahoma" w:cs="Tahoma"/>
          <w:b/>
          <w:bCs/>
          <w:sz w:val="18"/>
          <w:szCs w:val="18"/>
        </w:rPr>
        <w:t xml:space="preserve">XVI. OPIS KRYTERIÓW I SPOSOBU OCENY OFERT </w:t>
      </w:r>
    </w:p>
    <w:p w14:paraId="078B4161" w14:textId="77777777" w:rsidR="00136857" w:rsidRPr="007A2B38" w:rsidRDefault="00136857" w:rsidP="00136857">
      <w:pPr>
        <w:suppressAutoHyphens/>
        <w:jc w:val="both"/>
        <w:rPr>
          <w:rFonts w:ascii="Tahoma" w:hAnsi="Tahoma" w:cs="Tahoma"/>
          <w:b/>
          <w:bCs/>
          <w:sz w:val="18"/>
          <w:szCs w:val="18"/>
        </w:rPr>
      </w:pPr>
    </w:p>
    <w:p w14:paraId="56C01B85" w14:textId="4118DBF4" w:rsidR="006F7658" w:rsidRPr="007A2B38" w:rsidRDefault="006F7658" w:rsidP="006F7658">
      <w:pPr>
        <w:suppressAutoHyphens/>
        <w:ind w:left="284" w:hanging="284"/>
        <w:jc w:val="both"/>
        <w:rPr>
          <w:rFonts w:ascii="Tahoma" w:hAnsi="Tahoma" w:cs="Tahoma"/>
          <w:sz w:val="18"/>
          <w:szCs w:val="18"/>
        </w:rPr>
      </w:pPr>
      <w:r w:rsidRPr="007A2B38">
        <w:rPr>
          <w:rFonts w:ascii="Tahoma" w:hAnsi="Tahoma" w:cs="Tahoma"/>
          <w:sz w:val="18"/>
          <w:szCs w:val="18"/>
        </w:rPr>
        <w:t>1. Przy wyborze oferty Zamawiający będzie się kierował następującymi kryteriami</w:t>
      </w:r>
      <w:r w:rsidR="00B413F9" w:rsidRPr="007A2B38">
        <w:rPr>
          <w:rFonts w:ascii="Tahoma" w:hAnsi="Tahoma" w:cs="Tahoma"/>
          <w:sz w:val="18"/>
          <w:szCs w:val="18"/>
        </w:rPr>
        <w:t>:</w:t>
      </w:r>
    </w:p>
    <w:p w14:paraId="22EC9403" w14:textId="77777777" w:rsidR="006F7658" w:rsidRPr="007A2B38" w:rsidRDefault="006F7658" w:rsidP="006F7658">
      <w:pPr>
        <w:numPr>
          <w:ilvl w:val="12"/>
          <w:numId w:val="0"/>
        </w:numPr>
        <w:suppressAutoHyphens/>
        <w:ind w:left="283" w:hanging="283"/>
        <w:jc w:val="both"/>
        <w:rPr>
          <w:rFonts w:ascii="Tahoma" w:hAnsi="Tahoma" w:cs="Tahoma"/>
          <w:b/>
          <w:sz w:val="18"/>
          <w:szCs w:val="18"/>
        </w:rPr>
      </w:pPr>
    </w:p>
    <w:p w14:paraId="68F6F0A2" w14:textId="77777777" w:rsidR="006F7658" w:rsidRPr="007A2B38" w:rsidRDefault="006F7658" w:rsidP="006F7658">
      <w:pPr>
        <w:numPr>
          <w:ilvl w:val="12"/>
          <w:numId w:val="0"/>
        </w:numPr>
        <w:suppressAutoHyphens/>
        <w:ind w:left="283" w:hanging="283"/>
        <w:jc w:val="both"/>
        <w:rPr>
          <w:rFonts w:ascii="Tahoma" w:hAnsi="Tahoma" w:cs="Tahoma"/>
          <w:b/>
          <w:bCs/>
          <w:sz w:val="18"/>
          <w:szCs w:val="18"/>
        </w:rPr>
      </w:pPr>
      <w:r w:rsidRPr="007A2B38">
        <w:rPr>
          <w:rFonts w:ascii="Tahoma" w:hAnsi="Tahoma" w:cs="Tahoma"/>
          <w:b/>
          <w:bCs/>
          <w:sz w:val="18"/>
          <w:szCs w:val="18"/>
        </w:rPr>
        <w:t>kryterium</w:t>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t>ranga</w:t>
      </w:r>
    </w:p>
    <w:p w14:paraId="647A63DF" w14:textId="77777777" w:rsidR="006F7658" w:rsidRPr="007A2B38" w:rsidRDefault="006F7658" w:rsidP="006F7658">
      <w:pPr>
        <w:numPr>
          <w:ilvl w:val="0"/>
          <w:numId w:val="5"/>
        </w:numPr>
        <w:suppressAutoHyphens/>
        <w:jc w:val="both"/>
        <w:rPr>
          <w:rFonts w:ascii="Tahoma" w:hAnsi="Tahoma" w:cs="Tahoma"/>
          <w:b/>
          <w:bCs/>
          <w:sz w:val="20"/>
          <w:szCs w:val="20"/>
        </w:rPr>
      </w:pPr>
      <w:r w:rsidRPr="007A2B38">
        <w:rPr>
          <w:rFonts w:ascii="Tahoma" w:hAnsi="Tahoma" w:cs="Tahoma"/>
          <w:b/>
          <w:bCs/>
          <w:sz w:val="18"/>
          <w:szCs w:val="18"/>
        </w:rPr>
        <w:t>Cena</w:t>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18"/>
          <w:szCs w:val="18"/>
        </w:rPr>
        <w:tab/>
      </w:r>
      <w:r w:rsidRPr="007A2B38">
        <w:rPr>
          <w:rFonts w:ascii="Tahoma" w:hAnsi="Tahoma" w:cs="Tahoma"/>
          <w:b/>
          <w:bCs/>
          <w:sz w:val="20"/>
          <w:szCs w:val="20"/>
        </w:rPr>
        <w:t xml:space="preserve">- 60% </w:t>
      </w:r>
    </w:p>
    <w:p w14:paraId="465646DD" w14:textId="77777777" w:rsidR="006F7658" w:rsidRPr="007A2B38" w:rsidRDefault="006F7658" w:rsidP="006F7658">
      <w:pPr>
        <w:pStyle w:val="Akapitzlist"/>
        <w:numPr>
          <w:ilvl w:val="0"/>
          <w:numId w:val="5"/>
        </w:numPr>
        <w:rPr>
          <w:rFonts w:ascii="Tahoma" w:hAnsi="Tahoma" w:cs="Tahoma"/>
          <w:b/>
          <w:sz w:val="20"/>
          <w:szCs w:val="20"/>
        </w:rPr>
      </w:pPr>
      <w:r w:rsidRPr="007A2B38">
        <w:rPr>
          <w:rFonts w:ascii="Tahoma" w:hAnsi="Tahoma" w:cs="Tahoma"/>
          <w:b/>
          <w:sz w:val="20"/>
          <w:szCs w:val="20"/>
        </w:rPr>
        <w:t>Termin płatności</w:t>
      </w:r>
      <w:r w:rsidRPr="007A2B38">
        <w:rPr>
          <w:rFonts w:ascii="Tahoma" w:hAnsi="Tahoma" w:cs="Tahoma"/>
          <w:b/>
          <w:sz w:val="20"/>
          <w:szCs w:val="20"/>
        </w:rPr>
        <w:tab/>
        <w:t xml:space="preserve"> </w:t>
      </w:r>
      <w:r w:rsidRPr="007A2B38">
        <w:rPr>
          <w:rFonts w:ascii="Tahoma" w:hAnsi="Tahoma" w:cs="Tahoma"/>
          <w:b/>
          <w:sz w:val="20"/>
          <w:szCs w:val="20"/>
        </w:rPr>
        <w:tab/>
      </w:r>
      <w:r w:rsidRPr="007A2B38">
        <w:rPr>
          <w:rFonts w:ascii="Tahoma" w:hAnsi="Tahoma" w:cs="Tahoma"/>
          <w:b/>
          <w:sz w:val="20"/>
          <w:szCs w:val="20"/>
        </w:rPr>
        <w:tab/>
      </w:r>
      <w:r w:rsidRPr="007A2B38">
        <w:rPr>
          <w:rFonts w:ascii="Tahoma" w:hAnsi="Tahoma" w:cs="Tahoma"/>
          <w:b/>
          <w:sz w:val="20"/>
          <w:szCs w:val="20"/>
        </w:rPr>
        <w:tab/>
      </w:r>
      <w:r w:rsidRPr="007A2B38">
        <w:rPr>
          <w:rFonts w:ascii="Tahoma" w:hAnsi="Tahoma" w:cs="Tahoma"/>
          <w:b/>
          <w:sz w:val="20"/>
          <w:szCs w:val="20"/>
        </w:rPr>
        <w:tab/>
        <w:t>- 40%</w:t>
      </w:r>
    </w:p>
    <w:p w14:paraId="76E978DA" w14:textId="77777777" w:rsidR="006F7658" w:rsidRPr="007A2B38" w:rsidRDefault="006F7658" w:rsidP="006F7658">
      <w:pPr>
        <w:jc w:val="both"/>
        <w:rPr>
          <w:rFonts w:ascii="Tahoma" w:hAnsi="Tahoma" w:cs="Tahoma"/>
          <w:b/>
          <w:sz w:val="18"/>
          <w:szCs w:val="18"/>
          <w:u w:val="single"/>
        </w:rPr>
      </w:pPr>
      <w:r w:rsidRPr="007A2B38">
        <w:rPr>
          <w:rFonts w:ascii="Tahoma" w:hAnsi="Tahoma" w:cs="Tahoma"/>
          <w:b/>
          <w:sz w:val="18"/>
          <w:szCs w:val="18"/>
          <w:u w:val="single"/>
        </w:rPr>
        <w:t>Sposób obliczania kryteriów:</w:t>
      </w:r>
    </w:p>
    <w:p w14:paraId="75CE4AF6" w14:textId="77777777" w:rsidR="006F7658" w:rsidRPr="007A2B38" w:rsidRDefault="006F7658" w:rsidP="006F7658">
      <w:pPr>
        <w:jc w:val="both"/>
        <w:rPr>
          <w:rFonts w:ascii="Tahoma" w:hAnsi="Tahoma" w:cs="Tahoma"/>
          <w:sz w:val="18"/>
          <w:szCs w:val="18"/>
        </w:rPr>
      </w:pPr>
    </w:p>
    <w:p w14:paraId="061EC4AB" w14:textId="77777777" w:rsidR="006F7658" w:rsidRPr="007A2B38" w:rsidRDefault="006F7658" w:rsidP="00E207CE">
      <w:pPr>
        <w:pStyle w:val="Akapitzlist"/>
        <w:numPr>
          <w:ilvl w:val="3"/>
          <w:numId w:val="32"/>
        </w:numPr>
        <w:jc w:val="both"/>
        <w:rPr>
          <w:rFonts w:ascii="Tahoma" w:hAnsi="Tahoma" w:cs="Tahoma"/>
          <w:b/>
          <w:sz w:val="18"/>
          <w:szCs w:val="18"/>
        </w:rPr>
      </w:pPr>
      <w:r w:rsidRPr="007A2B38">
        <w:rPr>
          <w:rFonts w:ascii="Tahoma" w:hAnsi="Tahoma" w:cs="Tahoma"/>
          <w:b/>
          <w:bCs/>
          <w:sz w:val="18"/>
          <w:szCs w:val="18"/>
          <w:u w:val="single"/>
        </w:rPr>
        <w:t>Cena</w:t>
      </w:r>
      <w:r w:rsidRPr="007A2B38">
        <w:rPr>
          <w:rFonts w:ascii="Tahoma" w:hAnsi="Tahoma" w:cs="Tahoma"/>
          <w:sz w:val="18"/>
          <w:szCs w:val="18"/>
        </w:rPr>
        <w:t xml:space="preserve"> – </w:t>
      </w:r>
      <w:r w:rsidRPr="007A2B38">
        <w:rPr>
          <w:rFonts w:ascii="Tahoma" w:hAnsi="Tahoma" w:cs="Tahoma"/>
          <w:b/>
          <w:sz w:val="18"/>
          <w:szCs w:val="18"/>
        </w:rPr>
        <w:t>obliczana jest wg wzoru:</w:t>
      </w:r>
    </w:p>
    <w:p w14:paraId="656B8CFD" w14:textId="77777777" w:rsidR="006F7658" w:rsidRPr="007A2B38" w:rsidRDefault="006F7658" w:rsidP="006F7658">
      <w:pPr>
        <w:ind w:left="709"/>
        <w:jc w:val="both"/>
        <w:rPr>
          <w:rFonts w:ascii="Tahoma" w:hAnsi="Tahoma" w:cs="Tahoma"/>
          <w:b/>
          <w:sz w:val="18"/>
          <w:szCs w:val="18"/>
          <w:vertAlign w:val="subscript"/>
          <w:lang w:val="de-DE"/>
        </w:rPr>
      </w:pPr>
      <w:r w:rsidRPr="007A2B38">
        <w:rPr>
          <w:rFonts w:ascii="Tahoma" w:hAnsi="Tahoma" w:cs="Tahoma"/>
          <w:b/>
          <w:sz w:val="18"/>
          <w:szCs w:val="18"/>
          <w:lang w:val="de-DE"/>
        </w:rPr>
        <w:t xml:space="preserve">C=(C min / C n) x 100 x </w:t>
      </w:r>
      <w:proofErr w:type="spellStart"/>
      <w:r w:rsidRPr="007A2B38">
        <w:rPr>
          <w:rFonts w:ascii="Tahoma" w:hAnsi="Tahoma" w:cs="Tahoma"/>
          <w:b/>
          <w:sz w:val="18"/>
          <w:szCs w:val="18"/>
          <w:lang w:val="de-DE"/>
        </w:rPr>
        <w:t>ranga</w:t>
      </w:r>
      <w:proofErr w:type="spellEnd"/>
    </w:p>
    <w:p w14:paraId="6A0CC0F1" w14:textId="77777777" w:rsidR="006F7658" w:rsidRPr="007A2B38" w:rsidRDefault="006F7658" w:rsidP="006F7658">
      <w:pPr>
        <w:ind w:left="709"/>
        <w:jc w:val="both"/>
        <w:rPr>
          <w:rFonts w:ascii="Tahoma" w:hAnsi="Tahoma" w:cs="Tahoma"/>
          <w:sz w:val="18"/>
          <w:szCs w:val="18"/>
        </w:rPr>
      </w:pPr>
      <w:r w:rsidRPr="007A2B38">
        <w:rPr>
          <w:rFonts w:ascii="Tahoma" w:hAnsi="Tahoma" w:cs="Tahoma"/>
          <w:sz w:val="18"/>
          <w:szCs w:val="18"/>
        </w:rPr>
        <w:t>C min – cena minimalna, C n – cena oferty badanej</w:t>
      </w:r>
    </w:p>
    <w:p w14:paraId="0652C122" w14:textId="77777777" w:rsidR="006F7658" w:rsidRPr="007A2B38" w:rsidRDefault="006F7658" w:rsidP="006F7658">
      <w:pPr>
        <w:ind w:left="709"/>
        <w:jc w:val="both"/>
        <w:rPr>
          <w:rFonts w:ascii="Tahoma" w:hAnsi="Tahoma" w:cs="Tahoma"/>
          <w:sz w:val="18"/>
          <w:szCs w:val="18"/>
        </w:rPr>
      </w:pPr>
      <w:r w:rsidRPr="007A2B38">
        <w:rPr>
          <w:rFonts w:ascii="Tahoma" w:hAnsi="Tahoma" w:cs="Tahoma"/>
          <w:sz w:val="18"/>
          <w:szCs w:val="18"/>
        </w:rPr>
        <w:t>Zamawiający przyjmie do oceny podane przez wykonawców ceny brutto.</w:t>
      </w:r>
    </w:p>
    <w:p w14:paraId="2FC7F830" w14:textId="77777777" w:rsidR="006F7658" w:rsidRPr="007A2B38" w:rsidRDefault="006F7658" w:rsidP="006F7658">
      <w:pPr>
        <w:jc w:val="both"/>
        <w:rPr>
          <w:rFonts w:ascii="Tahoma" w:hAnsi="Tahoma" w:cs="Tahoma"/>
          <w:b/>
          <w:bCs/>
          <w:sz w:val="18"/>
          <w:szCs w:val="18"/>
          <w:u w:val="single"/>
        </w:rPr>
      </w:pPr>
    </w:p>
    <w:p w14:paraId="2589242D" w14:textId="77777777" w:rsidR="006F7658" w:rsidRPr="007A2B38" w:rsidRDefault="006F7658" w:rsidP="00E207CE">
      <w:pPr>
        <w:pStyle w:val="Akapitzlist"/>
        <w:numPr>
          <w:ilvl w:val="0"/>
          <w:numId w:val="32"/>
        </w:numPr>
        <w:jc w:val="both"/>
        <w:rPr>
          <w:rFonts w:ascii="Tahoma" w:hAnsi="Tahoma" w:cs="Tahoma"/>
          <w:bCs/>
          <w:sz w:val="18"/>
          <w:szCs w:val="18"/>
        </w:rPr>
      </w:pPr>
      <w:r w:rsidRPr="007A2B38">
        <w:rPr>
          <w:rFonts w:ascii="Tahoma" w:hAnsi="Tahoma" w:cs="Tahoma"/>
          <w:b/>
          <w:bCs/>
          <w:sz w:val="18"/>
          <w:szCs w:val="18"/>
          <w:u w:val="single"/>
        </w:rPr>
        <w:t xml:space="preserve">Termin płatności </w:t>
      </w:r>
      <w:r w:rsidRPr="007A2B38">
        <w:rPr>
          <w:rFonts w:ascii="Tahoma" w:hAnsi="Tahoma" w:cs="Tahoma"/>
          <w:bCs/>
          <w:sz w:val="18"/>
          <w:szCs w:val="18"/>
        </w:rPr>
        <w:t>na określonych zasadach:</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7A2B38" w:rsidRPr="007A2B38" w14:paraId="4483266C" w14:textId="77777777" w:rsidTr="003D4CCF">
        <w:trPr>
          <w:trHeight w:val="397"/>
        </w:trPr>
        <w:tc>
          <w:tcPr>
            <w:tcW w:w="1733" w:type="dxa"/>
            <w:shd w:val="clear" w:color="auto" w:fill="auto"/>
          </w:tcPr>
          <w:p w14:paraId="193DAAEA"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Termin płatności</w:t>
            </w:r>
          </w:p>
        </w:tc>
        <w:tc>
          <w:tcPr>
            <w:tcW w:w="1843" w:type="dxa"/>
            <w:shd w:val="clear" w:color="auto" w:fill="auto"/>
          </w:tcPr>
          <w:p w14:paraId="6DD2A14E"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punkty</w:t>
            </w:r>
          </w:p>
        </w:tc>
      </w:tr>
      <w:tr w:rsidR="007A2B38" w:rsidRPr="007A2B38" w14:paraId="6FBD2C2E" w14:textId="77777777" w:rsidTr="003D4CCF">
        <w:tc>
          <w:tcPr>
            <w:tcW w:w="1733" w:type="dxa"/>
            <w:shd w:val="clear" w:color="auto" w:fill="auto"/>
          </w:tcPr>
          <w:p w14:paraId="7665C516"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60 dni</w:t>
            </w:r>
          </w:p>
        </w:tc>
        <w:tc>
          <w:tcPr>
            <w:tcW w:w="1843" w:type="dxa"/>
            <w:shd w:val="clear" w:color="auto" w:fill="auto"/>
          </w:tcPr>
          <w:p w14:paraId="3946E49D"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 xml:space="preserve">40 </w:t>
            </w:r>
          </w:p>
        </w:tc>
      </w:tr>
      <w:tr w:rsidR="007A2B38" w:rsidRPr="007A2B38" w14:paraId="6C3FAC31" w14:textId="77777777" w:rsidTr="003D4CCF">
        <w:tc>
          <w:tcPr>
            <w:tcW w:w="1733" w:type="dxa"/>
            <w:shd w:val="clear" w:color="auto" w:fill="auto"/>
          </w:tcPr>
          <w:p w14:paraId="4754D60C"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50 dni</w:t>
            </w:r>
          </w:p>
        </w:tc>
        <w:tc>
          <w:tcPr>
            <w:tcW w:w="1843" w:type="dxa"/>
            <w:shd w:val="clear" w:color="auto" w:fill="auto"/>
          </w:tcPr>
          <w:p w14:paraId="1CA47596"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 xml:space="preserve">20 </w:t>
            </w:r>
          </w:p>
        </w:tc>
      </w:tr>
      <w:tr w:rsidR="007A2B38" w:rsidRPr="007A2B38" w14:paraId="1080AED1" w14:textId="77777777" w:rsidTr="003D4CCF">
        <w:tc>
          <w:tcPr>
            <w:tcW w:w="1733" w:type="dxa"/>
            <w:shd w:val="clear" w:color="auto" w:fill="auto"/>
          </w:tcPr>
          <w:p w14:paraId="61BDD68D"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40 dni</w:t>
            </w:r>
          </w:p>
        </w:tc>
        <w:tc>
          <w:tcPr>
            <w:tcW w:w="1843" w:type="dxa"/>
            <w:shd w:val="clear" w:color="auto" w:fill="auto"/>
          </w:tcPr>
          <w:p w14:paraId="4ADCB7B6"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 xml:space="preserve">10 </w:t>
            </w:r>
          </w:p>
        </w:tc>
      </w:tr>
      <w:tr w:rsidR="008676B2" w:rsidRPr="007A2B38" w14:paraId="3FADB01E" w14:textId="77777777" w:rsidTr="003D4CCF">
        <w:tc>
          <w:tcPr>
            <w:tcW w:w="1733" w:type="dxa"/>
            <w:shd w:val="clear" w:color="auto" w:fill="auto"/>
          </w:tcPr>
          <w:p w14:paraId="33BF3868"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30 dni</w:t>
            </w:r>
          </w:p>
        </w:tc>
        <w:tc>
          <w:tcPr>
            <w:tcW w:w="1843" w:type="dxa"/>
            <w:shd w:val="clear" w:color="auto" w:fill="auto"/>
          </w:tcPr>
          <w:p w14:paraId="49E3B543" w14:textId="77777777" w:rsidR="006F7658" w:rsidRPr="007A2B38" w:rsidRDefault="006F7658" w:rsidP="003D4CCF">
            <w:pPr>
              <w:jc w:val="both"/>
              <w:rPr>
                <w:rFonts w:ascii="Tahoma" w:hAnsi="Tahoma" w:cs="Tahoma"/>
                <w:b/>
                <w:sz w:val="18"/>
                <w:szCs w:val="18"/>
              </w:rPr>
            </w:pPr>
            <w:r w:rsidRPr="007A2B38">
              <w:rPr>
                <w:rFonts w:ascii="Tahoma" w:hAnsi="Tahoma" w:cs="Tahoma"/>
                <w:b/>
                <w:sz w:val="18"/>
                <w:szCs w:val="18"/>
              </w:rPr>
              <w:t>0</w:t>
            </w:r>
          </w:p>
        </w:tc>
      </w:tr>
    </w:tbl>
    <w:p w14:paraId="054A5481" w14:textId="77777777" w:rsidR="006F7658" w:rsidRPr="007A2B38" w:rsidRDefault="006F7658" w:rsidP="006F7658">
      <w:pPr>
        <w:numPr>
          <w:ilvl w:val="12"/>
          <w:numId w:val="0"/>
        </w:numPr>
        <w:suppressAutoHyphens/>
        <w:ind w:left="283" w:hanging="283"/>
        <w:jc w:val="both"/>
        <w:rPr>
          <w:rFonts w:ascii="Tahoma" w:hAnsi="Tahoma" w:cs="Tahoma"/>
          <w:b/>
          <w:sz w:val="18"/>
          <w:szCs w:val="18"/>
        </w:rPr>
      </w:pPr>
    </w:p>
    <w:p w14:paraId="0F989808" w14:textId="77777777" w:rsidR="006F7658" w:rsidRPr="007A2B38" w:rsidRDefault="006F7658" w:rsidP="006F7658">
      <w:pPr>
        <w:numPr>
          <w:ilvl w:val="12"/>
          <w:numId w:val="0"/>
        </w:numPr>
        <w:suppressAutoHyphens/>
        <w:ind w:left="283" w:hanging="283"/>
        <w:jc w:val="both"/>
        <w:rPr>
          <w:rFonts w:ascii="Tahoma" w:hAnsi="Tahoma" w:cs="Tahoma"/>
          <w:b/>
          <w:sz w:val="18"/>
          <w:szCs w:val="18"/>
        </w:rPr>
      </w:pPr>
    </w:p>
    <w:p w14:paraId="6C0D231A" w14:textId="77777777" w:rsidR="006F7658" w:rsidRPr="007A2B38" w:rsidRDefault="006F7658" w:rsidP="006F7658">
      <w:pPr>
        <w:jc w:val="both"/>
        <w:rPr>
          <w:rFonts w:ascii="Tahoma" w:hAnsi="Tahoma" w:cs="Tahoma"/>
          <w:sz w:val="18"/>
          <w:szCs w:val="18"/>
        </w:rPr>
      </w:pPr>
    </w:p>
    <w:p w14:paraId="4F087F20" w14:textId="77777777" w:rsidR="006F7658" w:rsidRPr="007A2B38" w:rsidRDefault="006F7658" w:rsidP="00E207CE">
      <w:pPr>
        <w:numPr>
          <w:ilvl w:val="0"/>
          <w:numId w:val="57"/>
        </w:numPr>
        <w:jc w:val="both"/>
        <w:rPr>
          <w:rFonts w:ascii="Tahoma" w:hAnsi="Tahoma" w:cs="Tahoma"/>
          <w:sz w:val="18"/>
          <w:szCs w:val="18"/>
        </w:rPr>
      </w:pPr>
      <w:r w:rsidRPr="007A2B38">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401D102" w14:textId="77777777" w:rsidR="006F7658" w:rsidRPr="007A2B38" w:rsidRDefault="006F7658" w:rsidP="00E207CE">
      <w:pPr>
        <w:numPr>
          <w:ilvl w:val="0"/>
          <w:numId w:val="57"/>
        </w:numPr>
        <w:jc w:val="both"/>
        <w:rPr>
          <w:rFonts w:ascii="Tahoma" w:hAnsi="Tahoma" w:cs="Tahoma"/>
          <w:sz w:val="18"/>
          <w:szCs w:val="18"/>
        </w:rPr>
      </w:pPr>
      <w:r w:rsidRPr="007A2B38">
        <w:rPr>
          <w:rFonts w:ascii="Tahoma" w:hAnsi="Tahoma" w:cs="Tahoma"/>
          <w:sz w:val="18"/>
          <w:szCs w:val="18"/>
        </w:rPr>
        <w:t>Najkorzystniejsza oferta to oferta z najwyższą ilością punktów.</w:t>
      </w:r>
    </w:p>
    <w:p w14:paraId="24BC0029" w14:textId="77777777" w:rsidR="006F7658" w:rsidRPr="007A2B38" w:rsidRDefault="006F7658" w:rsidP="00E207CE">
      <w:pPr>
        <w:numPr>
          <w:ilvl w:val="0"/>
          <w:numId w:val="57"/>
        </w:numPr>
        <w:jc w:val="both"/>
        <w:rPr>
          <w:rFonts w:ascii="Tahoma" w:hAnsi="Tahoma" w:cs="Tahoma"/>
          <w:sz w:val="18"/>
          <w:szCs w:val="18"/>
        </w:rPr>
      </w:pPr>
      <w:r w:rsidRPr="007A2B38">
        <w:rPr>
          <w:rFonts w:ascii="Tahoma" w:hAnsi="Tahoma" w:cs="Tahoma"/>
          <w:sz w:val="18"/>
          <w:szCs w:val="18"/>
        </w:rPr>
        <w:t>Przy wyborze najkorzystniejszej oferty Zamawiający nie przewiduje zastosowania aukcji elektronicznej.</w:t>
      </w:r>
    </w:p>
    <w:p w14:paraId="58416AD8" w14:textId="77777777" w:rsidR="006F7658" w:rsidRPr="007A2B38" w:rsidRDefault="006F7658" w:rsidP="006F7658">
      <w:pPr>
        <w:ind w:left="360"/>
        <w:jc w:val="both"/>
        <w:rPr>
          <w:rFonts w:ascii="Tahoma" w:hAnsi="Tahoma" w:cs="Tahoma"/>
          <w:sz w:val="18"/>
          <w:szCs w:val="18"/>
        </w:rPr>
      </w:pPr>
    </w:p>
    <w:p w14:paraId="7FC0624F" w14:textId="40C72D4F" w:rsidR="00136857" w:rsidRPr="007A2B38" w:rsidRDefault="00136857" w:rsidP="00136857">
      <w:pPr>
        <w:jc w:val="both"/>
        <w:rPr>
          <w:rFonts w:ascii="Tahoma" w:hAnsi="Tahoma" w:cs="Tahoma"/>
          <w:sz w:val="18"/>
          <w:szCs w:val="18"/>
        </w:rPr>
      </w:pPr>
    </w:p>
    <w:p w14:paraId="14AE3EB5" w14:textId="665A4341" w:rsidR="00136857" w:rsidRPr="007A2B38" w:rsidRDefault="00136857" w:rsidP="00136857">
      <w:pPr>
        <w:jc w:val="both"/>
        <w:outlineLvl w:val="1"/>
        <w:rPr>
          <w:rFonts w:ascii="Tahoma" w:hAnsi="Tahoma" w:cs="Tahoma"/>
          <w:b/>
          <w:bCs/>
          <w:caps/>
          <w:sz w:val="20"/>
          <w:szCs w:val="20"/>
        </w:rPr>
      </w:pPr>
      <w:r w:rsidRPr="007A2B38">
        <w:rPr>
          <w:rFonts w:ascii="Tahoma" w:hAnsi="Tahoma" w:cs="Tahoma"/>
          <w:b/>
          <w:bCs/>
          <w:caps/>
          <w:sz w:val="20"/>
          <w:szCs w:val="20"/>
        </w:rPr>
        <w:t>XVII. Informacje o formalnościach, jakie powinny być dopełnione po wyborze oferty w celu zawarcia umowy</w:t>
      </w:r>
    </w:p>
    <w:p w14:paraId="2FD2F14D" w14:textId="77777777" w:rsidR="00136857" w:rsidRPr="007A2B38" w:rsidRDefault="00136857" w:rsidP="00136857">
      <w:pPr>
        <w:jc w:val="both"/>
        <w:outlineLvl w:val="1"/>
        <w:rPr>
          <w:rFonts w:ascii="Tahoma" w:hAnsi="Tahoma" w:cs="Tahoma"/>
          <w:b/>
          <w:bCs/>
          <w:caps/>
          <w:sz w:val="20"/>
          <w:szCs w:val="20"/>
        </w:rPr>
      </w:pPr>
    </w:p>
    <w:p w14:paraId="7BA8575A" w14:textId="77777777" w:rsidR="00136857" w:rsidRPr="007A2B38" w:rsidRDefault="00136857" w:rsidP="006F7658">
      <w:pPr>
        <w:numPr>
          <w:ilvl w:val="0"/>
          <w:numId w:val="25"/>
        </w:numPr>
        <w:ind w:left="426" w:hanging="357"/>
        <w:jc w:val="both"/>
        <w:textAlignment w:val="baseline"/>
        <w:rPr>
          <w:rFonts w:ascii="Tahoma" w:hAnsi="Tahoma" w:cs="Tahoma"/>
          <w:sz w:val="18"/>
          <w:szCs w:val="18"/>
        </w:rPr>
      </w:pPr>
      <w:r w:rsidRPr="007A2B38">
        <w:rPr>
          <w:rFonts w:ascii="Tahoma" w:hAnsi="Tahoma" w:cs="Tahoma"/>
          <w:sz w:val="18"/>
          <w:szCs w:val="18"/>
        </w:rPr>
        <w:t>Zamawiający zawiera umowę w sprawie zamówienia publicznego w terminie nie krótszym niż 5 dni od dnia przesłania zawiadomienia o wyborze najkorzystniejszej oferty.</w:t>
      </w:r>
    </w:p>
    <w:p w14:paraId="042C2158" w14:textId="77777777" w:rsidR="00136857" w:rsidRPr="007A2B38" w:rsidRDefault="00136857" w:rsidP="006F7658">
      <w:pPr>
        <w:numPr>
          <w:ilvl w:val="0"/>
          <w:numId w:val="25"/>
        </w:numPr>
        <w:ind w:left="426" w:hanging="357"/>
        <w:jc w:val="both"/>
        <w:textAlignment w:val="baseline"/>
        <w:rPr>
          <w:rFonts w:ascii="Tahoma" w:hAnsi="Tahoma" w:cs="Tahoma"/>
          <w:sz w:val="18"/>
          <w:szCs w:val="18"/>
        </w:rPr>
      </w:pPr>
      <w:r w:rsidRPr="007A2B38">
        <w:rPr>
          <w:rFonts w:ascii="Tahoma" w:hAnsi="Tahoma" w:cs="Tahoma"/>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C07D402" w14:textId="77777777" w:rsidR="00136857" w:rsidRPr="007A2B38" w:rsidRDefault="00136857" w:rsidP="006F7658">
      <w:pPr>
        <w:numPr>
          <w:ilvl w:val="0"/>
          <w:numId w:val="25"/>
        </w:numPr>
        <w:ind w:left="426" w:hanging="357"/>
        <w:jc w:val="both"/>
        <w:textAlignment w:val="baseline"/>
        <w:rPr>
          <w:rFonts w:ascii="Tahoma" w:hAnsi="Tahoma" w:cs="Tahoma"/>
          <w:sz w:val="18"/>
          <w:szCs w:val="18"/>
        </w:rPr>
      </w:pPr>
      <w:r w:rsidRPr="007A2B38">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35D1C8E" w14:textId="77777777" w:rsidR="00136857" w:rsidRPr="007A2B38" w:rsidRDefault="00136857" w:rsidP="006F7658">
      <w:pPr>
        <w:numPr>
          <w:ilvl w:val="0"/>
          <w:numId w:val="25"/>
        </w:numPr>
        <w:ind w:left="426" w:hanging="357"/>
        <w:jc w:val="both"/>
        <w:textAlignment w:val="baseline"/>
        <w:rPr>
          <w:rFonts w:ascii="Tahoma" w:hAnsi="Tahoma" w:cs="Tahoma"/>
          <w:sz w:val="18"/>
          <w:szCs w:val="18"/>
        </w:rPr>
      </w:pPr>
      <w:r w:rsidRPr="007A2B38">
        <w:rPr>
          <w:rFonts w:ascii="Tahoma" w:hAnsi="Tahoma" w:cs="Tahoma"/>
          <w:sz w:val="18"/>
          <w:szCs w:val="18"/>
        </w:rPr>
        <w:t>Wykonawca będzie zobowiązany do podpisania umowy w miejscu i terminie wskazanym przez Zamawiającego</w:t>
      </w:r>
    </w:p>
    <w:p w14:paraId="170EBBEE" w14:textId="77777777" w:rsidR="003C1B1C" w:rsidRPr="007A2B38" w:rsidRDefault="003C1B1C" w:rsidP="00136857">
      <w:pPr>
        <w:suppressAutoHyphens/>
        <w:jc w:val="both"/>
        <w:rPr>
          <w:rFonts w:ascii="Tahoma" w:hAnsi="Tahoma" w:cs="Tahoma"/>
          <w:b/>
          <w:bCs/>
          <w:sz w:val="20"/>
          <w:szCs w:val="20"/>
        </w:rPr>
      </w:pPr>
    </w:p>
    <w:p w14:paraId="5E295239" w14:textId="77777777" w:rsidR="006F7658" w:rsidRPr="007A2B38" w:rsidRDefault="006F7658" w:rsidP="00136857">
      <w:pPr>
        <w:suppressAutoHyphens/>
        <w:jc w:val="both"/>
        <w:rPr>
          <w:rFonts w:ascii="Tahoma" w:hAnsi="Tahoma" w:cs="Tahoma"/>
          <w:b/>
          <w:bCs/>
          <w:sz w:val="20"/>
          <w:szCs w:val="20"/>
        </w:rPr>
      </w:pPr>
    </w:p>
    <w:p w14:paraId="0C27AC2C" w14:textId="0352B5A2" w:rsidR="00136857" w:rsidRPr="007A2B38" w:rsidRDefault="00136857" w:rsidP="00136857">
      <w:pPr>
        <w:suppressAutoHyphens/>
        <w:jc w:val="both"/>
        <w:rPr>
          <w:rFonts w:ascii="Tahoma" w:hAnsi="Tahoma" w:cs="Tahoma"/>
          <w:b/>
          <w:bCs/>
          <w:sz w:val="20"/>
          <w:szCs w:val="20"/>
        </w:rPr>
      </w:pPr>
      <w:r w:rsidRPr="007A2B38">
        <w:rPr>
          <w:rFonts w:ascii="Tahoma" w:hAnsi="Tahoma" w:cs="Tahoma"/>
          <w:b/>
          <w:bCs/>
          <w:sz w:val="20"/>
          <w:szCs w:val="20"/>
        </w:rPr>
        <w:t>XVIII. WYMAGANIA DOTYCZĄCE ZABEZPIECZENIA NALEŻYTEGO WYKONANIA UMOWY</w:t>
      </w:r>
    </w:p>
    <w:p w14:paraId="6904C283" w14:textId="77777777" w:rsidR="00136857" w:rsidRPr="007A2B38" w:rsidRDefault="00136857" w:rsidP="00136857">
      <w:pPr>
        <w:suppressAutoHyphens/>
        <w:jc w:val="both"/>
        <w:rPr>
          <w:rFonts w:ascii="Tahoma" w:hAnsi="Tahoma" w:cs="Tahoma"/>
          <w:sz w:val="18"/>
          <w:szCs w:val="18"/>
        </w:rPr>
      </w:pPr>
      <w:r w:rsidRPr="007A2B38">
        <w:rPr>
          <w:rFonts w:ascii="Tahoma" w:hAnsi="Tahoma" w:cs="Tahoma"/>
          <w:sz w:val="18"/>
          <w:szCs w:val="18"/>
        </w:rPr>
        <w:t>Zamawiający nie wymaga wniesienia zabezpieczenia należytego wykonania umowy.</w:t>
      </w:r>
    </w:p>
    <w:p w14:paraId="2A1098C5" w14:textId="77777777" w:rsidR="000334A3" w:rsidRPr="007A2B38" w:rsidRDefault="000334A3" w:rsidP="00136857">
      <w:pPr>
        <w:suppressAutoHyphens/>
        <w:rPr>
          <w:rFonts w:ascii="Tahoma" w:hAnsi="Tahoma" w:cs="Tahoma"/>
          <w:b/>
          <w:bCs/>
          <w:sz w:val="20"/>
          <w:szCs w:val="20"/>
        </w:rPr>
      </w:pPr>
    </w:p>
    <w:p w14:paraId="33AEA399" w14:textId="77777777" w:rsidR="00136857" w:rsidRPr="007A2B38" w:rsidRDefault="00136857" w:rsidP="00136857">
      <w:pPr>
        <w:suppressAutoHyphens/>
        <w:rPr>
          <w:rFonts w:ascii="Tahoma" w:hAnsi="Tahoma" w:cs="Tahoma"/>
          <w:b/>
          <w:bCs/>
          <w:sz w:val="20"/>
          <w:szCs w:val="20"/>
        </w:rPr>
      </w:pPr>
      <w:r w:rsidRPr="007A2B38">
        <w:rPr>
          <w:rFonts w:ascii="Tahoma" w:hAnsi="Tahoma" w:cs="Tahoma"/>
          <w:b/>
          <w:bCs/>
          <w:sz w:val="20"/>
          <w:szCs w:val="20"/>
        </w:rPr>
        <w:t xml:space="preserve">XIX. INFORMACJA O TREŚCI ZAWIERANEJ UMOWY ORAZ O MOŻLIWOŚCI JEJ ZMIANY </w:t>
      </w:r>
    </w:p>
    <w:p w14:paraId="4DC6F98D" w14:textId="77777777" w:rsidR="00136857" w:rsidRPr="007A2B38" w:rsidRDefault="00136857" w:rsidP="00136857">
      <w:pPr>
        <w:suppressAutoHyphens/>
        <w:rPr>
          <w:rFonts w:ascii="Tahoma" w:hAnsi="Tahoma" w:cs="Tahoma"/>
          <w:b/>
          <w:bCs/>
          <w:sz w:val="20"/>
          <w:szCs w:val="20"/>
        </w:rPr>
      </w:pPr>
    </w:p>
    <w:p w14:paraId="65608650" w14:textId="30337463" w:rsidR="00136857" w:rsidRPr="007A2B38" w:rsidRDefault="00136857" w:rsidP="00E207CE">
      <w:pPr>
        <w:numPr>
          <w:ilvl w:val="0"/>
          <w:numId w:val="33"/>
        </w:numPr>
        <w:jc w:val="both"/>
        <w:rPr>
          <w:rFonts w:ascii="Tahoma" w:hAnsi="Tahoma" w:cs="Tahoma"/>
          <w:sz w:val="18"/>
          <w:szCs w:val="18"/>
        </w:rPr>
      </w:pPr>
      <w:r w:rsidRPr="007A2B38">
        <w:rPr>
          <w:rFonts w:ascii="Tahoma" w:hAnsi="Tahoma" w:cs="Tahoma"/>
          <w:sz w:val="18"/>
          <w:szCs w:val="18"/>
        </w:rPr>
        <w:t>Wykonawca, który przedstawił najkorzystniejszą ofertę, będzie zobowiązany do zawarcia umowy w sprawie zamówienia publicznego na warunkach określonych w Projektowanych postanowieniach umowy w sprawie zamówienia publicznego, które zostaną wprowadzone do umow</w:t>
      </w:r>
      <w:r w:rsidR="006B2105" w:rsidRPr="007A2B38">
        <w:rPr>
          <w:rFonts w:ascii="Tahoma" w:hAnsi="Tahoma" w:cs="Tahoma"/>
          <w:sz w:val="18"/>
          <w:szCs w:val="18"/>
        </w:rPr>
        <w:t>y –</w:t>
      </w:r>
      <w:r w:rsidRPr="007A2B38">
        <w:rPr>
          <w:rFonts w:ascii="Tahoma" w:hAnsi="Tahoma" w:cs="Tahoma"/>
          <w:sz w:val="18"/>
          <w:szCs w:val="18"/>
        </w:rPr>
        <w:t xml:space="preserve"> </w:t>
      </w:r>
      <w:r w:rsidRPr="007A2B38">
        <w:rPr>
          <w:rFonts w:ascii="Tahoma" w:hAnsi="Tahoma" w:cs="Tahoma"/>
          <w:b/>
          <w:sz w:val="18"/>
          <w:szCs w:val="18"/>
        </w:rPr>
        <w:t xml:space="preserve">załącznik Nr </w:t>
      </w:r>
      <w:r w:rsidR="00162282" w:rsidRPr="007A2B38">
        <w:rPr>
          <w:rFonts w:ascii="Tahoma" w:hAnsi="Tahoma" w:cs="Tahoma"/>
          <w:b/>
          <w:sz w:val="18"/>
          <w:szCs w:val="18"/>
        </w:rPr>
        <w:t>4</w:t>
      </w:r>
      <w:r w:rsidRPr="007A2B38">
        <w:rPr>
          <w:rFonts w:ascii="Tahoma" w:hAnsi="Tahoma" w:cs="Tahoma"/>
          <w:b/>
          <w:sz w:val="18"/>
          <w:szCs w:val="18"/>
        </w:rPr>
        <w:t xml:space="preserve"> do SWZ</w:t>
      </w:r>
      <w:r w:rsidRPr="007A2B38">
        <w:rPr>
          <w:rFonts w:ascii="Tahoma" w:hAnsi="Tahoma" w:cs="Tahoma"/>
          <w:sz w:val="18"/>
          <w:szCs w:val="18"/>
        </w:rPr>
        <w:t xml:space="preserve"> </w:t>
      </w:r>
      <w:r w:rsidRPr="007A2B38">
        <w:rPr>
          <w:rFonts w:ascii="Tahoma" w:hAnsi="Tahoma" w:cs="Tahoma"/>
          <w:b/>
          <w:bCs/>
          <w:sz w:val="18"/>
          <w:szCs w:val="18"/>
        </w:rPr>
        <w:t xml:space="preserve">(zwanych także Wzorem Umowy) </w:t>
      </w:r>
      <w:r w:rsidRPr="007A2B38">
        <w:rPr>
          <w:rFonts w:ascii="Tahoma" w:hAnsi="Tahoma" w:cs="Tahoma"/>
          <w:sz w:val="18"/>
          <w:szCs w:val="18"/>
        </w:rPr>
        <w:t>.</w:t>
      </w:r>
    </w:p>
    <w:p w14:paraId="430DA113" w14:textId="77777777" w:rsidR="00136857" w:rsidRPr="007A2B38" w:rsidRDefault="00136857" w:rsidP="00E207CE">
      <w:pPr>
        <w:numPr>
          <w:ilvl w:val="0"/>
          <w:numId w:val="33"/>
        </w:numPr>
        <w:jc w:val="both"/>
        <w:textAlignment w:val="baseline"/>
        <w:rPr>
          <w:rFonts w:ascii="Tahoma" w:hAnsi="Tahoma" w:cs="Tahoma"/>
          <w:sz w:val="18"/>
          <w:szCs w:val="18"/>
        </w:rPr>
      </w:pPr>
      <w:r w:rsidRPr="007A2B38">
        <w:rPr>
          <w:rFonts w:ascii="Tahoma" w:hAnsi="Tahoma" w:cs="Tahoma"/>
          <w:sz w:val="18"/>
          <w:szCs w:val="18"/>
        </w:rPr>
        <w:t>Zakres świadczenia Wykonawcy wynikający z umowy jest tożsamy z jego zobowiązaniem zawartym w ofercie.</w:t>
      </w:r>
    </w:p>
    <w:p w14:paraId="7CE932F6" w14:textId="41238A82" w:rsidR="00136857" w:rsidRPr="007A2B38" w:rsidRDefault="00136857" w:rsidP="00E207CE">
      <w:pPr>
        <w:numPr>
          <w:ilvl w:val="0"/>
          <w:numId w:val="33"/>
        </w:numPr>
        <w:jc w:val="both"/>
        <w:textAlignment w:val="baseline"/>
        <w:rPr>
          <w:rFonts w:ascii="Tahoma" w:hAnsi="Tahoma" w:cs="Tahoma"/>
          <w:sz w:val="18"/>
          <w:szCs w:val="18"/>
        </w:rPr>
      </w:pPr>
      <w:r w:rsidRPr="007A2B38">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7A2B38">
        <w:rPr>
          <w:rFonts w:ascii="Tahoma" w:hAnsi="Tahoma" w:cs="Tahoma"/>
          <w:b/>
          <w:bCs/>
          <w:sz w:val="18"/>
          <w:szCs w:val="18"/>
        </w:rPr>
        <w:t xml:space="preserve">Załącznik nr </w:t>
      </w:r>
      <w:r w:rsidR="00162282" w:rsidRPr="007A2B38">
        <w:rPr>
          <w:rFonts w:ascii="Tahoma" w:hAnsi="Tahoma" w:cs="Tahoma"/>
          <w:b/>
          <w:bCs/>
          <w:sz w:val="18"/>
          <w:szCs w:val="18"/>
        </w:rPr>
        <w:t>4</w:t>
      </w:r>
      <w:r w:rsidRPr="007A2B38">
        <w:rPr>
          <w:rFonts w:ascii="Tahoma" w:hAnsi="Tahoma" w:cs="Tahoma"/>
          <w:b/>
          <w:bCs/>
          <w:sz w:val="18"/>
          <w:szCs w:val="18"/>
        </w:rPr>
        <w:t xml:space="preserve"> do SWZ</w:t>
      </w:r>
      <w:r w:rsidRPr="007A2B38">
        <w:rPr>
          <w:rFonts w:ascii="Tahoma" w:hAnsi="Tahoma" w:cs="Tahoma"/>
          <w:sz w:val="18"/>
          <w:szCs w:val="18"/>
        </w:rPr>
        <w:t>.</w:t>
      </w:r>
    </w:p>
    <w:p w14:paraId="1954F823" w14:textId="77777777" w:rsidR="00136857" w:rsidRPr="007A2B38" w:rsidRDefault="00136857" w:rsidP="00E207CE">
      <w:pPr>
        <w:numPr>
          <w:ilvl w:val="0"/>
          <w:numId w:val="33"/>
        </w:numPr>
        <w:jc w:val="both"/>
        <w:textAlignment w:val="baseline"/>
        <w:rPr>
          <w:rFonts w:ascii="Tahoma" w:hAnsi="Tahoma" w:cs="Tahoma"/>
          <w:sz w:val="18"/>
          <w:szCs w:val="18"/>
        </w:rPr>
      </w:pPr>
      <w:r w:rsidRPr="007A2B38">
        <w:rPr>
          <w:rFonts w:ascii="Tahoma" w:hAnsi="Tahoma" w:cs="Tahoma"/>
          <w:sz w:val="18"/>
          <w:szCs w:val="18"/>
        </w:rPr>
        <w:t>Zmiana umowy wymaga dla swej ważności, pod rygorem nieważności, zachowania formy pisemnej.</w:t>
      </w:r>
    </w:p>
    <w:p w14:paraId="6BC0186D" w14:textId="7450C780" w:rsidR="00136857" w:rsidRPr="007A2B38" w:rsidRDefault="00136857" w:rsidP="00E207CE">
      <w:pPr>
        <w:numPr>
          <w:ilvl w:val="0"/>
          <w:numId w:val="33"/>
        </w:numPr>
        <w:jc w:val="both"/>
        <w:rPr>
          <w:rFonts w:ascii="Tahoma" w:hAnsi="Tahoma" w:cs="Tahoma"/>
          <w:b/>
          <w:sz w:val="18"/>
          <w:szCs w:val="18"/>
        </w:rPr>
      </w:pPr>
      <w:r w:rsidRPr="007A2B38">
        <w:rPr>
          <w:rFonts w:ascii="Tahoma" w:hAnsi="Tahoma" w:cs="Tahoma"/>
          <w:b/>
          <w:sz w:val="18"/>
          <w:szCs w:val="18"/>
        </w:rPr>
        <w:lastRenderedPageBreak/>
        <w:t>Wzór umowy, po upływie terminu do składania ofert, nie podlega negocjacjom i złożenie oferty jest równoznaczne z pełną akceptacją wzoru umowy.</w:t>
      </w:r>
    </w:p>
    <w:p w14:paraId="3FE67792" w14:textId="77777777" w:rsidR="00973F5F" w:rsidRPr="007A2B38" w:rsidRDefault="00973F5F" w:rsidP="00973F5F">
      <w:pPr>
        <w:suppressAutoHyphens/>
        <w:jc w:val="both"/>
        <w:rPr>
          <w:rFonts w:ascii="Tahoma" w:hAnsi="Tahoma" w:cs="Tahoma"/>
          <w:b/>
          <w:sz w:val="20"/>
          <w:szCs w:val="20"/>
        </w:rPr>
      </w:pPr>
    </w:p>
    <w:p w14:paraId="660150B5" w14:textId="77777777" w:rsidR="00973F5F" w:rsidRPr="007A2B38" w:rsidRDefault="00973F5F" w:rsidP="00973F5F">
      <w:pPr>
        <w:suppressAutoHyphens/>
        <w:rPr>
          <w:rFonts w:ascii="Tahoma" w:hAnsi="Tahoma" w:cs="Tahoma"/>
          <w:b/>
          <w:sz w:val="20"/>
          <w:szCs w:val="20"/>
        </w:rPr>
      </w:pPr>
    </w:p>
    <w:p w14:paraId="5B8222EB" w14:textId="77777777" w:rsidR="00973F5F" w:rsidRPr="007A2B38" w:rsidRDefault="00973F5F" w:rsidP="00973F5F">
      <w:pPr>
        <w:suppressAutoHyphens/>
        <w:jc w:val="both"/>
        <w:rPr>
          <w:rFonts w:ascii="Tahoma" w:hAnsi="Tahoma" w:cs="Tahoma"/>
          <w:b/>
          <w:bCs/>
          <w:caps/>
          <w:sz w:val="20"/>
          <w:szCs w:val="20"/>
        </w:rPr>
      </w:pPr>
      <w:r w:rsidRPr="007A2B38">
        <w:rPr>
          <w:rFonts w:ascii="Tahoma" w:hAnsi="Tahoma" w:cs="Tahoma"/>
          <w:b/>
          <w:bCs/>
          <w:sz w:val="20"/>
          <w:szCs w:val="20"/>
        </w:rPr>
        <w:t xml:space="preserve">XX. POUCZENIE O ŚRODKACH OCHRONY </w:t>
      </w:r>
      <w:r w:rsidRPr="007A2B38">
        <w:rPr>
          <w:rFonts w:ascii="Tahoma" w:hAnsi="Tahoma" w:cs="Tahoma"/>
          <w:b/>
          <w:bCs/>
          <w:caps/>
          <w:sz w:val="20"/>
          <w:szCs w:val="20"/>
        </w:rPr>
        <w:t>PRAWNEJ  przysługujących wykonawcy</w:t>
      </w:r>
    </w:p>
    <w:p w14:paraId="2A82722E" w14:textId="77777777" w:rsidR="00973F5F" w:rsidRPr="007A2B38" w:rsidRDefault="00973F5F" w:rsidP="00973F5F">
      <w:pPr>
        <w:suppressAutoHyphens/>
        <w:jc w:val="both"/>
        <w:rPr>
          <w:rFonts w:ascii="Tahoma" w:hAnsi="Tahoma" w:cs="Tahoma"/>
          <w:b/>
          <w:bCs/>
          <w:caps/>
          <w:sz w:val="20"/>
          <w:szCs w:val="20"/>
        </w:rPr>
      </w:pPr>
    </w:p>
    <w:p w14:paraId="69631C42"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A40101B"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6B6A684"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Odwołanie przysługuje na:</w:t>
      </w:r>
    </w:p>
    <w:p w14:paraId="481ECD1A" w14:textId="77777777" w:rsidR="00973F5F" w:rsidRPr="007A2B38" w:rsidRDefault="00973F5F" w:rsidP="00973F5F">
      <w:pPr>
        <w:tabs>
          <w:tab w:val="left" w:pos="851"/>
        </w:tabs>
        <w:ind w:left="993" w:hanging="425"/>
        <w:jc w:val="both"/>
        <w:rPr>
          <w:rFonts w:ascii="Tahoma" w:hAnsi="Tahoma" w:cs="Tahoma"/>
          <w:sz w:val="18"/>
          <w:szCs w:val="18"/>
        </w:rPr>
      </w:pPr>
      <w:r w:rsidRPr="007A2B38">
        <w:rPr>
          <w:rFonts w:ascii="Tahoma" w:hAnsi="Tahoma" w:cs="Tahoma"/>
          <w:sz w:val="18"/>
          <w:szCs w:val="18"/>
        </w:rPr>
        <w:t>1)    niezgodną z przepisami ustawy czynność Zamawiającego, podjętą w postępowaniu o udzielenie zamówienia, w tym na projektowane postanowienie umowy;</w:t>
      </w:r>
    </w:p>
    <w:p w14:paraId="60AF2C4B" w14:textId="77777777" w:rsidR="00973F5F" w:rsidRPr="007A2B38" w:rsidRDefault="00973F5F" w:rsidP="00973F5F">
      <w:pPr>
        <w:tabs>
          <w:tab w:val="left" w:pos="851"/>
        </w:tabs>
        <w:ind w:left="993" w:hanging="425"/>
        <w:jc w:val="both"/>
        <w:rPr>
          <w:rFonts w:ascii="Tahoma" w:hAnsi="Tahoma" w:cs="Tahoma"/>
          <w:sz w:val="18"/>
          <w:szCs w:val="18"/>
        </w:rPr>
      </w:pPr>
      <w:r w:rsidRPr="007A2B38">
        <w:rPr>
          <w:rFonts w:ascii="Tahoma" w:hAnsi="Tahoma" w:cs="Tahoma"/>
          <w:sz w:val="18"/>
          <w:szCs w:val="18"/>
        </w:rPr>
        <w:t>2)    zaniechanie czynności w postępowaniu o udzielenie zamówienia do której zamawiający był obowiązany na podstawie ustawy;</w:t>
      </w:r>
    </w:p>
    <w:p w14:paraId="3B432EE2"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6A74B0" w14:textId="719F0092"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 xml:space="preserve">Odwołanie wobec treści ogłoszenia wszczynającego postępowanie lub wobec treści dokumentów zamówienia wnosi się w terminie </w:t>
      </w:r>
      <w:r w:rsidR="007E27B7" w:rsidRPr="007A2B38">
        <w:rPr>
          <w:rFonts w:ascii="Tahoma" w:hAnsi="Tahoma" w:cs="Tahoma"/>
          <w:sz w:val="18"/>
          <w:szCs w:val="18"/>
        </w:rPr>
        <w:t>5</w:t>
      </w:r>
      <w:r w:rsidRPr="007A2B38">
        <w:rPr>
          <w:rFonts w:ascii="Tahoma" w:hAnsi="Tahoma" w:cs="Tahoma"/>
          <w:sz w:val="18"/>
          <w:szCs w:val="18"/>
        </w:rPr>
        <w:t xml:space="preserve"> dni od dnia publikacji ogłoszenia w Dzienniku Urzędowym Unii Europejskiej lub zamieszczenia dokumentów zamówienia na stronie internetowej.</w:t>
      </w:r>
    </w:p>
    <w:p w14:paraId="5E0B3C95"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Odwołanie wnosi się w terminie:</w:t>
      </w:r>
    </w:p>
    <w:p w14:paraId="70200641" w14:textId="7BE5E2BD" w:rsidR="00973F5F" w:rsidRPr="007A2B38" w:rsidRDefault="007E27B7" w:rsidP="006F7658">
      <w:pPr>
        <w:numPr>
          <w:ilvl w:val="0"/>
          <w:numId w:val="27"/>
        </w:numPr>
        <w:ind w:left="993"/>
        <w:jc w:val="both"/>
        <w:rPr>
          <w:rFonts w:ascii="Tahoma" w:hAnsi="Tahoma" w:cs="Tahoma"/>
          <w:sz w:val="18"/>
          <w:szCs w:val="18"/>
        </w:rPr>
      </w:pPr>
      <w:r w:rsidRPr="007A2B38">
        <w:rPr>
          <w:rFonts w:ascii="Tahoma" w:hAnsi="Tahoma" w:cs="Tahoma"/>
          <w:sz w:val="18"/>
          <w:szCs w:val="18"/>
        </w:rPr>
        <w:t>5</w:t>
      </w:r>
      <w:r w:rsidR="00973F5F" w:rsidRPr="007A2B38">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79CDB8F" w14:textId="3D3856AF" w:rsidR="00973F5F" w:rsidRPr="007A2B38" w:rsidRDefault="00973F5F" w:rsidP="006F7658">
      <w:pPr>
        <w:numPr>
          <w:ilvl w:val="0"/>
          <w:numId w:val="27"/>
        </w:numPr>
        <w:ind w:left="993"/>
        <w:jc w:val="both"/>
        <w:rPr>
          <w:rFonts w:ascii="Tahoma" w:hAnsi="Tahoma" w:cs="Tahoma"/>
          <w:sz w:val="18"/>
          <w:szCs w:val="18"/>
        </w:rPr>
      </w:pPr>
      <w:r w:rsidRPr="007A2B38">
        <w:rPr>
          <w:rFonts w:ascii="Tahoma" w:hAnsi="Tahoma" w:cs="Tahoma"/>
          <w:sz w:val="18"/>
          <w:szCs w:val="18"/>
        </w:rPr>
        <w:t>1</w:t>
      </w:r>
      <w:r w:rsidR="007E27B7" w:rsidRPr="007A2B38">
        <w:rPr>
          <w:rFonts w:ascii="Tahoma" w:hAnsi="Tahoma" w:cs="Tahoma"/>
          <w:sz w:val="18"/>
          <w:szCs w:val="18"/>
        </w:rPr>
        <w:t>0</w:t>
      </w:r>
      <w:r w:rsidRPr="007A2B38">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79FBECF" w14:textId="35625250"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 xml:space="preserve">Odwołanie w przypadkach innych niż określone w pkt 5 i 6 wnosi się w terminie </w:t>
      </w:r>
      <w:r w:rsidR="009E44E8" w:rsidRPr="007A2B38">
        <w:rPr>
          <w:rFonts w:ascii="Tahoma" w:hAnsi="Tahoma" w:cs="Tahoma"/>
          <w:sz w:val="18"/>
          <w:szCs w:val="18"/>
        </w:rPr>
        <w:t>5</w:t>
      </w:r>
      <w:r w:rsidRPr="007A2B38">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4667FE70"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Na orzeczenie Izby oraz postanowienie Prezesa Izby, o którym mowa w art. 519 ust. 1 ustawy PZP, stronom oraz uczestnikom postępowania odwoławczego przysługuje skarga do sądu.</w:t>
      </w:r>
    </w:p>
    <w:p w14:paraId="1E98F69E"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D39BC66"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Skargę wnosi się do Sądu Okręgowego w Warszawie - sądu zamówień publicznych, zwanego dalej "sądem zamówień publicznych".</w:t>
      </w:r>
    </w:p>
    <w:p w14:paraId="5AFD8D50"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23246E" w14:textId="77777777" w:rsidR="00973F5F" w:rsidRPr="007A2B38" w:rsidRDefault="00973F5F" w:rsidP="006F7658">
      <w:pPr>
        <w:numPr>
          <w:ilvl w:val="0"/>
          <w:numId w:val="26"/>
        </w:numPr>
        <w:ind w:left="426" w:hanging="426"/>
        <w:jc w:val="both"/>
        <w:textAlignment w:val="baseline"/>
        <w:rPr>
          <w:rFonts w:ascii="Tahoma" w:hAnsi="Tahoma" w:cs="Tahoma"/>
          <w:sz w:val="18"/>
          <w:szCs w:val="18"/>
        </w:rPr>
      </w:pPr>
      <w:r w:rsidRPr="007A2B38">
        <w:rPr>
          <w:rFonts w:ascii="Tahoma" w:hAnsi="Tahoma" w:cs="Tahoma"/>
          <w:sz w:val="18"/>
          <w:szCs w:val="18"/>
        </w:rPr>
        <w:t>Prezes Izby przekazuje skargę wraz z aktami postępowania odwoławczego do sądu zamówień publicznych w terminie 7 dni od dnia jej otrzymania.</w:t>
      </w:r>
    </w:p>
    <w:p w14:paraId="43B165D3" w14:textId="77777777" w:rsidR="000261D6" w:rsidRPr="007A2B38" w:rsidRDefault="000261D6" w:rsidP="00973F5F">
      <w:pPr>
        <w:outlineLvl w:val="1"/>
        <w:rPr>
          <w:rFonts w:ascii="Tahoma" w:hAnsi="Tahoma" w:cs="Tahoma"/>
          <w:b/>
          <w:bCs/>
          <w:sz w:val="20"/>
          <w:szCs w:val="20"/>
        </w:rPr>
      </w:pPr>
    </w:p>
    <w:p w14:paraId="67CFEA49" w14:textId="1282EC56" w:rsidR="00973F5F" w:rsidRPr="007A2B38" w:rsidRDefault="00973F5F" w:rsidP="00973F5F">
      <w:pPr>
        <w:outlineLvl w:val="1"/>
        <w:rPr>
          <w:rFonts w:ascii="Tahoma" w:hAnsi="Tahoma" w:cs="Tahoma"/>
          <w:b/>
          <w:bCs/>
          <w:sz w:val="20"/>
          <w:szCs w:val="20"/>
        </w:rPr>
      </w:pPr>
      <w:r w:rsidRPr="007A2B38">
        <w:rPr>
          <w:rFonts w:ascii="Tahoma" w:hAnsi="Tahoma" w:cs="Tahoma"/>
          <w:b/>
          <w:bCs/>
          <w:sz w:val="20"/>
          <w:szCs w:val="20"/>
        </w:rPr>
        <w:t>XXI. PODWYKONAWSTWO</w:t>
      </w:r>
    </w:p>
    <w:p w14:paraId="2E5BDABF" w14:textId="77777777" w:rsidR="00973F5F" w:rsidRPr="007A2B38" w:rsidRDefault="00973F5F" w:rsidP="00973F5F">
      <w:pPr>
        <w:outlineLvl w:val="1"/>
        <w:rPr>
          <w:rFonts w:ascii="Tahoma" w:hAnsi="Tahoma" w:cs="Tahoma"/>
          <w:b/>
          <w:bCs/>
          <w:sz w:val="20"/>
          <w:szCs w:val="20"/>
        </w:rPr>
      </w:pPr>
    </w:p>
    <w:p w14:paraId="14E39E44" w14:textId="77777777" w:rsidR="00973F5F" w:rsidRPr="007A2B38" w:rsidRDefault="00973F5F" w:rsidP="00E207CE">
      <w:pPr>
        <w:numPr>
          <w:ilvl w:val="0"/>
          <w:numId w:val="37"/>
        </w:numPr>
        <w:ind w:left="426" w:hanging="426"/>
        <w:jc w:val="both"/>
        <w:textAlignment w:val="baseline"/>
        <w:rPr>
          <w:rFonts w:ascii="Tahoma" w:hAnsi="Tahoma" w:cs="Tahoma"/>
          <w:sz w:val="18"/>
          <w:szCs w:val="18"/>
        </w:rPr>
      </w:pPr>
      <w:r w:rsidRPr="007A2B38">
        <w:rPr>
          <w:rFonts w:ascii="Tahoma" w:hAnsi="Tahoma" w:cs="Tahoma"/>
          <w:sz w:val="18"/>
          <w:szCs w:val="18"/>
        </w:rPr>
        <w:t>Wykonawca może powierzyć wykonanie części zamówienia podwykonawcy (podwykonawcom). </w:t>
      </w:r>
    </w:p>
    <w:p w14:paraId="7B3B581D" w14:textId="77777777" w:rsidR="00973F5F" w:rsidRPr="007A2B38" w:rsidRDefault="00973F5F" w:rsidP="00E207CE">
      <w:pPr>
        <w:numPr>
          <w:ilvl w:val="0"/>
          <w:numId w:val="37"/>
        </w:numPr>
        <w:ind w:left="426" w:hanging="426"/>
        <w:jc w:val="both"/>
        <w:textAlignment w:val="baseline"/>
        <w:rPr>
          <w:rFonts w:ascii="Tahoma" w:hAnsi="Tahoma" w:cs="Tahoma"/>
          <w:sz w:val="18"/>
          <w:szCs w:val="18"/>
        </w:rPr>
      </w:pPr>
      <w:r w:rsidRPr="007A2B38">
        <w:rPr>
          <w:rFonts w:ascii="Tahoma" w:hAnsi="Tahoma" w:cs="Tahoma"/>
          <w:sz w:val="18"/>
          <w:szCs w:val="18"/>
        </w:rPr>
        <w:t xml:space="preserve">Zamawiający </w:t>
      </w:r>
      <w:r w:rsidRPr="007A2B38">
        <w:rPr>
          <w:rFonts w:ascii="Tahoma" w:hAnsi="Tahoma" w:cs="Tahoma"/>
          <w:b/>
          <w:bCs/>
          <w:sz w:val="18"/>
          <w:szCs w:val="18"/>
        </w:rPr>
        <w:t>nie zastrzega</w:t>
      </w:r>
      <w:r w:rsidRPr="007A2B38">
        <w:rPr>
          <w:rFonts w:ascii="Tahoma" w:hAnsi="Tahoma" w:cs="Tahoma"/>
          <w:sz w:val="18"/>
          <w:szCs w:val="18"/>
        </w:rPr>
        <w:t xml:space="preserve"> obowiązku osobistego wykonania przez Wykonawcę kluczowych części zamówienia.</w:t>
      </w:r>
    </w:p>
    <w:p w14:paraId="2EB04054" w14:textId="77777777" w:rsidR="00973F5F" w:rsidRPr="007A2B38" w:rsidRDefault="00973F5F" w:rsidP="00E207CE">
      <w:pPr>
        <w:numPr>
          <w:ilvl w:val="0"/>
          <w:numId w:val="37"/>
        </w:numPr>
        <w:ind w:left="426" w:hanging="426"/>
        <w:jc w:val="both"/>
        <w:textAlignment w:val="baseline"/>
        <w:rPr>
          <w:rFonts w:ascii="Tahoma" w:hAnsi="Tahoma" w:cs="Tahoma"/>
          <w:sz w:val="18"/>
          <w:szCs w:val="18"/>
        </w:rPr>
      </w:pPr>
      <w:r w:rsidRPr="007A2B38">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AA0B0A8" w14:textId="77777777" w:rsidR="00973F5F" w:rsidRPr="007A2B38" w:rsidRDefault="00973F5F" w:rsidP="00E207CE">
      <w:pPr>
        <w:numPr>
          <w:ilvl w:val="0"/>
          <w:numId w:val="37"/>
        </w:numPr>
        <w:ind w:left="426" w:hanging="426"/>
        <w:jc w:val="both"/>
        <w:textAlignment w:val="baseline"/>
        <w:rPr>
          <w:rFonts w:ascii="Tahoma" w:hAnsi="Tahoma" w:cs="Tahoma"/>
          <w:sz w:val="18"/>
          <w:szCs w:val="18"/>
        </w:rPr>
      </w:pPr>
      <w:r w:rsidRPr="007A2B38">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6EFD992A" w14:textId="77777777" w:rsidR="00C77E3C" w:rsidRPr="007A2B38" w:rsidRDefault="00C77E3C" w:rsidP="00973F5F">
      <w:pPr>
        <w:pStyle w:val="Default"/>
        <w:suppressAutoHyphens/>
        <w:rPr>
          <w:rFonts w:ascii="Tahoma" w:hAnsi="Tahoma" w:cs="Tahoma"/>
          <w:b/>
          <w:color w:val="auto"/>
          <w:sz w:val="20"/>
          <w:szCs w:val="20"/>
        </w:rPr>
      </w:pPr>
    </w:p>
    <w:p w14:paraId="10E3BEA5" w14:textId="77777777" w:rsidR="00AD20CB" w:rsidRPr="007A2B38" w:rsidRDefault="00AD20CB" w:rsidP="00973F5F">
      <w:pPr>
        <w:pStyle w:val="Default"/>
        <w:suppressAutoHyphens/>
        <w:rPr>
          <w:rFonts w:ascii="Tahoma" w:hAnsi="Tahoma" w:cs="Tahoma"/>
          <w:b/>
          <w:color w:val="auto"/>
          <w:sz w:val="20"/>
          <w:szCs w:val="20"/>
        </w:rPr>
      </w:pPr>
    </w:p>
    <w:p w14:paraId="2EA05A0B" w14:textId="77777777" w:rsidR="00AD20CB" w:rsidRPr="007A2B38" w:rsidRDefault="00AD20CB" w:rsidP="00973F5F">
      <w:pPr>
        <w:pStyle w:val="Default"/>
        <w:suppressAutoHyphens/>
        <w:rPr>
          <w:rFonts w:ascii="Tahoma" w:hAnsi="Tahoma" w:cs="Tahoma"/>
          <w:b/>
          <w:color w:val="auto"/>
          <w:sz w:val="20"/>
          <w:szCs w:val="20"/>
        </w:rPr>
      </w:pPr>
    </w:p>
    <w:p w14:paraId="314A0631" w14:textId="60FAD1E8" w:rsidR="00973F5F" w:rsidRPr="007A2B38" w:rsidRDefault="00AC3432" w:rsidP="00973F5F">
      <w:pPr>
        <w:pStyle w:val="Default"/>
        <w:suppressAutoHyphens/>
        <w:rPr>
          <w:rFonts w:ascii="Tahoma" w:hAnsi="Tahoma" w:cs="Tahoma"/>
          <w:b/>
          <w:color w:val="auto"/>
          <w:sz w:val="20"/>
          <w:szCs w:val="20"/>
        </w:rPr>
      </w:pPr>
      <w:r w:rsidRPr="007A2B38">
        <w:rPr>
          <w:rFonts w:ascii="Tahoma" w:hAnsi="Tahoma" w:cs="Tahoma"/>
          <w:b/>
          <w:color w:val="auto"/>
          <w:sz w:val="20"/>
          <w:szCs w:val="20"/>
        </w:rPr>
        <w:t xml:space="preserve">XXII. </w:t>
      </w:r>
      <w:r w:rsidR="00973F5F" w:rsidRPr="007A2B38">
        <w:rPr>
          <w:rFonts w:ascii="Tahoma" w:hAnsi="Tahoma" w:cs="Tahoma"/>
          <w:b/>
          <w:color w:val="auto"/>
          <w:sz w:val="20"/>
          <w:szCs w:val="20"/>
        </w:rPr>
        <w:t>KLAUZULA INFORMACYJNA DOTYCZĄCA PRZETWARZANIA DANYCH OSOBOWYCH</w:t>
      </w:r>
    </w:p>
    <w:p w14:paraId="7FDC4377" w14:textId="77777777" w:rsidR="00973F5F" w:rsidRPr="007A2B38" w:rsidRDefault="00973F5F" w:rsidP="00973F5F">
      <w:pPr>
        <w:pStyle w:val="Default"/>
        <w:suppressAutoHyphens/>
        <w:rPr>
          <w:rFonts w:ascii="Tahoma" w:hAnsi="Tahoma" w:cs="Tahoma"/>
          <w:color w:val="auto"/>
          <w:sz w:val="16"/>
          <w:szCs w:val="20"/>
        </w:rPr>
      </w:pPr>
    </w:p>
    <w:p w14:paraId="401518E0"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46831E7" w14:textId="428B36C3"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 xml:space="preserve">Administratorem Pani/Pana danych osobowych jest </w:t>
      </w:r>
      <w:r w:rsidRPr="007A2B38">
        <w:rPr>
          <w:rFonts w:ascii="Tahoma" w:hAnsi="Tahoma" w:cs="Tahoma"/>
          <w:b/>
          <w:sz w:val="18"/>
          <w:szCs w:val="18"/>
        </w:rPr>
        <w:t>Samodzielny Publiczny Zakład Opieki Zdrowotnej Uniwersytecki Szpital Kliniczny nr</w:t>
      </w:r>
      <w:r w:rsidR="00AC3432" w:rsidRPr="007A2B38">
        <w:rPr>
          <w:rFonts w:ascii="Tahoma" w:hAnsi="Tahoma" w:cs="Tahoma"/>
          <w:b/>
          <w:sz w:val="18"/>
          <w:szCs w:val="18"/>
        </w:rPr>
        <w:t xml:space="preserve"> </w:t>
      </w:r>
      <w:r w:rsidRPr="007A2B38">
        <w:rPr>
          <w:rFonts w:ascii="Tahoma" w:hAnsi="Tahoma" w:cs="Tahoma"/>
          <w:b/>
          <w:sz w:val="18"/>
          <w:szCs w:val="18"/>
        </w:rPr>
        <w:t>1 im. Norberta Barlickiego Uniwersytetu Medycznego w Łodzi, 90-153 Łódź, ul. Kopcińskiego 22</w:t>
      </w:r>
      <w:r w:rsidRPr="007A2B38">
        <w:rPr>
          <w:rFonts w:ascii="Tahoma" w:hAnsi="Tahoma" w:cs="Tahoma"/>
          <w:sz w:val="18"/>
          <w:szCs w:val="18"/>
        </w:rPr>
        <w:t>.</w:t>
      </w:r>
    </w:p>
    <w:p w14:paraId="2C4F2D4E"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 xml:space="preserve">Administrator wyznaczył Inspektora Ochrony Danych Osobowych. Dane kontaktowe: </w:t>
      </w:r>
      <w:r w:rsidRPr="007A2B38">
        <w:rPr>
          <w:rFonts w:ascii="Tahoma" w:hAnsi="Tahoma" w:cs="Tahoma"/>
          <w:b/>
          <w:sz w:val="18"/>
          <w:szCs w:val="18"/>
        </w:rPr>
        <w:t>Pan Mariusz Jaworski</w:t>
      </w:r>
      <w:r w:rsidRPr="007A2B38">
        <w:rPr>
          <w:rFonts w:ascii="Tahoma" w:hAnsi="Tahoma" w:cs="Tahoma"/>
          <w:sz w:val="18"/>
          <w:szCs w:val="18"/>
        </w:rPr>
        <w:t xml:space="preserve">, kontakt: e-mail: </w:t>
      </w:r>
      <w:hyperlink r:id="rId40" w:history="1">
        <w:r w:rsidRPr="007A2B38">
          <w:rPr>
            <w:rStyle w:val="Hipercze"/>
            <w:rFonts w:ascii="Tahoma" w:hAnsi="Tahoma" w:cs="Tahoma"/>
            <w:color w:val="auto"/>
            <w:sz w:val="18"/>
            <w:szCs w:val="18"/>
          </w:rPr>
          <w:t>iod@barlicki.pl</w:t>
        </w:r>
      </w:hyperlink>
      <w:r w:rsidRPr="007A2B38">
        <w:rPr>
          <w:rFonts w:ascii="Tahoma" w:hAnsi="Tahoma" w:cs="Tahoma"/>
          <w:sz w:val="18"/>
          <w:szCs w:val="18"/>
        </w:rPr>
        <w:t>.</w:t>
      </w:r>
    </w:p>
    <w:p w14:paraId="7489E0A0" w14:textId="3FF820C6"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 xml:space="preserve">Administrator przetwarza Pani/Pana dane osobowe w celu związanym z postępowaniem o udzielenie zamówienia publicznego pod nazwą: </w:t>
      </w:r>
      <w:r w:rsidR="00AD20CB" w:rsidRPr="007A2B38">
        <w:rPr>
          <w:rFonts w:ascii="Tahoma" w:hAnsi="Tahoma" w:cs="Tahoma"/>
          <w:b/>
          <w:sz w:val="18"/>
          <w:szCs w:val="18"/>
        </w:rPr>
        <w:t>„</w:t>
      </w:r>
      <w:r w:rsidR="00B413F9" w:rsidRPr="007A2B38">
        <w:rPr>
          <w:rFonts w:ascii="Tahoma" w:hAnsi="Tahoma" w:cs="Tahoma"/>
          <w:b/>
          <w:sz w:val="18"/>
          <w:szCs w:val="18"/>
        </w:rPr>
        <w:t xml:space="preserve">Dostawa płyty sterującej  kolimatora i kolimatora do tomografu komputerowego typ: </w:t>
      </w:r>
      <w:proofErr w:type="spellStart"/>
      <w:r w:rsidR="00B413F9" w:rsidRPr="007A2B38">
        <w:rPr>
          <w:rFonts w:ascii="Tahoma" w:hAnsi="Tahoma" w:cs="Tahoma"/>
          <w:b/>
          <w:sz w:val="18"/>
          <w:szCs w:val="18"/>
        </w:rPr>
        <w:t>Revolution</w:t>
      </w:r>
      <w:proofErr w:type="spellEnd"/>
      <w:r w:rsidR="00B413F9" w:rsidRPr="007A2B38">
        <w:rPr>
          <w:rFonts w:ascii="Tahoma" w:hAnsi="Tahoma" w:cs="Tahoma"/>
          <w:b/>
          <w:sz w:val="18"/>
          <w:szCs w:val="18"/>
        </w:rPr>
        <w:t xml:space="preserve"> CT o nr fabrycznym: REVX1800088CN wraz z montażem</w:t>
      </w:r>
      <w:r w:rsidR="00AD20CB" w:rsidRPr="007A2B38">
        <w:rPr>
          <w:rFonts w:ascii="Tahoma" w:hAnsi="Tahoma" w:cs="Tahoma"/>
          <w:b/>
          <w:sz w:val="18"/>
          <w:szCs w:val="18"/>
        </w:rPr>
        <w:t>”</w:t>
      </w:r>
      <w:r w:rsidRPr="007A2B38">
        <w:rPr>
          <w:rFonts w:ascii="Tahoma" w:hAnsi="Tahoma" w:cs="Tahoma"/>
          <w:sz w:val="18"/>
          <w:szCs w:val="18"/>
        </w:rPr>
        <w:t xml:space="preserve"> – na podstawie art. 6 ust. 1 lit. c RODO.</w:t>
      </w:r>
    </w:p>
    <w:p w14:paraId="687B4B6A"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lastRenderedPageBreak/>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7A2B38">
        <w:rPr>
          <w:rFonts w:ascii="Tahoma" w:hAnsi="Tahoma" w:cs="Tahoma"/>
          <w:sz w:val="18"/>
          <w:szCs w:val="18"/>
        </w:rPr>
        <w:t>Pzp</w:t>
      </w:r>
      <w:proofErr w:type="spellEnd"/>
      <w:r w:rsidRPr="007A2B38">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D0913EC"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 xml:space="preserve">Pani/Pana dane osobowe będą przechowywane, zgodnie z art. 78 ustawy </w:t>
      </w:r>
      <w:proofErr w:type="spellStart"/>
      <w:r w:rsidRPr="007A2B38">
        <w:rPr>
          <w:rFonts w:ascii="Tahoma" w:hAnsi="Tahoma" w:cs="Tahoma"/>
          <w:sz w:val="18"/>
          <w:szCs w:val="18"/>
        </w:rPr>
        <w:t>Pzp</w:t>
      </w:r>
      <w:proofErr w:type="spellEnd"/>
      <w:r w:rsidRPr="007A2B38">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04E2C96"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7A2B38">
        <w:rPr>
          <w:rFonts w:ascii="Tahoma" w:hAnsi="Tahoma" w:cs="Tahoma"/>
          <w:sz w:val="18"/>
          <w:szCs w:val="18"/>
        </w:rPr>
        <w:t>Pzp</w:t>
      </w:r>
      <w:proofErr w:type="spellEnd"/>
      <w:r w:rsidRPr="007A2B38">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7A2B38">
        <w:rPr>
          <w:rFonts w:ascii="Tahoma" w:hAnsi="Tahoma" w:cs="Tahoma"/>
          <w:sz w:val="18"/>
          <w:szCs w:val="18"/>
        </w:rPr>
        <w:t>Pzp</w:t>
      </w:r>
      <w:proofErr w:type="spellEnd"/>
      <w:r w:rsidRPr="007A2B38">
        <w:rPr>
          <w:rFonts w:ascii="Tahoma" w:hAnsi="Tahoma" w:cs="Tahoma"/>
          <w:sz w:val="18"/>
          <w:szCs w:val="18"/>
        </w:rPr>
        <w:t>.</w:t>
      </w:r>
    </w:p>
    <w:p w14:paraId="121146E5"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Posiada Pani/Pan:</w:t>
      </w:r>
    </w:p>
    <w:p w14:paraId="3BD96ED9" w14:textId="77777777" w:rsidR="00973F5F" w:rsidRPr="007A2B38" w:rsidRDefault="00973F5F" w:rsidP="00E207CE">
      <w:pPr>
        <w:numPr>
          <w:ilvl w:val="1"/>
          <w:numId w:val="44"/>
        </w:numPr>
        <w:spacing w:after="60"/>
        <w:ind w:left="709" w:hanging="352"/>
        <w:contextualSpacing/>
        <w:jc w:val="both"/>
        <w:rPr>
          <w:rFonts w:ascii="Tahoma" w:hAnsi="Tahoma" w:cs="Tahoma"/>
          <w:sz w:val="18"/>
          <w:szCs w:val="18"/>
        </w:rPr>
      </w:pPr>
      <w:r w:rsidRPr="007A2B38">
        <w:rPr>
          <w:rFonts w:ascii="Tahoma" w:hAnsi="Tahoma" w:cs="Tahoma"/>
          <w:sz w:val="18"/>
          <w:szCs w:val="18"/>
        </w:rPr>
        <w:t>prawo dostępu do danych osobowych Pani/Pana dotyczących (art. 15 RODO);</w:t>
      </w:r>
    </w:p>
    <w:p w14:paraId="1F7E4264"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7A2B38">
        <w:rPr>
          <w:rFonts w:ascii="Tahoma" w:hAnsi="Tahoma" w:cs="Tahoma"/>
          <w:sz w:val="18"/>
          <w:szCs w:val="18"/>
        </w:rPr>
        <w:t>Pzp</w:t>
      </w:r>
      <w:proofErr w:type="spellEnd"/>
      <w:r w:rsidRPr="007A2B38">
        <w:rPr>
          <w:rFonts w:ascii="Tahoma" w:hAnsi="Tahoma" w:cs="Tahoma"/>
          <w:sz w:val="18"/>
          <w:szCs w:val="18"/>
        </w:rPr>
        <w:t xml:space="preserve"> oraz nie może naruszać integralności protokołu oraz jego załączników;</w:t>
      </w:r>
    </w:p>
    <w:p w14:paraId="49C5BBB6"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BF1699"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prawo do wniesienia skargi do Prezesa Urzędu Ochrony Danych Osobowych, gdy uzna Pani/Pan, że przetwarzanie danych osobowych Pani/Pana dotyczących narusza przepisy RODO.</w:t>
      </w:r>
    </w:p>
    <w:p w14:paraId="5AD2D17C"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Nie przysługuje Pani/Panu:</w:t>
      </w:r>
    </w:p>
    <w:p w14:paraId="64BB5D15"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prawo do usunięcia danych osobowych (w związku z art. 17 ust. 3 lit. b, d lub e RODO);</w:t>
      </w:r>
    </w:p>
    <w:p w14:paraId="02EEE312"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prawo do przenoszenia danych osobowych (o którym mowa w art. 20 RODO);</w:t>
      </w:r>
    </w:p>
    <w:p w14:paraId="2189E75B" w14:textId="77777777" w:rsidR="00973F5F" w:rsidRPr="007A2B38" w:rsidRDefault="00973F5F" w:rsidP="00E207CE">
      <w:pPr>
        <w:numPr>
          <w:ilvl w:val="1"/>
          <w:numId w:val="44"/>
        </w:numPr>
        <w:spacing w:after="60"/>
        <w:ind w:left="714" w:hanging="357"/>
        <w:contextualSpacing/>
        <w:jc w:val="both"/>
        <w:rPr>
          <w:rFonts w:ascii="Tahoma" w:hAnsi="Tahoma" w:cs="Tahoma"/>
          <w:sz w:val="18"/>
          <w:szCs w:val="18"/>
        </w:rPr>
      </w:pPr>
      <w:r w:rsidRPr="007A2B38">
        <w:rPr>
          <w:rFonts w:ascii="Tahoma" w:hAnsi="Tahoma" w:cs="Tahoma"/>
          <w:sz w:val="18"/>
          <w:szCs w:val="18"/>
        </w:rPr>
        <w:t>prawo sprzeciwu, wobec przetwarzania danych osobowych (na podstawie art. 21 RODO), gdyż podstawą prawną przetwarzania Pani/Pana danych osobowych jest art. 6 ust. 1 lit. c RODO.</w:t>
      </w:r>
    </w:p>
    <w:p w14:paraId="427D6248"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W przypadku gdy osoba, której dane dotyczą wnosi do Administratora o:</w:t>
      </w:r>
    </w:p>
    <w:p w14:paraId="5F3034ED" w14:textId="77777777" w:rsidR="00973F5F" w:rsidRPr="007A2B38" w:rsidRDefault="00973F5F" w:rsidP="00E207CE">
      <w:pPr>
        <w:numPr>
          <w:ilvl w:val="1"/>
          <w:numId w:val="44"/>
        </w:numPr>
        <w:spacing w:after="60"/>
        <w:ind w:left="851" w:hanging="494"/>
        <w:contextualSpacing/>
        <w:jc w:val="both"/>
        <w:rPr>
          <w:rFonts w:ascii="Tahoma" w:hAnsi="Tahoma" w:cs="Tahoma"/>
          <w:sz w:val="18"/>
          <w:szCs w:val="18"/>
        </w:rPr>
      </w:pPr>
      <w:r w:rsidRPr="007A2B38">
        <w:rPr>
          <w:rFonts w:ascii="Tahoma" w:hAnsi="Tahoma" w:cs="Tahoma"/>
          <w:sz w:val="18"/>
          <w:szCs w:val="18"/>
        </w:rPr>
        <w:t>potwierdzenie, czy przetwarzane są dane jej dotyczące;</w:t>
      </w:r>
    </w:p>
    <w:p w14:paraId="576B60F5" w14:textId="77777777" w:rsidR="00973F5F" w:rsidRPr="007A2B38" w:rsidRDefault="00973F5F" w:rsidP="00E207CE">
      <w:pPr>
        <w:numPr>
          <w:ilvl w:val="1"/>
          <w:numId w:val="44"/>
        </w:numPr>
        <w:spacing w:after="60"/>
        <w:ind w:left="851" w:hanging="494"/>
        <w:contextualSpacing/>
        <w:jc w:val="both"/>
        <w:rPr>
          <w:rFonts w:ascii="Tahoma" w:hAnsi="Tahoma" w:cs="Tahoma"/>
          <w:sz w:val="18"/>
          <w:szCs w:val="18"/>
        </w:rPr>
      </w:pPr>
      <w:r w:rsidRPr="007A2B38">
        <w:rPr>
          <w:rFonts w:ascii="Tahoma" w:hAnsi="Tahoma" w:cs="Tahoma"/>
          <w:sz w:val="18"/>
          <w:szCs w:val="18"/>
        </w:rPr>
        <w:t>uzyskanie dostępu do danych jej dotyczących oraz informacji o:</w:t>
      </w:r>
    </w:p>
    <w:p w14:paraId="4D737051"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celach przetwarzania;</w:t>
      </w:r>
    </w:p>
    <w:p w14:paraId="60A8C10B"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kategoriach odnośnych danych osobowych;</w:t>
      </w:r>
    </w:p>
    <w:p w14:paraId="4502B93C"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488FE67"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planowanym okresie przechowywania danych lub kryteriach ustalania tego okresu;</w:t>
      </w:r>
    </w:p>
    <w:p w14:paraId="66947375" w14:textId="0DFBAA15"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 xml:space="preserve">prawie do </w:t>
      </w:r>
      <w:r w:rsidR="00206CCD" w:rsidRPr="007A2B38">
        <w:rPr>
          <w:rFonts w:ascii="Tahoma" w:hAnsi="Tahoma" w:cs="Tahoma"/>
          <w:sz w:val="18"/>
          <w:szCs w:val="18"/>
        </w:rPr>
        <w:t>żądania</w:t>
      </w:r>
      <w:r w:rsidRPr="007A2B38">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681E38A0"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prawie wniesienia skargi do organu nadzorczego;</w:t>
      </w:r>
    </w:p>
    <w:p w14:paraId="6A6F4C41"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źródle danych osobowych jeżeli nie zostały one zebrane od osoby, której dane dotyczą;</w:t>
      </w:r>
    </w:p>
    <w:p w14:paraId="4ACD5CAA" w14:textId="77777777" w:rsidR="00973F5F" w:rsidRPr="007A2B38" w:rsidRDefault="00973F5F" w:rsidP="00E207CE">
      <w:pPr>
        <w:numPr>
          <w:ilvl w:val="2"/>
          <w:numId w:val="44"/>
        </w:numPr>
        <w:spacing w:after="60"/>
        <w:ind w:left="1560"/>
        <w:contextualSpacing/>
        <w:jc w:val="both"/>
        <w:rPr>
          <w:rFonts w:ascii="Tahoma" w:hAnsi="Tahoma" w:cs="Tahoma"/>
          <w:sz w:val="18"/>
          <w:szCs w:val="18"/>
        </w:rPr>
      </w:pPr>
      <w:r w:rsidRPr="007A2B38">
        <w:rPr>
          <w:rFonts w:ascii="Tahoma" w:hAnsi="Tahoma" w:cs="Tahoma"/>
          <w:sz w:val="18"/>
          <w:szCs w:val="18"/>
        </w:rPr>
        <w:t>zautomatyzowanym podejmowaniu decyzji, w tym o profilowaniu oraz istotnych zasadach ich podejmowania;</w:t>
      </w:r>
    </w:p>
    <w:p w14:paraId="4368B3AF" w14:textId="706FC54B" w:rsidR="00973F5F" w:rsidRPr="007A2B38" w:rsidRDefault="00973F5F" w:rsidP="00E207CE">
      <w:pPr>
        <w:numPr>
          <w:ilvl w:val="1"/>
          <w:numId w:val="44"/>
        </w:numPr>
        <w:spacing w:after="60"/>
        <w:ind w:left="851" w:hanging="494"/>
        <w:contextualSpacing/>
        <w:jc w:val="both"/>
        <w:rPr>
          <w:rFonts w:ascii="Tahoma" w:hAnsi="Tahoma" w:cs="Tahoma"/>
          <w:sz w:val="18"/>
          <w:szCs w:val="18"/>
        </w:rPr>
      </w:pPr>
      <w:r w:rsidRPr="007A2B38">
        <w:rPr>
          <w:rFonts w:ascii="Tahoma" w:hAnsi="Tahoma" w:cs="Tahoma"/>
          <w:sz w:val="18"/>
          <w:szCs w:val="18"/>
        </w:rPr>
        <w:t xml:space="preserve">uzyskanie informacji o odpowiednich zabezpieczeniach (o których mowa w art. 46 ogólnego rozporządzenia o ochronie danych), związanych z przekazaniem, </w:t>
      </w:r>
      <w:r w:rsidR="00206CCD" w:rsidRPr="007A2B38">
        <w:rPr>
          <w:rFonts w:ascii="Tahoma" w:hAnsi="Tahoma" w:cs="Tahoma"/>
          <w:sz w:val="18"/>
          <w:szCs w:val="18"/>
        </w:rPr>
        <w:t>jeżeli</w:t>
      </w:r>
      <w:r w:rsidRPr="007A2B38">
        <w:rPr>
          <w:rFonts w:ascii="Tahoma" w:hAnsi="Tahoma" w:cs="Tahoma"/>
          <w:sz w:val="18"/>
          <w:szCs w:val="18"/>
        </w:rPr>
        <w:t xml:space="preserve"> dane osobowe </w:t>
      </w:r>
      <w:proofErr w:type="spellStart"/>
      <w:r w:rsidRPr="007A2B38">
        <w:rPr>
          <w:rFonts w:ascii="Tahoma" w:hAnsi="Tahoma" w:cs="Tahoma"/>
          <w:sz w:val="18"/>
          <w:szCs w:val="18"/>
        </w:rPr>
        <w:t>sa</w:t>
      </w:r>
      <w:proofErr w:type="spellEnd"/>
      <w:r w:rsidRPr="007A2B38">
        <w:rPr>
          <w:rFonts w:ascii="Tahoma" w:hAnsi="Tahoma" w:cs="Tahoma"/>
          <w:sz w:val="18"/>
          <w:szCs w:val="18"/>
        </w:rPr>
        <w:t xml:space="preserve">̨ przekazywane do państwa trzeciego lub organizacji międzynarodowej, </w:t>
      </w:r>
    </w:p>
    <w:p w14:paraId="22C216D2" w14:textId="77777777" w:rsidR="00973F5F" w:rsidRPr="007A2B38" w:rsidRDefault="00973F5F" w:rsidP="00E207CE">
      <w:pPr>
        <w:numPr>
          <w:ilvl w:val="1"/>
          <w:numId w:val="44"/>
        </w:numPr>
        <w:spacing w:after="60"/>
        <w:ind w:left="851" w:hanging="494"/>
        <w:contextualSpacing/>
        <w:jc w:val="both"/>
        <w:rPr>
          <w:rFonts w:ascii="Tahoma" w:hAnsi="Tahoma" w:cs="Tahoma"/>
          <w:sz w:val="18"/>
          <w:szCs w:val="18"/>
        </w:rPr>
      </w:pPr>
      <w:r w:rsidRPr="007A2B38">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AF22C64" w14:textId="77777777" w:rsidR="00973F5F" w:rsidRPr="007A2B38" w:rsidRDefault="00973F5F" w:rsidP="00E207CE">
      <w:pPr>
        <w:numPr>
          <w:ilvl w:val="0"/>
          <w:numId w:val="44"/>
        </w:numPr>
        <w:spacing w:after="60"/>
        <w:ind w:left="357" w:hanging="357"/>
        <w:contextualSpacing/>
        <w:jc w:val="both"/>
        <w:rPr>
          <w:rFonts w:ascii="Tahoma" w:hAnsi="Tahoma" w:cs="Tahoma"/>
          <w:sz w:val="18"/>
          <w:szCs w:val="18"/>
        </w:rPr>
      </w:pPr>
      <w:r w:rsidRPr="007A2B38">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9DB15A" w14:textId="000AC170" w:rsidR="00973F5F" w:rsidRPr="007A2B38" w:rsidRDefault="00973F5F" w:rsidP="00973F5F">
      <w:pPr>
        <w:ind w:left="567" w:hanging="283"/>
        <w:jc w:val="both"/>
        <w:rPr>
          <w:rFonts w:ascii="Tahoma" w:hAnsi="Tahoma" w:cs="Tahoma"/>
          <w:i/>
          <w:iCs/>
          <w:sz w:val="14"/>
          <w:szCs w:val="14"/>
        </w:rPr>
      </w:pPr>
      <w:r w:rsidRPr="007A2B38">
        <w:rPr>
          <w:rFonts w:ascii="Tahoma" w:hAnsi="Tahoma" w:cs="Tahoma"/>
          <w:b/>
          <w:bCs/>
          <w:i/>
          <w:iCs/>
          <w:sz w:val="16"/>
          <w:szCs w:val="16"/>
        </w:rPr>
        <w:t xml:space="preserve">* </w:t>
      </w:r>
      <w:r w:rsidRPr="007A2B38">
        <w:rPr>
          <w:rFonts w:ascii="Tahoma" w:hAnsi="Tahoma" w:cs="Tahoma"/>
          <w:b/>
          <w:bCs/>
          <w:i/>
          <w:iCs/>
          <w:sz w:val="14"/>
          <w:szCs w:val="14"/>
        </w:rPr>
        <w:t>Wyjaśnienie</w:t>
      </w:r>
      <w:r w:rsidRPr="007A2B38">
        <w:rPr>
          <w:rFonts w:ascii="Tahoma" w:hAnsi="Tahoma" w:cs="Tahoma"/>
          <w:i/>
          <w:iCs/>
          <w:sz w:val="14"/>
          <w:szCs w:val="14"/>
        </w:rPr>
        <w:t>: skorzystanie z prawa do sprostowania nie może skutkować zmianą wyniku postępowania</w:t>
      </w:r>
      <w:r w:rsidR="00564BF6" w:rsidRPr="007A2B38">
        <w:rPr>
          <w:rFonts w:ascii="Tahoma" w:hAnsi="Tahoma" w:cs="Tahoma"/>
          <w:i/>
          <w:iCs/>
          <w:sz w:val="14"/>
          <w:szCs w:val="14"/>
        </w:rPr>
        <w:t xml:space="preserve"> </w:t>
      </w:r>
      <w:r w:rsidRPr="007A2B38">
        <w:rPr>
          <w:rFonts w:ascii="Tahoma" w:hAnsi="Tahoma" w:cs="Tahoma"/>
          <w:i/>
          <w:iCs/>
          <w:sz w:val="14"/>
          <w:szCs w:val="14"/>
        </w:rPr>
        <w:t xml:space="preserve">o udzielenie zamówienia publicznego ani zmianą postanowień umowy w zakresie niezgodnym z ustawą </w:t>
      </w:r>
      <w:proofErr w:type="spellStart"/>
      <w:r w:rsidRPr="007A2B38">
        <w:rPr>
          <w:rFonts w:ascii="Tahoma" w:hAnsi="Tahoma" w:cs="Tahoma"/>
          <w:i/>
          <w:iCs/>
          <w:sz w:val="14"/>
          <w:szCs w:val="14"/>
        </w:rPr>
        <w:t>Pzp</w:t>
      </w:r>
      <w:proofErr w:type="spellEnd"/>
      <w:r w:rsidRPr="007A2B38">
        <w:rPr>
          <w:rFonts w:ascii="Tahoma" w:hAnsi="Tahoma" w:cs="Tahoma"/>
          <w:i/>
          <w:iCs/>
          <w:sz w:val="14"/>
          <w:szCs w:val="14"/>
        </w:rPr>
        <w:t xml:space="preserve"> oraz nie może naruszać integralności protokołu oraz jego załączników.</w:t>
      </w:r>
    </w:p>
    <w:p w14:paraId="47A985F0" w14:textId="77777777" w:rsidR="00973F5F" w:rsidRPr="007A2B38" w:rsidRDefault="00973F5F" w:rsidP="00973F5F">
      <w:pPr>
        <w:ind w:left="567" w:hanging="283"/>
        <w:jc w:val="both"/>
        <w:rPr>
          <w:rFonts w:ascii="Tahoma" w:hAnsi="Tahoma" w:cs="Tahoma"/>
          <w:i/>
          <w:iCs/>
          <w:sz w:val="16"/>
          <w:szCs w:val="16"/>
        </w:rPr>
      </w:pPr>
      <w:r w:rsidRPr="007A2B38">
        <w:rPr>
          <w:rFonts w:ascii="Tahoma" w:hAnsi="Tahoma" w:cs="Tahoma"/>
          <w:b/>
          <w:bCs/>
          <w:i/>
          <w:iCs/>
          <w:sz w:val="14"/>
          <w:szCs w:val="14"/>
        </w:rPr>
        <w:t>** Wyjaśnienie</w:t>
      </w:r>
      <w:r w:rsidRPr="007A2B38">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A2B38">
        <w:rPr>
          <w:rFonts w:ascii="Tahoma" w:hAnsi="Tahoma" w:cs="Tahoma"/>
          <w:i/>
          <w:iCs/>
          <w:sz w:val="16"/>
          <w:szCs w:val="16"/>
        </w:rPr>
        <w:t>.</w:t>
      </w:r>
    </w:p>
    <w:p w14:paraId="4D842386" w14:textId="77777777" w:rsidR="00973F5F" w:rsidRPr="007A2B38" w:rsidRDefault="00973F5F" w:rsidP="00973F5F">
      <w:pPr>
        <w:tabs>
          <w:tab w:val="left" w:pos="720"/>
        </w:tabs>
        <w:spacing w:line="240" w:lineRule="exact"/>
        <w:jc w:val="both"/>
        <w:rPr>
          <w:rFonts w:ascii="Tahoma" w:hAnsi="Tahoma" w:cs="Tahoma"/>
          <w:sz w:val="18"/>
          <w:szCs w:val="18"/>
        </w:rPr>
      </w:pPr>
    </w:p>
    <w:p w14:paraId="2055D591" w14:textId="77777777" w:rsidR="00562AB0" w:rsidRPr="007A2B38" w:rsidRDefault="00562AB0" w:rsidP="00562AB0">
      <w:pPr>
        <w:suppressAutoHyphens/>
        <w:rPr>
          <w:rFonts w:ascii="Tahoma" w:hAnsi="Tahoma" w:cs="Tahoma"/>
          <w:b/>
          <w:bCs/>
          <w:sz w:val="20"/>
          <w:szCs w:val="20"/>
        </w:rPr>
      </w:pPr>
      <w:r w:rsidRPr="007A2B38">
        <w:rPr>
          <w:rFonts w:ascii="Tahoma" w:hAnsi="Tahoma" w:cs="Tahoma"/>
          <w:b/>
          <w:bCs/>
          <w:sz w:val="20"/>
          <w:szCs w:val="20"/>
        </w:rPr>
        <w:t>XXIII. ZAŁĄCZNIKI</w:t>
      </w:r>
    </w:p>
    <w:p w14:paraId="17EEE389" w14:textId="77777777" w:rsidR="00562AB0" w:rsidRPr="007A2B38" w:rsidRDefault="00562AB0" w:rsidP="00562AB0">
      <w:pPr>
        <w:jc w:val="both"/>
        <w:rPr>
          <w:rFonts w:ascii="Tahoma" w:hAnsi="Tahoma" w:cs="Tahoma"/>
          <w:sz w:val="18"/>
          <w:szCs w:val="18"/>
        </w:rPr>
      </w:pPr>
      <w:r w:rsidRPr="007A2B38">
        <w:rPr>
          <w:rFonts w:ascii="Tahoma" w:hAnsi="Tahoma" w:cs="Tahoma"/>
          <w:sz w:val="18"/>
          <w:szCs w:val="18"/>
        </w:rPr>
        <w:t>Następujące załączniki stanowią integralną część SWZ:</w:t>
      </w:r>
    </w:p>
    <w:p w14:paraId="5AD25299" w14:textId="5C1F5FC3" w:rsidR="00323383" w:rsidRPr="007A2B38" w:rsidRDefault="00562AB0" w:rsidP="00DF05E9">
      <w:pPr>
        <w:numPr>
          <w:ilvl w:val="0"/>
          <w:numId w:val="8"/>
        </w:numPr>
        <w:jc w:val="both"/>
        <w:rPr>
          <w:rFonts w:ascii="Tahoma" w:hAnsi="Tahoma" w:cs="Tahoma"/>
          <w:sz w:val="18"/>
          <w:szCs w:val="18"/>
        </w:rPr>
      </w:pPr>
      <w:r w:rsidRPr="007A2B38">
        <w:rPr>
          <w:rFonts w:ascii="Tahoma" w:hAnsi="Tahoma" w:cs="Tahoma"/>
          <w:sz w:val="18"/>
          <w:szCs w:val="18"/>
        </w:rPr>
        <w:t>Załącznik nr 1 – Formularz oferty;</w:t>
      </w:r>
    </w:p>
    <w:p w14:paraId="6B2E7FC1" w14:textId="77777777" w:rsidR="00562AB0" w:rsidRPr="007A2B38" w:rsidRDefault="00562AB0" w:rsidP="00DF05E9">
      <w:pPr>
        <w:numPr>
          <w:ilvl w:val="0"/>
          <w:numId w:val="8"/>
        </w:numPr>
        <w:jc w:val="both"/>
        <w:rPr>
          <w:rFonts w:ascii="Tahoma" w:hAnsi="Tahoma" w:cs="Tahoma"/>
          <w:sz w:val="18"/>
          <w:szCs w:val="18"/>
        </w:rPr>
      </w:pPr>
      <w:r w:rsidRPr="007A2B38">
        <w:rPr>
          <w:rFonts w:ascii="Tahoma" w:hAnsi="Tahoma" w:cs="Tahoma"/>
          <w:sz w:val="18"/>
          <w:szCs w:val="18"/>
        </w:rPr>
        <w:t>Załącznik nr 2 – Formularz asortymentowo-cenowy;</w:t>
      </w:r>
    </w:p>
    <w:p w14:paraId="71E7F683" w14:textId="77777777" w:rsidR="00562AB0" w:rsidRPr="007A2B38" w:rsidRDefault="00562AB0" w:rsidP="00DF05E9">
      <w:pPr>
        <w:numPr>
          <w:ilvl w:val="0"/>
          <w:numId w:val="8"/>
        </w:numPr>
        <w:jc w:val="both"/>
        <w:rPr>
          <w:rFonts w:ascii="Tahoma" w:hAnsi="Tahoma" w:cs="Tahoma"/>
          <w:sz w:val="18"/>
          <w:szCs w:val="18"/>
        </w:rPr>
      </w:pPr>
      <w:r w:rsidRPr="007A2B38">
        <w:rPr>
          <w:rFonts w:ascii="Tahoma" w:hAnsi="Tahoma" w:cs="Tahoma"/>
          <w:sz w:val="18"/>
          <w:szCs w:val="18"/>
        </w:rPr>
        <w:t>Załącznik nr 3 – Oświadczenie  braku podstaw wykluczenia;</w:t>
      </w:r>
    </w:p>
    <w:p w14:paraId="05BB76BE" w14:textId="02D6C085" w:rsidR="00562AB0" w:rsidRPr="007A2B38" w:rsidRDefault="00562AB0" w:rsidP="00DF05E9">
      <w:pPr>
        <w:numPr>
          <w:ilvl w:val="0"/>
          <w:numId w:val="8"/>
        </w:numPr>
        <w:jc w:val="both"/>
        <w:rPr>
          <w:rFonts w:ascii="Tahoma" w:hAnsi="Tahoma" w:cs="Tahoma"/>
          <w:sz w:val="18"/>
          <w:szCs w:val="18"/>
        </w:rPr>
      </w:pPr>
      <w:r w:rsidRPr="007A2B38">
        <w:rPr>
          <w:rFonts w:ascii="Tahoma" w:hAnsi="Tahoma" w:cs="Tahoma"/>
          <w:sz w:val="18"/>
          <w:szCs w:val="18"/>
        </w:rPr>
        <w:t xml:space="preserve">Załącznik nr </w:t>
      </w:r>
      <w:r w:rsidR="00162282" w:rsidRPr="007A2B38">
        <w:rPr>
          <w:rFonts w:ascii="Tahoma" w:hAnsi="Tahoma" w:cs="Tahoma"/>
          <w:sz w:val="18"/>
          <w:szCs w:val="18"/>
        </w:rPr>
        <w:t>4</w:t>
      </w:r>
      <w:r w:rsidRPr="007A2B38">
        <w:rPr>
          <w:rFonts w:ascii="Tahoma" w:hAnsi="Tahoma" w:cs="Tahoma"/>
          <w:sz w:val="18"/>
          <w:szCs w:val="18"/>
        </w:rPr>
        <w:t xml:space="preserve"> – </w:t>
      </w:r>
      <w:r w:rsidR="002918A0" w:rsidRPr="007A2B38">
        <w:rPr>
          <w:rFonts w:ascii="Tahoma" w:hAnsi="Tahoma" w:cs="Tahoma"/>
          <w:sz w:val="18"/>
          <w:szCs w:val="18"/>
        </w:rPr>
        <w:t>Projektowane postanowienia umowy w sprawie zamówienia publicznego, które zostaną wprowadzone do treści tej umowy (</w:t>
      </w:r>
      <w:r w:rsidRPr="007A2B38">
        <w:rPr>
          <w:rFonts w:ascii="Tahoma" w:hAnsi="Tahoma" w:cs="Tahoma"/>
          <w:sz w:val="18"/>
          <w:szCs w:val="18"/>
        </w:rPr>
        <w:t>Wzór umowy</w:t>
      </w:r>
      <w:r w:rsidR="002918A0" w:rsidRPr="007A2B38">
        <w:rPr>
          <w:rFonts w:ascii="Tahoma" w:hAnsi="Tahoma" w:cs="Tahoma"/>
          <w:sz w:val="18"/>
          <w:szCs w:val="18"/>
        </w:rPr>
        <w:t>)</w:t>
      </w:r>
      <w:r w:rsidRPr="007A2B38">
        <w:rPr>
          <w:rFonts w:ascii="Tahoma" w:hAnsi="Tahoma" w:cs="Tahoma"/>
          <w:sz w:val="18"/>
          <w:szCs w:val="18"/>
        </w:rPr>
        <w:t>;</w:t>
      </w:r>
    </w:p>
    <w:p w14:paraId="03C6FD04" w14:textId="71102B91" w:rsidR="00562AB0" w:rsidRPr="007A2B38" w:rsidRDefault="00562AB0" w:rsidP="00DF05E9">
      <w:pPr>
        <w:numPr>
          <w:ilvl w:val="0"/>
          <w:numId w:val="8"/>
        </w:numPr>
        <w:jc w:val="both"/>
        <w:rPr>
          <w:rFonts w:ascii="Tahoma" w:hAnsi="Tahoma" w:cs="Tahoma"/>
          <w:sz w:val="18"/>
          <w:szCs w:val="18"/>
        </w:rPr>
      </w:pPr>
      <w:r w:rsidRPr="007A2B38">
        <w:rPr>
          <w:rFonts w:ascii="Tahoma" w:eastAsia="Helvetica-Oblique" w:hAnsi="Tahoma" w:cs="Tahoma"/>
          <w:sz w:val="18"/>
          <w:szCs w:val="18"/>
        </w:rPr>
        <w:t>Załącznik nr 5 - Oświadczenie o przynależności do grupy kapitałowej</w:t>
      </w:r>
      <w:r w:rsidRPr="007A2B38">
        <w:rPr>
          <w:rFonts w:ascii="Tahoma" w:hAnsi="Tahoma" w:cs="Tahoma"/>
          <w:sz w:val="18"/>
          <w:szCs w:val="18"/>
        </w:rPr>
        <w:t>;</w:t>
      </w:r>
    </w:p>
    <w:p w14:paraId="16BA8347" w14:textId="24FF9402" w:rsidR="002918A0" w:rsidRPr="007A2B38" w:rsidRDefault="00607900" w:rsidP="00DF05E9">
      <w:pPr>
        <w:pStyle w:val="Akapitzlist"/>
        <w:numPr>
          <w:ilvl w:val="0"/>
          <w:numId w:val="8"/>
        </w:numPr>
        <w:jc w:val="both"/>
        <w:rPr>
          <w:rFonts w:ascii="Tahoma" w:hAnsi="Tahoma" w:cs="Tahoma"/>
          <w:sz w:val="18"/>
          <w:szCs w:val="18"/>
        </w:rPr>
      </w:pPr>
      <w:r w:rsidRPr="007A2B38">
        <w:rPr>
          <w:rFonts w:ascii="Tahoma" w:hAnsi="Tahoma" w:cs="Tahoma"/>
          <w:sz w:val="18"/>
          <w:szCs w:val="18"/>
        </w:rPr>
        <w:t>Załącznik nr 6 -</w:t>
      </w:r>
      <w:r w:rsidR="002918A0" w:rsidRPr="007A2B38">
        <w:rPr>
          <w:rFonts w:ascii="Tahoma" w:hAnsi="Tahoma" w:cs="Tahoma"/>
          <w:sz w:val="18"/>
          <w:szCs w:val="18"/>
        </w:rPr>
        <w:t xml:space="preserve"> Oświadczenie Wykonawcy o aktualności informacji zawartych w oświadczeniu, o którym mowa w art. 125 ust. 1 Ustawy PZP w zakresie podstaw do wykluczenia.</w:t>
      </w:r>
    </w:p>
    <w:p w14:paraId="7BDDDA74" w14:textId="04027D74" w:rsidR="00255BF0" w:rsidRPr="007A2B38" w:rsidRDefault="00255BF0" w:rsidP="00DF05E9">
      <w:pPr>
        <w:pStyle w:val="Akapitzlist"/>
        <w:numPr>
          <w:ilvl w:val="0"/>
          <w:numId w:val="8"/>
        </w:numPr>
        <w:jc w:val="both"/>
        <w:rPr>
          <w:rFonts w:ascii="Tahoma" w:hAnsi="Tahoma" w:cs="Tahoma"/>
          <w:sz w:val="18"/>
          <w:szCs w:val="18"/>
        </w:rPr>
      </w:pPr>
      <w:r w:rsidRPr="007A2B38">
        <w:rPr>
          <w:rFonts w:ascii="Tahoma" w:hAnsi="Tahoma" w:cs="Tahoma"/>
          <w:sz w:val="18"/>
          <w:szCs w:val="18"/>
        </w:rPr>
        <w:t>Załącznik nr 7 – Oświadczenie Wykonawcy wspólnie ubiegających się o udzielenie zamówienia.</w:t>
      </w:r>
    </w:p>
    <w:p w14:paraId="05FCABE7" w14:textId="77777777" w:rsidR="00985A7F" w:rsidRPr="007A2B38" w:rsidRDefault="00985A7F" w:rsidP="00607900">
      <w:pPr>
        <w:ind w:left="360"/>
        <w:jc w:val="both"/>
        <w:rPr>
          <w:rFonts w:ascii="Tahoma" w:hAnsi="Tahoma" w:cs="Tahoma"/>
          <w:sz w:val="20"/>
          <w:szCs w:val="20"/>
        </w:rPr>
      </w:pPr>
    </w:p>
    <w:p w14:paraId="75AF4C9B" w14:textId="4DA61CE5" w:rsidR="00680935" w:rsidRPr="007A2B38" w:rsidRDefault="00680935" w:rsidP="00562AB0">
      <w:pPr>
        <w:jc w:val="right"/>
        <w:rPr>
          <w:rFonts w:ascii="Tahoma" w:hAnsi="Tahoma" w:cs="Tahoma"/>
          <w:b/>
          <w:bCs/>
          <w:sz w:val="18"/>
          <w:szCs w:val="18"/>
        </w:rPr>
      </w:pPr>
      <w:r w:rsidRPr="007A2B38">
        <w:rPr>
          <w:rFonts w:ascii="Tahoma" w:hAnsi="Tahoma" w:cs="Tahoma"/>
          <w:b/>
          <w:bCs/>
          <w:sz w:val="18"/>
          <w:szCs w:val="18"/>
        </w:rPr>
        <w:t>Załącznik nr 1</w:t>
      </w:r>
    </w:p>
    <w:p w14:paraId="00B1BBA2" w14:textId="77777777" w:rsidR="00562AB0" w:rsidRPr="007A2B38" w:rsidRDefault="00562AB0" w:rsidP="00562AB0">
      <w:pPr>
        <w:jc w:val="center"/>
        <w:rPr>
          <w:rFonts w:ascii="Tahoma" w:hAnsi="Tahoma" w:cs="Tahoma"/>
          <w:b/>
          <w:bCs/>
          <w:sz w:val="20"/>
          <w:szCs w:val="20"/>
        </w:rPr>
      </w:pPr>
      <w:r w:rsidRPr="007A2B38">
        <w:rPr>
          <w:rFonts w:ascii="Tahoma" w:hAnsi="Tahoma" w:cs="Tahoma"/>
          <w:b/>
          <w:bCs/>
          <w:sz w:val="20"/>
          <w:szCs w:val="20"/>
        </w:rPr>
        <w:t>F O R M U L A R Z    O F E R T Y</w:t>
      </w:r>
    </w:p>
    <w:p w14:paraId="3D77EDD3" w14:textId="77777777" w:rsidR="00562AB0" w:rsidRPr="007A2B38" w:rsidRDefault="00562AB0" w:rsidP="00562AB0">
      <w:pPr>
        <w:jc w:val="center"/>
        <w:rPr>
          <w:rFonts w:ascii="Tahoma" w:hAnsi="Tahoma" w:cs="Tahoma"/>
          <w:b/>
          <w:bCs/>
          <w:sz w:val="20"/>
          <w:szCs w:val="20"/>
        </w:rPr>
      </w:pPr>
    </w:p>
    <w:p w14:paraId="3CEB856E" w14:textId="77777777" w:rsidR="00562AB0" w:rsidRPr="007A2B38" w:rsidRDefault="00562AB0" w:rsidP="00562AB0">
      <w:pPr>
        <w:jc w:val="center"/>
        <w:rPr>
          <w:rFonts w:ascii="Tahoma" w:hAnsi="Tahoma" w:cs="Tahoma"/>
          <w:b/>
          <w:bCs/>
          <w:sz w:val="20"/>
          <w:szCs w:val="20"/>
        </w:rPr>
      </w:pPr>
    </w:p>
    <w:p w14:paraId="326AA0BB" w14:textId="0038BD69" w:rsidR="00562AB0" w:rsidRPr="007A2B38" w:rsidRDefault="00562AB0" w:rsidP="00562AB0">
      <w:pPr>
        <w:rPr>
          <w:rFonts w:ascii="Tahoma" w:hAnsi="Tahoma" w:cs="Tahoma"/>
          <w:sz w:val="20"/>
          <w:szCs w:val="20"/>
        </w:rPr>
      </w:pPr>
      <w:r w:rsidRPr="007A2B38">
        <w:rPr>
          <w:rFonts w:ascii="Tahoma" w:hAnsi="Tahoma" w:cs="Tahoma"/>
          <w:sz w:val="20"/>
          <w:szCs w:val="20"/>
        </w:rPr>
        <w:t>Nazwa i siedziba Wykonawcy</w:t>
      </w:r>
      <w:r w:rsidRPr="007A2B38">
        <w:rPr>
          <w:rFonts w:ascii="Tahoma" w:hAnsi="Tahoma" w:cs="Tahoma"/>
          <w:sz w:val="20"/>
          <w:szCs w:val="20"/>
        </w:rPr>
        <w:tab/>
      </w:r>
      <w:r w:rsidRPr="007A2B38">
        <w:rPr>
          <w:rFonts w:ascii="Tahoma" w:hAnsi="Tahoma" w:cs="Tahoma"/>
          <w:sz w:val="20"/>
          <w:szCs w:val="20"/>
        </w:rPr>
        <w:tab/>
        <w:t>albo</w:t>
      </w:r>
      <w:r w:rsidRPr="007A2B38">
        <w:rPr>
          <w:rFonts w:ascii="Tahoma" w:hAnsi="Tahoma" w:cs="Tahoma"/>
          <w:sz w:val="20"/>
          <w:szCs w:val="20"/>
        </w:rPr>
        <w:tab/>
      </w:r>
      <w:r w:rsidR="002215A2" w:rsidRPr="007A2B38">
        <w:rPr>
          <w:rFonts w:ascii="Tahoma" w:hAnsi="Tahoma" w:cs="Tahoma"/>
          <w:sz w:val="20"/>
          <w:szCs w:val="20"/>
        </w:rPr>
        <w:tab/>
      </w:r>
      <w:r w:rsidRPr="007A2B38">
        <w:rPr>
          <w:rFonts w:ascii="Tahoma" w:hAnsi="Tahoma" w:cs="Tahoma"/>
          <w:sz w:val="20"/>
          <w:szCs w:val="20"/>
        </w:rPr>
        <w:t>Imię i nazwisko, adres zamieszkania i adres Wykonawcy</w:t>
      </w:r>
    </w:p>
    <w:p w14:paraId="3FA5029F"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w:t>
      </w:r>
    </w:p>
    <w:p w14:paraId="38625BB0"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Osoba uprawniona do kontaktu z Zamawiającym (imię, nazwisko, stanowisko):</w:t>
      </w:r>
    </w:p>
    <w:p w14:paraId="3064452E"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w:t>
      </w:r>
    </w:p>
    <w:p w14:paraId="11BED22D"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Nr telefonu, faksu .................................................................................................................................................................</w:t>
      </w:r>
    </w:p>
    <w:p w14:paraId="6091C15E"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Regon:............................................... NIP:................................................... BDO:....................................</w:t>
      </w:r>
    </w:p>
    <w:p w14:paraId="52B415C1" w14:textId="77777777" w:rsidR="00562AB0" w:rsidRPr="007A2B38" w:rsidRDefault="00562AB0" w:rsidP="00562AB0">
      <w:pPr>
        <w:spacing w:line="360" w:lineRule="auto"/>
        <w:rPr>
          <w:rFonts w:ascii="Tahoma" w:hAnsi="Tahoma" w:cs="Tahoma"/>
          <w:sz w:val="20"/>
          <w:szCs w:val="20"/>
        </w:rPr>
      </w:pPr>
      <w:r w:rsidRPr="007A2B38">
        <w:rPr>
          <w:rFonts w:ascii="Tahoma" w:hAnsi="Tahoma" w:cs="Tahoma"/>
          <w:sz w:val="20"/>
          <w:szCs w:val="20"/>
        </w:rPr>
        <w:t>Województwo................................................ Powiat……............................................................................</w:t>
      </w:r>
    </w:p>
    <w:p w14:paraId="61B36873" w14:textId="4455E047" w:rsidR="00562AB0" w:rsidRPr="007A2B38" w:rsidRDefault="00562AB0" w:rsidP="00562AB0">
      <w:pPr>
        <w:spacing w:line="360" w:lineRule="auto"/>
        <w:rPr>
          <w:rFonts w:ascii="Tahoma" w:hAnsi="Tahoma" w:cs="Tahoma"/>
          <w:b/>
          <w:bCs/>
          <w:sz w:val="20"/>
          <w:szCs w:val="20"/>
        </w:rPr>
      </w:pPr>
      <w:r w:rsidRPr="007A2B38">
        <w:rPr>
          <w:rFonts w:ascii="Tahoma" w:hAnsi="Tahoma" w:cs="Tahoma"/>
          <w:sz w:val="20"/>
          <w:szCs w:val="20"/>
        </w:rPr>
        <w:t xml:space="preserve">Internet: http://.................................................. </w:t>
      </w:r>
      <w:r w:rsidRPr="007A2B38">
        <w:rPr>
          <w:rFonts w:ascii="Tahoma" w:hAnsi="Tahoma" w:cs="Tahoma"/>
          <w:b/>
          <w:bCs/>
          <w:sz w:val="20"/>
          <w:szCs w:val="20"/>
        </w:rPr>
        <w:t>e-mail:.....................................@................................</w:t>
      </w:r>
    </w:p>
    <w:p w14:paraId="5BA77D91" w14:textId="77777777" w:rsidR="002918A0" w:rsidRPr="007A2B38" w:rsidRDefault="002918A0" w:rsidP="002918A0">
      <w:pPr>
        <w:suppressAutoHyphens/>
        <w:spacing w:line="360" w:lineRule="auto"/>
        <w:rPr>
          <w:rFonts w:ascii="Tahoma" w:hAnsi="Tahoma" w:cs="Tahoma"/>
          <w:bCs/>
          <w:sz w:val="18"/>
          <w:szCs w:val="18"/>
          <w:lang w:eastAsia="zh-CN"/>
        </w:rPr>
      </w:pPr>
      <w:r w:rsidRPr="007A2B38">
        <w:rPr>
          <w:rFonts w:ascii="Tahoma" w:hAnsi="Tahoma" w:cs="Tahoma"/>
          <w:bCs/>
          <w:sz w:val="18"/>
          <w:szCs w:val="18"/>
          <w:lang w:eastAsia="zh-CN"/>
        </w:rPr>
        <w:t>KRS: ……………………………………… (jeżeli dotyczy)</w:t>
      </w:r>
    </w:p>
    <w:p w14:paraId="79B37229" w14:textId="02A9CFB3" w:rsidR="00B73B44" w:rsidRPr="007A2B38" w:rsidRDefault="002215A2" w:rsidP="00B73B44">
      <w:pPr>
        <w:suppressAutoHyphens/>
        <w:spacing w:line="360" w:lineRule="auto"/>
        <w:rPr>
          <w:rFonts w:ascii="Tahoma" w:hAnsi="Tahoma" w:cs="Tahoma"/>
          <w:b/>
          <w:sz w:val="18"/>
          <w:szCs w:val="18"/>
        </w:rPr>
      </w:pPr>
      <w:r w:rsidRPr="007A2B38">
        <w:rPr>
          <w:rFonts w:ascii="Tahoma" w:hAnsi="Tahoma" w:cs="Tahoma"/>
          <w:b/>
          <w:sz w:val="18"/>
          <w:szCs w:val="18"/>
        </w:rPr>
        <w:t>Wykonawca jest</w:t>
      </w:r>
      <w:r w:rsidR="00B73B44" w:rsidRPr="007A2B38">
        <w:rPr>
          <w:rFonts w:ascii="Tahoma" w:hAnsi="Tahoma" w:cs="Tahoma"/>
          <w:b/>
          <w:sz w:val="18"/>
          <w:szCs w:val="18"/>
        </w:rPr>
        <w:t>*</w:t>
      </w:r>
      <w:r w:rsidRPr="007A2B38">
        <w:rPr>
          <w:rFonts w:ascii="Tahoma" w:hAnsi="Tahoma" w:cs="Tahoma"/>
          <w:b/>
          <w:sz w:val="18"/>
          <w:szCs w:val="18"/>
        </w:rPr>
        <w:t>:</w:t>
      </w:r>
    </w:p>
    <w:p w14:paraId="742F8A26"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 xml:space="preserve">Mikroprzedsiębiorstwem </w:t>
      </w:r>
      <w:r w:rsidRPr="007A2B38">
        <w:rPr>
          <w:rStyle w:val="Odwoanieprzypisudolnego"/>
          <w:rFonts w:ascii="Tahoma" w:hAnsi="Tahoma" w:cs="Tahoma"/>
          <w:sz w:val="18"/>
          <w:szCs w:val="18"/>
        </w:rPr>
        <w:footnoteReference w:id="2"/>
      </w:r>
      <w:r w:rsidRPr="007A2B38">
        <w:rPr>
          <w:rFonts w:ascii="Tahoma" w:hAnsi="Tahoma" w:cs="Tahoma"/>
          <w:sz w:val="18"/>
          <w:szCs w:val="18"/>
        </w:rPr>
        <w:t>,</w:t>
      </w:r>
    </w:p>
    <w:p w14:paraId="5ED3CC5D"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 xml:space="preserve">Małym przedsiębiorstwem </w:t>
      </w:r>
      <w:r w:rsidRPr="007A2B38">
        <w:rPr>
          <w:rStyle w:val="Odwoanieprzypisudolnego"/>
          <w:rFonts w:ascii="Tahoma" w:hAnsi="Tahoma" w:cs="Tahoma"/>
          <w:sz w:val="18"/>
          <w:szCs w:val="18"/>
        </w:rPr>
        <w:footnoteReference w:id="3"/>
      </w:r>
      <w:r w:rsidRPr="007A2B38">
        <w:rPr>
          <w:rFonts w:ascii="Tahoma" w:hAnsi="Tahoma" w:cs="Tahoma"/>
          <w:sz w:val="18"/>
          <w:szCs w:val="18"/>
        </w:rPr>
        <w:t>,</w:t>
      </w:r>
    </w:p>
    <w:p w14:paraId="7E53EFA9"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 xml:space="preserve">Średnim przedsiębiorstwem </w:t>
      </w:r>
      <w:r w:rsidRPr="007A2B38">
        <w:rPr>
          <w:rStyle w:val="Odwoanieprzypisudolnego"/>
          <w:rFonts w:ascii="Tahoma" w:hAnsi="Tahoma" w:cs="Tahoma"/>
          <w:sz w:val="18"/>
          <w:szCs w:val="18"/>
        </w:rPr>
        <w:footnoteReference w:id="4"/>
      </w:r>
      <w:r w:rsidRPr="007A2B38">
        <w:rPr>
          <w:rFonts w:ascii="Tahoma" w:hAnsi="Tahoma" w:cs="Tahoma"/>
          <w:sz w:val="18"/>
          <w:szCs w:val="18"/>
        </w:rPr>
        <w:t xml:space="preserve">, </w:t>
      </w:r>
    </w:p>
    <w:p w14:paraId="751E2B77"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Jednoosobową działalnością gospodarczą,</w:t>
      </w:r>
    </w:p>
    <w:p w14:paraId="217664DA"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Osobą fizyczną nieprowadzącą działalności gospodarczej,</w:t>
      </w:r>
    </w:p>
    <w:p w14:paraId="5607B2F8" w14:textId="77777777" w:rsidR="00B73B44" w:rsidRPr="007A2B38" w:rsidRDefault="00B73B44" w:rsidP="00E207CE">
      <w:pPr>
        <w:numPr>
          <w:ilvl w:val="0"/>
          <w:numId w:val="34"/>
        </w:numPr>
        <w:suppressAutoHyphens/>
        <w:spacing w:line="276" w:lineRule="auto"/>
        <w:ind w:left="426" w:hanging="426"/>
        <w:rPr>
          <w:rFonts w:ascii="Tahoma" w:hAnsi="Tahoma" w:cs="Tahoma"/>
          <w:sz w:val="18"/>
          <w:szCs w:val="18"/>
        </w:rPr>
      </w:pPr>
      <w:r w:rsidRPr="007A2B38">
        <w:rPr>
          <w:rFonts w:ascii="Tahoma" w:hAnsi="Tahoma" w:cs="Tahoma"/>
          <w:sz w:val="18"/>
          <w:szCs w:val="18"/>
        </w:rPr>
        <w:t>Innym rodzajem</w:t>
      </w:r>
    </w:p>
    <w:p w14:paraId="0069C1A5" w14:textId="30D34957" w:rsidR="00B73B44" w:rsidRPr="007A2B38" w:rsidRDefault="002215A2" w:rsidP="00B73B44">
      <w:pPr>
        <w:suppressAutoHyphens/>
        <w:spacing w:line="360" w:lineRule="auto"/>
        <w:rPr>
          <w:rFonts w:ascii="Tahoma" w:hAnsi="Tahoma" w:cs="Tahoma"/>
          <w:b/>
          <w:sz w:val="18"/>
          <w:szCs w:val="18"/>
        </w:rPr>
      </w:pPr>
      <w:r w:rsidRPr="007A2B38">
        <w:rPr>
          <w:rFonts w:ascii="Tahoma" w:hAnsi="Tahoma" w:cs="Tahoma"/>
          <w:b/>
          <w:sz w:val="18"/>
          <w:szCs w:val="18"/>
        </w:rPr>
        <w:t>UWAGA</w:t>
      </w:r>
      <w:r w:rsidR="00B73B44" w:rsidRPr="007A2B38">
        <w:rPr>
          <w:rFonts w:ascii="Tahoma" w:hAnsi="Tahoma" w:cs="Tahoma"/>
          <w:b/>
          <w:sz w:val="18"/>
          <w:szCs w:val="18"/>
        </w:rPr>
        <w:t>*zaznaczyć właściwe</w:t>
      </w:r>
    </w:p>
    <w:p w14:paraId="33214AB2" w14:textId="77777777" w:rsidR="00562AB0" w:rsidRPr="007A2B38" w:rsidRDefault="00562AB0" w:rsidP="00562AB0">
      <w:pPr>
        <w:spacing w:line="360" w:lineRule="auto"/>
        <w:jc w:val="center"/>
        <w:rPr>
          <w:rFonts w:ascii="Tahoma" w:hAnsi="Tahoma" w:cs="Tahoma"/>
          <w:sz w:val="20"/>
          <w:szCs w:val="20"/>
        </w:rPr>
      </w:pPr>
      <w:r w:rsidRPr="007A2B38">
        <w:rPr>
          <w:rFonts w:ascii="Tahoma" w:hAnsi="Tahoma" w:cs="Tahoma"/>
          <w:sz w:val="20"/>
          <w:szCs w:val="20"/>
        </w:rPr>
        <w:t>Do:</w:t>
      </w:r>
    </w:p>
    <w:p w14:paraId="1B1284A2" w14:textId="77777777" w:rsidR="00692215" w:rsidRPr="007A2B38" w:rsidRDefault="00692215" w:rsidP="00692215">
      <w:pPr>
        <w:jc w:val="center"/>
        <w:rPr>
          <w:rFonts w:ascii="Tahoma" w:hAnsi="Tahoma" w:cs="Tahoma"/>
          <w:b/>
          <w:sz w:val="18"/>
          <w:szCs w:val="20"/>
        </w:rPr>
      </w:pPr>
      <w:r w:rsidRPr="007A2B38">
        <w:rPr>
          <w:rFonts w:ascii="Tahoma" w:hAnsi="Tahoma" w:cs="Tahoma"/>
          <w:b/>
          <w:sz w:val="18"/>
          <w:szCs w:val="20"/>
        </w:rPr>
        <w:t>SAMODZIELNEGO PUBLICZNEGO ZAKŁADU OPIEKI ZDROWOTNEJ  UNIWERSYTECKIEGO SZPITALA KLINICZNEGO NR 1 IM. NORBERTA BARLICKIEGO</w:t>
      </w:r>
      <w:r w:rsidRPr="007A2B38">
        <w:rPr>
          <w:rFonts w:ascii="Tahoma" w:hAnsi="Tahoma" w:cs="Tahoma"/>
          <w:b/>
          <w:sz w:val="18"/>
          <w:szCs w:val="20"/>
        </w:rPr>
        <w:br/>
        <w:t>90-153 ŁÓDŹ, UL. KOPCIŃSKIEGO 22</w:t>
      </w:r>
    </w:p>
    <w:p w14:paraId="663C3C50" w14:textId="7A0524F7" w:rsidR="00562AB0" w:rsidRPr="007A2B38" w:rsidRDefault="00562AB0" w:rsidP="00B6094F">
      <w:pPr>
        <w:pStyle w:val="Tekstpodstawowy"/>
        <w:rPr>
          <w:rFonts w:ascii="Tahoma" w:hAnsi="Tahoma" w:cs="Tahoma"/>
          <w:sz w:val="20"/>
        </w:rPr>
      </w:pPr>
    </w:p>
    <w:p w14:paraId="2FE2C166" w14:textId="7868A7DF" w:rsidR="00562AB0" w:rsidRPr="007A2B38" w:rsidRDefault="00562AB0" w:rsidP="00562AB0">
      <w:pPr>
        <w:pStyle w:val="Default"/>
        <w:jc w:val="both"/>
        <w:rPr>
          <w:rFonts w:ascii="Tahoma" w:hAnsi="Tahoma" w:cs="Tahoma"/>
          <w:color w:val="auto"/>
          <w:sz w:val="20"/>
          <w:szCs w:val="20"/>
        </w:rPr>
      </w:pPr>
      <w:r w:rsidRPr="007A2B38">
        <w:rPr>
          <w:rFonts w:ascii="Tahoma" w:hAnsi="Tahoma" w:cs="Tahoma"/>
          <w:color w:val="auto"/>
          <w:sz w:val="20"/>
          <w:szCs w:val="20"/>
        </w:rPr>
        <w:t xml:space="preserve">Nawiązując do ogłoszenia zamieszczonego w Biuletynie Zamówień Publicznych nr </w:t>
      </w:r>
      <w:r w:rsidR="00AB522F" w:rsidRPr="00AB522F">
        <w:rPr>
          <w:rFonts w:ascii="Tahoma" w:hAnsi="Tahoma" w:cs="Tahoma"/>
          <w:color w:val="auto"/>
          <w:sz w:val="20"/>
          <w:szCs w:val="20"/>
        </w:rPr>
        <w:t>2024/BZP 00089605/01</w:t>
      </w:r>
      <w:r w:rsidR="002D6245" w:rsidRPr="007A2B38">
        <w:rPr>
          <w:rFonts w:ascii="Tahoma" w:hAnsi="Tahoma" w:cs="Tahoma"/>
          <w:bCs/>
          <w:color w:val="auto"/>
          <w:sz w:val="20"/>
          <w:szCs w:val="20"/>
        </w:rPr>
        <w:t xml:space="preserve"> </w:t>
      </w:r>
      <w:r w:rsidR="000333DE" w:rsidRPr="007A2B38">
        <w:rPr>
          <w:rFonts w:ascii="Tahoma" w:hAnsi="Tahoma" w:cs="Tahoma"/>
          <w:bCs/>
          <w:color w:val="auto"/>
          <w:sz w:val="20"/>
          <w:szCs w:val="20"/>
        </w:rPr>
        <w:t>z</w:t>
      </w:r>
      <w:r w:rsidR="000333DE" w:rsidRPr="007A2B38">
        <w:rPr>
          <w:rFonts w:ascii="Tahoma" w:hAnsi="Tahoma" w:cs="Tahoma"/>
          <w:b/>
          <w:bCs/>
          <w:color w:val="auto"/>
          <w:sz w:val="20"/>
          <w:szCs w:val="20"/>
        </w:rPr>
        <w:t xml:space="preserve"> </w:t>
      </w:r>
      <w:r w:rsidRPr="007A2B38">
        <w:rPr>
          <w:rFonts w:ascii="Tahoma" w:hAnsi="Tahoma" w:cs="Tahoma"/>
          <w:color w:val="auto"/>
          <w:sz w:val="20"/>
          <w:szCs w:val="20"/>
        </w:rPr>
        <w:t>dni</w:t>
      </w:r>
      <w:r w:rsidR="007C5480" w:rsidRPr="007A2B38">
        <w:rPr>
          <w:rFonts w:ascii="Tahoma" w:hAnsi="Tahoma" w:cs="Tahoma"/>
          <w:color w:val="auto"/>
          <w:sz w:val="20"/>
          <w:szCs w:val="20"/>
        </w:rPr>
        <w:t>a</w:t>
      </w:r>
      <w:r w:rsidR="00A81C34" w:rsidRPr="007A2B38">
        <w:rPr>
          <w:rFonts w:ascii="Tahoma" w:hAnsi="Tahoma" w:cs="Tahoma"/>
          <w:color w:val="auto"/>
          <w:sz w:val="20"/>
          <w:szCs w:val="20"/>
        </w:rPr>
        <w:t xml:space="preserve"> </w:t>
      </w:r>
      <w:r w:rsidR="00417A96">
        <w:rPr>
          <w:rFonts w:ascii="Tahoma" w:hAnsi="Tahoma" w:cs="Tahoma"/>
          <w:color w:val="auto"/>
          <w:sz w:val="20"/>
          <w:szCs w:val="20"/>
        </w:rPr>
        <w:t>02.02.2024</w:t>
      </w:r>
      <w:r w:rsidR="00A415BC" w:rsidRPr="007A2B38">
        <w:rPr>
          <w:rFonts w:ascii="Tahoma" w:hAnsi="Tahoma" w:cs="Tahoma"/>
          <w:color w:val="auto"/>
          <w:sz w:val="20"/>
          <w:szCs w:val="20"/>
        </w:rPr>
        <w:t xml:space="preserve"> r.</w:t>
      </w:r>
      <w:r w:rsidRPr="007A2B38">
        <w:rPr>
          <w:rFonts w:ascii="Tahoma" w:hAnsi="Tahoma" w:cs="Tahoma"/>
          <w:color w:val="auto"/>
          <w:sz w:val="20"/>
          <w:szCs w:val="20"/>
        </w:rPr>
        <w:t xml:space="preserve"> </w:t>
      </w:r>
      <w:proofErr w:type="spellStart"/>
      <w:r w:rsidR="00B413F9" w:rsidRPr="007A2B38">
        <w:rPr>
          <w:rFonts w:ascii="Tahoma" w:hAnsi="Tahoma" w:cs="Tahoma"/>
          <w:bCs/>
          <w:color w:val="auto"/>
          <w:sz w:val="20"/>
          <w:szCs w:val="20"/>
        </w:rPr>
        <w:t>pn</w:t>
      </w:r>
      <w:proofErr w:type="spellEnd"/>
      <w:r w:rsidRPr="007A2B38">
        <w:rPr>
          <w:rFonts w:ascii="Tahoma" w:hAnsi="Tahoma" w:cs="Tahoma"/>
          <w:b/>
          <w:bCs/>
          <w:color w:val="auto"/>
          <w:sz w:val="20"/>
          <w:szCs w:val="20"/>
        </w:rPr>
        <w:t xml:space="preserve"> </w:t>
      </w:r>
      <w:r w:rsidR="00AD20CB" w:rsidRPr="007A2B38">
        <w:rPr>
          <w:rFonts w:ascii="Tahoma" w:hAnsi="Tahoma" w:cs="Tahoma"/>
          <w:b/>
          <w:bCs/>
          <w:color w:val="auto"/>
          <w:sz w:val="20"/>
          <w:szCs w:val="20"/>
        </w:rPr>
        <w:t>„</w:t>
      </w:r>
      <w:r w:rsidR="00B413F9" w:rsidRPr="007A2B38">
        <w:rPr>
          <w:rFonts w:ascii="Tahoma" w:hAnsi="Tahoma" w:cs="Tahoma"/>
          <w:b/>
          <w:bCs/>
          <w:color w:val="auto"/>
          <w:sz w:val="20"/>
          <w:szCs w:val="20"/>
        </w:rPr>
        <w:t xml:space="preserve">Dostawa płyty sterującej  kolimatora i kolimatora do tomografu komputerowego typ: </w:t>
      </w:r>
      <w:proofErr w:type="spellStart"/>
      <w:r w:rsidR="00B413F9" w:rsidRPr="007A2B38">
        <w:rPr>
          <w:rFonts w:ascii="Tahoma" w:hAnsi="Tahoma" w:cs="Tahoma"/>
          <w:b/>
          <w:bCs/>
          <w:color w:val="auto"/>
          <w:sz w:val="20"/>
          <w:szCs w:val="20"/>
        </w:rPr>
        <w:t>Revolution</w:t>
      </w:r>
      <w:proofErr w:type="spellEnd"/>
      <w:r w:rsidR="00B413F9" w:rsidRPr="007A2B38">
        <w:rPr>
          <w:rFonts w:ascii="Tahoma" w:hAnsi="Tahoma" w:cs="Tahoma"/>
          <w:b/>
          <w:bCs/>
          <w:color w:val="auto"/>
          <w:sz w:val="20"/>
          <w:szCs w:val="20"/>
        </w:rPr>
        <w:t xml:space="preserve"> CT o nr fabrycznym: REVX1800088CN wraz z montażem</w:t>
      </w:r>
      <w:r w:rsidR="00AD20CB" w:rsidRPr="007A2B38">
        <w:rPr>
          <w:rFonts w:ascii="Tahoma" w:hAnsi="Tahoma" w:cs="Tahoma"/>
          <w:b/>
          <w:bCs/>
          <w:color w:val="auto"/>
          <w:sz w:val="20"/>
          <w:szCs w:val="20"/>
        </w:rPr>
        <w:t>”</w:t>
      </w:r>
      <w:r w:rsidR="0027171C" w:rsidRPr="007A2B38">
        <w:rPr>
          <w:rFonts w:ascii="Tahoma" w:hAnsi="Tahoma" w:cs="Tahoma"/>
          <w:b/>
          <w:bCs/>
          <w:color w:val="auto"/>
          <w:sz w:val="20"/>
          <w:szCs w:val="20"/>
        </w:rPr>
        <w:t xml:space="preserve"> </w:t>
      </w:r>
      <w:r w:rsidR="00454B1B" w:rsidRPr="007A2B38">
        <w:rPr>
          <w:rFonts w:ascii="Tahoma" w:hAnsi="Tahoma" w:cs="Tahoma"/>
          <w:b/>
          <w:bCs/>
          <w:color w:val="auto"/>
          <w:sz w:val="20"/>
          <w:szCs w:val="20"/>
        </w:rPr>
        <w:t>–</w:t>
      </w:r>
      <w:r w:rsidR="00B73B44" w:rsidRPr="007A2B38">
        <w:rPr>
          <w:rFonts w:ascii="Tahoma" w:hAnsi="Tahoma" w:cs="Tahoma"/>
          <w:b/>
          <w:bCs/>
          <w:color w:val="auto"/>
          <w:sz w:val="20"/>
          <w:szCs w:val="20"/>
        </w:rPr>
        <w:t xml:space="preserve"> </w:t>
      </w:r>
      <w:r w:rsidRPr="007A2B38">
        <w:rPr>
          <w:rFonts w:ascii="Tahoma" w:hAnsi="Tahoma" w:cs="Tahoma"/>
          <w:b/>
          <w:bCs/>
          <w:color w:val="auto"/>
          <w:sz w:val="20"/>
          <w:szCs w:val="20"/>
        </w:rPr>
        <w:t xml:space="preserve">numer sprawy </w:t>
      </w:r>
      <w:r w:rsidR="0005651A" w:rsidRPr="007A2B38">
        <w:rPr>
          <w:rFonts w:ascii="Tahoma" w:hAnsi="Tahoma" w:cs="Tahoma"/>
          <w:b/>
          <w:bCs/>
          <w:color w:val="auto"/>
          <w:sz w:val="20"/>
          <w:szCs w:val="20"/>
        </w:rPr>
        <w:t>27</w:t>
      </w:r>
      <w:r w:rsidRPr="007A2B38">
        <w:rPr>
          <w:rFonts w:ascii="Tahoma" w:hAnsi="Tahoma" w:cs="Tahoma"/>
          <w:b/>
          <w:bCs/>
          <w:color w:val="auto"/>
          <w:sz w:val="20"/>
          <w:szCs w:val="20"/>
        </w:rPr>
        <w:t>/TP/ZP/D/202</w:t>
      </w:r>
      <w:r w:rsidR="00985270" w:rsidRPr="007A2B38">
        <w:rPr>
          <w:rFonts w:ascii="Tahoma" w:hAnsi="Tahoma" w:cs="Tahoma"/>
          <w:b/>
          <w:bCs/>
          <w:color w:val="auto"/>
          <w:sz w:val="20"/>
          <w:szCs w:val="20"/>
        </w:rPr>
        <w:t>4</w:t>
      </w:r>
      <w:r w:rsidRPr="007A2B38">
        <w:rPr>
          <w:rFonts w:ascii="Tahoma" w:hAnsi="Tahoma" w:cs="Tahoma"/>
          <w:color w:val="auto"/>
          <w:sz w:val="20"/>
          <w:szCs w:val="20"/>
        </w:rPr>
        <w:t>:</w:t>
      </w:r>
    </w:p>
    <w:p w14:paraId="090AF6C5" w14:textId="77777777" w:rsidR="00680935" w:rsidRPr="007A2B38" w:rsidRDefault="00680935" w:rsidP="00680935">
      <w:pPr>
        <w:jc w:val="both"/>
        <w:rPr>
          <w:rFonts w:ascii="Tahoma" w:hAnsi="Tahoma" w:cs="Tahoma"/>
          <w:sz w:val="18"/>
          <w:szCs w:val="18"/>
        </w:rPr>
      </w:pPr>
    </w:p>
    <w:p w14:paraId="7212CB2F" w14:textId="77777777" w:rsidR="005B2AD8" w:rsidRPr="007A2B38" w:rsidRDefault="005B2AD8" w:rsidP="005B2AD8">
      <w:pPr>
        <w:pStyle w:val="Akapitzlist"/>
        <w:numPr>
          <w:ilvl w:val="0"/>
          <w:numId w:val="4"/>
        </w:numPr>
        <w:rPr>
          <w:rFonts w:ascii="Tahoma" w:eastAsia="Times New Roman" w:hAnsi="Tahoma" w:cs="Tahoma"/>
          <w:sz w:val="20"/>
          <w:szCs w:val="20"/>
          <w:lang w:eastAsia="pl-PL"/>
        </w:rPr>
      </w:pPr>
      <w:r w:rsidRPr="007A2B38">
        <w:rPr>
          <w:rFonts w:ascii="Tahoma" w:eastAsia="Times New Roman" w:hAnsi="Tahoma" w:cs="Tahoma"/>
          <w:sz w:val="20"/>
          <w:szCs w:val="20"/>
          <w:lang w:eastAsia="pl-PL"/>
        </w:rPr>
        <w:t>Oferujemy dostarczenie towaru spełniającego wymagania określone w załączniku Formularz asortymentowo-cenowy - załącznik nr 2 do SWZ. Załącznik ten stanowi integralną część niniejszej oferty.</w:t>
      </w:r>
    </w:p>
    <w:p w14:paraId="3BBE1B54" w14:textId="3823F2A1" w:rsidR="00AD20CB" w:rsidRPr="007A2B38" w:rsidRDefault="00AD20CB" w:rsidP="00AD20CB">
      <w:pPr>
        <w:numPr>
          <w:ilvl w:val="0"/>
          <w:numId w:val="4"/>
        </w:numPr>
        <w:jc w:val="both"/>
        <w:rPr>
          <w:rFonts w:ascii="Tahoma" w:hAnsi="Tahoma" w:cs="Tahoma"/>
          <w:b/>
          <w:bCs/>
          <w:sz w:val="18"/>
          <w:szCs w:val="18"/>
        </w:rPr>
      </w:pPr>
      <w:r w:rsidRPr="007A2B38">
        <w:rPr>
          <w:rFonts w:ascii="Tahoma" w:hAnsi="Tahoma" w:cs="Tahoma"/>
          <w:b/>
          <w:sz w:val="20"/>
          <w:szCs w:val="20"/>
        </w:rPr>
        <w:t xml:space="preserve">Oferujemy </w:t>
      </w:r>
      <w:r w:rsidR="00985A7F" w:rsidRPr="007A2B38">
        <w:rPr>
          <w:rFonts w:ascii="Tahoma" w:hAnsi="Tahoma" w:cs="Tahoma"/>
          <w:b/>
          <w:sz w:val="20"/>
          <w:szCs w:val="20"/>
        </w:rPr>
        <w:t>termin płatności</w:t>
      </w:r>
      <w:r w:rsidRPr="007A2B38">
        <w:rPr>
          <w:rFonts w:ascii="Tahoma" w:hAnsi="Tahoma" w:cs="Tahoma"/>
          <w:b/>
          <w:sz w:val="20"/>
          <w:szCs w:val="20"/>
        </w:rPr>
        <w:t xml:space="preserve">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7A2B38" w:rsidRPr="007A2B38" w14:paraId="0E13DD3F" w14:textId="77777777" w:rsidTr="003D4CCF">
        <w:trPr>
          <w:trHeight w:val="373"/>
          <w:jc w:val="center"/>
        </w:trPr>
        <w:tc>
          <w:tcPr>
            <w:tcW w:w="6290" w:type="dxa"/>
            <w:shd w:val="clear" w:color="auto" w:fill="auto"/>
            <w:vAlign w:val="center"/>
          </w:tcPr>
          <w:p w14:paraId="072B3BFD" w14:textId="77777777" w:rsidR="00AD20CB" w:rsidRPr="007A2B38" w:rsidRDefault="00AD20CB" w:rsidP="003D4CCF">
            <w:pPr>
              <w:jc w:val="both"/>
              <w:rPr>
                <w:rFonts w:ascii="Tahoma" w:eastAsia="Calibri" w:hAnsi="Tahoma" w:cs="Tahoma"/>
                <w:b/>
                <w:sz w:val="20"/>
                <w:szCs w:val="20"/>
              </w:rPr>
            </w:pPr>
            <w:r w:rsidRPr="007A2B38">
              <w:rPr>
                <w:rFonts w:ascii="Tahoma" w:eastAsia="Calibri" w:hAnsi="Tahoma" w:cs="Tahoma"/>
                <w:b/>
                <w:sz w:val="20"/>
                <w:szCs w:val="20"/>
              </w:rPr>
              <w:t>Oceniane kryteria:</w:t>
            </w:r>
          </w:p>
        </w:tc>
        <w:tc>
          <w:tcPr>
            <w:tcW w:w="3138" w:type="dxa"/>
            <w:shd w:val="clear" w:color="auto" w:fill="auto"/>
            <w:vAlign w:val="center"/>
          </w:tcPr>
          <w:p w14:paraId="20A8FD8D" w14:textId="77777777" w:rsidR="00AD20CB" w:rsidRPr="007A2B38" w:rsidRDefault="00AD20CB" w:rsidP="003D4CCF">
            <w:pPr>
              <w:jc w:val="center"/>
              <w:rPr>
                <w:rFonts w:ascii="Tahoma" w:eastAsia="Calibri" w:hAnsi="Tahoma" w:cs="Tahoma"/>
                <w:b/>
                <w:sz w:val="20"/>
                <w:szCs w:val="20"/>
              </w:rPr>
            </w:pPr>
            <w:r w:rsidRPr="007A2B38">
              <w:rPr>
                <w:rFonts w:ascii="Tahoma" w:eastAsia="Calibri" w:hAnsi="Tahoma" w:cs="Tahoma"/>
                <w:b/>
                <w:sz w:val="20"/>
                <w:szCs w:val="20"/>
              </w:rPr>
              <w:t>Podać/Wypełnić</w:t>
            </w:r>
          </w:p>
        </w:tc>
      </w:tr>
      <w:tr w:rsidR="007A2B38" w:rsidRPr="007A2B38" w14:paraId="3100FFC1" w14:textId="77777777" w:rsidTr="003D4CCF">
        <w:trPr>
          <w:trHeight w:val="624"/>
          <w:jc w:val="center"/>
        </w:trPr>
        <w:tc>
          <w:tcPr>
            <w:tcW w:w="6290" w:type="dxa"/>
            <w:shd w:val="clear" w:color="auto" w:fill="auto"/>
            <w:vAlign w:val="center"/>
          </w:tcPr>
          <w:p w14:paraId="2B1B7741" w14:textId="77777777" w:rsidR="00AD20CB" w:rsidRPr="007A2B38" w:rsidRDefault="00AD20CB" w:rsidP="003D4CCF">
            <w:pPr>
              <w:jc w:val="both"/>
              <w:rPr>
                <w:rFonts w:ascii="Tahoma" w:hAnsi="Tahoma" w:cs="Tahoma"/>
                <w:b/>
                <w:bCs/>
                <w:sz w:val="20"/>
                <w:szCs w:val="20"/>
                <w:u w:val="single"/>
              </w:rPr>
            </w:pPr>
            <w:r w:rsidRPr="007A2B38">
              <w:rPr>
                <w:rFonts w:ascii="Tahoma" w:hAnsi="Tahoma" w:cs="Tahoma"/>
                <w:b/>
                <w:bCs/>
                <w:sz w:val="20"/>
                <w:szCs w:val="20"/>
                <w:u w:val="single"/>
              </w:rPr>
              <w:t>Termin płatności</w:t>
            </w:r>
          </w:p>
          <w:p w14:paraId="57BAC963" w14:textId="77777777" w:rsidR="00AD20CB" w:rsidRPr="007A2B38" w:rsidRDefault="00AD20CB" w:rsidP="003D4CCF">
            <w:pPr>
              <w:jc w:val="both"/>
              <w:rPr>
                <w:rFonts w:ascii="Tahoma" w:hAnsi="Tahoma" w:cs="Tahoma"/>
                <w:b/>
                <w:bCs/>
                <w:sz w:val="20"/>
                <w:szCs w:val="20"/>
                <w:u w:val="single"/>
              </w:rPr>
            </w:pPr>
            <w:r w:rsidRPr="007A2B38">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3CCAD76" w14:textId="77777777" w:rsidR="00AD20CB" w:rsidRPr="007A2B38" w:rsidRDefault="00AD20CB" w:rsidP="003D4CCF">
            <w:pPr>
              <w:jc w:val="center"/>
              <w:rPr>
                <w:rFonts w:ascii="Tahoma" w:eastAsia="Calibri" w:hAnsi="Tahoma" w:cs="Tahoma"/>
                <w:b/>
                <w:sz w:val="20"/>
                <w:szCs w:val="20"/>
              </w:rPr>
            </w:pPr>
            <w:r w:rsidRPr="007A2B38">
              <w:rPr>
                <w:rFonts w:ascii="Tahoma" w:eastAsia="Calibri" w:hAnsi="Tahoma" w:cs="Tahoma"/>
                <w:b/>
                <w:sz w:val="20"/>
                <w:szCs w:val="20"/>
              </w:rPr>
              <w:t>………….. dni</w:t>
            </w:r>
          </w:p>
          <w:p w14:paraId="4E27612E" w14:textId="77777777" w:rsidR="00AD20CB" w:rsidRPr="007A2B38" w:rsidRDefault="00AD20CB" w:rsidP="003D4CCF">
            <w:pPr>
              <w:jc w:val="center"/>
              <w:rPr>
                <w:rFonts w:ascii="Tahoma" w:eastAsia="Calibri" w:hAnsi="Tahoma" w:cs="Tahoma"/>
                <w:b/>
                <w:sz w:val="18"/>
                <w:szCs w:val="18"/>
              </w:rPr>
            </w:pPr>
            <w:r w:rsidRPr="007A2B38">
              <w:rPr>
                <w:rFonts w:ascii="Tahoma" w:eastAsia="Calibri" w:hAnsi="Tahoma" w:cs="Tahoma"/>
                <w:b/>
                <w:sz w:val="18"/>
                <w:szCs w:val="18"/>
              </w:rPr>
              <w:t>(60 dni, 50 dni, 40 dni, 30 dni)</w:t>
            </w:r>
          </w:p>
          <w:p w14:paraId="57C80F54" w14:textId="77777777" w:rsidR="00AD20CB" w:rsidRPr="007A2B38" w:rsidRDefault="00AD20CB" w:rsidP="003D4CCF">
            <w:pPr>
              <w:jc w:val="center"/>
              <w:rPr>
                <w:rFonts w:ascii="Tahoma" w:eastAsia="Calibri" w:hAnsi="Tahoma" w:cs="Tahoma"/>
                <w:b/>
                <w:sz w:val="20"/>
                <w:szCs w:val="20"/>
              </w:rPr>
            </w:pPr>
            <w:r w:rsidRPr="007A2B38">
              <w:rPr>
                <w:rFonts w:ascii="Tahoma" w:eastAsia="Calibri" w:hAnsi="Tahoma" w:cs="Tahoma"/>
                <w:sz w:val="14"/>
                <w:szCs w:val="14"/>
              </w:rPr>
              <w:t>Zamawiający zastrzega, że brane pod uwagę będą tylko terminy płatności 30 dni, 40 dni, 50 dni i 60 dni. Podanie jakiegokolwiek innego terminu płatności w przedziale 30-60 dni będzie skutkowało odrzuceniem oferty</w:t>
            </w:r>
            <w:r w:rsidRPr="007A2B38">
              <w:rPr>
                <w:rFonts w:ascii="Tahoma" w:eastAsia="Calibri" w:hAnsi="Tahoma" w:cs="Tahoma"/>
                <w:b/>
                <w:sz w:val="20"/>
                <w:szCs w:val="20"/>
              </w:rPr>
              <w:t xml:space="preserve"> </w:t>
            </w:r>
          </w:p>
        </w:tc>
      </w:tr>
    </w:tbl>
    <w:p w14:paraId="0E605AB8" w14:textId="77777777" w:rsidR="00AD20CB" w:rsidRPr="007A2B38" w:rsidRDefault="00AD20CB" w:rsidP="00AD20CB">
      <w:pPr>
        <w:tabs>
          <w:tab w:val="left" w:pos="360"/>
        </w:tabs>
        <w:ind w:left="357" w:hanging="357"/>
        <w:jc w:val="center"/>
        <w:rPr>
          <w:rFonts w:ascii="Tahoma" w:hAnsi="Tahoma" w:cs="Tahoma"/>
          <w:b/>
          <w:bCs/>
          <w:sz w:val="16"/>
          <w:szCs w:val="16"/>
        </w:rPr>
      </w:pPr>
      <w:r w:rsidRPr="007A2B38">
        <w:rPr>
          <w:rFonts w:ascii="Tahoma" w:hAnsi="Tahoma" w:cs="Tahoma"/>
          <w:sz w:val="16"/>
          <w:szCs w:val="16"/>
        </w:rPr>
        <w:t xml:space="preserve">!!! </w:t>
      </w:r>
      <w:r w:rsidRPr="007A2B38">
        <w:rPr>
          <w:rFonts w:ascii="Tahoma" w:hAnsi="Tahoma" w:cs="Tahoma"/>
          <w:b/>
          <w:bCs/>
          <w:sz w:val="16"/>
          <w:szCs w:val="16"/>
          <w:u w:val="single"/>
        </w:rPr>
        <w:t>Zgodnie z zapisami w  rozdz. XVI SWZ powyższe parametry, poza ceną, stanowią kryteria oceny ofert.</w:t>
      </w:r>
      <w:r w:rsidRPr="007A2B38">
        <w:rPr>
          <w:rFonts w:ascii="Tahoma" w:hAnsi="Tahoma" w:cs="Tahoma"/>
          <w:b/>
          <w:bCs/>
          <w:sz w:val="16"/>
          <w:szCs w:val="16"/>
        </w:rPr>
        <w:t xml:space="preserve"> !!!</w:t>
      </w:r>
    </w:p>
    <w:p w14:paraId="218502E3" w14:textId="77777777" w:rsidR="00AD20CB" w:rsidRPr="007A2B38" w:rsidRDefault="00AD20CB" w:rsidP="00AD20CB">
      <w:pPr>
        <w:ind w:left="360"/>
        <w:jc w:val="center"/>
        <w:rPr>
          <w:rFonts w:ascii="Tahoma" w:hAnsi="Tahoma" w:cs="Tahoma"/>
          <w:b/>
          <w:bCs/>
          <w:sz w:val="16"/>
          <w:szCs w:val="16"/>
        </w:rPr>
      </w:pPr>
      <w:r w:rsidRPr="007A2B38">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2023 r. poz. 1605, tj.  ze zm.).</w:t>
      </w:r>
    </w:p>
    <w:p w14:paraId="549DFE99" w14:textId="2F85D160" w:rsidR="00162282" w:rsidRPr="007A2B38" w:rsidRDefault="00162282" w:rsidP="00241A83">
      <w:pPr>
        <w:jc w:val="center"/>
        <w:rPr>
          <w:rFonts w:ascii="Tahoma" w:hAnsi="Tahoma" w:cs="Tahoma"/>
          <w:b/>
          <w:bCs/>
          <w:sz w:val="16"/>
          <w:szCs w:val="16"/>
        </w:rPr>
      </w:pPr>
    </w:p>
    <w:p w14:paraId="5B156261" w14:textId="77777777" w:rsidR="00162282" w:rsidRPr="007A2B38" w:rsidRDefault="00162282" w:rsidP="00162282">
      <w:pPr>
        <w:jc w:val="both"/>
        <w:rPr>
          <w:rFonts w:ascii="Tahoma" w:hAnsi="Tahoma" w:cs="Tahoma"/>
          <w:sz w:val="18"/>
          <w:szCs w:val="18"/>
        </w:rPr>
      </w:pPr>
    </w:p>
    <w:p w14:paraId="556B348D" w14:textId="77777777" w:rsidR="00A302EA" w:rsidRPr="007A2B38" w:rsidRDefault="00A302EA" w:rsidP="00DD76AD">
      <w:pPr>
        <w:jc w:val="both"/>
        <w:rPr>
          <w:rFonts w:ascii="Tahoma" w:hAnsi="Tahoma" w:cs="Tahoma"/>
          <w:sz w:val="18"/>
          <w:szCs w:val="18"/>
        </w:rPr>
      </w:pPr>
    </w:p>
    <w:p w14:paraId="4D80056A" w14:textId="77777777" w:rsidR="00891A19" w:rsidRPr="007A2B38" w:rsidRDefault="00891A19" w:rsidP="00891A19">
      <w:pPr>
        <w:ind w:left="360"/>
        <w:jc w:val="both"/>
        <w:rPr>
          <w:rFonts w:ascii="Tahoma" w:hAnsi="Tahoma" w:cs="Tahoma"/>
          <w:sz w:val="18"/>
          <w:szCs w:val="18"/>
        </w:rPr>
      </w:pPr>
    </w:p>
    <w:p w14:paraId="47E1015C" w14:textId="6A6B7809" w:rsidR="005B2AD8" w:rsidRPr="007A2B38" w:rsidRDefault="005B2AD8" w:rsidP="00694505">
      <w:pPr>
        <w:numPr>
          <w:ilvl w:val="0"/>
          <w:numId w:val="4"/>
        </w:numPr>
        <w:jc w:val="both"/>
        <w:rPr>
          <w:rFonts w:ascii="Tahoma" w:hAnsi="Tahoma" w:cs="Tahoma"/>
          <w:sz w:val="18"/>
          <w:szCs w:val="18"/>
        </w:rPr>
      </w:pPr>
      <w:r w:rsidRPr="007A2B38">
        <w:rPr>
          <w:rFonts w:ascii="Tahoma" w:hAnsi="Tahoma" w:cs="Tahoma"/>
          <w:sz w:val="18"/>
          <w:szCs w:val="18"/>
        </w:rPr>
        <w:t>Należność będzie wpłacana przelewem na rachunek bankowy (rozliczeniowy) Wykonawcy podany na fakturze, który jest zgodny:</w:t>
      </w:r>
    </w:p>
    <w:p w14:paraId="1DFDFBD8" w14:textId="77777777" w:rsidR="005B2AD8" w:rsidRPr="007A2B38" w:rsidRDefault="005B2AD8" w:rsidP="00E207CE">
      <w:pPr>
        <w:widowControl w:val="0"/>
        <w:numPr>
          <w:ilvl w:val="0"/>
          <w:numId w:val="45"/>
        </w:numPr>
        <w:autoSpaceDE w:val="0"/>
        <w:autoSpaceDN w:val="0"/>
        <w:adjustRightInd w:val="0"/>
        <w:jc w:val="both"/>
        <w:rPr>
          <w:rFonts w:ascii="Tahoma" w:hAnsi="Tahoma" w:cs="Tahoma"/>
          <w:sz w:val="18"/>
          <w:szCs w:val="18"/>
        </w:rPr>
      </w:pPr>
      <w:r w:rsidRPr="007A2B38">
        <w:rPr>
          <w:rFonts w:ascii="Tahoma" w:hAnsi="Tahoma" w:cs="Tahoma"/>
          <w:sz w:val="18"/>
          <w:szCs w:val="18"/>
        </w:rPr>
        <w:t xml:space="preserve">z numerem rachunku bankowego (rozliczeniowego) wprowadzonego do wykazu podatników VAT tzw. biała lista - w przypadku podatników VAT </w:t>
      </w:r>
      <w:r w:rsidRPr="007A2B38">
        <w:rPr>
          <w:rFonts w:ascii="Tahoma" w:hAnsi="Tahoma" w:cs="Tahoma"/>
          <w:b/>
          <w:sz w:val="18"/>
          <w:szCs w:val="18"/>
        </w:rPr>
        <w:t>*</w:t>
      </w:r>
    </w:p>
    <w:p w14:paraId="33B343A5" w14:textId="77777777" w:rsidR="005B2AD8" w:rsidRPr="007A2B38" w:rsidRDefault="005B2AD8" w:rsidP="00E207CE">
      <w:pPr>
        <w:widowControl w:val="0"/>
        <w:numPr>
          <w:ilvl w:val="0"/>
          <w:numId w:val="45"/>
        </w:numPr>
        <w:suppressAutoHyphens/>
        <w:jc w:val="both"/>
        <w:rPr>
          <w:rFonts w:ascii="Tahoma" w:hAnsi="Tahoma" w:cs="Tahoma"/>
          <w:sz w:val="18"/>
          <w:szCs w:val="18"/>
        </w:rPr>
      </w:pPr>
      <w:r w:rsidRPr="007A2B38">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7A2B38">
        <w:rPr>
          <w:rFonts w:ascii="Tahoma" w:hAnsi="Tahoma" w:cs="Tahoma"/>
          <w:b/>
          <w:sz w:val="18"/>
          <w:szCs w:val="18"/>
        </w:rPr>
        <w:t>*</w:t>
      </w:r>
    </w:p>
    <w:p w14:paraId="7F36D0ED" w14:textId="77777777" w:rsidR="005B2AD8" w:rsidRPr="007A2B38" w:rsidRDefault="005B2AD8" w:rsidP="005B2AD8">
      <w:pPr>
        <w:ind w:left="360"/>
        <w:jc w:val="both"/>
        <w:rPr>
          <w:rFonts w:ascii="Tahoma" w:hAnsi="Tahoma" w:cs="Tahoma"/>
          <w:b/>
          <w:sz w:val="18"/>
          <w:szCs w:val="18"/>
        </w:rPr>
      </w:pPr>
      <w:r w:rsidRPr="007A2B38">
        <w:rPr>
          <w:rFonts w:ascii="Tahoma" w:hAnsi="Tahoma" w:cs="Tahoma"/>
          <w:b/>
          <w:sz w:val="18"/>
          <w:szCs w:val="18"/>
        </w:rPr>
        <w:t xml:space="preserve">*niewłaściwe skreślić </w:t>
      </w:r>
    </w:p>
    <w:p w14:paraId="2A7138E8" w14:textId="60706DF8" w:rsidR="00B73B44" w:rsidRPr="007A2B38" w:rsidRDefault="00B73B44" w:rsidP="006D16B1">
      <w:pPr>
        <w:rPr>
          <w:rFonts w:ascii="Tahoma" w:hAnsi="Tahoma" w:cs="Tahoma"/>
          <w:sz w:val="18"/>
          <w:szCs w:val="18"/>
          <w:u w:val="single"/>
        </w:rPr>
      </w:pPr>
    </w:p>
    <w:p w14:paraId="21637BAC" w14:textId="5D06AB99" w:rsidR="00562AB0" w:rsidRPr="007A2B38" w:rsidRDefault="00562AB0" w:rsidP="00E27A4F">
      <w:pPr>
        <w:pStyle w:val="Akapitzlist"/>
        <w:numPr>
          <w:ilvl w:val="0"/>
          <w:numId w:val="4"/>
        </w:numPr>
        <w:spacing w:after="0" w:line="240" w:lineRule="auto"/>
        <w:jc w:val="both"/>
        <w:rPr>
          <w:rFonts w:ascii="Tahoma" w:hAnsi="Tahoma" w:cs="Tahoma"/>
          <w:b/>
          <w:sz w:val="18"/>
          <w:szCs w:val="18"/>
        </w:rPr>
      </w:pPr>
      <w:r w:rsidRPr="007A2B38">
        <w:rPr>
          <w:rFonts w:ascii="Tahoma" w:hAnsi="Tahoma" w:cs="Tahoma"/>
          <w:b/>
          <w:sz w:val="18"/>
          <w:szCs w:val="18"/>
        </w:rPr>
        <w:t>Zobowiązujemy</w:t>
      </w:r>
      <w:r w:rsidR="0014763D" w:rsidRPr="007A2B38">
        <w:rPr>
          <w:rFonts w:ascii="Tahoma" w:hAnsi="Tahoma" w:cs="Tahoma"/>
          <w:b/>
          <w:sz w:val="18"/>
          <w:szCs w:val="18"/>
        </w:rPr>
        <w:t xml:space="preserve"> się</w:t>
      </w:r>
      <w:r w:rsidRPr="007A2B38">
        <w:rPr>
          <w:rFonts w:ascii="Tahoma" w:hAnsi="Tahoma" w:cs="Tahoma"/>
          <w:b/>
          <w:sz w:val="18"/>
          <w:szCs w:val="18"/>
        </w:rPr>
        <w:t xml:space="preserve"> wystawiać faktury zgodnie z obowiązującymi przepisami prawa</w:t>
      </w:r>
      <w:r w:rsidR="00692215" w:rsidRPr="007A2B38">
        <w:rPr>
          <w:rFonts w:ascii="Tahoma" w:hAnsi="Tahoma" w:cs="Tahoma"/>
          <w:b/>
          <w:sz w:val="18"/>
          <w:szCs w:val="18"/>
        </w:rPr>
        <w:t>.</w:t>
      </w:r>
    </w:p>
    <w:p w14:paraId="10C81C46" w14:textId="77777777" w:rsidR="00985A7F" w:rsidRPr="007A2B38" w:rsidRDefault="00985A7F" w:rsidP="00985A7F">
      <w:pPr>
        <w:pStyle w:val="Akapitzlist"/>
        <w:spacing w:after="0" w:line="240" w:lineRule="auto"/>
        <w:ind w:left="360"/>
        <w:jc w:val="both"/>
        <w:rPr>
          <w:rFonts w:ascii="Tahoma" w:hAnsi="Tahoma" w:cs="Tahoma"/>
          <w:b/>
          <w:sz w:val="18"/>
          <w:szCs w:val="18"/>
        </w:rPr>
      </w:pPr>
    </w:p>
    <w:p w14:paraId="241D1FED" w14:textId="77777777" w:rsidR="00985A7F" w:rsidRPr="007A2B38" w:rsidRDefault="00985A7F" w:rsidP="00985A7F">
      <w:pPr>
        <w:pStyle w:val="Akapitzlist"/>
        <w:numPr>
          <w:ilvl w:val="0"/>
          <w:numId w:val="4"/>
        </w:numPr>
        <w:spacing w:after="0" w:line="240" w:lineRule="auto"/>
        <w:jc w:val="both"/>
        <w:rPr>
          <w:rFonts w:ascii="Tahoma" w:hAnsi="Tahoma" w:cs="Tahoma"/>
          <w:b/>
          <w:sz w:val="18"/>
          <w:szCs w:val="18"/>
        </w:rPr>
      </w:pPr>
      <w:r w:rsidRPr="007A2B38">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3083FFCF" w14:textId="5ADA556E" w:rsidR="005F59CC" w:rsidRPr="007A2B38" w:rsidRDefault="005F59CC" w:rsidP="00E27A4F">
      <w:pPr>
        <w:ind w:left="357"/>
        <w:jc w:val="both"/>
        <w:rPr>
          <w:rFonts w:ascii="Tahoma" w:hAnsi="Tahoma" w:cs="Tahoma"/>
          <w:sz w:val="18"/>
          <w:szCs w:val="18"/>
        </w:rPr>
      </w:pPr>
      <w:r w:rsidRPr="007A2B38">
        <w:rPr>
          <w:rFonts w:ascii="Tahoma" w:hAnsi="Tahoma" w:cs="Tahoma"/>
          <w:sz w:val="18"/>
          <w:szCs w:val="18"/>
        </w:rPr>
        <w:t xml:space="preserve">e-mail: </w:t>
      </w:r>
      <w:hyperlink r:id="rId41" w:history="1">
        <w:r w:rsidR="00212B6B" w:rsidRPr="007A2B38">
          <w:rPr>
            <w:rStyle w:val="Hipercze"/>
            <w:rFonts w:ascii="Tahoma" w:hAnsi="Tahoma" w:cs="Tahoma"/>
            <w:color w:val="auto"/>
            <w:sz w:val="18"/>
            <w:szCs w:val="18"/>
          </w:rPr>
          <w:t>sekcja.aparatury@barlicki.pl</w:t>
        </w:r>
      </w:hyperlink>
      <w:r w:rsidRPr="007A2B38">
        <w:rPr>
          <w:rFonts w:ascii="Tahoma" w:hAnsi="Tahoma" w:cs="Tahoma"/>
          <w:sz w:val="18"/>
          <w:szCs w:val="18"/>
        </w:rPr>
        <w:t xml:space="preserve"> </w:t>
      </w:r>
    </w:p>
    <w:p w14:paraId="550094AA" w14:textId="77777777" w:rsidR="005F59CC" w:rsidRPr="007A2B38" w:rsidRDefault="005F59CC" w:rsidP="00E27A4F">
      <w:pPr>
        <w:ind w:left="360"/>
        <w:jc w:val="both"/>
        <w:rPr>
          <w:rFonts w:ascii="Tahoma" w:hAnsi="Tahoma" w:cs="Tahoma"/>
          <w:sz w:val="18"/>
          <w:szCs w:val="18"/>
        </w:rPr>
      </w:pPr>
    </w:p>
    <w:p w14:paraId="2C15897A" w14:textId="50683AA5" w:rsidR="00627E71" w:rsidRPr="007A2B38" w:rsidRDefault="00627E71" w:rsidP="00627E71">
      <w:pPr>
        <w:numPr>
          <w:ilvl w:val="0"/>
          <w:numId w:val="4"/>
        </w:numPr>
        <w:jc w:val="both"/>
        <w:rPr>
          <w:rFonts w:ascii="Tahoma" w:hAnsi="Tahoma" w:cs="Tahoma"/>
          <w:sz w:val="18"/>
          <w:szCs w:val="18"/>
        </w:rPr>
      </w:pPr>
      <w:r w:rsidRPr="007A2B38">
        <w:rPr>
          <w:rFonts w:ascii="Tahoma" w:hAnsi="Tahoma" w:cs="Tahoma"/>
          <w:sz w:val="18"/>
          <w:szCs w:val="18"/>
        </w:rPr>
        <w:t xml:space="preserve">Potwierdzamy spełnienie wymaganej przez Zamawiającego realizacji dostawy, montażu i </w:t>
      </w:r>
      <w:r w:rsidR="00985A7F" w:rsidRPr="007A2B38">
        <w:rPr>
          <w:rFonts w:ascii="Tahoma" w:hAnsi="Tahoma" w:cs="Tahoma"/>
          <w:sz w:val="18"/>
          <w:szCs w:val="18"/>
        </w:rPr>
        <w:t>uruchomienia</w:t>
      </w:r>
      <w:r w:rsidRPr="007A2B38">
        <w:rPr>
          <w:rFonts w:ascii="Tahoma" w:hAnsi="Tahoma" w:cs="Tahoma"/>
          <w:sz w:val="18"/>
          <w:szCs w:val="18"/>
        </w:rPr>
        <w:t xml:space="preserve"> sprzętu </w:t>
      </w:r>
      <w:r w:rsidRPr="007A2B38">
        <w:rPr>
          <w:rFonts w:ascii="Tahoma" w:hAnsi="Tahoma" w:cs="Tahoma"/>
          <w:sz w:val="18"/>
          <w:szCs w:val="18"/>
        </w:rPr>
        <w:br/>
        <w:t>w terminie wskazanym w SWZ.</w:t>
      </w:r>
    </w:p>
    <w:p w14:paraId="2E27CCDB" w14:textId="7950D869" w:rsidR="00E27A4F" w:rsidRPr="007A2B38" w:rsidRDefault="00E27A4F" w:rsidP="00E27A4F">
      <w:pPr>
        <w:jc w:val="both"/>
        <w:rPr>
          <w:rFonts w:ascii="Tahoma" w:hAnsi="Tahoma" w:cs="Tahoma"/>
          <w:sz w:val="18"/>
          <w:szCs w:val="18"/>
        </w:rPr>
      </w:pPr>
    </w:p>
    <w:p w14:paraId="3133EA0E" w14:textId="604BE8D8" w:rsidR="00680935" w:rsidRPr="007A2B38" w:rsidRDefault="00841D8E" w:rsidP="00E27A4F">
      <w:pPr>
        <w:pStyle w:val="Akapitzlist"/>
        <w:numPr>
          <w:ilvl w:val="0"/>
          <w:numId w:val="4"/>
        </w:numPr>
        <w:spacing w:after="0" w:line="240" w:lineRule="auto"/>
        <w:jc w:val="both"/>
        <w:rPr>
          <w:rFonts w:ascii="Tahoma" w:hAnsi="Tahoma" w:cs="Tahoma"/>
          <w:sz w:val="20"/>
          <w:szCs w:val="20"/>
        </w:rPr>
      </w:pPr>
      <w:r w:rsidRPr="007A2B38">
        <w:rPr>
          <w:rFonts w:ascii="Tahoma" w:hAnsi="Tahoma" w:cs="Tahoma"/>
          <w:sz w:val="18"/>
          <w:szCs w:val="18"/>
        </w:rPr>
        <w:t>P</w:t>
      </w:r>
      <w:r w:rsidR="00D64120" w:rsidRPr="007A2B38">
        <w:rPr>
          <w:rFonts w:ascii="Tahoma" w:eastAsia="Times New Roman" w:hAnsi="Tahoma" w:cs="Tahoma"/>
          <w:sz w:val="18"/>
          <w:szCs w:val="18"/>
          <w:lang w:eastAsia="pl-PL"/>
        </w:rPr>
        <w:t xml:space="preserve">rzystępując jako Wykonawca do udziału w postępowaniu o udzielenie zamówienia publicznego </w:t>
      </w:r>
      <w:proofErr w:type="spellStart"/>
      <w:r w:rsidR="00985A7F" w:rsidRPr="007A2B38">
        <w:rPr>
          <w:rFonts w:ascii="Tahoma" w:eastAsia="Times New Roman" w:hAnsi="Tahoma" w:cs="Tahoma"/>
          <w:sz w:val="18"/>
          <w:szCs w:val="18"/>
          <w:lang w:eastAsia="pl-PL"/>
        </w:rPr>
        <w:t>pn</w:t>
      </w:r>
      <w:proofErr w:type="spellEnd"/>
      <w:r w:rsidR="00D64120" w:rsidRPr="007A2B38">
        <w:rPr>
          <w:rFonts w:ascii="Tahoma" w:eastAsia="Times New Roman" w:hAnsi="Tahoma" w:cs="Tahoma"/>
          <w:sz w:val="18"/>
          <w:szCs w:val="18"/>
          <w:lang w:eastAsia="pl-PL"/>
        </w:rPr>
        <w:t xml:space="preserve"> </w:t>
      </w:r>
      <w:r w:rsidR="00627E71" w:rsidRPr="007A2B38">
        <w:rPr>
          <w:rFonts w:ascii="Tahoma" w:eastAsia="Times New Roman" w:hAnsi="Tahoma" w:cs="Tahoma"/>
          <w:b/>
          <w:bCs/>
          <w:sz w:val="18"/>
          <w:szCs w:val="18"/>
          <w:lang w:eastAsia="pl-PL"/>
        </w:rPr>
        <w:t>„</w:t>
      </w:r>
      <w:r w:rsidR="00985A7F" w:rsidRPr="007A2B38">
        <w:rPr>
          <w:rFonts w:ascii="Tahoma" w:eastAsia="Times New Roman" w:hAnsi="Tahoma" w:cs="Tahoma"/>
          <w:b/>
          <w:bCs/>
          <w:sz w:val="18"/>
          <w:szCs w:val="18"/>
          <w:lang w:eastAsia="pl-PL"/>
        </w:rPr>
        <w:t xml:space="preserve">Dostawa płyty sterującej  kolimatora i kolimatora do tomografu komputerowego typ: </w:t>
      </w:r>
      <w:proofErr w:type="spellStart"/>
      <w:r w:rsidR="00985A7F" w:rsidRPr="007A2B38">
        <w:rPr>
          <w:rFonts w:ascii="Tahoma" w:eastAsia="Times New Roman" w:hAnsi="Tahoma" w:cs="Tahoma"/>
          <w:b/>
          <w:bCs/>
          <w:sz w:val="18"/>
          <w:szCs w:val="18"/>
          <w:lang w:eastAsia="pl-PL"/>
        </w:rPr>
        <w:t>Revolution</w:t>
      </w:r>
      <w:proofErr w:type="spellEnd"/>
      <w:r w:rsidR="00985A7F" w:rsidRPr="007A2B38">
        <w:rPr>
          <w:rFonts w:ascii="Tahoma" w:eastAsia="Times New Roman" w:hAnsi="Tahoma" w:cs="Tahoma"/>
          <w:b/>
          <w:bCs/>
          <w:sz w:val="18"/>
          <w:szCs w:val="18"/>
          <w:lang w:eastAsia="pl-PL"/>
        </w:rPr>
        <w:t xml:space="preserve"> CT o nr fabrycznym: REVX1800088CN wraz z montażem</w:t>
      </w:r>
      <w:r w:rsidR="00627E71" w:rsidRPr="007A2B38">
        <w:rPr>
          <w:rFonts w:ascii="Tahoma" w:eastAsia="Times New Roman" w:hAnsi="Tahoma" w:cs="Tahoma"/>
          <w:b/>
          <w:bCs/>
          <w:sz w:val="18"/>
          <w:szCs w:val="18"/>
          <w:lang w:eastAsia="pl-PL"/>
        </w:rPr>
        <w:t>”</w:t>
      </w:r>
      <w:r w:rsidR="0027171C" w:rsidRPr="007A2B38">
        <w:rPr>
          <w:rFonts w:ascii="Tahoma" w:eastAsia="Times New Roman" w:hAnsi="Tahoma" w:cs="Tahoma"/>
          <w:sz w:val="18"/>
          <w:szCs w:val="18"/>
          <w:lang w:eastAsia="pl-PL"/>
        </w:rPr>
        <w:t xml:space="preserve"> </w:t>
      </w:r>
      <w:r w:rsidR="00627E71" w:rsidRPr="007A2B38">
        <w:rPr>
          <w:rFonts w:ascii="Tahoma" w:eastAsia="Times New Roman" w:hAnsi="Tahoma" w:cs="Tahoma"/>
          <w:sz w:val="18"/>
          <w:szCs w:val="18"/>
          <w:lang w:eastAsia="pl-PL"/>
        </w:rPr>
        <w:t>niniejszym oświadczamy, że oferowany przez nas towar, zgodnie z Formularzem asortymentowo-cenowym (załącznik nr 2 do SWZ), spełnia wszystkie określone przepisami prawa wymogi w zakresie dopuszczenia do obrotu, zgodnie z przepisami ustawy z dnia 7 kwietnia 2022 r. o wyrobach medycznych (Dz.U. 2022, poz. 974),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64120" w:rsidRPr="007A2B38">
        <w:rPr>
          <w:rFonts w:ascii="Tahoma" w:eastAsia="Times New Roman" w:hAnsi="Tahoma" w:cs="Tahoma"/>
          <w:sz w:val="18"/>
          <w:szCs w:val="18"/>
          <w:lang w:eastAsia="pl-PL"/>
        </w:rPr>
        <w:t>.</w:t>
      </w:r>
    </w:p>
    <w:p w14:paraId="5B2EB9B3" w14:textId="77777777" w:rsidR="003C4688" w:rsidRPr="007A2B38" w:rsidRDefault="003C4688" w:rsidP="00F4787A">
      <w:pPr>
        <w:jc w:val="both"/>
        <w:rPr>
          <w:rFonts w:ascii="Tahoma" w:hAnsi="Tahoma" w:cs="Tahoma"/>
          <w:sz w:val="18"/>
          <w:szCs w:val="18"/>
        </w:rPr>
      </w:pPr>
    </w:p>
    <w:p w14:paraId="713E3D72" w14:textId="7EF444C5" w:rsidR="003C4688" w:rsidRPr="007A2B38" w:rsidRDefault="003C4688" w:rsidP="00E27A4F">
      <w:pPr>
        <w:numPr>
          <w:ilvl w:val="0"/>
          <w:numId w:val="4"/>
        </w:numPr>
        <w:jc w:val="both"/>
        <w:rPr>
          <w:rFonts w:ascii="Tahoma" w:hAnsi="Tahoma" w:cs="Tahoma"/>
          <w:sz w:val="18"/>
          <w:szCs w:val="18"/>
        </w:rPr>
      </w:pPr>
      <w:r w:rsidRPr="007A2B38">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7BFF3A4A" w14:textId="77777777" w:rsidR="003C4688" w:rsidRPr="007A2B38" w:rsidRDefault="003C4688" w:rsidP="00E27A4F">
      <w:pPr>
        <w:jc w:val="both"/>
        <w:rPr>
          <w:rFonts w:ascii="Tahoma" w:hAnsi="Tahoma" w:cs="Tahoma"/>
          <w:sz w:val="18"/>
          <w:szCs w:val="18"/>
        </w:rPr>
      </w:pPr>
    </w:p>
    <w:p w14:paraId="7BB6D88C" w14:textId="71C79244" w:rsidR="003C4688" w:rsidRPr="007A2B38" w:rsidRDefault="003C4688" w:rsidP="00E27A4F">
      <w:pPr>
        <w:numPr>
          <w:ilvl w:val="0"/>
          <w:numId w:val="4"/>
        </w:numPr>
        <w:jc w:val="both"/>
        <w:rPr>
          <w:rFonts w:ascii="Tahoma" w:hAnsi="Tahoma" w:cs="Tahoma"/>
          <w:sz w:val="18"/>
          <w:szCs w:val="18"/>
        </w:rPr>
      </w:pPr>
      <w:r w:rsidRPr="007A2B38">
        <w:rPr>
          <w:rFonts w:ascii="Tahoma" w:hAnsi="Tahoma" w:cs="Tahoma"/>
          <w:sz w:val="18"/>
          <w:szCs w:val="18"/>
        </w:rPr>
        <w:t xml:space="preserve">Oświadczamy, że Projektowane postanowienia umowy w sprawie zamówienia publicznego, które zostaną wprowadzone do treści tej umowy (Wzór umowy), stanowiące załącznik Nr </w:t>
      </w:r>
      <w:r w:rsidR="00696E85" w:rsidRPr="007A2B38">
        <w:rPr>
          <w:rFonts w:ascii="Tahoma" w:hAnsi="Tahoma" w:cs="Tahoma"/>
          <w:sz w:val="18"/>
          <w:szCs w:val="18"/>
        </w:rPr>
        <w:t>4</w:t>
      </w:r>
      <w:r w:rsidRPr="007A2B38">
        <w:rPr>
          <w:rFonts w:ascii="Tahoma" w:hAnsi="Tahoma" w:cs="Tahoma"/>
          <w:sz w:val="18"/>
          <w:szCs w:val="18"/>
        </w:rPr>
        <w:t xml:space="preserve"> do specyfikacji, zostały przez nas zaakceptowane w całości i bez zastrzeżeń i zobowiązujemy się w przypadku wyboru naszej oferty do zawarcia  umowy na zaproponowanych warunkach.</w:t>
      </w:r>
    </w:p>
    <w:p w14:paraId="35D4C3BB" w14:textId="77777777" w:rsidR="003C4688" w:rsidRPr="007A2B38" w:rsidRDefault="003C4688" w:rsidP="00E27A4F">
      <w:pPr>
        <w:jc w:val="both"/>
        <w:rPr>
          <w:rFonts w:ascii="Tahoma" w:hAnsi="Tahoma" w:cs="Tahoma"/>
          <w:sz w:val="18"/>
          <w:szCs w:val="18"/>
        </w:rPr>
      </w:pPr>
    </w:p>
    <w:p w14:paraId="0E0CE3D3" w14:textId="22A322C2" w:rsidR="003C4688" w:rsidRPr="007A2B38" w:rsidRDefault="003C4688" w:rsidP="00E27A4F">
      <w:pPr>
        <w:numPr>
          <w:ilvl w:val="0"/>
          <w:numId w:val="4"/>
        </w:numPr>
        <w:jc w:val="both"/>
        <w:rPr>
          <w:rFonts w:ascii="Tahoma" w:hAnsi="Tahoma" w:cs="Tahoma"/>
          <w:sz w:val="18"/>
          <w:szCs w:val="18"/>
        </w:rPr>
      </w:pPr>
      <w:r w:rsidRPr="007A2B38">
        <w:rPr>
          <w:rFonts w:ascii="Tahoma" w:hAnsi="Tahoma" w:cs="Tahoma"/>
          <w:sz w:val="18"/>
          <w:szCs w:val="18"/>
        </w:rPr>
        <w:t>Oświadczamy, że uważamy się za związanych niniejszą ofertą przez czas wskazany w specyfikacji warunków zamówienia</w:t>
      </w:r>
      <w:r w:rsidR="009524FF" w:rsidRPr="007A2B38">
        <w:rPr>
          <w:rFonts w:ascii="Tahoma" w:hAnsi="Tahoma" w:cs="Tahoma"/>
          <w:sz w:val="18"/>
          <w:szCs w:val="18"/>
        </w:rPr>
        <w:t xml:space="preserve"> i </w:t>
      </w:r>
      <w:r w:rsidR="004C1BF1" w:rsidRPr="007A2B38">
        <w:rPr>
          <w:rFonts w:ascii="Tahoma" w:hAnsi="Tahoma" w:cs="Tahoma"/>
          <w:sz w:val="18"/>
          <w:szCs w:val="18"/>
        </w:rPr>
        <w:br/>
      </w:r>
      <w:r w:rsidR="00DE33D5" w:rsidRPr="007A2B38">
        <w:rPr>
          <w:rFonts w:ascii="Tahoma" w:hAnsi="Tahoma" w:cs="Tahoma"/>
          <w:sz w:val="18"/>
          <w:szCs w:val="18"/>
        </w:rPr>
        <w:t xml:space="preserve">w </w:t>
      </w:r>
      <w:r w:rsidR="009524FF" w:rsidRPr="007A2B38">
        <w:rPr>
          <w:rFonts w:ascii="Tahoma" w:hAnsi="Tahoma" w:cs="Tahoma"/>
          <w:sz w:val="18"/>
          <w:szCs w:val="18"/>
        </w:rPr>
        <w:t>ewentualnych zmianach ogłoszenia o zamówieniu</w:t>
      </w:r>
      <w:r w:rsidRPr="007A2B38">
        <w:rPr>
          <w:rFonts w:ascii="Tahoma" w:hAnsi="Tahoma" w:cs="Tahoma"/>
          <w:sz w:val="18"/>
          <w:szCs w:val="18"/>
        </w:rPr>
        <w:t>.</w:t>
      </w:r>
    </w:p>
    <w:p w14:paraId="159E8931" w14:textId="77777777" w:rsidR="00680935" w:rsidRPr="007A2B38" w:rsidRDefault="00680935" w:rsidP="00E27A4F">
      <w:pPr>
        <w:jc w:val="both"/>
        <w:rPr>
          <w:rFonts w:ascii="Tahoma" w:hAnsi="Tahoma" w:cs="Tahoma"/>
          <w:sz w:val="20"/>
          <w:szCs w:val="20"/>
        </w:rPr>
      </w:pPr>
    </w:p>
    <w:p w14:paraId="17B01473" w14:textId="7217E8EB" w:rsidR="008121BC" w:rsidRPr="007A2B38" w:rsidRDefault="008121BC" w:rsidP="00E27A4F">
      <w:pPr>
        <w:numPr>
          <w:ilvl w:val="0"/>
          <w:numId w:val="4"/>
        </w:numPr>
        <w:jc w:val="both"/>
        <w:rPr>
          <w:rFonts w:ascii="Tahoma" w:hAnsi="Tahoma" w:cs="Tahoma"/>
          <w:sz w:val="18"/>
          <w:szCs w:val="18"/>
        </w:rPr>
      </w:pPr>
      <w:r w:rsidRPr="007A2B38">
        <w:rPr>
          <w:rFonts w:ascii="Tahoma" w:hAnsi="Tahoma" w:cs="Tahoma"/>
          <w:sz w:val="18"/>
          <w:szCs w:val="18"/>
        </w:rPr>
        <w:t>Niniejszym informujemy, że informacje sk</w:t>
      </w:r>
      <w:r w:rsidR="00BB074A" w:rsidRPr="007A2B38">
        <w:rPr>
          <w:rFonts w:ascii="Tahoma" w:hAnsi="Tahoma" w:cs="Tahoma"/>
          <w:sz w:val="18"/>
          <w:szCs w:val="18"/>
        </w:rPr>
        <w:t>ładające się na ofertę, zawarte</w:t>
      </w:r>
      <w:r w:rsidRPr="007A2B38">
        <w:rPr>
          <w:rFonts w:ascii="Tahoma" w:hAnsi="Tahoma" w:cs="Tahoma"/>
          <w:sz w:val="18"/>
          <w:szCs w:val="18"/>
        </w:rPr>
        <w:t xml:space="preserve"> w pliku pod nazwą ………………………… stanowią </w:t>
      </w:r>
      <w:r w:rsidRPr="007A2B38">
        <w:rPr>
          <w:rFonts w:ascii="Tahoma" w:hAnsi="Tahoma" w:cs="Tahoma"/>
          <w:b/>
          <w:bCs/>
          <w:sz w:val="18"/>
          <w:szCs w:val="18"/>
        </w:rPr>
        <w:t>tajemnicę przedsiębiorstwa</w:t>
      </w:r>
      <w:r w:rsidRPr="007A2B38">
        <w:rPr>
          <w:rFonts w:ascii="Tahoma" w:hAnsi="Tahoma" w:cs="Tahoma"/>
          <w:sz w:val="18"/>
          <w:szCs w:val="18"/>
        </w:rPr>
        <w:t xml:space="preserve"> w rozumieniu przepisów ustawy o zwalczaniu nieuczciwej konkurencji  i jako takie nie mogą być ogólnodostępne. Jednocześnie </w:t>
      </w:r>
      <w:r w:rsidRPr="007A2B38">
        <w:rPr>
          <w:rFonts w:ascii="Tahoma" w:hAnsi="Tahoma" w:cs="Tahoma"/>
          <w:sz w:val="18"/>
          <w:szCs w:val="18"/>
          <w:u w:val="single"/>
        </w:rPr>
        <w:t>wykazujemy</w:t>
      </w:r>
      <w:r w:rsidRPr="007A2B38">
        <w:rPr>
          <w:rFonts w:ascii="Tahoma" w:hAnsi="Tahoma" w:cs="Tahoma"/>
          <w:sz w:val="18"/>
          <w:szCs w:val="18"/>
        </w:rPr>
        <w:t xml:space="preserve">, przedkładając w pliku pn. ………………… dokumenty, potwierdzające, że zastrzeżone informacje stanowią tajemnicę przedsiębiorstwa. </w:t>
      </w:r>
    </w:p>
    <w:p w14:paraId="5F7608D9" w14:textId="77777777" w:rsidR="00680935" w:rsidRPr="007A2B38" w:rsidRDefault="00680935" w:rsidP="00E27A4F">
      <w:pPr>
        <w:ind w:left="357"/>
        <w:jc w:val="both"/>
        <w:rPr>
          <w:rFonts w:ascii="Tahoma" w:hAnsi="Tahoma" w:cs="Tahoma"/>
          <w:sz w:val="20"/>
          <w:szCs w:val="20"/>
        </w:rPr>
      </w:pPr>
    </w:p>
    <w:p w14:paraId="7DC0865D" w14:textId="77777777" w:rsidR="008121BC" w:rsidRPr="007A2B38" w:rsidRDefault="008121BC" w:rsidP="008121BC">
      <w:pPr>
        <w:numPr>
          <w:ilvl w:val="0"/>
          <w:numId w:val="4"/>
        </w:numPr>
        <w:jc w:val="both"/>
        <w:rPr>
          <w:rFonts w:ascii="Tahoma" w:hAnsi="Tahoma" w:cs="Tahoma"/>
          <w:sz w:val="18"/>
          <w:szCs w:val="18"/>
        </w:rPr>
      </w:pPr>
      <w:r w:rsidRPr="007A2B38">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5DEFA28E" w14:textId="77777777" w:rsidR="008121BC" w:rsidRPr="007A2B38" w:rsidRDefault="008121BC" w:rsidP="008121BC">
      <w:pPr>
        <w:autoSpaceDE w:val="0"/>
        <w:autoSpaceDN w:val="0"/>
        <w:adjustRightInd w:val="0"/>
        <w:ind w:firstLine="360"/>
        <w:rPr>
          <w:rFonts w:ascii="Tahoma" w:hAnsi="Tahoma" w:cs="Tahoma"/>
          <w:sz w:val="18"/>
          <w:szCs w:val="18"/>
        </w:rPr>
      </w:pPr>
      <w:r w:rsidRPr="007A2B38">
        <w:rPr>
          <w:rFonts w:ascii="Tahoma" w:hAnsi="Tahoma" w:cs="Tahoma"/>
          <w:b/>
          <w:sz w:val="18"/>
          <w:szCs w:val="18"/>
        </w:rPr>
        <w:t>prowadzi</w:t>
      </w:r>
      <w:r w:rsidRPr="007A2B38">
        <w:rPr>
          <w:rFonts w:ascii="Tahoma" w:eastAsia="Tahoma,Bold" w:hAnsi="Tahoma" w:cs="Tahoma"/>
          <w:b/>
          <w:bCs/>
          <w:sz w:val="18"/>
          <w:szCs w:val="18"/>
        </w:rPr>
        <w:t xml:space="preserve">* </w:t>
      </w:r>
      <w:r w:rsidRPr="007A2B38">
        <w:rPr>
          <w:rFonts w:ascii="Tahoma" w:hAnsi="Tahoma" w:cs="Tahoma"/>
          <w:b/>
          <w:sz w:val="18"/>
          <w:szCs w:val="18"/>
        </w:rPr>
        <w:t>/ nie prowadzi</w:t>
      </w:r>
      <w:r w:rsidRPr="007A2B38">
        <w:rPr>
          <w:rFonts w:ascii="Tahoma" w:eastAsia="Tahoma,Bold" w:hAnsi="Tahoma" w:cs="Tahoma"/>
          <w:b/>
          <w:bCs/>
          <w:sz w:val="18"/>
          <w:szCs w:val="18"/>
        </w:rPr>
        <w:t xml:space="preserve">* </w:t>
      </w:r>
      <w:r w:rsidRPr="007A2B38">
        <w:rPr>
          <w:rFonts w:ascii="Tahoma" w:hAnsi="Tahoma" w:cs="Tahoma"/>
          <w:sz w:val="18"/>
          <w:szCs w:val="18"/>
        </w:rPr>
        <w:t>w przypadku wyboru naszej oferty, do powstania u Zamawiającego obowiązku</w:t>
      </w:r>
    </w:p>
    <w:p w14:paraId="4D3C1CB1" w14:textId="77777777" w:rsidR="008121BC" w:rsidRPr="007A2B38" w:rsidRDefault="008121BC" w:rsidP="008121BC">
      <w:pPr>
        <w:autoSpaceDE w:val="0"/>
        <w:autoSpaceDN w:val="0"/>
        <w:adjustRightInd w:val="0"/>
        <w:ind w:firstLine="360"/>
        <w:rPr>
          <w:rFonts w:ascii="Tahoma" w:hAnsi="Tahoma" w:cs="Tahoma"/>
          <w:sz w:val="18"/>
          <w:szCs w:val="18"/>
        </w:rPr>
      </w:pPr>
      <w:r w:rsidRPr="007A2B38">
        <w:rPr>
          <w:rFonts w:ascii="Tahoma" w:hAnsi="Tahoma" w:cs="Tahoma"/>
          <w:sz w:val="18"/>
          <w:szCs w:val="18"/>
        </w:rPr>
        <w:t xml:space="preserve">podatkowego, zgodnie z przepisami ustawy o podatku od towaru i usług. </w:t>
      </w:r>
      <w:r w:rsidRPr="007A2B38">
        <w:rPr>
          <w:rFonts w:ascii="Tahoma" w:hAnsi="Tahoma" w:cs="Tahoma"/>
          <w:b/>
          <w:sz w:val="18"/>
          <w:szCs w:val="18"/>
        </w:rPr>
        <w:t>* niepotrzebne skreślić</w:t>
      </w:r>
    </w:p>
    <w:p w14:paraId="16259CDA" w14:textId="0E923A8E" w:rsidR="008121BC" w:rsidRPr="007A2B38" w:rsidRDefault="008121BC" w:rsidP="008121BC">
      <w:pPr>
        <w:autoSpaceDE w:val="0"/>
        <w:autoSpaceDN w:val="0"/>
        <w:adjustRightInd w:val="0"/>
        <w:ind w:left="360"/>
        <w:rPr>
          <w:rFonts w:ascii="Tahoma" w:hAnsi="Tahoma" w:cs="Tahoma"/>
          <w:sz w:val="18"/>
          <w:szCs w:val="18"/>
        </w:rPr>
      </w:pPr>
      <w:r w:rsidRPr="007A2B38">
        <w:rPr>
          <w:rFonts w:ascii="Tahoma" w:hAnsi="Tahoma" w:cs="Tahoma"/>
          <w:sz w:val="18"/>
          <w:szCs w:val="18"/>
        </w:rPr>
        <w:t xml:space="preserve">Dostawa niżej wymienionych towarów, oferowanych w ramach niniejszego postępowania przetargowego prowadzi w przypadku wyboru naszej oferty, do powstania u Zamawiającego obowiązku podatkowego: </w:t>
      </w:r>
      <w:r w:rsidR="00BB074A" w:rsidRPr="007A2B38">
        <w:rPr>
          <w:rFonts w:ascii="Tahoma" w:hAnsi="Tahoma" w:cs="Tahoma"/>
          <w:sz w:val="18"/>
          <w:szCs w:val="18"/>
        </w:rPr>
        <w:t>*</w:t>
      </w:r>
      <w:r w:rsidR="0007077B" w:rsidRPr="007A2B38">
        <w:rPr>
          <w:rFonts w:ascii="Tahoma" w:hAnsi="Tahoma" w:cs="Tahoma"/>
          <w:sz w:val="18"/>
          <w:szCs w:val="18"/>
        </w:rPr>
        <w:t>*</w:t>
      </w:r>
    </w:p>
    <w:p w14:paraId="3BFF15E9" w14:textId="77777777" w:rsidR="008121BC" w:rsidRPr="007A2B38" w:rsidRDefault="008121BC" w:rsidP="008121BC">
      <w:pPr>
        <w:autoSpaceDE w:val="0"/>
        <w:autoSpaceDN w:val="0"/>
        <w:adjustRightInd w:val="0"/>
        <w:ind w:left="360"/>
        <w:rPr>
          <w:rFonts w:ascii="Tahoma" w:hAnsi="Tahoma" w:cs="Tahoma"/>
          <w:sz w:val="18"/>
          <w:szCs w:val="18"/>
        </w:rPr>
      </w:pPr>
      <w:r w:rsidRPr="007A2B38">
        <w:rPr>
          <w:rFonts w:ascii="Tahoma" w:hAnsi="Tahoma" w:cs="Tahoma"/>
          <w:sz w:val="18"/>
          <w:szCs w:val="18"/>
        </w:rPr>
        <w:t>- ......................................................................................................................................................</w:t>
      </w:r>
    </w:p>
    <w:p w14:paraId="43F866C2" w14:textId="77777777" w:rsidR="008121BC" w:rsidRPr="007A2B38" w:rsidRDefault="008121BC" w:rsidP="008121BC">
      <w:pPr>
        <w:autoSpaceDE w:val="0"/>
        <w:autoSpaceDN w:val="0"/>
        <w:adjustRightInd w:val="0"/>
        <w:ind w:firstLine="360"/>
        <w:rPr>
          <w:rFonts w:ascii="Tahoma" w:hAnsi="Tahoma" w:cs="Tahoma"/>
          <w:sz w:val="18"/>
          <w:szCs w:val="18"/>
        </w:rPr>
      </w:pPr>
      <w:r w:rsidRPr="007A2B38">
        <w:rPr>
          <w:rFonts w:ascii="Tahoma" w:hAnsi="Tahoma" w:cs="Tahoma"/>
          <w:sz w:val="18"/>
          <w:szCs w:val="18"/>
        </w:rPr>
        <w:t>- ......................................................................................................................................................</w:t>
      </w:r>
    </w:p>
    <w:p w14:paraId="2B8AF586" w14:textId="77777777" w:rsidR="008121BC" w:rsidRPr="007A2B38" w:rsidRDefault="008121BC" w:rsidP="008121BC">
      <w:pPr>
        <w:autoSpaceDE w:val="0"/>
        <w:autoSpaceDN w:val="0"/>
        <w:adjustRightInd w:val="0"/>
        <w:ind w:firstLine="360"/>
        <w:rPr>
          <w:rFonts w:ascii="Tahoma" w:hAnsi="Tahoma" w:cs="Tahoma"/>
          <w:sz w:val="18"/>
          <w:szCs w:val="18"/>
        </w:rPr>
      </w:pPr>
      <w:r w:rsidRPr="007A2B38">
        <w:rPr>
          <w:rFonts w:ascii="Tahoma" w:hAnsi="Tahoma" w:cs="Tahoma"/>
          <w:sz w:val="18"/>
          <w:szCs w:val="18"/>
        </w:rPr>
        <w:t>- ......................................................................................................................................................</w:t>
      </w:r>
    </w:p>
    <w:p w14:paraId="0CF9CF61" w14:textId="77777777" w:rsidR="008121BC" w:rsidRPr="007A2B38" w:rsidRDefault="008121BC" w:rsidP="008121B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7A2B38">
        <w:rPr>
          <w:rFonts w:ascii="Tahoma" w:hAnsi="Tahoma" w:cs="Tahoma"/>
          <w:i/>
          <w:iCs/>
          <w:sz w:val="14"/>
          <w:szCs w:val="14"/>
        </w:rPr>
        <w:t>* (należy podać nazwę (rodzaj) towaru,   wskazać ich wartość bez kwoty podatku oraz stawkę podatku VAT).</w:t>
      </w:r>
    </w:p>
    <w:p w14:paraId="66956A78" w14:textId="233E9C0A" w:rsidR="008121BC" w:rsidRPr="007A2B38" w:rsidRDefault="00801C81" w:rsidP="008121BC">
      <w:pPr>
        <w:ind w:left="360"/>
        <w:jc w:val="both"/>
        <w:rPr>
          <w:rFonts w:ascii="Tahoma" w:hAnsi="Tahoma" w:cs="Tahoma"/>
          <w:i/>
          <w:iCs/>
          <w:sz w:val="14"/>
          <w:szCs w:val="14"/>
        </w:rPr>
      </w:pPr>
      <w:r w:rsidRPr="007A2B38">
        <w:rPr>
          <w:rFonts w:ascii="Tahoma" w:hAnsi="Tahoma" w:cs="Tahoma"/>
          <w:i/>
          <w:iCs/>
          <w:sz w:val="14"/>
          <w:szCs w:val="14"/>
        </w:rPr>
        <w:t>*</w:t>
      </w:r>
      <w:r w:rsidR="0007077B" w:rsidRPr="007A2B38">
        <w:rPr>
          <w:rFonts w:ascii="Tahoma" w:hAnsi="Tahoma" w:cs="Tahoma"/>
          <w:i/>
          <w:iCs/>
          <w:sz w:val="14"/>
          <w:szCs w:val="14"/>
        </w:rPr>
        <w:t>*</w:t>
      </w:r>
      <w:r w:rsidR="008121BC" w:rsidRPr="007A2B38">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5790344" w14:textId="77777777" w:rsidR="008121BC" w:rsidRPr="007A2B38" w:rsidRDefault="008121BC" w:rsidP="008121BC">
      <w:pPr>
        <w:ind w:left="360"/>
        <w:jc w:val="both"/>
        <w:rPr>
          <w:rFonts w:ascii="Tahoma" w:hAnsi="Tahoma" w:cs="Tahoma"/>
          <w:sz w:val="18"/>
          <w:szCs w:val="18"/>
        </w:rPr>
      </w:pPr>
    </w:p>
    <w:p w14:paraId="37C659BE" w14:textId="77777777" w:rsidR="00AA4AFD" w:rsidRPr="007A2B38" w:rsidRDefault="00AA4AFD" w:rsidP="00E207CE">
      <w:pPr>
        <w:numPr>
          <w:ilvl w:val="0"/>
          <w:numId w:val="46"/>
        </w:numPr>
        <w:jc w:val="both"/>
        <w:rPr>
          <w:rFonts w:ascii="Tahoma" w:hAnsi="Tahoma" w:cs="Tahoma"/>
          <w:sz w:val="18"/>
          <w:szCs w:val="18"/>
        </w:rPr>
      </w:pPr>
      <w:r w:rsidRPr="007A2B38">
        <w:rPr>
          <w:rFonts w:ascii="Tahoma" w:hAnsi="Tahoma" w:cs="Tahoma"/>
          <w:sz w:val="18"/>
          <w:szCs w:val="18"/>
        </w:rPr>
        <w:t xml:space="preserve">Dostawy wykonamy </w:t>
      </w:r>
      <w:r w:rsidRPr="007A2B38">
        <w:rPr>
          <w:rFonts w:ascii="Tahoma" w:hAnsi="Tahoma" w:cs="Tahoma"/>
          <w:b/>
          <w:sz w:val="18"/>
          <w:szCs w:val="18"/>
        </w:rPr>
        <w:t>sami / przy udziale podwykonawcy</w:t>
      </w:r>
      <w:r w:rsidRPr="007A2B38">
        <w:rPr>
          <w:rFonts w:ascii="Tahoma" w:hAnsi="Tahoma" w:cs="Tahoma"/>
          <w:sz w:val="18"/>
          <w:szCs w:val="18"/>
        </w:rPr>
        <w:t xml:space="preserve">*. Podwykonawca zrealizuje następującą część zamówienia na dostawę:** ...................................................................................................................... </w:t>
      </w:r>
    </w:p>
    <w:p w14:paraId="4F6DA9E3" w14:textId="77777777" w:rsidR="00AA4AFD" w:rsidRPr="007A2B38" w:rsidRDefault="00AA4AFD" w:rsidP="00AA4AFD">
      <w:pPr>
        <w:ind w:firstLine="360"/>
        <w:jc w:val="both"/>
        <w:rPr>
          <w:rFonts w:ascii="Tahoma" w:hAnsi="Tahoma" w:cs="Tahoma"/>
          <w:sz w:val="18"/>
          <w:szCs w:val="18"/>
        </w:rPr>
      </w:pPr>
      <w:r w:rsidRPr="007A2B38">
        <w:rPr>
          <w:rFonts w:ascii="Tahoma" w:hAnsi="Tahoma" w:cs="Tahoma"/>
          <w:sz w:val="18"/>
          <w:szCs w:val="18"/>
        </w:rPr>
        <w:t>Nazwy podwykonawców, jeżeli są już znani: ………………………………………………………………………………………………</w:t>
      </w:r>
    </w:p>
    <w:p w14:paraId="3D1B3777" w14:textId="77777777" w:rsidR="00AA4AFD" w:rsidRPr="007A2B38" w:rsidRDefault="00AA4AFD" w:rsidP="00AA4AFD">
      <w:pPr>
        <w:ind w:firstLine="360"/>
        <w:jc w:val="both"/>
        <w:rPr>
          <w:rFonts w:ascii="Tahoma" w:hAnsi="Tahoma" w:cs="Tahoma"/>
          <w:b/>
          <w:sz w:val="14"/>
          <w:szCs w:val="14"/>
        </w:rPr>
      </w:pPr>
      <w:r w:rsidRPr="007A2B38">
        <w:rPr>
          <w:rFonts w:ascii="Tahoma" w:hAnsi="Tahoma" w:cs="Tahoma"/>
          <w:b/>
          <w:sz w:val="14"/>
          <w:szCs w:val="14"/>
        </w:rPr>
        <w:t>*</w:t>
      </w:r>
      <w:r w:rsidRPr="007A2B38">
        <w:rPr>
          <w:rFonts w:ascii="Tahoma" w:hAnsi="Tahoma" w:cs="Tahoma"/>
          <w:b/>
          <w:i/>
          <w:iCs/>
          <w:sz w:val="14"/>
          <w:szCs w:val="14"/>
        </w:rPr>
        <w:t>niepotrzebne skreślić.</w:t>
      </w:r>
      <w:r w:rsidRPr="007A2B38">
        <w:rPr>
          <w:rFonts w:ascii="Tahoma" w:hAnsi="Tahoma" w:cs="Tahoma"/>
          <w:b/>
          <w:sz w:val="14"/>
          <w:szCs w:val="14"/>
        </w:rPr>
        <w:t xml:space="preserve"> </w:t>
      </w:r>
    </w:p>
    <w:p w14:paraId="582BAD71" w14:textId="77777777" w:rsidR="00AA4AFD" w:rsidRPr="007A2B38" w:rsidRDefault="00AA4AFD" w:rsidP="00AA4AFD">
      <w:pPr>
        <w:ind w:left="360"/>
        <w:jc w:val="both"/>
        <w:rPr>
          <w:rFonts w:ascii="Tahoma" w:hAnsi="Tahoma" w:cs="Tahoma"/>
          <w:sz w:val="14"/>
          <w:szCs w:val="14"/>
        </w:rPr>
      </w:pPr>
      <w:r w:rsidRPr="007A2B38">
        <w:rPr>
          <w:rFonts w:ascii="Tahoma" w:hAnsi="Tahoma" w:cs="Tahoma"/>
          <w:sz w:val="14"/>
          <w:szCs w:val="14"/>
        </w:rPr>
        <w:t xml:space="preserve">** </w:t>
      </w:r>
      <w:r w:rsidRPr="007A2B38">
        <w:rPr>
          <w:rFonts w:ascii="Tahoma" w:hAnsi="Tahoma" w:cs="Tahoma"/>
          <w:i/>
          <w:sz w:val="14"/>
          <w:szCs w:val="14"/>
        </w:rPr>
        <w:t>W przypadku niewpisania części zamówienia, którą zrealizuje Podwykonawca, Zamawiający przyjmuje, że Wykonawca wykona zamówienie sam</w:t>
      </w:r>
    </w:p>
    <w:p w14:paraId="11A7C76C" w14:textId="77777777" w:rsidR="00680935" w:rsidRPr="007A2B38" w:rsidRDefault="00680935" w:rsidP="00680935">
      <w:pPr>
        <w:rPr>
          <w:rFonts w:ascii="Tahoma" w:hAnsi="Tahoma" w:cs="Tahoma"/>
          <w:sz w:val="20"/>
          <w:szCs w:val="20"/>
        </w:rPr>
      </w:pPr>
    </w:p>
    <w:p w14:paraId="5D3564DF" w14:textId="77777777" w:rsidR="00AA4AFD" w:rsidRPr="007A2B38" w:rsidRDefault="00AA4AFD" w:rsidP="00E207CE">
      <w:pPr>
        <w:numPr>
          <w:ilvl w:val="0"/>
          <w:numId w:val="46"/>
        </w:numPr>
        <w:jc w:val="both"/>
        <w:rPr>
          <w:rFonts w:ascii="Tahoma" w:hAnsi="Tahoma" w:cs="Tahoma"/>
          <w:sz w:val="18"/>
          <w:szCs w:val="18"/>
        </w:rPr>
      </w:pPr>
      <w:r w:rsidRPr="007A2B38">
        <w:rPr>
          <w:rFonts w:ascii="Tahoma" w:hAnsi="Tahoma" w:cs="Tahoma"/>
          <w:sz w:val="18"/>
          <w:szCs w:val="18"/>
        </w:rPr>
        <w:t>Zamówienie zrealizujemy (odpowiednie wypełnić):</w:t>
      </w:r>
    </w:p>
    <w:p w14:paraId="646B9F4B" w14:textId="5E3D427B" w:rsidR="00AA4AFD" w:rsidRPr="007A2B38" w:rsidRDefault="00AA4AFD" w:rsidP="00AA4AFD">
      <w:pPr>
        <w:pStyle w:val="Standardowy2"/>
        <w:tabs>
          <w:tab w:val="left" w:pos="-1080"/>
        </w:tabs>
        <w:ind w:left="360"/>
        <w:jc w:val="both"/>
        <w:rPr>
          <w:rFonts w:ascii="Tahoma" w:hAnsi="Tahoma" w:cs="Tahoma"/>
          <w:sz w:val="18"/>
          <w:szCs w:val="18"/>
        </w:rPr>
      </w:pPr>
      <w:r w:rsidRPr="007A2B38">
        <w:rPr>
          <w:rFonts w:ascii="Tahoma" w:hAnsi="Tahoma" w:cs="Tahoma"/>
          <w:sz w:val="18"/>
          <w:szCs w:val="18"/>
        </w:rPr>
        <w:t xml:space="preserve">a) </w:t>
      </w:r>
      <w:r w:rsidRPr="007A2B38">
        <w:rPr>
          <w:rFonts w:ascii="Tahoma" w:hAnsi="Tahoma" w:cs="Tahoma"/>
          <w:b/>
          <w:sz w:val="18"/>
          <w:szCs w:val="18"/>
        </w:rPr>
        <w:t>sami</w:t>
      </w:r>
      <w:r w:rsidRPr="007A2B38">
        <w:rPr>
          <w:rFonts w:ascii="Tahoma" w:hAnsi="Tahoma" w:cs="Tahoma"/>
          <w:sz w:val="18"/>
          <w:szCs w:val="18"/>
        </w:rPr>
        <w:t xml:space="preserve"> ………………………………………………………………………………………………………………………………………</w:t>
      </w:r>
    </w:p>
    <w:p w14:paraId="0FCAE9C0" w14:textId="77777777" w:rsidR="00AA4AFD" w:rsidRPr="007A2B38" w:rsidRDefault="00AA4AFD" w:rsidP="00AA4AFD">
      <w:pPr>
        <w:pStyle w:val="Standardowy2"/>
        <w:tabs>
          <w:tab w:val="left" w:pos="-1080"/>
        </w:tabs>
        <w:ind w:left="360"/>
        <w:jc w:val="both"/>
        <w:rPr>
          <w:rFonts w:ascii="Tahoma" w:hAnsi="Tahoma" w:cs="Tahoma"/>
          <w:sz w:val="18"/>
          <w:szCs w:val="18"/>
        </w:rPr>
      </w:pPr>
      <w:r w:rsidRPr="007A2B38">
        <w:rPr>
          <w:rFonts w:ascii="Tahoma" w:hAnsi="Tahoma" w:cs="Tahoma"/>
          <w:sz w:val="18"/>
          <w:szCs w:val="18"/>
        </w:rPr>
        <w:t xml:space="preserve">b) </w:t>
      </w:r>
      <w:r w:rsidRPr="007A2B38">
        <w:rPr>
          <w:rFonts w:ascii="Tahoma" w:hAnsi="Tahoma" w:cs="Tahoma"/>
          <w:b/>
          <w:sz w:val="18"/>
          <w:szCs w:val="18"/>
        </w:rPr>
        <w:t>w konsorcjum z</w:t>
      </w:r>
      <w:r w:rsidRPr="007A2B38">
        <w:rPr>
          <w:rFonts w:ascii="Tahoma" w:hAnsi="Tahoma" w:cs="Tahoma"/>
          <w:sz w:val="18"/>
          <w:szCs w:val="18"/>
        </w:rPr>
        <w:t>:</w:t>
      </w:r>
    </w:p>
    <w:p w14:paraId="767614A2" w14:textId="6802FF8A" w:rsidR="00AA4AFD" w:rsidRPr="007A2B38" w:rsidRDefault="00AA4AFD" w:rsidP="00AA4AFD">
      <w:pPr>
        <w:pStyle w:val="Standardowy2"/>
        <w:tabs>
          <w:tab w:val="left" w:pos="-1080"/>
        </w:tabs>
        <w:ind w:left="360"/>
        <w:jc w:val="both"/>
        <w:rPr>
          <w:rFonts w:ascii="Tahoma" w:hAnsi="Tahoma" w:cs="Tahoma"/>
          <w:sz w:val="18"/>
          <w:szCs w:val="18"/>
        </w:rPr>
      </w:pPr>
      <w:r w:rsidRPr="007A2B38">
        <w:rPr>
          <w:rFonts w:ascii="Tahoma" w:hAnsi="Tahoma" w:cs="Tahoma"/>
          <w:sz w:val="18"/>
          <w:szCs w:val="18"/>
        </w:rPr>
        <w:t>- ………………………………………………………………………………………………………………………………………………</w:t>
      </w:r>
      <w:r w:rsidR="00175B39" w:rsidRPr="007A2B38">
        <w:rPr>
          <w:rFonts w:ascii="Tahoma" w:hAnsi="Tahoma" w:cs="Tahoma"/>
          <w:sz w:val="18"/>
          <w:szCs w:val="18"/>
        </w:rPr>
        <w:t>…</w:t>
      </w:r>
    </w:p>
    <w:p w14:paraId="268FB0E5" w14:textId="77777777" w:rsidR="00680935" w:rsidRPr="007A2B38" w:rsidRDefault="00680935" w:rsidP="00680935">
      <w:pPr>
        <w:tabs>
          <w:tab w:val="left" w:pos="-1080"/>
        </w:tabs>
        <w:overflowPunct w:val="0"/>
        <w:autoSpaceDE w:val="0"/>
        <w:autoSpaceDN w:val="0"/>
        <w:adjustRightInd w:val="0"/>
        <w:ind w:left="360"/>
        <w:jc w:val="both"/>
        <w:textAlignment w:val="baseline"/>
        <w:rPr>
          <w:rFonts w:ascii="Tahoma" w:hAnsi="Tahoma" w:cs="Tahoma"/>
          <w:sz w:val="20"/>
          <w:szCs w:val="20"/>
        </w:rPr>
      </w:pPr>
    </w:p>
    <w:p w14:paraId="33787936" w14:textId="77777777" w:rsidR="00AA4AFD" w:rsidRPr="007A2B38" w:rsidRDefault="00AA4AFD" w:rsidP="00E207CE">
      <w:pPr>
        <w:numPr>
          <w:ilvl w:val="0"/>
          <w:numId w:val="46"/>
        </w:numPr>
        <w:jc w:val="both"/>
        <w:rPr>
          <w:rFonts w:ascii="Tahoma" w:hAnsi="Tahoma" w:cs="Tahoma"/>
          <w:sz w:val="18"/>
          <w:szCs w:val="18"/>
        </w:rPr>
      </w:pPr>
      <w:r w:rsidRPr="007A2B38">
        <w:rPr>
          <w:rFonts w:ascii="Tahoma" w:hAnsi="Tahoma" w:cs="Tahoma"/>
          <w:sz w:val="18"/>
          <w:szCs w:val="18"/>
        </w:rPr>
        <w:t xml:space="preserve">(Wypełniają jedynie przedsiębiorcy składający ofertę jako </w:t>
      </w:r>
      <w:r w:rsidRPr="007A2B38">
        <w:rPr>
          <w:rFonts w:ascii="Tahoma" w:hAnsi="Tahoma" w:cs="Tahoma"/>
          <w:b/>
          <w:sz w:val="18"/>
          <w:szCs w:val="18"/>
        </w:rPr>
        <w:t>konsorcjum</w:t>
      </w:r>
      <w:r w:rsidRPr="007A2B38">
        <w:rPr>
          <w:rFonts w:ascii="Tahoma" w:hAnsi="Tahoma" w:cs="Tahoma"/>
          <w:sz w:val="18"/>
          <w:szCs w:val="18"/>
        </w:rPr>
        <w:t>). Oświadczamy, że sposób reprezentacji konsorcjum dla potrzeb niniejszego zamówienia jest następujący:</w:t>
      </w:r>
    </w:p>
    <w:p w14:paraId="3305F646" w14:textId="1C93D8A9" w:rsidR="00AA4AFD" w:rsidRPr="007A2B38" w:rsidRDefault="00AA4AFD" w:rsidP="00AA4AFD">
      <w:pPr>
        <w:ind w:left="360"/>
        <w:jc w:val="both"/>
        <w:rPr>
          <w:rFonts w:ascii="Tahoma" w:hAnsi="Tahoma" w:cs="Tahoma"/>
          <w:sz w:val="18"/>
          <w:szCs w:val="18"/>
        </w:rPr>
      </w:pPr>
      <w:r w:rsidRPr="007A2B38">
        <w:rPr>
          <w:rFonts w:ascii="Tahoma" w:hAnsi="Tahoma" w:cs="Tahoma"/>
          <w:sz w:val="18"/>
          <w:szCs w:val="18"/>
        </w:rPr>
        <w:lastRenderedPageBreak/>
        <w:t>…………………………………………………………………………………………………………………………………………………………………………………………………………………………………………………………………………………………………………………………</w:t>
      </w:r>
    </w:p>
    <w:p w14:paraId="69AEA4EE" w14:textId="77777777" w:rsidR="00AA4AFD" w:rsidRPr="007A2B38" w:rsidRDefault="00AA4AFD" w:rsidP="00AA4AFD">
      <w:pPr>
        <w:ind w:left="360"/>
        <w:jc w:val="both"/>
        <w:rPr>
          <w:rFonts w:ascii="Tahoma" w:hAnsi="Tahoma" w:cs="Tahoma"/>
          <w:sz w:val="18"/>
          <w:szCs w:val="18"/>
        </w:rPr>
      </w:pPr>
    </w:p>
    <w:p w14:paraId="61E5E6F0" w14:textId="77777777" w:rsidR="00AA4AFD" w:rsidRPr="007A2B38" w:rsidRDefault="00AA4AFD" w:rsidP="00E207CE">
      <w:pPr>
        <w:numPr>
          <w:ilvl w:val="0"/>
          <w:numId w:val="46"/>
        </w:numPr>
        <w:jc w:val="both"/>
        <w:rPr>
          <w:rFonts w:ascii="Tahoma" w:hAnsi="Tahoma" w:cs="Tahoma"/>
          <w:b/>
          <w:sz w:val="18"/>
          <w:szCs w:val="18"/>
          <w:u w:val="single"/>
        </w:rPr>
      </w:pPr>
      <w:r w:rsidRPr="007A2B38">
        <w:rPr>
          <w:rFonts w:ascii="Tahoma" w:hAnsi="Tahoma" w:cs="Tahoma"/>
          <w:b/>
          <w:sz w:val="18"/>
          <w:szCs w:val="18"/>
          <w:u w:val="single"/>
        </w:rPr>
        <w:t>OŚWIADCZENIE WYKONAWCY W ZAKRESIE WYPEŁNIENIA OBOWIĄZKÓW INFORMACYJNYCH PRZEWIDZIANYCH W ART. 13 LUB ART. 14 RODO</w:t>
      </w:r>
    </w:p>
    <w:p w14:paraId="4BD979A0" w14:textId="77777777" w:rsidR="00AA4AFD" w:rsidRPr="007A2B38" w:rsidRDefault="00AA4AFD" w:rsidP="00CB59CC">
      <w:pPr>
        <w:pStyle w:val="NormalnyWeb"/>
        <w:spacing w:before="0" w:beforeAutospacing="0" w:after="0" w:afterAutospacing="0"/>
        <w:ind w:left="284"/>
        <w:rPr>
          <w:rFonts w:ascii="Tahoma" w:hAnsi="Tahoma" w:cs="Tahoma"/>
          <w:sz w:val="18"/>
          <w:szCs w:val="18"/>
        </w:rPr>
      </w:pPr>
      <w:r w:rsidRPr="007A2B38">
        <w:rPr>
          <w:rFonts w:ascii="Tahoma" w:hAnsi="Tahoma" w:cs="Tahoma"/>
          <w:sz w:val="18"/>
          <w:szCs w:val="18"/>
        </w:rPr>
        <w:t>Oświadczam, że wypełniłem obowiązki informacyjne przewidziane w art. 13 lub art. 14 RODO</w:t>
      </w:r>
      <w:r w:rsidRPr="007A2B38">
        <w:rPr>
          <w:rFonts w:ascii="Tahoma" w:hAnsi="Tahoma" w:cs="Tahoma"/>
          <w:sz w:val="18"/>
          <w:szCs w:val="18"/>
          <w:vertAlign w:val="superscript"/>
        </w:rPr>
        <w:t>1)</w:t>
      </w:r>
      <w:r w:rsidRPr="007A2B38">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7A2B38">
        <w:rPr>
          <w:rFonts w:ascii="Tahoma" w:hAnsi="Tahoma" w:cs="Tahoma"/>
          <w:b/>
          <w:sz w:val="18"/>
          <w:szCs w:val="18"/>
        </w:rPr>
        <w:t>DOTYCZY / NIE DOTYCZY</w:t>
      </w:r>
      <w:r w:rsidRPr="007A2B38">
        <w:rPr>
          <w:rFonts w:ascii="Tahoma" w:hAnsi="Tahoma" w:cs="Tahoma"/>
          <w:sz w:val="18"/>
          <w:szCs w:val="18"/>
        </w:rPr>
        <w:t>*</w:t>
      </w:r>
    </w:p>
    <w:p w14:paraId="711BD34D" w14:textId="77777777" w:rsidR="00AA4AFD" w:rsidRPr="007A2B38" w:rsidRDefault="00AA4AFD" w:rsidP="00AA4AFD">
      <w:pPr>
        <w:pStyle w:val="Tekstprzypisudolnego"/>
        <w:ind w:left="284"/>
        <w:jc w:val="both"/>
        <w:rPr>
          <w:rFonts w:ascii="Tahoma" w:hAnsi="Tahoma" w:cs="Tahoma"/>
          <w:sz w:val="18"/>
          <w:szCs w:val="18"/>
          <w:vertAlign w:val="superscript"/>
        </w:rPr>
      </w:pPr>
    </w:p>
    <w:p w14:paraId="53862B8E" w14:textId="77777777" w:rsidR="00AA4AFD" w:rsidRPr="007A2B38" w:rsidRDefault="00AA4AFD" w:rsidP="00AA4AFD">
      <w:pPr>
        <w:pStyle w:val="Tekstprzypisudolnego"/>
        <w:ind w:left="284"/>
        <w:jc w:val="both"/>
        <w:rPr>
          <w:rFonts w:ascii="Tahoma" w:hAnsi="Tahoma" w:cs="Tahoma"/>
          <w:sz w:val="18"/>
          <w:szCs w:val="18"/>
        </w:rPr>
      </w:pPr>
      <w:r w:rsidRPr="007A2B38">
        <w:rPr>
          <w:rFonts w:ascii="Tahoma" w:hAnsi="Tahoma" w:cs="Tahoma"/>
          <w:sz w:val="18"/>
          <w:szCs w:val="18"/>
          <w:vertAlign w:val="superscript"/>
        </w:rPr>
        <w:t xml:space="preserve">1) </w:t>
      </w:r>
      <w:r w:rsidRPr="007A2B38">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D41C6B8" w14:textId="77777777" w:rsidR="00AA4AFD" w:rsidRPr="007A2B38" w:rsidRDefault="00AA4AFD" w:rsidP="00AA4AFD">
      <w:pPr>
        <w:pStyle w:val="Tekstprzypisudolnego"/>
        <w:ind w:left="284"/>
        <w:jc w:val="both"/>
        <w:rPr>
          <w:rFonts w:ascii="Tahoma" w:hAnsi="Tahoma" w:cs="Tahoma"/>
          <w:sz w:val="18"/>
          <w:szCs w:val="18"/>
        </w:rPr>
      </w:pPr>
    </w:p>
    <w:p w14:paraId="3F715C68" w14:textId="5F4138A0" w:rsidR="00AA4AFD" w:rsidRPr="007A2B38" w:rsidRDefault="00AA4AFD" w:rsidP="00AA4AFD">
      <w:pPr>
        <w:ind w:left="284"/>
        <w:jc w:val="both"/>
        <w:rPr>
          <w:rFonts w:ascii="Tahoma" w:hAnsi="Tahoma" w:cs="Tahoma"/>
          <w:sz w:val="18"/>
          <w:szCs w:val="18"/>
        </w:rPr>
      </w:pPr>
      <w:r w:rsidRPr="007A2B38">
        <w:rPr>
          <w:rFonts w:ascii="Tahoma" w:hAnsi="Tahoma" w:cs="Tahoma"/>
          <w:sz w:val="18"/>
          <w:szCs w:val="18"/>
        </w:rPr>
        <w:t xml:space="preserve">* W przypadku gdy wykonawca nie przekazuje danych osobowych innych niż bezpośrednio jego dotyczących lub zachodzi wyłączenie stosowania obowiązku informacyjnego, stosownie do art. 13 ust. 4 lub art. 14 ust. 5 </w:t>
      </w:r>
      <w:r w:rsidRPr="007A2B38">
        <w:rPr>
          <w:rFonts w:ascii="Tahoma" w:hAnsi="Tahoma" w:cs="Tahoma"/>
          <w:b/>
          <w:sz w:val="18"/>
          <w:szCs w:val="18"/>
        </w:rPr>
        <w:t>–</w:t>
      </w:r>
      <w:r w:rsidR="005330A8" w:rsidRPr="007A2B38">
        <w:rPr>
          <w:rFonts w:ascii="Tahoma" w:hAnsi="Tahoma" w:cs="Tahoma"/>
          <w:b/>
          <w:sz w:val="18"/>
          <w:szCs w:val="18"/>
        </w:rPr>
        <w:t xml:space="preserve"> </w:t>
      </w:r>
      <w:r w:rsidRPr="007A2B38">
        <w:rPr>
          <w:rFonts w:ascii="Tahoma" w:hAnsi="Tahoma" w:cs="Tahoma"/>
          <w:b/>
          <w:sz w:val="18"/>
          <w:szCs w:val="18"/>
        </w:rPr>
        <w:t>należy  niepotrzebne skreślić</w:t>
      </w:r>
      <w:r w:rsidRPr="007A2B38">
        <w:rPr>
          <w:rFonts w:ascii="Tahoma" w:hAnsi="Tahoma" w:cs="Tahoma"/>
          <w:sz w:val="18"/>
          <w:szCs w:val="18"/>
        </w:rPr>
        <w:t>.</w:t>
      </w:r>
    </w:p>
    <w:p w14:paraId="7C1F2623" w14:textId="52070CFE" w:rsidR="00AA4AFD" w:rsidRPr="007A2B38" w:rsidRDefault="00AA4AFD" w:rsidP="00AA4AFD">
      <w:pPr>
        <w:jc w:val="both"/>
        <w:rPr>
          <w:rFonts w:ascii="Tahoma" w:hAnsi="Tahoma" w:cs="Tahoma"/>
          <w:sz w:val="18"/>
          <w:szCs w:val="18"/>
        </w:rPr>
      </w:pPr>
    </w:p>
    <w:p w14:paraId="16A80526" w14:textId="77777777" w:rsidR="00680935" w:rsidRPr="007A2B38" w:rsidRDefault="00680935" w:rsidP="00AA4AFD">
      <w:pPr>
        <w:rPr>
          <w:rFonts w:ascii="Tahoma" w:hAnsi="Tahoma" w:cs="Tahoma"/>
          <w:sz w:val="18"/>
          <w:szCs w:val="18"/>
        </w:rPr>
      </w:pPr>
    </w:p>
    <w:p w14:paraId="46DA34A2" w14:textId="77777777" w:rsidR="00680935" w:rsidRPr="007A2B38" w:rsidRDefault="00680935" w:rsidP="00CB59CC">
      <w:pPr>
        <w:numPr>
          <w:ilvl w:val="0"/>
          <w:numId w:val="4"/>
        </w:numPr>
        <w:rPr>
          <w:rFonts w:ascii="Tahoma" w:hAnsi="Tahoma" w:cs="Tahoma"/>
          <w:sz w:val="18"/>
          <w:szCs w:val="18"/>
        </w:rPr>
      </w:pPr>
      <w:r w:rsidRPr="007A2B38">
        <w:rPr>
          <w:rFonts w:ascii="Tahoma" w:hAnsi="Tahoma" w:cs="Tahoma"/>
          <w:sz w:val="18"/>
          <w:szCs w:val="18"/>
        </w:rPr>
        <w:t>Załącznikami do niniejszej oferty, stanowiącymi integralną jej część są:</w:t>
      </w:r>
    </w:p>
    <w:p w14:paraId="3C21FCAC" w14:textId="77777777" w:rsidR="00680935" w:rsidRPr="007A2B38" w:rsidRDefault="00680935" w:rsidP="00CB59CC">
      <w:pPr>
        <w:tabs>
          <w:tab w:val="num" w:pos="360"/>
        </w:tabs>
        <w:ind w:left="360"/>
        <w:rPr>
          <w:rFonts w:ascii="Tahoma" w:hAnsi="Tahoma" w:cs="Tahoma"/>
          <w:sz w:val="18"/>
          <w:szCs w:val="18"/>
        </w:rPr>
      </w:pPr>
      <w:r w:rsidRPr="007A2B38">
        <w:rPr>
          <w:rFonts w:ascii="Tahoma" w:hAnsi="Tahoma" w:cs="Tahoma"/>
          <w:sz w:val="18"/>
          <w:szCs w:val="18"/>
        </w:rPr>
        <w:t>(numerowany wykaz załączników wraz z tytułami)</w:t>
      </w:r>
    </w:p>
    <w:p w14:paraId="7EE739CF" w14:textId="77777777" w:rsidR="00680935" w:rsidRPr="007A2B38" w:rsidRDefault="00680935" w:rsidP="00680935">
      <w:pPr>
        <w:jc w:val="both"/>
        <w:rPr>
          <w:rFonts w:ascii="Tahoma" w:hAnsi="Tahoma" w:cs="Tahoma"/>
          <w:sz w:val="18"/>
          <w:szCs w:val="18"/>
        </w:rPr>
      </w:pPr>
      <w:r w:rsidRPr="007A2B38">
        <w:rPr>
          <w:rFonts w:ascii="Tahoma" w:hAnsi="Tahoma" w:cs="Tahoma"/>
          <w:sz w:val="18"/>
          <w:szCs w:val="18"/>
        </w:rPr>
        <w:t xml:space="preserve">   </w:t>
      </w:r>
    </w:p>
    <w:p w14:paraId="07A1A68D" w14:textId="77777777" w:rsidR="00680935" w:rsidRPr="007A2B38" w:rsidRDefault="00680935" w:rsidP="00680935">
      <w:pPr>
        <w:rPr>
          <w:rFonts w:ascii="Tahoma" w:hAnsi="Tahoma" w:cs="Tahoma"/>
          <w:sz w:val="18"/>
          <w:szCs w:val="18"/>
        </w:rPr>
      </w:pPr>
      <w:r w:rsidRPr="007A2B38">
        <w:rPr>
          <w:rFonts w:ascii="Tahoma" w:hAnsi="Tahoma" w:cs="Tahoma"/>
          <w:sz w:val="18"/>
          <w:szCs w:val="18"/>
        </w:rPr>
        <w:t xml:space="preserve">     ................................................................</w:t>
      </w:r>
    </w:p>
    <w:p w14:paraId="5F7F1582" w14:textId="77777777" w:rsidR="00680935" w:rsidRPr="007A2B38" w:rsidRDefault="00680935" w:rsidP="00680935">
      <w:pPr>
        <w:rPr>
          <w:rFonts w:ascii="Tahoma" w:hAnsi="Tahoma" w:cs="Tahoma"/>
          <w:sz w:val="18"/>
          <w:szCs w:val="18"/>
        </w:rPr>
      </w:pPr>
      <w:r w:rsidRPr="007A2B38">
        <w:rPr>
          <w:rFonts w:ascii="Tahoma" w:hAnsi="Tahoma" w:cs="Tahoma"/>
          <w:sz w:val="18"/>
          <w:szCs w:val="18"/>
        </w:rPr>
        <w:t xml:space="preserve">     ................................................................</w:t>
      </w:r>
    </w:p>
    <w:p w14:paraId="29691576" w14:textId="77777777" w:rsidR="00680935" w:rsidRPr="007A2B38" w:rsidRDefault="00680935" w:rsidP="00680935">
      <w:pPr>
        <w:rPr>
          <w:rFonts w:ascii="Tahoma" w:hAnsi="Tahoma" w:cs="Tahoma"/>
          <w:sz w:val="18"/>
          <w:szCs w:val="18"/>
        </w:rPr>
      </w:pPr>
      <w:r w:rsidRPr="007A2B38">
        <w:rPr>
          <w:rFonts w:ascii="Tahoma" w:hAnsi="Tahoma" w:cs="Tahoma"/>
          <w:sz w:val="18"/>
          <w:szCs w:val="18"/>
        </w:rPr>
        <w:t xml:space="preserve">     ................................................................</w:t>
      </w:r>
    </w:p>
    <w:p w14:paraId="3F6925A9" w14:textId="77777777" w:rsidR="00680935" w:rsidRPr="007A2B38" w:rsidRDefault="00680935" w:rsidP="00680935">
      <w:pPr>
        <w:rPr>
          <w:rFonts w:ascii="Tahoma" w:hAnsi="Tahoma" w:cs="Tahoma"/>
          <w:sz w:val="18"/>
          <w:szCs w:val="18"/>
        </w:rPr>
      </w:pPr>
      <w:r w:rsidRPr="007A2B38">
        <w:rPr>
          <w:rFonts w:ascii="Tahoma" w:hAnsi="Tahoma" w:cs="Tahoma"/>
          <w:sz w:val="18"/>
          <w:szCs w:val="18"/>
        </w:rPr>
        <w:t xml:space="preserve">     ................................................................</w:t>
      </w:r>
    </w:p>
    <w:p w14:paraId="30B8738F" w14:textId="77777777" w:rsidR="00344DB8" w:rsidRPr="007A2B38" w:rsidRDefault="00344DB8" w:rsidP="00AC0EAD">
      <w:pPr>
        <w:jc w:val="right"/>
        <w:rPr>
          <w:rFonts w:ascii="Tahoma" w:hAnsi="Tahoma" w:cs="Tahoma"/>
          <w:b/>
          <w:sz w:val="18"/>
          <w:szCs w:val="20"/>
        </w:rPr>
        <w:sectPr w:rsidR="00344DB8" w:rsidRPr="007A2B38" w:rsidSect="00316DE3">
          <w:headerReference w:type="default" r:id="rId42"/>
          <w:footerReference w:type="even" r:id="rId43"/>
          <w:footerReference w:type="default" r:id="rId44"/>
          <w:footnotePr>
            <w:numRestart w:val="eachSect"/>
          </w:footnotePr>
          <w:pgSz w:w="11906" w:h="16838"/>
          <w:pgMar w:top="851" w:right="851" w:bottom="709" w:left="851" w:header="284" w:footer="443" w:gutter="0"/>
          <w:cols w:space="708"/>
          <w:titlePg/>
          <w:docGrid w:linePitch="360"/>
        </w:sectPr>
      </w:pPr>
    </w:p>
    <w:p w14:paraId="638689B5" w14:textId="25A4464C" w:rsidR="00AC0EAD" w:rsidRPr="007A2B38" w:rsidRDefault="00AC0EAD" w:rsidP="00AC0EAD">
      <w:pPr>
        <w:jc w:val="right"/>
        <w:rPr>
          <w:rFonts w:ascii="Tahoma" w:hAnsi="Tahoma" w:cs="Tahoma"/>
          <w:b/>
          <w:sz w:val="18"/>
          <w:szCs w:val="20"/>
        </w:rPr>
      </w:pPr>
      <w:r w:rsidRPr="007A2B38">
        <w:rPr>
          <w:rFonts w:ascii="Tahoma" w:hAnsi="Tahoma" w:cs="Tahoma"/>
          <w:b/>
          <w:sz w:val="18"/>
          <w:szCs w:val="20"/>
        </w:rPr>
        <w:lastRenderedPageBreak/>
        <w:t>Załącznik nr 3</w:t>
      </w:r>
    </w:p>
    <w:p w14:paraId="3B5DE2C9" w14:textId="77777777" w:rsidR="00AC0EAD" w:rsidRPr="007A2B38" w:rsidRDefault="00AC0EAD" w:rsidP="00AC0EAD">
      <w:pPr>
        <w:spacing w:line="360" w:lineRule="auto"/>
        <w:rPr>
          <w:rFonts w:ascii="Tahoma" w:hAnsi="Tahoma" w:cs="Tahoma"/>
          <w:b/>
          <w:bCs/>
          <w:sz w:val="18"/>
          <w:szCs w:val="20"/>
        </w:rPr>
      </w:pPr>
      <w:r w:rsidRPr="007A2B38">
        <w:rPr>
          <w:rFonts w:ascii="Tahoma" w:hAnsi="Tahoma" w:cs="Tahoma"/>
          <w:sz w:val="18"/>
          <w:szCs w:val="20"/>
        </w:rPr>
        <w:t>Data ..........................</w:t>
      </w:r>
    </w:p>
    <w:p w14:paraId="1BD2006E" w14:textId="77777777" w:rsidR="00AC0EAD" w:rsidRPr="007A2B38" w:rsidRDefault="00AC0EAD" w:rsidP="00AC0EAD">
      <w:pPr>
        <w:tabs>
          <w:tab w:val="left" w:pos="284"/>
        </w:tabs>
        <w:spacing w:line="360" w:lineRule="auto"/>
        <w:rPr>
          <w:rFonts w:ascii="Tahoma" w:hAnsi="Tahoma" w:cs="Tahoma"/>
          <w:sz w:val="18"/>
          <w:szCs w:val="20"/>
        </w:rPr>
      </w:pPr>
      <w:r w:rsidRPr="007A2B38">
        <w:rPr>
          <w:rFonts w:ascii="Tahoma" w:hAnsi="Tahoma" w:cs="Tahoma"/>
          <w:sz w:val="18"/>
          <w:szCs w:val="20"/>
        </w:rPr>
        <w:t>Nazwa Wykonawcy ................................................................</w:t>
      </w:r>
    </w:p>
    <w:p w14:paraId="62673368" w14:textId="77777777" w:rsidR="00AC0EAD" w:rsidRPr="007A2B38" w:rsidRDefault="00AC0EAD" w:rsidP="00AC0EAD">
      <w:pPr>
        <w:rPr>
          <w:rFonts w:ascii="Tahoma" w:hAnsi="Tahoma" w:cs="Tahoma"/>
          <w:sz w:val="18"/>
          <w:szCs w:val="20"/>
        </w:rPr>
      </w:pPr>
      <w:r w:rsidRPr="007A2B38">
        <w:rPr>
          <w:rFonts w:ascii="Tahoma" w:hAnsi="Tahoma" w:cs="Tahoma"/>
          <w:sz w:val="18"/>
          <w:szCs w:val="20"/>
        </w:rPr>
        <w:t>Adres Wykonawcy ...............................................................</w:t>
      </w:r>
    </w:p>
    <w:p w14:paraId="2C2C0682" w14:textId="77777777" w:rsidR="00AC0EAD" w:rsidRPr="007A2B38" w:rsidRDefault="00AC0EAD" w:rsidP="00AC0EAD">
      <w:pPr>
        <w:spacing w:line="480" w:lineRule="auto"/>
        <w:ind w:right="4365"/>
        <w:rPr>
          <w:rFonts w:ascii="Tahoma" w:hAnsi="Tahoma" w:cs="Tahoma"/>
          <w:i/>
          <w:sz w:val="16"/>
          <w:szCs w:val="16"/>
        </w:rPr>
      </w:pPr>
    </w:p>
    <w:p w14:paraId="30026805" w14:textId="77777777" w:rsidR="00AC0EAD" w:rsidRPr="007A2B38" w:rsidRDefault="00AC0EAD" w:rsidP="00AC0EAD">
      <w:pPr>
        <w:spacing w:after="120" w:line="360" w:lineRule="auto"/>
        <w:jc w:val="center"/>
        <w:rPr>
          <w:rFonts w:ascii="Tahoma" w:hAnsi="Tahoma" w:cs="Tahoma"/>
          <w:b/>
          <w:sz w:val="18"/>
          <w:szCs w:val="20"/>
          <w:u w:val="single"/>
        </w:rPr>
      </w:pPr>
      <w:r w:rsidRPr="007A2B38">
        <w:rPr>
          <w:rFonts w:ascii="Tahoma" w:hAnsi="Tahoma" w:cs="Tahoma"/>
          <w:b/>
          <w:sz w:val="18"/>
          <w:szCs w:val="20"/>
          <w:u w:val="single"/>
        </w:rPr>
        <w:t xml:space="preserve">Oświadczenie wykonawcy </w:t>
      </w:r>
    </w:p>
    <w:p w14:paraId="675D4388" w14:textId="77777777" w:rsidR="00AC0EAD" w:rsidRPr="007A2B38" w:rsidRDefault="00AC0EAD" w:rsidP="00AC0EAD">
      <w:pPr>
        <w:spacing w:line="360" w:lineRule="auto"/>
        <w:jc w:val="center"/>
        <w:rPr>
          <w:rFonts w:ascii="Tahoma" w:hAnsi="Tahoma" w:cs="Tahoma"/>
          <w:sz w:val="18"/>
          <w:szCs w:val="20"/>
        </w:rPr>
      </w:pPr>
      <w:r w:rsidRPr="007A2B38">
        <w:rPr>
          <w:rFonts w:ascii="Tahoma" w:hAnsi="Tahoma" w:cs="Tahoma"/>
          <w:sz w:val="18"/>
          <w:szCs w:val="20"/>
        </w:rPr>
        <w:t xml:space="preserve">składane na podstawie art. 125 ust. 1 ustawy z dnia 11 września 2019 r. Prawo zamówień publicznych (dalej jako: ustawa PZP), </w:t>
      </w:r>
    </w:p>
    <w:p w14:paraId="7FF4AFB0" w14:textId="77777777" w:rsidR="00AC0EAD" w:rsidRPr="007A2B38" w:rsidRDefault="00AC0EAD" w:rsidP="00AC0EAD">
      <w:pPr>
        <w:spacing w:before="120" w:line="360" w:lineRule="auto"/>
        <w:jc w:val="center"/>
        <w:rPr>
          <w:rFonts w:ascii="Tahoma" w:hAnsi="Tahoma" w:cs="Tahoma"/>
          <w:b/>
          <w:sz w:val="18"/>
          <w:szCs w:val="20"/>
          <w:u w:val="single"/>
        </w:rPr>
      </w:pPr>
      <w:r w:rsidRPr="007A2B38">
        <w:rPr>
          <w:rFonts w:ascii="Tahoma" w:hAnsi="Tahoma" w:cs="Tahoma"/>
          <w:b/>
          <w:sz w:val="18"/>
          <w:szCs w:val="20"/>
          <w:u w:val="single"/>
        </w:rPr>
        <w:t>DOTYCZĄCE PODSTAW WYKLUCZENIA Z POSTĘPOWANIA</w:t>
      </w:r>
    </w:p>
    <w:p w14:paraId="6904F9BB" w14:textId="77777777" w:rsidR="00AC0EAD" w:rsidRPr="007A2B38" w:rsidRDefault="00AC0EAD" w:rsidP="00AC0EAD">
      <w:pPr>
        <w:spacing w:line="360" w:lineRule="auto"/>
        <w:jc w:val="both"/>
        <w:rPr>
          <w:rFonts w:ascii="Tahoma" w:hAnsi="Tahoma" w:cs="Tahoma"/>
          <w:sz w:val="18"/>
          <w:szCs w:val="20"/>
        </w:rPr>
      </w:pPr>
    </w:p>
    <w:p w14:paraId="7EED7271" w14:textId="1EDFF7EB" w:rsidR="00AC0EAD" w:rsidRPr="007A2B38" w:rsidRDefault="00AC0EAD" w:rsidP="00AC0EAD">
      <w:pPr>
        <w:spacing w:line="360" w:lineRule="auto"/>
        <w:ind w:firstLine="708"/>
        <w:jc w:val="both"/>
        <w:rPr>
          <w:rFonts w:ascii="Tahoma" w:hAnsi="Tahoma" w:cs="Tahoma"/>
          <w:sz w:val="18"/>
          <w:szCs w:val="20"/>
        </w:rPr>
      </w:pPr>
      <w:r w:rsidRPr="007A2B38">
        <w:rPr>
          <w:rFonts w:ascii="Tahoma" w:hAnsi="Tahoma" w:cs="Tahoma"/>
          <w:sz w:val="18"/>
          <w:szCs w:val="20"/>
        </w:rPr>
        <w:t xml:space="preserve">Na potrzeby postępowania o udzielenie zamówienia publicznego </w:t>
      </w:r>
      <w:r w:rsidRPr="007A2B38">
        <w:rPr>
          <w:rFonts w:ascii="Tahoma" w:hAnsi="Tahoma" w:cs="Tahoma"/>
          <w:sz w:val="18"/>
          <w:szCs w:val="18"/>
        </w:rPr>
        <w:t xml:space="preserve">pn. </w:t>
      </w:r>
      <w:r w:rsidR="00F4787A" w:rsidRPr="007A2B38">
        <w:rPr>
          <w:rFonts w:ascii="Tahoma" w:hAnsi="Tahoma" w:cs="Tahoma"/>
          <w:b/>
          <w:bCs/>
          <w:sz w:val="18"/>
          <w:szCs w:val="18"/>
        </w:rPr>
        <w:t>27</w:t>
      </w:r>
      <w:r w:rsidRPr="007A2B38">
        <w:rPr>
          <w:rFonts w:ascii="Tahoma" w:hAnsi="Tahoma" w:cs="Tahoma"/>
          <w:b/>
          <w:bCs/>
          <w:sz w:val="18"/>
          <w:szCs w:val="18"/>
        </w:rPr>
        <w:t>/TP/ZP/D/202</w:t>
      </w:r>
      <w:r w:rsidR="00FB0869" w:rsidRPr="007A2B38">
        <w:rPr>
          <w:rFonts w:ascii="Tahoma" w:hAnsi="Tahoma" w:cs="Tahoma"/>
          <w:b/>
          <w:bCs/>
          <w:sz w:val="18"/>
          <w:szCs w:val="18"/>
        </w:rPr>
        <w:t>4</w:t>
      </w:r>
      <w:r w:rsidRPr="007A2B38">
        <w:rPr>
          <w:rFonts w:ascii="Tahoma" w:hAnsi="Tahoma" w:cs="Tahoma"/>
          <w:b/>
          <w:bCs/>
          <w:sz w:val="18"/>
          <w:szCs w:val="18"/>
        </w:rPr>
        <w:t xml:space="preserve"> </w:t>
      </w:r>
      <w:r w:rsidR="00985A7F" w:rsidRPr="007A2B38">
        <w:rPr>
          <w:rFonts w:ascii="Tahoma" w:hAnsi="Tahoma" w:cs="Tahoma"/>
          <w:sz w:val="18"/>
          <w:szCs w:val="18"/>
        </w:rPr>
        <w:t>pn.</w:t>
      </w:r>
      <w:r w:rsidR="00744380" w:rsidRPr="007A2B38">
        <w:rPr>
          <w:rFonts w:ascii="Tahoma" w:hAnsi="Tahoma" w:cs="Tahoma"/>
          <w:b/>
          <w:bCs/>
          <w:sz w:val="18"/>
          <w:szCs w:val="18"/>
        </w:rPr>
        <w:t xml:space="preserve"> </w:t>
      </w:r>
      <w:r w:rsidR="00F4787A" w:rsidRPr="007A2B38">
        <w:rPr>
          <w:rFonts w:ascii="Tahoma" w:hAnsi="Tahoma" w:cs="Tahoma"/>
          <w:b/>
          <w:bCs/>
          <w:sz w:val="18"/>
          <w:szCs w:val="18"/>
        </w:rPr>
        <w:t>„</w:t>
      </w:r>
      <w:r w:rsidR="00985A7F" w:rsidRPr="007A2B38">
        <w:rPr>
          <w:rFonts w:ascii="Tahoma" w:hAnsi="Tahoma" w:cs="Tahoma"/>
          <w:b/>
          <w:bCs/>
          <w:sz w:val="18"/>
          <w:szCs w:val="18"/>
        </w:rPr>
        <w:t xml:space="preserve">Dostawa płyty sterującej  kolimatora i kolimatora do tomografu komputerowego typ: </w:t>
      </w:r>
      <w:proofErr w:type="spellStart"/>
      <w:r w:rsidR="00985A7F" w:rsidRPr="007A2B38">
        <w:rPr>
          <w:rFonts w:ascii="Tahoma" w:hAnsi="Tahoma" w:cs="Tahoma"/>
          <w:b/>
          <w:bCs/>
          <w:sz w:val="18"/>
          <w:szCs w:val="18"/>
        </w:rPr>
        <w:t>Revolution</w:t>
      </w:r>
      <w:proofErr w:type="spellEnd"/>
      <w:r w:rsidR="00985A7F" w:rsidRPr="007A2B38">
        <w:rPr>
          <w:rFonts w:ascii="Tahoma" w:hAnsi="Tahoma" w:cs="Tahoma"/>
          <w:b/>
          <w:bCs/>
          <w:sz w:val="18"/>
          <w:szCs w:val="18"/>
        </w:rPr>
        <w:t xml:space="preserve"> CT o nr fabrycznym: REVX1800088CN wraz z montażem</w:t>
      </w:r>
      <w:r w:rsidR="00F4787A" w:rsidRPr="007A2B38">
        <w:rPr>
          <w:rFonts w:ascii="Tahoma" w:hAnsi="Tahoma" w:cs="Tahoma"/>
          <w:b/>
          <w:bCs/>
          <w:sz w:val="18"/>
          <w:szCs w:val="18"/>
        </w:rPr>
        <w:t>”</w:t>
      </w:r>
      <w:r w:rsidR="000A3022" w:rsidRPr="007A2B38">
        <w:rPr>
          <w:rFonts w:ascii="Tahoma" w:hAnsi="Tahoma" w:cs="Tahoma"/>
          <w:sz w:val="18"/>
          <w:szCs w:val="18"/>
        </w:rPr>
        <w:t xml:space="preserve"> </w:t>
      </w:r>
      <w:r w:rsidRPr="007A2B38">
        <w:rPr>
          <w:rFonts w:ascii="Tahoma" w:hAnsi="Tahoma" w:cs="Tahoma"/>
          <w:sz w:val="18"/>
          <w:szCs w:val="18"/>
        </w:rPr>
        <w:t>prowadzonego przez Samodzielny Publiczny Zakład Opieki</w:t>
      </w:r>
      <w:r w:rsidRPr="007A2B38">
        <w:rPr>
          <w:rFonts w:ascii="Tahoma" w:hAnsi="Tahoma" w:cs="Tahoma"/>
          <w:sz w:val="18"/>
          <w:szCs w:val="20"/>
        </w:rPr>
        <w:t xml:space="preserve"> Zdrowotnej Uniwersytecki Szpital Kliniczny </w:t>
      </w:r>
      <w:r w:rsidR="00692215" w:rsidRPr="007A2B38">
        <w:rPr>
          <w:rFonts w:ascii="Tahoma" w:hAnsi="Tahoma" w:cs="Tahoma"/>
          <w:sz w:val="18"/>
          <w:szCs w:val="20"/>
        </w:rPr>
        <w:t xml:space="preserve">Nr 1 </w:t>
      </w:r>
      <w:r w:rsidRPr="007A2B38">
        <w:rPr>
          <w:rFonts w:ascii="Tahoma" w:hAnsi="Tahoma" w:cs="Tahoma"/>
          <w:sz w:val="18"/>
          <w:szCs w:val="20"/>
        </w:rPr>
        <w:t xml:space="preserve">im. </w:t>
      </w:r>
      <w:r w:rsidR="00692215" w:rsidRPr="007A2B38">
        <w:rPr>
          <w:rFonts w:ascii="Tahoma" w:hAnsi="Tahoma" w:cs="Tahoma"/>
          <w:sz w:val="18"/>
          <w:szCs w:val="20"/>
        </w:rPr>
        <w:t xml:space="preserve">N. Barlickiego </w:t>
      </w:r>
      <w:r w:rsidRPr="007A2B38">
        <w:rPr>
          <w:rFonts w:ascii="Tahoma" w:hAnsi="Tahoma" w:cs="Tahoma"/>
          <w:sz w:val="18"/>
          <w:szCs w:val="20"/>
        </w:rPr>
        <w:t>w Łodzi oświadczam, co następuje:</w:t>
      </w:r>
    </w:p>
    <w:p w14:paraId="764C4E63" w14:textId="77777777" w:rsidR="00AC0EAD" w:rsidRPr="007A2B38" w:rsidRDefault="00AC0EAD" w:rsidP="00AC0EAD">
      <w:pPr>
        <w:shd w:val="clear" w:color="auto" w:fill="BFBFBF"/>
        <w:rPr>
          <w:rFonts w:ascii="Tahoma" w:hAnsi="Tahoma" w:cs="Tahoma"/>
          <w:b/>
          <w:sz w:val="18"/>
          <w:szCs w:val="20"/>
        </w:rPr>
      </w:pPr>
      <w:r w:rsidRPr="007A2B38">
        <w:rPr>
          <w:rFonts w:ascii="Tahoma" w:hAnsi="Tahoma" w:cs="Tahoma"/>
          <w:b/>
          <w:sz w:val="18"/>
          <w:szCs w:val="20"/>
        </w:rPr>
        <w:t>OŚWIADCZENIA DOTYCZĄCE WYKONAWCY:</w:t>
      </w:r>
    </w:p>
    <w:p w14:paraId="6868172F" w14:textId="77777777" w:rsidR="00AC0EAD" w:rsidRPr="007A2B38" w:rsidRDefault="00AC0EAD" w:rsidP="00AC0EAD">
      <w:pPr>
        <w:shd w:val="clear" w:color="auto" w:fill="BFBFBF"/>
        <w:rPr>
          <w:rFonts w:ascii="Tahoma" w:hAnsi="Tahoma" w:cs="Tahoma"/>
          <w:b/>
          <w:sz w:val="18"/>
          <w:szCs w:val="20"/>
        </w:rPr>
      </w:pPr>
    </w:p>
    <w:p w14:paraId="7C4E6393" w14:textId="63152067" w:rsidR="00AC0EAD" w:rsidRPr="007A2B38" w:rsidRDefault="00AC0EAD" w:rsidP="006F7658">
      <w:pPr>
        <w:pStyle w:val="Akapitzlist"/>
        <w:numPr>
          <w:ilvl w:val="0"/>
          <w:numId w:val="28"/>
        </w:numPr>
        <w:spacing w:after="0"/>
        <w:jc w:val="both"/>
        <w:rPr>
          <w:rFonts w:ascii="Tahoma" w:hAnsi="Tahoma" w:cs="Tahoma"/>
          <w:sz w:val="18"/>
        </w:rPr>
      </w:pPr>
      <w:r w:rsidRPr="007A2B38">
        <w:rPr>
          <w:rFonts w:ascii="Tahoma" w:hAnsi="Tahoma" w:cs="Tahoma"/>
          <w:sz w:val="18"/>
        </w:rPr>
        <w:t>Oświadczam, że nie podlegam wykluczeniu z postępowania na podstawie art. 108 ust 1 ustawy PZP.</w:t>
      </w:r>
    </w:p>
    <w:p w14:paraId="664F081E" w14:textId="3C88F70B" w:rsidR="00AC0EAD" w:rsidRPr="007A2B38" w:rsidRDefault="00AC0EAD" w:rsidP="006F7658">
      <w:pPr>
        <w:pStyle w:val="Akapitzlist"/>
        <w:numPr>
          <w:ilvl w:val="0"/>
          <w:numId w:val="28"/>
        </w:numPr>
        <w:spacing w:after="0"/>
        <w:jc w:val="both"/>
        <w:rPr>
          <w:rFonts w:ascii="Tahoma" w:hAnsi="Tahoma" w:cs="Tahoma"/>
          <w:sz w:val="18"/>
        </w:rPr>
      </w:pPr>
      <w:r w:rsidRPr="007A2B38">
        <w:rPr>
          <w:rFonts w:ascii="Tahoma" w:hAnsi="Tahoma" w:cs="Tahoma"/>
          <w:sz w:val="18"/>
        </w:rPr>
        <w:t>Oświadczam, że nie podlegam wykluczeniu z postępowania na podstawie art. 109 ust. 4 ustawy PZP.</w:t>
      </w:r>
    </w:p>
    <w:p w14:paraId="00F761B6" w14:textId="77777777" w:rsidR="00AC0EAD" w:rsidRPr="007A2B38" w:rsidRDefault="00AC0EAD" w:rsidP="006F7658">
      <w:pPr>
        <w:pStyle w:val="Akapitzlist"/>
        <w:numPr>
          <w:ilvl w:val="0"/>
          <w:numId w:val="28"/>
        </w:numPr>
        <w:spacing w:after="0"/>
        <w:jc w:val="both"/>
        <w:rPr>
          <w:rFonts w:ascii="Tahoma" w:hAnsi="Tahoma" w:cs="Tahoma"/>
          <w:sz w:val="18"/>
        </w:rPr>
      </w:pPr>
      <w:r w:rsidRPr="007A2B38">
        <w:rPr>
          <w:rFonts w:ascii="Tahoma" w:hAnsi="Tahoma" w:cs="Tahoma"/>
          <w:sz w:val="18"/>
          <w:szCs w:val="20"/>
        </w:rPr>
        <w:t>Oświadczam, że aktualna dokumentacja wymagana przez Zamawiającego w celu potwierdzenia braku podstaw do wykluczenia</w:t>
      </w:r>
      <w:r w:rsidRPr="007A2B38">
        <w:rPr>
          <w:rStyle w:val="Odwoanieprzypisudolnego"/>
          <w:rFonts w:ascii="Tahoma" w:hAnsi="Tahoma" w:cs="Tahoma"/>
          <w:sz w:val="18"/>
          <w:szCs w:val="20"/>
        </w:rPr>
        <w:footnoteReference w:id="5"/>
      </w:r>
      <w:r w:rsidRPr="007A2B38">
        <w:rPr>
          <w:rFonts w:ascii="Tahoma" w:hAnsi="Tahoma" w:cs="Tahoma"/>
          <w:sz w:val="18"/>
          <w:szCs w:val="20"/>
        </w:rPr>
        <w:t>:</w:t>
      </w:r>
    </w:p>
    <w:p w14:paraId="2D6C2B6E" w14:textId="77777777"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9CAEA2A" w14:textId="329D60B4"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znajduje się w posiadaniu Zamawiającego (jeżeli tak, proszę podać nazwę i numer postępowania (</w:t>
      </w:r>
      <w:r w:rsidRPr="007A2B38">
        <w:rPr>
          <w:rFonts w:ascii="Tahoma" w:hAnsi="Tahoma" w:cs="Tahoma"/>
          <w:b/>
          <w:sz w:val="18"/>
          <w:szCs w:val="20"/>
        </w:rPr>
        <w:t>……/</w:t>
      </w:r>
      <w:r w:rsidR="000B4790" w:rsidRPr="007A2B38">
        <w:rPr>
          <w:rFonts w:ascii="Tahoma" w:hAnsi="Tahoma" w:cs="Tahoma"/>
          <w:b/>
          <w:sz w:val="18"/>
          <w:szCs w:val="20"/>
        </w:rPr>
        <w:t>…….</w:t>
      </w:r>
      <w:r w:rsidRPr="007A2B38">
        <w:rPr>
          <w:rFonts w:ascii="Tahoma" w:hAnsi="Tahoma" w:cs="Tahoma"/>
          <w:b/>
          <w:sz w:val="18"/>
          <w:szCs w:val="20"/>
        </w:rPr>
        <w:t>/ZP/D/……</w:t>
      </w:r>
      <w:r w:rsidRPr="007A2B38">
        <w:rPr>
          <w:rFonts w:ascii="Tahoma" w:hAnsi="Tahoma" w:cs="Tahoma"/>
          <w:sz w:val="18"/>
          <w:szCs w:val="20"/>
        </w:rPr>
        <w:t>r) do którego została złożona: ……………………………………………………….</w:t>
      </w:r>
    </w:p>
    <w:p w14:paraId="2128A028" w14:textId="77777777" w:rsidR="000334A3" w:rsidRPr="007A2B38" w:rsidRDefault="000334A3" w:rsidP="006F7658">
      <w:pPr>
        <w:pStyle w:val="Akapitzlist"/>
        <w:numPr>
          <w:ilvl w:val="0"/>
          <w:numId w:val="28"/>
        </w:numPr>
        <w:spacing w:after="0"/>
        <w:jc w:val="both"/>
        <w:rPr>
          <w:rFonts w:ascii="Tahoma" w:hAnsi="Tahoma" w:cs="Tahoma"/>
          <w:sz w:val="18"/>
          <w:szCs w:val="20"/>
        </w:rPr>
      </w:pPr>
      <w:r w:rsidRPr="007A2B38">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3ED2342E" w14:textId="77777777" w:rsidR="000334A3" w:rsidRPr="007A2B38" w:rsidRDefault="000334A3" w:rsidP="00AC0EAD">
      <w:pPr>
        <w:spacing w:line="360" w:lineRule="auto"/>
        <w:jc w:val="both"/>
        <w:rPr>
          <w:rFonts w:ascii="Tahoma" w:hAnsi="Tahoma" w:cs="Tahoma"/>
          <w:i/>
          <w:sz w:val="18"/>
          <w:szCs w:val="20"/>
        </w:rPr>
      </w:pPr>
    </w:p>
    <w:p w14:paraId="79879A81" w14:textId="77777777" w:rsidR="00AC0EAD" w:rsidRPr="007A2B38" w:rsidRDefault="00AC0EAD" w:rsidP="00AC0EAD">
      <w:pPr>
        <w:spacing w:line="360" w:lineRule="auto"/>
        <w:jc w:val="both"/>
        <w:rPr>
          <w:rFonts w:ascii="Tahoma" w:hAnsi="Tahoma" w:cs="Tahoma"/>
          <w:i/>
          <w:sz w:val="18"/>
          <w:szCs w:val="20"/>
        </w:rPr>
      </w:pPr>
    </w:p>
    <w:p w14:paraId="623F2D10" w14:textId="54DE8C4D" w:rsidR="00AC0EAD" w:rsidRPr="007A2B38" w:rsidRDefault="00AC0EAD" w:rsidP="00AC0EAD">
      <w:pPr>
        <w:spacing w:line="276" w:lineRule="auto"/>
        <w:jc w:val="both"/>
        <w:rPr>
          <w:rFonts w:ascii="Tahoma" w:hAnsi="Tahoma" w:cs="Tahoma"/>
          <w:sz w:val="18"/>
          <w:szCs w:val="20"/>
        </w:rPr>
      </w:pPr>
      <w:r w:rsidRPr="007A2B38">
        <w:rPr>
          <w:rFonts w:ascii="Tahoma" w:hAnsi="Tahoma" w:cs="Tahoma"/>
          <w:sz w:val="18"/>
          <w:szCs w:val="20"/>
        </w:rPr>
        <w:t xml:space="preserve">Oświadczam, że zachodzą w stosunku do mnie podstawy wykluczenia z postępowania na podstawie art. …………. ustawy PZP </w:t>
      </w:r>
      <w:r w:rsidRPr="007A2B38">
        <w:rPr>
          <w:rFonts w:ascii="Tahoma" w:hAnsi="Tahoma" w:cs="Tahoma"/>
          <w:i/>
          <w:sz w:val="18"/>
          <w:szCs w:val="20"/>
        </w:rPr>
        <w:t xml:space="preserve">(podać mającą zastosowanie podstawę wykluczenia spośród wymienionych w art. 108 ust. 1 pkt 1, 2, 5 lub </w:t>
      </w:r>
      <w:r w:rsidR="00547EF2" w:rsidRPr="007A2B38">
        <w:rPr>
          <w:rFonts w:ascii="Tahoma" w:hAnsi="Tahoma" w:cs="Tahoma"/>
          <w:i/>
          <w:sz w:val="18"/>
          <w:szCs w:val="20"/>
        </w:rPr>
        <w:t>art. 109 ust. 1 pkt 2-5 i 7-10</w:t>
      </w:r>
      <w:r w:rsidRPr="007A2B38">
        <w:rPr>
          <w:rFonts w:ascii="Tahoma" w:hAnsi="Tahoma" w:cs="Tahoma"/>
          <w:i/>
          <w:sz w:val="18"/>
          <w:szCs w:val="20"/>
        </w:rPr>
        <w:t xml:space="preserve"> ustawy  PZP).</w:t>
      </w:r>
      <w:r w:rsidRPr="007A2B38">
        <w:rPr>
          <w:rFonts w:ascii="Tahoma" w:hAnsi="Tahoma" w:cs="Tahoma"/>
          <w:sz w:val="18"/>
          <w:szCs w:val="20"/>
        </w:rPr>
        <w:t xml:space="preserve"> Jednocześnie oświadczam, że w związku z ww. okolicznością, na podstawie art. 110 ust. 2 ustawy </w:t>
      </w:r>
      <w:proofErr w:type="spellStart"/>
      <w:r w:rsidRPr="007A2B38">
        <w:rPr>
          <w:rFonts w:ascii="Tahoma" w:hAnsi="Tahoma" w:cs="Tahoma"/>
          <w:sz w:val="18"/>
          <w:szCs w:val="20"/>
        </w:rPr>
        <w:t>Pzp</w:t>
      </w:r>
      <w:proofErr w:type="spellEnd"/>
      <w:r w:rsidRPr="007A2B38">
        <w:rPr>
          <w:rFonts w:ascii="Tahoma" w:hAnsi="Tahoma" w:cs="Tahoma"/>
          <w:sz w:val="18"/>
          <w:szCs w:val="20"/>
        </w:rPr>
        <w:t xml:space="preserve"> podjąłem następujące środki naprawcze: ………………………………………………………………………….………………………………… </w:t>
      </w:r>
    </w:p>
    <w:p w14:paraId="12385E2A" w14:textId="77777777" w:rsidR="00AC0EAD" w:rsidRPr="007A2B38" w:rsidRDefault="00AC0EAD" w:rsidP="00AC0EAD">
      <w:pPr>
        <w:spacing w:line="360" w:lineRule="auto"/>
        <w:jc w:val="both"/>
        <w:rPr>
          <w:rFonts w:ascii="Tahoma" w:hAnsi="Tahoma" w:cs="Tahoma"/>
          <w:sz w:val="18"/>
          <w:szCs w:val="20"/>
        </w:rPr>
      </w:pPr>
    </w:p>
    <w:p w14:paraId="17813093" w14:textId="77777777" w:rsidR="00AC0EAD" w:rsidRPr="007A2B38" w:rsidRDefault="00AC0EAD" w:rsidP="00AC0EAD">
      <w:pPr>
        <w:spacing w:line="360" w:lineRule="auto"/>
        <w:ind w:left="5664" w:firstLine="708"/>
        <w:jc w:val="both"/>
        <w:rPr>
          <w:rFonts w:ascii="Tahoma" w:hAnsi="Tahoma" w:cs="Tahoma"/>
          <w:i/>
          <w:sz w:val="16"/>
          <w:szCs w:val="16"/>
        </w:rPr>
      </w:pPr>
    </w:p>
    <w:p w14:paraId="52313D89" w14:textId="77777777" w:rsidR="00AC0EAD" w:rsidRPr="007A2B38" w:rsidRDefault="00AC0EAD" w:rsidP="00AC0EAD">
      <w:pPr>
        <w:shd w:val="clear" w:color="auto" w:fill="BFBFBF"/>
        <w:jc w:val="both"/>
        <w:rPr>
          <w:rFonts w:ascii="Tahoma" w:hAnsi="Tahoma" w:cs="Tahoma"/>
          <w:sz w:val="18"/>
          <w:szCs w:val="20"/>
        </w:rPr>
      </w:pPr>
      <w:r w:rsidRPr="007A2B38">
        <w:rPr>
          <w:rFonts w:ascii="Tahoma" w:hAnsi="Tahoma" w:cs="Tahoma"/>
          <w:b/>
          <w:sz w:val="18"/>
          <w:szCs w:val="20"/>
        </w:rPr>
        <w:t>OŚWIADCZENIE DOTYCZĄCE PODMIOTU, NA KTÓREGO ZASOBY POWOŁUJE SIĘ WYKONAWCA:</w:t>
      </w:r>
      <w:r w:rsidRPr="007A2B38">
        <w:rPr>
          <w:rFonts w:ascii="Tahoma" w:hAnsi="Tahoma" w:cs="Tahoma"/>
          <w:sz w:val="18"/>
          <w:szCs w:val="20"/>
        </w:rPr>
        <w:t>/o ile dotyczy/</w:t>
      </w:r>
    </w:p>
    <w:p w14:paraId="46128B35" w14:textId="77777777" w:rsidR="00AC0EAD" w:rsidRPr="007A2B38" w:rsidRDefault="00AC0EAD" w:rsidP="00AC0EAD">
      <w:pPr>
        <w:shd w:val="clear" w:color="auto" w:fill="BFBFBF"/>
        <w:jc w:val="both"/>
        <w:rPr>
          <w:rFonts w:ascii="Tahoma" w:hAnsi="Tahoma" w:cs="Tahoma"/>
          <w:b/>
          <w:sz w:val="18"/>
          <w:szCs w:val="20"/>
        </w:rPr>
      </w:pPr>
    </w:p>
    <w:p w14:paraId="5073534F" w14:textId="77777777" w:rsidR="00AC0EAD" w:rsidRPr="007A2B38" w:rsidRDefault="00AC0EAD" w:rsidP="006F7658">
      <w:pPr>
        <w:numPr>
          <w:ilvl w:val="0"/>
          <w:numId w:val="30"/>
        </w:numPr>
        <w:spacing w:line="276" w:lineRule="auto"/>
        <w:jc w:val="both"/>
        <w:rPr>
          <w:rFonts w:ascii="Tahoma" w:hAnsi="Tahoma" w:cs="Tahoma"/>
          <w:sz w:val="18"/>
          <w:szCs w:val="20"/>
        </w:rPr>
      </w:pPr>
      <w:r w:rsidRPr="007A2B38">
        <w:rPr>
          <w:rFonts w:ascii="Tahoma" w:hAnsi="Tahoma" w:cs="Tahoma"/>
          <w:sz w:val="18"/>
          <w:szCs w:val="20"/>
        </w:rPr>
        <w:t>Oświadczam, że w stosunku do następującego/</w:t>
      </w:r>
      <w:proofErr w:type="spellStart"/>
      <w:r w:rsidRPr="007A2B38">
        <w:rPr>
          <w:rFonts w:ascii="Tahoma" w:hAnsi="Tahoma" w:cs="Tahoma"/>
          <w:sz w:val="18"/>
          <w:szCs w:val="20"/>
        </w:rPr>
        <w:t>ych</w:t>
      </w:r>
      <w:proofErr w:type="spellEnd"/>
      <w:r w:rsidRPr="007A2B38">
        <w:rPr>
          <w:rFonts w:ascii="Tahoma" w:hAnsi="Tahoma" w:cs="Tahoma"/>
          <w:sz w:val="18"/>
          <w:szCs w:val="20"/>
        </w:rPr>
        <w:t xml:space="preserve"> podmiotu/</w:t>
      </w:r>
      <w:proofErr w:type="spellStart"/>
      <w:r w:rsidRPr="007A2B38">
        <w:rPr>
          <w:rFonts w:ascii="Tahoma" w:hAnsi="Tahoma" w:cs="Tahoma"/>
          <w:sz w:val="18"/>
          <w:szCs w:val="20"/>
        </w:rPr>
        <w:t>tów</w:t>
      </w:r>
      <w:proofErr w:type="spellEnd"/>
      <w:r w:rsidRPr="007A2B38">
        <w:rPr>
          <w:rFonts w:ascii="Tahoma" w:hAnsi="Tahoma" w:cs="Tahoma"/>
          <w:sz w:val="18"/>
          <w:szCs w:val="20"/>
        </w:rPr>
        <w:t>, na którego/</w:t>
      </w:r>
      <w:proofErr w:type="spellStart"/>
      <w:r w:rsidRPr="007A2B38">
        <w:rPr>
          <w:rFonts w:ascii="Tahoma" w:hAnsi="Tahoma" w:cs="Tahoma"/>
          <w:sz w:val="18"/>
          <w:szCs w:val="20"/>
        </w:rPr>
        <w:t>ych</w:t>
      </w:r>
      <w:proofErr w:type="spellEnd"/>
      <w:r w:rsidRPr="007A2B38">
        <w:rPr>
          <w:rFonts w:ascii="Tahoma" w:hAnsi="Tahoma" w:cs="Tahoma"/>
          <w:sz w:val="18"/>
          <w:szCs w:val="20"/>
        </w:rPr>
        <w:t xml:space="preserve"> zasoby powołuję się w niniejszym postępowaniu, tj.: …………………………………………………………… </w:t>
      </w:r>
      <w:r w:rsidRPr="007A2B38">
        <w:rPr>
          <w:rFonts w:ascii="Tahoma" w:hAnsi="Tahoma" w:cs="Tahoma"/>
          <w:i/>
          <w:sz w:val="18"/>
          <w:szCs w:val="20"/>
        </w:rPr>
        <w:t>(podać pełną nazwę/firmę, adres, a także w zależności od podmiotu: NIP/PESEL, KRS/</w:t>
      </w:r>
      <w:proofErr w:type="spellStart"/>
      <w:r w:rsidRPr="007A2B38">
        <w:rPr>
          <w:rFonts w:ascii="Tahoma" w:hAnsi="Tahoma" w:cs="Tahoma"/>
          <w:i/>
          <w:sz w:val="18"/>
          <w:szCs w:val="20"/>
        </w:rPr>
        <w:t>CEiDG</w:t>
      </w:r>
      <w:proofErr w:type="spellEnd"/>
      <w:r w:rsidRPr="007A2B38">
        <w:rPr>
          <w:rFonts w:ascii="Tahoma" w:hAnsi="Tahoma" w:cs="Tahoma"/>
          <w:i/>
          <w:sz w:val="18"/>
          <w:szCs w:val="20"/>
        </w:rPr>
        <w:t xml:space="preserve">) </w:t>
      </w:r>
      <w:r w:rsidRPr="007A2B38">
        <w:rPr>
          <w:rFonts w:ascii="Tahoma" w:hAnsi="Tahoma" w:cs="Tahoma"/>
          <w:sz w:val="18"/>
          <w:szCs w:val="20"/>
        </w:rPr>
        <w:t>nie zachodzą podstawy wykluczenia z postępowania o udzielenie zamówienia.</w:t>
      </w:r>
    </w:p>
    <w:p w14:paraId="734FDC7B" w14:textId="77777777" w:rsidR="00AC0EAD" w:rsidRPr="007A2B38" w:rsidRDefault="00AC0EAD" w:rsidP="00AC0EAD">
      <w:pPr>
        <w:spacing w:line="276" w:lineRule="auto"/>
        <w:ind w:left="720"/>
        <w:jc w:val="both"/>
        <w:rPr>
          <w:rFonts w:ascii="Tahoma" w:hAnsi="Tahoma" w:cs="Tahoma"/>
          <w:sz w:val="18"/>
          <w:szCs w:val="20"/>
        </w:rPr>
      </w:pPr>
    </w:p>
    <w:p w14:paraId="59CA5245" w14:textId="77777777" w:rsidR="00AC0EAD" w:rsidRPr="007A2B38" w:rsidRDefault="00AC0EAD" w:rsidP="006F7658">
      <w:pPr>
        <w:numPr>
          <w:ilvl w:val="0"/>
          <w:numId w:val="30"/>
        </w:numPr>
        <w:spacing w:line="276" w:lineRule="auto"/>
        <w:jc w:val="both"/>
        <w:rPr>
          <w:rFonts w:ascii="Tahoma" w:hAnsi="Tahoma" w:cs="Tahoma"/>
          <w:sz w:val="18"/>
          <w:szCs w:val="20"/>
        </w:rPr>
      </w:pPr>
      <w:r w:rsidRPr="007A2B38">
        <w:rPr>
          <w:rFonts w:ascii="Tahoma" w:hAnsi="Tahoma" w:cs="Tahoma"/>
          <w:sz w:val="18"/>
          <w:szCs w:val="20"/>
        </w:rPr>
        <w:t>Oświadczam, że aktualna dokumentacja wymagana przez Zamawiającego w celu potwierdzenia braku podstaw do wykluczenia</w:t>
      </w:r>
      <w:r w:rsidRPr="007A2B38">
        <w:rPr>
          <w:rStyle w:val="Odwoanieprzypisudolnego"/>
          <w:rFonts w:ascii="Tahoma" w:hAnsi="Tahoma" w:cs="Tahoma"/>
          <w:sz w:val="18"/>
          <w:szCs w:val="20"/>
        </w:rPr>
        <w:footnoteReference w:id="6"/>
      </w:r>
      <w:r w:rsidRPr="007A2B38">
        <w:rPr>
          <w:rFonts w:ascii="Tahoma" w:hAnsi="Tahoma" w:cs="Tahoma"/>
          <w:sz w:val="18"/>
          <w:szCs w:val="20"/>
        </w:rPr>
        <w:t>:</w:t>
      </w:r>
    </w:p>
    <w:p w14:paraId="41C2F702" w14:textId="77777777"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F8AEEAD" w14:textId="3599C7AC"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znajduje się w posiadaniu Zamawiającego (jeżeli tak, proszę podać nazwę i numer postępowania (</w:t>
      </w:r>
      <w:r w:rsidR="000B4790" w:rsidRPr="007A2B38">
        <w:rPr>
          <w:rFonts w:ascii="Tahoma" w:hAnsi="Tahoma" w:cs="Tahoma"/>
          <w:b/>
          <w:sz w:val="18"/>
          <w:szCs w:val="20"/>
        </w:rPr>
        <w:t>……/…….</w:t>
      </w:r>
      <w:r w:rsidRPr="007A2B38">
        <w:rPr>
          <w:rFonts w:ascii="Tahoma" w:hAnsi="Tahoma" w:cs="Tahoma"/>
          <w:b/>
          <w:sz w:val="18"/>
          <w:szCs w:val="20"/>
        </w:rPr>
        <w:t>/ZP/D/……</w:t>
      </w:r>
      <w:r w:rsidRPr="007A2B38">
        <w:rPr>
          <w:rFonts w:ascii="Tahoma" w:hAnsi="Tahoma" w:cs="Tahoma"/>
          <w:sz w:val="18"/>
          <w:szCs w:val="20"/>
        </w:rPr>
        <w:t>r) do którego została złożona: …………………………</w:t>
      </w:r>
    </w:p>
    <w:p w14:paraId="5E255674" w14:textId="77777777" w:rsidR="000334A3" w:rsidRPr="007A2B38" w:rsidRDefault="000334A3" w:rsidP="006F7658">
      <w:pPr>
        <w:numPr>
          <w:ilvl w:val="0"/>
          <w:numId w:val="30"/>
        </w:numPr>
        <w:spacing w:line="276" w:lineRule="auto"/>
        <w:jc w:val="both"/>
        <w:rPr>
          <w:rFonts w:ascii="Tahoma" w:hAnsi="Tahoma" w:cs="Tahoma"/>
          <w:sz w:val="18"/>
          <w:szCs w:val="20"/>
        </w:rPr>
      </w:pPr>
      <w:r w:rsidRPr="007A2B38">
        <w:rPr>
          <w:rFonts w:ascii="Tahoma" w:hAnsi="Tahoma" w:cs="Tahoma"/>
          <w:sz w:val="18"/>
          <w:szCs w:val="20"/>
        </w:rPr>
        <w:lastRenderedPageBreak/>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6638794" w14:textId="77777777" w:rsidR="00CE6425" w:rsidRPr="007A2B38" w:rsidRDefault="00CE6425" w:rsidP="00CE6425">
      <w:pPr>
        <w:spacing w:line="276" w:lineRule="auto"/>
        <w:jc w:val="both"/>
        <w:rPr>
          <w:rFonts w:ascii="Tahoma" w:hAnsi="Tahoma" w:cs="Tahoma"/>
          <w:sz w:val="18"/>
          <w:szCs w:val="20"/>
        </w:rPr>
      </w:pPr>
    </w:p>
    <w:p w14:paraId="74B917A9" w14:textId="77777777" w:rsidR="00AC0EAD" w:rsidRPr="007A2B38" w:rsidRDefault="00AC0EAD" w:rsidP="00AC0EAD">
      <w:pPr>
        <w:spacing w:line="276" w:lineRule="auto"/>
        <w:jc w:val="both"/>
        <w:rPr>
          <w:rFonts w:ascii="Tahoma" w:hAnsi="Tahoma" w:cs="Tahoma"/>
          <w:sz w:val="18"/>
          <w:szCs w:val="20"/>
        </w:rPr>
      </w:pPr>
    </w:p>
    <w:p w14:paraId="7BCD9EC9" w14:textId="77777777" w:rsidR="00AC0EAD" w:rsidRPr="007A2B38" w:rsidRDefault="00AC0EAD" w:rsidP="00AC0EAD">
      <w:pPr>
        <w:shd w:val="clear" w:color="auto" w:fill="BFBFBF"/>
        <w:jc w:val="both"/>
        <w:rPr>
          <w:rFonts w:ascii="Tahoma" w:hAnsi="Tahoma" w:cs="Tahoma"/>
          <w:b/>
          <w:sz w:val="18"/>
          <w:szCs w:val="20"/>
        </w:rPr>
      </w:pPr>
      <w:r w:rsidRPr="007A2B38">
        <w:rPr>
          <w:rFonts w:ascii="Tahoma" w:hAnsi="Tahoma" w:cs="Tahoma"/>
          <w:b/>
          <w:sz w:val="18"/>
          <w:szCs w:val="20"/>
        </w:rPr>
        <w:t>OŚWIADCZENIE DOTYCZĄCE PODWYKONAWCY NIEBĘDĄCEGO PODMIOTEM, NA KTÓREGO ZASOBY POWOŁUJE SIĘ WYKONAWCA:</w:t>
      </w:r>
    </w:p>
    <w:p w14:paraId="1A51708B" w14:textId="77777777" w:rsidR="00AC0EAD" w:rsidRPr="007A2B38" w:rsidRDefault="00AC0EAD" w:rsidP="00AC0EAD">
      <w:pPr>
        <w:spacing w:line="360" w:lineRule="auto"/>
        <w:jc w:val="both"/>
        <w:rPr>
          <w:rFonts w:ascii="Tahoma" w:hAnsi="Tahoma" w:cs="Tahoma"/>
          <w:b/>
          <w:sz w:val="18"/>
          <w:szCs w:val="20"/>
        </w:rPr>
      </w:pPr>
    </w:p>
    <w:p w14:paraId="41575126" w14:textId="77777777" w:rsidR="00AC0EAD" w:rsidRPr="007A2B38" w:rsidRDefault="00AC0EAD" w:rsidP="006F7658">
      <w:pPr>
        <w:numPr>
          <w:ilvl w:val="0"/>
          <w:numId w:val="31"/>
        </w:numPr>
        <w:spacing w:line="276" w:lineRule="auto"/>
        <w:jc w:val="both"/>
        <w:rPr>
          <w:rFonts w:ascii="Tahoma" w:hAnsi="Tahoma" w:cs="Tahoma"/>
          <w:sz w:val="18"/>
          <w:szCs w:val="20"/>
        </w:rPr>
      </w:pPr>
      <w:r w:rsidRPr="007A2B38">
        <w:rPr>
          <w:rFonts w:ascii="Tahoma" w:hAnsi="Tahoma" w:cs="Tahoma"/>
          <w:sz w:val="18"/>
          <w:szCs w:val="20"/>
        </w:rPr>
        <w:t>Oświadczam, że w stosunku do następującego/</w:t>
      </w:r>
      <w:proofErr w:type="spellStart"/>
      <w:r w:rsidRPr="007A2B38">
        <w:rPr>
          <w:rFonts w:ascii="Tahoma" w:hAnsi="Tahoma" w:cs="Tahoma"/>
          <w:sz w:val="18"/>
          <w:szCs w:val="20"/>
        </w:rPr>
        <w:t>ych</w:t>
      </w:r>
      <w:proofErr w:type="spellEnd"/>
      <w:r w:rsidRPr="007A2B38">
        <w:rPr>
          <w:rFonts w:ascii="Tahoma" w:hAnsi="Tahoma" w:cs="Tahoma"/>
          <w:sz w:val="18"/>
          <w:szCs w:val="20"/>
        </w:rPr>
        <w:t xml:space="preserve"> podmiotu/</w:t>
      </w:r>
      <w:proofErr w:type="spellStart"/>
      <w:r w:rsidRPr="007A2B38">
        <w:rPr>
          <w:rFonts w:ascii="Tahoma" w:hAnsi="Tahoma" w:cs="Tahoma"/>
          <w:sz w:val="18"/>
          <w:szCs w:val="20"/>
        </w:rPr>
        <w:t>tów</w:t>
      </w:r>
      <w:proofErr w:type="spellEnd"/>
      <w:r w:rsidRPr="007A2B38">
        <w:rPr>
          <w:rFonts w:ascii="Tahoma" w:hAnsi="Tahoma" w:cs="Tahoma"/>
          <w:sz w:val="18"/>
          <w:szCs w:val="20"/>
        </w:rPr>
        <w:t>, będącego/</w:t>
      </w:r>
      <w:proofErr w:type="spellStart"/>
      <w:r w:rsidRPr="007A2B38">
        <w:rPr>
          <w:rFonts w:ascii="Tahoma" w:hAnsi="Tahoma" w:cs="Tahoma"/>
          <w:sz w:val="18"/>
          <w:szCs w:val="20"/>
        </w:rPr>
        <w:t>ych</w:t>
      </w:r>
      <w:proofErr w:type="spellEnd"/>
      <w:r w:rsidRPr="007A2B38">
        <w:rPr>
          <w:rFonts w:ascii="Tahoma" w:hAnsi="Tahoma" w:cs="Tahoma"/>
          <w:sz w:val="18"/>
          <w:szCs w:val="20"/>
        </w:rPr>
        <w:t xml:space="preserve"> podwykonawcą/</w:t>
      </w:r>
      <w:proofErr w:type="spellStart"/>
      <w:r w:rsidRPr="007A2B38">
        <w:rPr>
          <w:rFonts w:ascii="Tahoma" w:hAnsi="Tahoma" w:cs="Tahoma"/>
          <w:sz w:val="18"/>
          <w:szCs w:val="20"/>
        </w:rPr>
        <w:t>ami</w:t>
      </w:r>
      <w:proofErr w:type="spellEnd"/>
      <w:r w:rsidRPr="007A2B38">
        <w:rPr>
          <w:rFonts w:ascii="Tahoma" w:hAnsi="Tahoma" w:cs="Tahoma"/>
          <w:sz w:val="18"/>
          <w:szCs w:val="20"/>
        </w:rPr>
        <w:t xml:space="preserve">: ……………………………………………………………………..….…… </w:t>
      </w:r>
      <w:r w:rsidRPr="007A2B38">
        <w:rPr>
          <w:rFonts w:ascii="Tahoma" w:hAnsi="Tahoma" w:cs="Tahoma"/>
          <w:i/>
          <w:sz w:val="18"/>
          <w:szCs w:val="20"/>
        </w:rPr>
        <w:t>(podać pełną nazwę/firmę, adres, a także w zależności od podmiotu: NIP/PESEL, KRS/</w:t>
      </w:r>
      <w:proofErr w:type="spellStart"/>
      <w:r w:rsidRPr="007A2B38">
        <w:rPr>
          <w:rFonts w:ascii="Tahoma" w:hAnsi="Tahoma" w:cs="Tahoma"/>
          <w:i/>
          <w:sz w:val="18"/>
          <w:szCs w:val="20"/>
        </w:rPr>
        <w:t>CEiDG</w:t>
      </w:r>
      <w:proofErr w:type="spellEnd"/>
      <w:r w:rsidRPr="007A2B38">
        <w:rPr>
          <w:rFonts w:ascii="Tahoma" w:hAnsi="Tahoma" w:cs="Tahoma"/>
          <w:i/>
          <w:sz w:val="18"/>
          <w:szCs w:val="20"/>
        </w:rPr>
        <w:t>)</w:t>
      </w:r>
      <w:r w:rsidRPr="007A2B38">
        <w:rPr>
          <w:rFonts w:ascii="Tahoma" w:hAnsi="Tahoma" w:cs="Tahoma"/>
          <w:sz w:val="18"/>
          <w:szCs w:val="20"/>
        </w:rPr>
        <w:t>, nie zachodzą podstawy wykluczenia z postępowania o udzielenie zamówienia.</w:t>
      </w:r>
    </w:p>
    <w:p w14:paraId="4DD0F1AD" w14:textId="77777777" w:rsidR="00AC0EAD" w:rsidRPr="007A2B38" w:rsidRDefault="00AC0EAD" w:rsidP="006F7658">
      <w:pPr>
        <w:numPr>
          <w:ilvl w:val="0"/>
          <w:numId w:val="31"/>
        </w:numPr>
        <w:spacing w:line="276" w:lineRule="auto"/>
        <w:jc w:val="both"/>
        <w:rPr>
          <w:rFonts w:ascii="Tahoma" w:hAnsi="Tahoma" w:cs="Tahoma"/>
          <w:sz w:val="18"/>
          <w:szCs w:val="20"/>
        </w:rPr>
      </w:pPr>
      <w:r w:rsidRPr="007A2B38">
        <w:rPr>
          <w:rFonts w:ascii="Tahoma" w:hAnsi="Tahoma" w:cs="Tahoma"/>
          <w:sz w:val="18"/>
          <w:szCs w:val="20"/>
        </w:rPr>
        <w:t>Oświadczam, że aktualna dokumentacja wymagana przez Zamawiającego w celu potwierdzenia braku podstaw do wykluczenia</w:t>
      </w:r>
      <w:r w:rsidRPr="007A2B38">
        <w:rPr>
          <w:rFonts w:ascii="Tahoma" w:hAnsi="Tahoma" w:cs="Tahoma"/>
          <w:sz w:val="18"/>
          <w:szCs w:val="20"/>
          <w:vertAlign w:val="superscript"/>
        </w:rPr>
        <w:t>3</w:t>
      </w:r>
      <w:r w:rsidRPr="007A2B38">
        <w:rPr>
          <w:rFonts w:ascii="Tahoma" w:hAnsi="Tahoma" w:cs="Tahoma"/>
          <w:sz w:val="18"/>
          <w:szCs w:val="20"/>
        </w:rPr>
        <w:t>:</w:t>
      </w:r>
    </w:p>
    <w:p w14:paraId="63D44FA4" w14:textId="77777777"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3001F97" w14:textId="15013705" w:rsidR="00AC0EAD" w:rsidRPr="007A2B38" w:rsidRDefault="00AC0EAD" w:rsidP="006F7658">
      <w:pPr>
        <w:numPr>
          <w:ilvl w:val="0"/>
          <w:numId w:val="29"/>
        </w:numPr>
        <w:spacing w:line="276" w:lineRule="auto"/>
        <w:jc w:val="both"/>
        <w:rPr>
          <w:rFonts w:ascii="Tahoma" w:hAnsi="Tahoma" w:cs="Tahoma"/>
          <w:sz w:val="18"/>
          <w:szCs w:val="20"/>
        </w:rPr>
      </w:pPr>
      <w:r w:rsidRPr="007A2B38">
        <w:rPr>
          <w:rFonts w:ascii="Tahoma" w:hAnsi="Tahoma" w:cs="Tahoma"/>
          <w:sz w:val="18"/>
          <w:szCs w:val="20"/>
        </w:rPr>
        <w:t>znajduje się w posiadaniu Zamawiającego (jeżeli tak, proszę podać nazwę i numer postępowania (</w:t>
      </w:r>
      <w:r w:rsidRPr="007A2B38">
        <w:rPr>
          <w:rFonts w:ascii="Tahoma" w:hAnsi="Tahoma" w:cs="Tahoma"/>
          <w:b/>
          <w:sz w:val="18"/>
          <w:szCs w:val="20"/>
        </w:rPr>
        <w:t>……./</w:t>
      </w:r>
      <w:r w:rsidR="00CE6425" w:rsidRPr="007A2B38">
        <w:rPr>
          <w:rFonts w:ascii="Tahoma" w:hAnsi="Tahoma" w:cs="Tahoma"/>
          <w:b/>
          <w:sz w:val="18"/>
          <w:szCs w:val="20"/>
        </w:rPr>
        <w:t>……….</w:t>
      </w:r>
      <w:r w:rsidRPr="007A2B38">
        <w:rPr>
          <w:rFonts w:ascii="Tahoma" w:hAnsi="Tahoma" w:cs="Tahoma"/>
          <w:b/>
          <w:sz w:val="18"/>
          <w:szCs w:val="20"/>
        </w:rPr>
        <w:t>/ZP/D/…..r</w:t>
      </w:r>
      <w:r w:rsidRPr="007A2B38">
        <w:rPr>
          <w:rFonts w:ascii="Tahoma" w:hAnsi="Tahoma" w:cs="Tahoma"/>
          <w:sz w:val="18"/>
          <w:szCs w:val="20"/>
        </w:rPr>
        <w:t>) do którego została złożona: ………………………………………………</w:t>
      </w:r>
    </w:p>
    <w:p w14:paraId="16C8DBF8" w14:textId="77777777" w:rsidR="00AC0EAD" w:rsidRPr="007A2B38" w:rsidRDefault="00AC0EAD" w:rsidP="006F7658">
      <w:pPr>
        <w:numPr>
          <w:ilvl w:val="0"/>
          <w:numId w:val="29"/>
        </w:numPr>
        <w:spacing w:line="276" w:lineRule="auto"/>
        <w:jc w:val="both"/>
        <w:rPr>
          <w:rFonts w:ascii="Tahoma" w:hAnsi="Tahoma" w:cs="Tahoma"/>
          <w:sz w:val="18"/>
          <w:szCs w:val="20"/>
        </w:rPr>
      </w:pPr>
    </w:p>
    <w:p w14:paraId="32AB7317" w14:textId="77777777" w:rsidR="00AC0EAD" w:rsidRPr="007A2B38" w:rsidRDefault="00AC0EAD" w:rsidP="00AC0EAD">
      <w:pPr>
        <w:spacing w:line="276" w:lineRule="auto"/>
        <w:jc w:val="both"/>
        <w:rPr>
          <w:rFonts w:ascii="Tahoma" w:hAnsi="Tahoma" w:cs="Tahoma"/>
          <w:sz w:val="18"/>
          <w:szCs w:val="20"/>
        </w:rPr>
      </w:pPr>
    </w:p>
    <w:p w14:paraId="766B0375" w14:textId="77777777" w:rsidR="00AC0EAD" w:rsidRPr="007A2B38" w:rsidRDefault="00AC0EAD" w:rsidP="00AC0EAD">
      <w:pPr>
        <w:shd w:val="clear" w:color="auto" w:fill="BFBFBF"/>
        <w:jc w:val="both"/>
        <w:rPr>
          <w:rFonts w:ascii="Tahoma" w:hAnsi="Tahoma" w:cs="Tahoma"/>
          <w:b/>
          <w:sz w:val="18"/>
          <w:szCs w:val="20"/>
        </w:rPr>
      </w:pPr>
      <w:r w:rsidRPr="007A2B38">
        <w:rPr>
          <w:rFonts w:ascii="Tahoma" w:hAnsi="Tahoma" w:cs="Tahoma"/>
          <w:b/>
          <w:sz w:val="18"/>
          <w:szCs w:val="20"/>
        </w:rPr>
        <w:t>OŚWIADCZENIE DOTYCZĄCE PODANYCH INFORMACJI:</w:t>
      </w:r>
    </w:p>
    <w:p w14:paraId="02709200" w14:textId="77777777" w:rsidR="00AC0EAD" w:rsidRPr="007A2B38" w:rsidRDefault="00AC0EAD" w:rsidP="00AC0EAD">
      <w:pPr>
        <w:spacing w:line="276" w:lineRule="auto"/>
        <w:jc w:val="both"/>
        <w:rPr>
          <w:rFonts w:ascii="Tahoma" w:hAnsi="Tahoma" w:cs="Tahoma"/>
          <w:sz w:val="18"/>
          <w:szCs w:val="20"/>
        </w:rPr>
      </w:pPr>
      <w:r w:rsidRPr="007A2B38">
        <w:rPr>
          <w:rFonts w:ascii="Tahoma" w:hAnsi="Tahoma" w:cs="Tahoma"/>
          <w:sz w:val="18"/>
          <w:szCs w:val="20"/>
        </w:rPr>
        <w:t xml:space="preserve">Oświadczam, że wszystkie informacje podane w powyższych oświadczeniach są aktualne </w:t>
      </w:r>
      <w:r w:rsidRPr="007A2B38">
        <w:rPr>
          <w:rFonts w:ascii="Tahoma" w:hAnsi="Tahoma" w:cs="Tahoma"/>
          <w:sz w:val="18"/>
          <w:szCs w:val="20"/>
        </w:rPr>
        <w:br/>
        <w:t>i zgodne z prawdą oraz zostały przedstawione z pełną świadomością konsekwencji wprowadzenia zamawiającego w błąd przy przedstawianiu informacji.</w:t>
      </w:r>
    </w:p>
    <w:p w14:paraId="798F6A81" w14:textId="77777777" w:rsidR="00BE7BA8" w:rsidRPr="007A2B38" w:rsidRDefault="00BE7BA8" w:rsidP="00730882">
      <w:pPr>
        <w:jc w:val="right"/>
        <w:rPr>
          <w:rFonts w:ascii="Tahoma" w:hAnsi="Tahoma" w:cs="Tahoma"/>
          <w:b/>
          <w:sz w:val="20"/>
          <w:szCs w:val="20"/>
        </w:rPr>
        <w:sectPr w:rsidR="00BE7BA8" w:rsidRPr="007A2B38" w:rsidSect="00316DE3">
          <w:footnotePr>
            <w:numRestart w:val="eachSect"/>
          </w:footnotePr>
          <w:pgSz w:w="11906" w:h="16838"/>
          <w:pgMar w:top="851" w:right="851" w:bottom="709" w:left="851" w:header="284" w:footer="443" w:gutter="0"/>
          <w:cols w:space="708"/>
          <w:titlePg/>
          <w:docGrid w:linePitch="360"/>
        </w:sectPr>
      </w:pPr>
    </w:p>
    <w:p w14:paraId="726D1B4D" w14:textId="05D5E3C3" w:rsidR="00730882" w:rsidRPr="007A2B38" w:rsidRDefault="00730882" w:rsidP="00730882">
      <w:pPr>
        <w:jc w:val="right"/>
        <w:rPr>
          <w:rFonts w:ascii="Tahoma" w:hAnsi="Tahoma" w:cs="Tahoma"/>
          <w:b/>
          <w:sz w:val="20"/>
          <w:szCs w:val="20"/>
        </w:rPr>
      </w:pPr>
      <w:r w:rsidRPr="007A2B38">
        <w:rPr>
          <w:rFonts w:ascii="Tahoma" w:hAnsi="Tahoma" w:cs="Tahoma"/>
          <w:b/>
          <w:sz w:val="20"/>
          <w:szCs w:val="20"/>
        </w:rPr>
        <w:lastRenderedPageBreak/>
        <w:t xml:space="preserve">Załącznik nr </w:t>
      </w:r>
      <w:r w:rsidR="00712798" w:rsidRPr="007A2B38">
        <w:rPr>
          <w:rFonts w:ascii="Tahoma" w:hAnsi="Tahoma" w:cs="Tahoma"/>
          <w:b/>
          <w:sz w:val="20"/>
          <w:szCs w:val="20"/>
        </w:rPr>
        <w:t>4</w:t>
      </w:r>
    </w:p>
    <w:p w14:paraId="5EBD5ECB" w14:textId="77777777" w:rsidR="00730882" w:rsidRPr="007A2B38" w:rsidRDefault="00730882" w:rsidP="00730882">
      <w:pPr>
        <w:jc w:val="right"/>
        <w:rPr>
          <w:rFonts w:ascii="Tahoma" w:hAnsi="Tahoma" w:cs="Tahoma"/>
          <w:b/>
          <w:sz w:val="20"/>
          <w:szCs w:val="20"/>
        </w:rPr>
      </w:pPr>
    </w:p>
    <w:p w14:paraId="21EA7B79" w14:textId="77777777" w:rsidR="00730882" w:rsidRPr="007A2B38" w:rsidRDefault="00730882" w:rsidP="00730882">
      <w:pPr>
        <w:jc w:val="center"/>
        <w:rPr>
          <w:rFonts w:ascii="Tahoma" w:hAnsi="Tahoma" w:cs="Tahoma"/>
          <w:b/>
          <w:iCs/>
          <w:smallCaps/>
          <w:kern w:val="16"/>
          <w:sz w:val="20"/>
          <w:szCs w:val="20"/>
        </w:rPr>
      </w:pPr>
      <w:r w:rsidRPr="007A2B38">
        <w:rPr>
          <w:rFonts w:ascii="Tahoma" w:hAnsi="Tahoma" w:cs="Tahoma"/>
          <w:b/>
          <w:iCs/>
          <w:smallCaps/>
          <w:kern w:val="16"/>
          <w:sz w:val="20"/>
          <w:szCs w:val="20"/>
        </w:rPr>
        <w:t xml:space="preserve">Projektowane postanowienia umowy w sprawie zamówienia publicznego, </w:t>
      </w:r>
    </w:p>
    <w:p w14:paraId="3B8F8FBF" w14:textId="77777777" w:rsidR="00730882" w:rsidRPr="007A2B38" w:rsidRDefault="00730882" w:rsidP="00730882">
      <w:pPr>
        <w:jc w:val="center"/>
        <w:rPr>
          <w:rFonts w:ascii="Tahoma" w:hAnsi="Tahoma" w:cs="Tahoma"/>
          <w:b/>
          <w:iCs/>
          <w:smallCaps/>
          <w:kern w:val="16"/>
          <w:sz w:val="20"/>
          <w:szCs w:val="20"/>
        </w:rPr>
      </w:pPr>
      <w:r w:rsidRPr="007A2B38">
        <w:rPr>
          <w:rFonts w:ascii="Tahoma" w:hAnsi="Tahoma" w:cs="Tahoma"/>
          <w:b/>
          <w:iCs/>
          <w:smallCaps/>
          <w:kern w:val="16"/>
          <w:sz w:val="20"/>
          <w:szCs w:val="20"/>
        </w:rPr>
        <w:t>które zostaną wprowadzone do treści tej umowy</w:t>
      </w:r>
    </w:p>
    <w:p w14:paraId="0D8A7479" w14:textId="77777777" w:rsidR="00730882" w:rsidRPr="007A2B38" w:rsidRDefault="00730882" w:rsidP="00730882">
      <w:pPr>
        <w:jc w:val="center"/>
        <w:rPr>
          <w:rFonts w:ascii="Tahoma" w:hAnsi="Tahoma" w:cs="Tahoma"/>
          <w:b/>
          <w:sz w:val="20"/>
          <w:szCs w:val="20"/>
        </w:rPr>
      </w:pPr>
    </w:p>
    <w:p w14:paraId="13A2F085" w14:textId="77777777" w:rsidR="00730882" w:rsidRPr="007A2B38" w:rsidRDefault="00730882" w:rsidP="00730882">
      <w:pPr>
        <w:jc w:val="right"/>
        <w:rPr>
          <w:rFonts w:ascii="Tahoma" w:hAnsi="Tahoma" w:cs="Tahoma"/>
          <w:b/>
          <w:sz w:val="20"/>
          <w:szCs w:val="20"/>
        </w:rPr>
      </w:pPr>
    </w:p>
    <w:p w14:paraId="6CF1D862" w14:textId="5B069FF3" w:rsidR="00730882" w:rsidRPr="007A2B38" w:rsidRDefault="00730882" w:rsidP="00730882">
      <w:pPr>
        <w:jc w:val="center"/>
        <w:rPr>
          <w:rFonts w:ascii="Tahoma" w:hAnsi="Tahoma" w:cs="Tahoma"/>
          <w:b/>
          <w:iCs/>
          <w:smallCaps/>
          <w:kern w:val="16"/>
          <w:sz w:val="22"/>
          <w:szCs w:val="22"/>
          <w:u w:val="single"/>
        </w:rPr>
      </w:pPr>
      <w:r w:rsidRPr="007A2B38">
        <w:rPr>
          <w:rFonts w:ascii="Tahoma" w:hAnsi="Tahoma" w:cs="Tahoma"/>
          <w:b/>
          <w:iCs/>
          <w:smallCaps/>
          <w:kern w:val="16"/>
          <w:sz w:val="22"/>
          <w:szCs w:val="22"/>
        </w:rPr>
        <w:t xml:space="preserve">Umowa Nr </w:t>
      </w:r>
      <w:r w:rsidR="00F4787A" w:rsidRPr="007A2B38">
        <w:rPr>
          <w:rFonts w:ascii="Tahoma" w:hAnsi="Tahoma" w:cs="Tahoma"/>
          <w:b/>
          <w:iCs/>
          <w:smallCaps/>
          <w:kern w:val="16"/>
          <w:sz w:val="22"/>
          <w:szCs w:val="22"/>
        </w:rPr>
        <w:t>27</w:t>
      </w:r>
      <w:r w:rsidRPr="007A2B38">
        <w:rPr>
          <w:rFonts w:ascii="Tahoma" w:hAnsi="Tahoma" w:cs="Tahoma"/>
          <w:b/>
          <w:iCs/>
          <w:smallCaps/>
          <w:kern w:val="16"/>
          <w:sz w:val="22"/>
          <w:szCs w:val="22"/>
        </w:rPr>
        <w:t>/TP/ZP/</w:t>
      </w:r>
      <w:r w:rsidRPr="007A2B38">
        <w:rPr>
          <w:rFonts w:ascii="Tahoma" w:hAnsi="Tahoma" w:cs="Tahoma"/>
          <w:b/>
          <w:sz w:val="22"/>
          <w:szCs w:val="22"/>
        </w:rPr>
        <w:t>D/…/202</w:t>
      </w:r>
      <w:r w:rsidR="00FB0869" w:rsidRPr="007A2B38">
        <w:rPr>
          <w:rFonts w:ascii="Tahoma" w:hAnsi="Tahoma" w:cs="Tahoma"/>
          <w:b/>
          <w:sz w:val="22"/>
          <w:szCs w:val="22"/>
        </w:rPr>
        <w:t>4</w:t>
      </w:r>
      <w:r w:rsidRPr="007A2B38">
        <w:rPr>
          <w:rFonts w:ascii="Tahoma" w:hAnsi="Tahoma" w:cs="Tahoma"/>
          <w:b/>
          <w:sz w:val="22"/>
          <w:szCs w:val="22"/>
        </w:rPr>
        <w:t xml:space="preserve"> </w:t>
      </w:r>
      <w:r w:rsidRPr="007A2B38">
        <w:rPr>
          <w:rFonts w:ascii="Tahoma" w:hAnsi="Tahoma" w:cs="Tahoma"/>
          <w:b/>
          <w:iCs/>
          <w:smallCaps/>
          <w:kern w:val="16"/>
          <w:sz w:val="22"/>
          <w:szCs w:val="22"/>
        </w:rPr>
        <w:t xml:space="preserve">– </w:t>
      </w:r>
      <w:r w:rsidRPr="007A2B38">
        <w:rPr>
          <w:rFonts w:ascii="Tahoma" w:hAnsi="Tahoma" w:cs="Tahoma"/>
          <w:b/>
          <w:iCs/>
          <w:smallCaps/>
          <w:kern w:val="16"/>
          <w:sz w:val="22"/>
          <w:szCs w:val="22"/>
          <w:u w:val="single"/>
        </w:rPr>
        <w:t>WZÓR</w:t>
      </w:r>
    </w:p>
    <w:p w14:paraId="15071F0A" w14:textId="559EA9F4" w:rsidR="00730882" w:rsidRPr="007A2B38" w:rsidRDefault="00730882" w:rsidP="00730882">
      <w:pPr>
        <w:jc w:val="center"/>
        <w:rPr>
          <w:rFonts w:ascii="Tahoma" w:hAnsi="Tahoma" w:cs="Tahoma"/>
          <w:sz w:val="16"/>
          <w:szCs w:val="16"/>
        </w:rPr>
      </w:pPr>
      <w:r w:rsidRPr="007A2B38">
        <w:rPr>
          <w:rFonts w:ascii="Tahoma" w:hAnsi="Tahoma" w:cs="Tahoma"/>
          <w:sz w:val="16"/>
          <w:szCs w:val="16"/>
        </w:rPr>
        <w:t xml:space="preserve">stanowiąca wynik postępowania przeprowadzonego w trybie podstawowym bez negocjacji </w:t>
      </w:r>
      <w:r w:rsidR="00F4787A" w:rsidRPr="007A2B38">
        <w:rPr>
          <w:rFonts w:ascii="Tahoma" w:hAnsi="Tahoma" w:cs="Tahoma"/>
          <w:sz w:val="16"/>
          <w:szCs w:val="16"/>
        </w:rPr>
        <w:t>27</w:t>
      </w:r>
      <w:r w:rsidRPr="007A2B38">
        <w:rPr>
          <w:rFonts w:ascii="Tahoma" w:hAnsi="Tahoma" w:cs="Tahoma"/>
          <w:sz w:val="16"/>
          <w:szCs w:val="16"/>
        </w:rPr>
        <w:t>/TP/ZP/D/202</w:t>
      </w:r>
      <w:r w:rsidR="00FB0869" w:rsidRPr="007A2B38">
        <w:rPr>
          <w:rFonts w:ascii="Tahoma" w:hAnsi="Tahoma" w:cs="Tahoma"/>
          <w:sz w:val="16"/>
          <w:szCs w:val="16"/>
        </w:rPr>
        <w:t>4</w:t>
      </w:r>
    </w:p>
    <w:p w14:paraId="4D3E8ACA" w14:textId="065DAB37" w:rsidR="00730882" w:rsidRPr="007A2B38" w:rsidRDefault="00730882" w:rsidP="00730882">
      <w:pPr>
        <w:jc w:val="center"/>
        <w:rPr>
          <w:rFonts w:ascii="Tahoma" w:hAnsi="Tahoma" w:cs="Tahoma"/>
          <w:sz w:val="16"/>
          <w:szCs w:val="16"/>
        </w:rPr>
      </w:pPr>
      <w:r w:rsidRPr="007A2B38">
        <w:rPr>
          <w:rFonts w:ascii="Tahoma" w:hAnsi="Tahoma" w:cs="Tahoma"/>
          <w:sz w:val="16"/>
          <w:szCs w:val="16"/>
        </w:rPr>
        <w:t xml:space="preserve">– art. </w:t>
      </w:r>
      <w:r w:rsidR="004F79C9" w:rsidRPr="007A2B38">
        <w:rPr>
          <w:rFonts w:ascii="Tahoma" w:hAnsi="Tahoma" w:cs="Tahoma"/>
          <w:sz w:val="16"/>
          <w:szCs w:val="16"/>
        </w:rPr>
        <w:t>275</w:t>
      </w:r>
      <w:r w:rsidRPr="007A2B38">
        <w:rPr>
          <w:rFonts w:ascii="Tahoma" w:hAnsi="Tahoma" w:cs="Tahoma"/>
          <w:sz w:val="16"/>
          <w:szCs w:val="16"/>
        </w:rPr>
        <w:t> i następne ustawy Prawo Zamówień Publicznych (</w:t>
      </w:r>
      <w:r w:rsidR="00F3654E" w:rsidRPr="007A2B38">
        <w:rPr>
          <w:rFonts w:ascii="Tahoma" w:hAnsi="Tahoma" w:cs="Tahoma"/>
          <w:sz w:val="16"/>
          <w:szCs w:val="16"/>
        </w:rPr>
        <w:t>Dz.U. 2023 poz. 1605, t.j.</w:t>
      </w:r>
      <w:r w:rsidRPr="007A2B38">
        <w:rPr>
          <w:rFonts w:ascii="Tahoma" w:hAnsi="Tahoma" w:cs="Tahoma"/>
          <w:sz w:val="16"/>
          <w:szCs w:val="16"/>
        </w:rPr>
        <w:t xml:space="preserve"> ze zm.)</w:t>
      </w:r>
    </w:p>
    <w:p w14:paraId="735F3E26" w14:textId="77777777" w:rsidR="00730882" w:rsidRPr="007A2B38" w:rsidRDefault="00730882" w:rsidP="00730882">
      <w:pPr>
        <w:rPr>
          <w:rFonts w:ascii="Tahoma" w:hAnsi="Tahoma" w:cs="Tahoma"/>
          <w:sz w:val="16"/>
          <w:szCs w:val="16"/>
        </w:rPr>
      </w:pPr>
    </w:p>
    <w:p w14:paraId="27E01EAF" w14:textId="77777777" w:rsidR="00730882" w:rsidRPr="007A2B38" w:rsidRDefault="00730882" w:rsidP="00004499">
      <w:pPr>
        <w:rPr>
          <w:rFonts w:ascii="Tahoma" w:hAnsi="Tahoma" w:cs="Tahoma"/>
          <w:sz w:val="18"/>
          <w:szCs w:val="18"/>
        </w:rPr>
      </w:pPr>
      <w:r w:rsidRPr="007A2B38">
        <w:rPr>
          <w:rFonts w:ascii="Tahoma" w:hAnsi="Tahoma" w:cs="Tahoma"/>
          <w:sz w:val="18"/>
          <w:szCs w:val="18"/>
        </w:rPr>
        <w:t>Zawarta  w dniu ........................................................   w  Łodzi,  pomiędzy:</w:t>
      </w:r>
    </w:p>
    <w:p w14:paraId="5C05E22F" w14:textId="77777777" w:rsidR="00730882" w:rsidRPr="007A2B38" w:rsidRDefault="00730882" w:rsidP="00004499">
      <w:pPr>
        <w:jc w:val="both"/>
        <w:rPr>
          <w:rFonts w:ascii="Tahoma" w:hAnsi="Tahoma" w:cs="Tahoma"/>
          <w:b/>
          <w:bCs/>
          <w:sz w:val="18"/>
          <w:szCs w:val="18"/>
        </w:rPr>
      </w:pPr>
    </w:p>
    <w:p w14:paraId="68C31145" w14:textId="77777777" w:rsidR="00730882" w:rsidRPr="007A2B38" w:rsidRDefault="00730882" w:rsidP="00004499">
      <w:pPr>
        <w:pStyle w:val="Nagwek"/>
        <w:jc w:val="right"/>
        <w:rPr>
          <w:rFonts w:ascii="Tahoma" w:hAnsi="Tahoma" w:cs="Tahoma"/>
          <w:b/>
          <w:sz w:val="18"/>
          <w:szCs w:val="18"/>
        </w:rPr>
      </w:pPr>
    </w:p>
    <w:p w14:paraId="1E7A68FF" w14:textId="77777777" w:rsidR="00730882" w:rsidRPr="007A2B38" w:rsidRDefault="00730882" w:rsidP="00004499">
      <w:pPr>
        <w:jc w:val="both"/>
        <w:rPr>
          <w:rFonts w:ascii="Tahoma" w:hAnsi="Tahoma" w:cs="Tahoma"/>
          <w:sz w:val="18"/>
          <w:szCs w:val="18"/>
        </w:rPr>
      </w:pPr>
      <w:bookmarkStart w:id="5" w:name="_Hlk94698569"/>
      <w:r w:rsidRPr="007A2B38">
        <w:rPr>
          <w:rFonts w:ascii="Tahoma" w:hAnsi="Tahoma" w:cs="Tahoma"/>
          <w:b/>
          <w:bCs/>
          <w:iCs/>
          <w:sz w:val="18"/>
          <w:szCs w:val="18"/>
        </w:rPr>
        <w:t xml:space="preserve">Samodzielny Publiczny Zakład Opieki Zdrowotnej Uniwersytecki Szpital Kliniczny nr 1 im. Norberta Barlickiego Uniwersytetu Medycznego w Łodzi, </w:t>
      </w:r>
      <w:r w:rsidRPr="007A2B38">
        <w:rPr>
          <w:rFonts w:ascii="Tahoma" w:hAnsi="Tahoma" w:cs="Tahoma"/>
          <w:sz w:val="18"/>
          <w:szCs w:val="18"/>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591ACBD0"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 xml:space="preserve">reprezentowanym przez: </w:t>
      </w:r>
    </w:p>
    <w:p w14:paraId="7409C7D8" w14:textId="77777777" w:rsidR="00730882" w:rsidRPr="007A2B38" w:rsidRDefault="00730882" w:rsidP="00004499">
      <w:pPr>
        <w:jc w:val="both"/>
        <w:rPr>
          <w:rFonts w:ascii="Tahoma" w:hAnsi="Tahoma" w:cs="Tahoma"/>
          <w:b/>
          <w:bCs/>
          <w:sz w:val="18"/>
          <w:szCs w:val="18"/>
        </w:rPr>
      </w:pPr>
    </w:p>
    <w:bookmarkEnd w:id="5"/>
    <w:p w14:paraId="3644AF24" w14:textId="77777777" w:rsidR="00730882" w:rsidRPr="007A2B38" w:rsidRDefault="00730882" w:rsidP="00004499">
      <w:pPr>
        <w:rPr>
          <w:rFonts w:ascii="Tahoma" w:hAnsi="Tahoma" w:cs="Tahoma"/>
          <w:b/>
          <w:iCs/>
          <w:sz w:val="18"/>
          <w:szCs w:val="18"/>
        </w:rPr>
      </w:pPr>
      <w:r w:rsidRPr="007A2B38">
        <w:rPr>
          <w:rFonts w:ascii="Tahoma" w:hAnsi="Tahoma" w:cs="Tahoma"/>
          <w:b/>
          <w:iCs/>
          <w:sz w:val="18"/>
          <w:szCs w:val="18"/>
        </w:rPr>
        <w:t>……………………………………………………..</w:t>
      </w:r>
    </w:p>
    <w:p w14:paraId="03FFD3B8"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 xml:space="preserve">zwanym dalej </w:t>
      </w:r>
      <w:r w:rsidRPr="007A2B38">
        <w:rPr>
          <w:rFonts w:ascii="Tahoma" w:hAnsi="Tahoma" w:cs="Tahoma"/>
          <w:b/>
          <w:sz w:val="18"/>
          <w:szCs w:val="18"/>
        </w:rPr>
        <w:t>„Zamawiającym”</w:t>
      </w:r>
    </w:p>
    <w:p w14:paraId="0869F2F1"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a</w:t>
      </w:r>
    </w:p>
    <w:p w14:paraId="6399CAC2" w14:textId="77777777" w:rsidR="00730882" w:rsidRPr="007A2B38" w:rsidRDefault="00730882" w:rsidP="00004499">
      <w:pPr>
        <w:jc w:val="both"/>
        <w:rPr>
          <w:rFonts w:ascii="Tahoma" w:hAnsi="Tahoma" w:cs="Tahoma"/>
          <w:sz w:val="18"/>
          <w:szCs w:val="18"/>
        </w:rPr>
      </w:pPr>
      <w:r w:rsidRPr="007A2B38">
        <w:rPr>
          <w:rFonts w:ascii="Tahoma" w:hAnsi="Tahoma" w:cs="Tahoma"/>
          <w:b/>
          <w:bCs/>
          <w:sz w:val="18"/>
          <w:szCs w:val="18"/>
        </w:rPr>
        <w:t>………………………</w:t>
      </w:r>
      <w:r w:rsidRPr="007A2B38">
        <w:rPr>
          <w:rFonts w:ascii="Tahoma" w:hAnsi="Tahoma" w:cs="Tahoma"/>
          <w:sz w:val="18"/>
          <w:szCs w:val="18"/>
        </w:rPr>
        <w:t>. z siedzibą w …………. przy ul………………….., (kod: ………), wpisaną do Krajowego Rejestru Sądowego pod numerem KRS…………………….., NIP……………………….., REGON …………………..., kapitał zakładowy ………………………. zł, BDO …………………..,</w:t>
      </w:r>
    </w:p>
    <w:p w14:paraId="1E04720F"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reprezentowaną przez:</w:t>
      </w:r>
    </w:p>
    <w:p w14:paraId="2B986D69" w14:textId="77777777" w:rsidR="00730882" w:rsidRPr="007A2B38" w:rsidRDefault="00730882" w:rsidP="00004499">
      <w:pPr>
        <w:jc w:val="both"/>
        <w:rPr>
          <w:rFonts w:ascii="Tahoma" w:hAnsi="Tahoma" w:cs="Tahoma"/>
          <w:sz w:val="18"/>
          <w:szCs w:val="18"/>
        </w:rPr>
      </w:pPr>
    </w:p>
    <w:p w14:paraId="11AA2552"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1. …………………………………………...……..……….……….. -…………………………………………..……..……….………..</w:t>
      </w:r>
    </w:p>
    <w:p w14:paraId="47667BE7" w14:textId="77777777" w:rsidR="00730882" w:rsidRPr="007A2B38" w:rsidRDefault="00730882" w:rsidP="00004499">
      <w:pPr>
        <w:jc w:val="both"/>
        <w:rPr>
          <w:rFonts w:ascii="Tahoma" w:hAnsi="Tahoma" w:cs="Tahoma"/>
          <w:sz w:val="18"/>
          <w:szCs w:val="18"/>
        </w:rPr>
      </w:pPr>
    </w:p>
    <w:p w14:paraId="41AC20D6"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2. …………………………………..……………..……….……….. -…………………………………………..……..……….………..</w:t>
      </w:r>
    </w:p>
    <w:p w14:paraId="03749C5F" w14:textId="77777777" w:rsidR="00730882" w:rsidRPr="007A2B38" w:rsidRDefault="00730882" w:rsidP="00004499">
      <w:pPr>
        <w:jc w:val="both"/>
        <w:rPr>
          <w:rFonts w:ascii="Tahoma" w:hAnsi="Tahoma" w:cs="Tahoma"/>
          <w:sz w:val="18"/>
          <w:szCs w:val="18"/>
        </w:rPr>
      </w:pPr>
      <w:r w:rsidRPr="007A2B38">
        <w:rPr>
          <w:rFonts w:ascii="Tahoma" w:hAnsi="Tahoma" w:cs="Tahoma"/>
          <w:sz w:val="18"/>
          <w:szCs w:val="18"/>
        </w:rPr>
        <w:t xml:space="preserve">zwaną dalej </w:t>
      </w:r>
      <w:r w:rsidRPr="007A2B38">
        <w:rPr>
          <w:rFonts w:ascii="Tahoma" w:hAnsi="Tahoma" w:cs="Tahoma"/>
          <w:b/>
          <w:sz w:val="18"/>
          <w:szCs w:val="18"/>
        </w:rPr>
        <w:t>„Wykonawcą”.</w:t>
      </w:r>
    </w:p>
    <w:p w14:paraId="2B9F87D5" w14:textId="77777777" w:rsidR="00730882" w:rsidRPr="007A2B38" w:rsidRDefault="00730882" w:rsidP="00730882">
      <w:pPr>
        <w:jc w:val="both"/>
        <w:rPr>
          <w:rFonts w:ascii="Tahoma" w:hAnsi="Tahoma" w:cs="Tahoma"/>
          <w:sz w:val="18"/>
          <w:szCs w:val="18"/>
        </w:rPr>
      </w:pPr>
    </w:p>
    <w:p w14:paraId="5F158AEE" w14:textId="77777777" w:rsidR="00730882" w:rsidRPr="007A2B38" w:rsidRDefault="00730882" w:rsidP="00730882">
      <w:pPr>
        <w:jc w:val="center"/>
        <w:rPr>
          <w:rFonts w:ascii="Tahoma" w:hAnsi="Tahoma" w:cs="Tahoma"/>
          <w:iCs/>
          <w:kern w:val="16"/>
          <w:sz w:val="18"/>
          <w:szCs w:val="18"/>
        </w:rPr>
      </w:pPr>
    </w:p>
    <w:p w14:paraId="74E839E7" w14:textId="77777777" w:rsidR="00F4787A" w:rsidRPr="007A2B38" w:rsidRDefault="00F4787A" w:rsidP="00F4787A">
      <w:pPr>
        <w:spacing w:line="360" w:lineRule="auto"/>
        <w:jc w:val="center"/>
        <w:rPr>
          <w:rFonts w:ascii="Tahoma" w:hAnsi="Tahoma" w:cs="Tahoma"/>
          <w:b/>
          <w:sz w:val="18"/>
          <w:szCs w:val="18"/>
        </w:rPr>
      </w:pPr>
      <w:r w:rsidRPr="007A2B38">
        <w:rPr>
          <w:rFonts w:ascii="Tahoma" w:hAnsi="Tahoma" w:cs="Tahoma"/>
          <w:b/>
          <w:sz w:val="18"/>
          <w:szCs w:val="18"/>
        </w:rPr>
        <w:t>§ 1</w:t>
      </w:r>
    </w:p>
    <w:p w14:paraId="4C226D49" w14:textId="076B0508" w:rsidR="00F4787A" w:rsidRPr="007A2B38" w:rsidRDefault="00F4787A" w:rsidP="007A2B38">
      <w:pPr>
        <w:pStyle w:val="Akapitzlist"/>
        <w:numPr>
          <w:ilvl w:val="0"/>
          <w:numId w:val="62"/>
        </w:numPr>
        <w:spacing w:after="0" w:line="240" w:lineRule="auto"/>
        <w:ind w:left="284" w:hanging="284"/>
        <w:jc w:val="both"/>
        <w:rPr>
          <w:rFonts w:ascii="Tahoma" w:hAnsi="Tahoma" w:cs="Tahoma"/>
          <w:b/>
          <w:sz w:val="18"/>
          <w:szCs w:val="18"/>
        </w:rPr>
      </w:pPr>
      <w:r w:rsidRPr="007A2B38">
        <w:rPr>
          <w:rFonts w:ascii="Tahoma" w:hAnsi="Tahoma" w:cs="Tahoma"/>
          <w:sz w:val="18"/>
          <w:szCs w:val="18"/>
        </w:rPr>
        <w:t>Przedmiotem umowy jest</w:t>
      </w:r>
      <w:r w:rsidR="00985A7F" w:rsidRPr="007A2B38">
        <w:rPr>
          <w:rFonts w:ascii="Tahoma" w:hAnsi="Tahoma" w:cs="Tahoma"/>
          <w:b/>
          <w:sz w:val="18"/>
          <w:szCs w:val="18"/>
        </w:rPr>
        <w:t xml:space="preserve"> d</w:t>
      </w:r>
      <w:r w:rsidR="00985A7F" w:rsidRPr="007A2B38">
        <w:rPr>
          <w:rFonts w:ascii="Tahoma" w:hAnsi="Tahoma" w:cs="Tahoma"/>
          <w:b/>
          <w:bCs/>
          <w:iCs/>
          <w:sz w:val="18"/>
          <w:szCs w:val="18"/>
        </w:rPr>
        <w:t xml:space="preserve">ostawa płyty sterującej  kolimatora i kolimatora do </w:t>
      </w:r>
      <w:r w:rsidR="00F9408D">
        <w:rPr>
          <w:rFonts w:ascii="Tahoma" w:hAnsi="Tahoma" w:cs="Tahoma"/>
          <w:b/>
          <w:bCs/>
          <w:iCs/>
          <w:sz w:val="18"/>
          <w:szCs w:val="18"/>
        </w:rPr>
        <w:t xml:space="preserve">urządzenia - </w:t>
      </w:r>
      <w:r w:rsidR="00985A7F" w:rsidRPr="007A2B38">
        <w:rPr>
          <w:rFonts w:ascii="Tahoma" w:hAnsi="Tahoma" w:cs="Tahoma"/>
          <w:b/>
          <w:bCs/>
          <w:iCs/>
          <w:sz w:val="18"/>
          <w:szCs w:val="18"/>
        </w:rPr>
        <w:t xml:space="preserve">tomografu komputerowego typ: </w:t>
      </w:r>
      <w:proofErr w:type="spellStart"/>
      <w:r w:rsidR="00985A7F" w:rsidRPr="007A2B38">
        <w:rPr>
          <w:rFonts w:ascii="Tahoma" w:hAnsi="Tahoma" w:cs="Tahoma"/>
          <w:b/>
          <w:bCs/>
          <w:iCs/>
          <w:sz w:val="18"/>
          <w:szCs w:val="18"/>
        </w:rPr>
        <w:t>Revolution</w:t>
      </w:r>
      <w:proofErr w:type="spellEnd"/>
      <w:r w:rsidR="00985A7F" w:rsidRPr="007A2B38">
        <w:rPr>
          <w:rFonts w:ascii="Tahoma" w:hAnsi="Tahoma" w:cs="Tahoma"/>
          <w:b/>
          <w:bCs/>
          <w:iCs/>
          <w:sz w:val="18"/>
          <w:szCs w:val="18"/>
        </w:rPr>
        <w:t xml:space="preserve"> CT o nr fabrycznym: REVX1800088CN wraz z montażem</w:t>
      </w:r>
      <w:r w:rsidRPr="007A2B38">
        <w:rPr>
          <w:rFonts w:ascii="Tahoma" w:hAnsi="Tahoma" w:cs="Tahoma"/>
          <w:b/>
          <w:bCs/>
          <w:iCs/>
          <w:sz w:val="18"/>
          <w:szCs w:val="18"/>
        </w:rPr>
        <w:t xml:space="preserve"> </w:t>
      </w:r>
      <w:r w:rsidRPr="007A2B38">
        <w:rPr>
          <w:rFonts w:ascii="Tahoma" w:hAnsi="Tahoma" w:cs="Tahoma"/>
          <w:spacing w:val="6"/>
          <w:sz w:val="18"/>
          <w:szCs w:val="18"/>
        </w:rPr>
        <w:t>zwan</w:t>
      </w:r>
      <w:r w:rsidR="00985A7F" w:rsidRPr="007A2B38">
        <w:rPr>
          <w:rFonts w:ascii="Tahoma" w:hAnsi="Tahoma" w:cs="Tahoma"/>
          <w:spacing w:val="6"/>
          <w:sz w:val="18"/>
          <w:szCs w:val="18"/>
        </w:rPr>
        <w:t>ych</w:t>
      </w:r>
      <w:r w:rsidRPr="007A2B38">
        <w:rPr>
          <w:rFonts w:ascii="Tahoma" w:hAnsi="Tahoma" w:cs="Tahoma"/>
          <w:spacing w:val="6"/>
          <w:sz w:val="18"/>
          <w:szCs w:val="18"/>
        </w:rPr>
        <w:t xml:space="preserve"> dalej </w:t>
      </w:r>
      <w:r w:rsidR="00C15162">
        <w:rPr>
          <w:rFonts w:ascii="Tahoma" w:hAnsi="Tahoma" w:cs="Tahoma"/>
          <w:bCs/>
          <w:iCs/>
          <w:spacing w:val="6"/>
          <w:sz w:val="18"/>
          <w:szCs w:val="18"/>
        </w:rPr>
        <w:t>S</w:t>
      </w:r>
      <w:r w:rsidR="00985A7F" w:rsidRPr="007A2B38">
        <w:rPr>
          <w:rFonts w:ascii="Tahoma" w:hAnsi="Tahoma" w:cs="Tahoma"/>
          <w:bCs/>
          <w:iCs/>
          <w:spacing w:val="6"/>
          <w:sz w:val="18"/>
          <w:szCs w:val="18"/>
        </w:rPr>
        <w:t>przętem</w:t>
      </w:r>
      <w:r w:rsidRPr="007A2B38">
        <w:rPr>
          <w:rFonts w:ascii="Tahoma" w:hAnsi="Tahoma" w:cs="Tahoma"/>
          <w:b/>
          <w:i/>
          <w:spacing w:val="6"/>
          <w:sz w:val="18"/>
          <w:szCs w:val="18"/>
        </w:rPr>
        <w:t xml:space="preserve">, </w:t>
      </w:r>
      <w:r w:rsidRPr="007A2B38">
        <w:rPr>
          <w:rFonts w:ascii="Tahoma" w:hAnsi="Tahoma" w:cs="Tahoma"/>
          <w:bCs/>
          <w:iCs/>
          <w:spacing w:val="6"/>
          <w:sz w:val="18"/>
          <w:szCs w:val="18"/>
        </w:rPr>
        <w:t xml:space="preserve">zgodnie z Formularzem oferty, która stanowi Załącznik nr 1 do umowy. </w:t>
      </w:r>
    </w:p>
    <w:p w14:paraId="5FC778DD" w14:textId="5E251137" w:rsidR="00F4787A" w:rsidRPr="007A2B38" w:rsidRDefault="00985A7F" w:rsidP="007A2B38">
      <w:pPr>
        <w:pStyle w:val="Akapitzlist"/>
        <w:numPr>
          <w:ilvl w:val="0"/>
          <w:numId w:val="62"/>
        </w:numPr>
        <w:spacing w:after="0" w:line="240" w:lineRule="auto"/>
        <w:ind w:left="284" w:hanging="284"/>
        <w:jc w:val="both"/>
        <w:rPr>
          <w:rFonts w:ascii="Tahoma" w:hAnsi="Tahoma" w:cs="Tahoma"/>
          <w:b/>
          <w:sz w:val="18"/>
          <w:szCs w:val="18"/>
        </w:rPr>
      </w:pPr>
      <w:r w:rsidRPr="007A2B38">
        <w:rPr>
          <w:rFonts w:ascii="Tahoma" w:hAnsi="Tahoma" w:cs="Tahoma"/>
          <w:sz w:val="18"/>
          <w:szCs w:val="18"/>
        </w:rPr>
        <w:t>Sprzęt będący</w:t>
      </w:r>
      <w:r w:rsidR="00F4787A" w:rsidRPr="007A2B38">
        <w:rPr>
          <w:rFonts w:ascii="Tahoma" w:hAnsi="Tahoma" w:cs="Tahoma"/>
          <w:sz w:val="18"/>
          <w:szCs w:val="18"/>
        </w:rPr>
        <w:t xml:space="preserve"> przedmiotem umowy ma na celu przywrócenie pełnej sprawności techniczno-eksploatacyjnej oraz wydłużenie bezawaryjnego czasu pracy, jak również zapewnienie, iż parametry pracy tomografu komputerowego będą zgodne z założonymi przez producenta wartościami.</w:t>
      </w:r>
    </w:p>
    <w:p w14:paraId="5A1B022F" w14:textId="798F3901" w:rsidR="001729DA" w:rsidRPr="00192D86" w:rsidRDefault="00C15162" w:rsidP="007A2B38">
      <w:pPr>
        <w:pStyle w:val="Akapitzlist"/>
        <w:numPr>
          <w:ilvl w:val="0"/>
          <w:numId w:val="62"/>
        </w:numPr>
        <w:spacing w:after="0" w:line="240" w:lineRule="auto"/>
        <w:ind w:left="284" w:hanging="284"/>
        <w:jc w:val="both"/>
        <w:rPr>
          <w:rFonts w:ascii="Tahoma" w:hAnsi="Tahoma" w:cs="Tahoma"/>
          <w:b/>
          <w:sz w:val="18"/>
          <w:szCs w:val="18"/>
        </w:rPr>
      </w:pPr>
      <w:r>
        <w:rPr>
          <w:rFonts w:ascii="Tahoma" w:hAnsi="Tahoma" w:cs="Tahoma"/>
          <w:sz w:val="18"/>
          <w:szCs w:val="18"/>
        </w:rPr>
        <w:t xml:space="preserve">W ramach </w:t>
      </w:r>
      <w:r w:rsidR="00F4787A" w:rsidRPr="007A2B38">
        <w:rPr>
          <w:rFonts w:ascii="Tahoma" w:hAnsi="Tahoma" w:cs="Tahoma"/>
          <w:sz w:val="18"/>
          <w:szCs w:val="18"/>
        </w:rPr>
        <w:t xml:space="preserve"> </w:t>
      </w:r>
      <w:r w:rsidR="00F4787A" w:rsidRPr="007A2B38">
        <w:rPr>
          <w:rFonts w:ascii="Tahoma" w:hAnsi="Tahoma" w:cs="Tahoma"/>
          <w:bCs/>
          <w:sz w:val="18"/>
          <w:szCs w:val="18"/>
        </w:rPr>
        <w:t>montażu</w:t>
      </w:r>
      <w:r>
        <w:rPr>
          <w:rFonts w:ascii="Tahoma" w:hAnsi="Tahoma" w:cs="Tahoma"/>
          <w:bCs/>
          <w:sz w:val="18"/>
          <w:szCs w:val="18"/>
        </w:rPr>
        <w:t xml:space="preserve"> Sprzętu Wykonawca jest zobowiązany do</w:t>
      </w:r>
      <w:r w:rsidR="001729DA">
        <w:rPr>
          <w:rFonts w:ascii="Tahoma" w:hAnsi="Tahoma" w:cs="Tahoma"/>
          <w:bCs/>
          <w:sz w:val="18"/>
          <w:szCs w:val="18"/>
        </w:rPr>
        <w:t>:</w:t>
      </w:r>
    </w:p>
    <w:p w14:paraId="22726F1F" w14:textId="173B9C91" w:rsidR="001729DA" w:rsidRPr="00192D86" w:rsidRDefault="000578A4" w:rsidP="002E0AA7">
      <w:pPr>
        <w:pStyle w:val="Akapitzlist"/>
        <w:numPr>
          <w:ilvl w:val="1"/>
          <w:numId w:val="62"/>
        </w:numPr>
        <w:autoSpaceDE w:val="0"/>
        <w:spacing w:after="0" w:line="240" w:lineRule="auto"/>
        <w:ind w:left="567" w:hanging="283"/>
        <w:jc w:val="both"/>
        <w:rPr>
          <w:rFonts w:ascii="Tahoma" w:hAnsi="Tahoma" w:cs="Tahoma"/>
          <w:b/>
          <w:sz w:val="18"/>
          <w:szCs w:val="18"/>
        </w:rPr>
      </w:pPr>
      <w:r w:rsidRPr="001729DA">
        <w:rPr>
          <w:rFonts w:ascii="Tahoma" w:hAnsi="Tahoma" w:cs="Tahoma"/>
          <w:bCs/>
          <w:sz w:val="18"/>
          <w:szCs w:val="18"/>
        </w:rPr>
        <w:t>demontażu</w:t>
      </w:r>
      <w:r w:rsidR="00C15162" w:rsidRPr="001729DA">
        <w:rPr>
          <w:rFonts w:ascii="Tahoma" w:hAnsi="Tahoma" w:cs="Tahoma"/>
          <w:bCs/>
          <w:sz w:val="18"/>
          <w:szCs w:val="18"/>
        </w:rPr>
        <w:t xml:space="preserve"> </w:t>
      </w:r>
      <w:r w:rsidR="003A7DB4">
        <w:rPr>
          <w:rFonts w:ascii="Tahoma" w:hAnsi="Tahoma" w:cs="Tahoma"/>
          <w:bCs/>
          <w:sz w:val="18"/>
          <w:szCs w:val="18"/>
        </w:rPr>
        <w:t>S</w:t>
      </w:r>
      <w:r w:rsidR="00C15162" w:rsidRPr="001729DA">
        <w:rPr>
          <w:rFonts w:ascii="Tahoma" w:hAnsi="Tahoma" w:cs="Tahoma"/>
          <w:bCs/>
          <w:sz w:val="18"/>
          <w:szCs w:val="18"/>
        </w:rPr>
        <w:t>przętu wadliwego</w:t>
      </w:r>
      <w:r w:rsidRPr="001729DA">
        <w:rPr>
          <w:rFonts w:ascii="Tahoma" w:hAnsi="Tahoma" w:cs="Tahoma"/>
          <w:bCs/>
          <w:sz w:val="18"/>
          <w:szCs w:val="18"/>
        </w:rPr>
        <w:t xml:space="preserve"> i </w:t>
      </w:r>
      <w:r w:rsidR="00C15162" w:rsidRPr="001729DA">
        <w:rPr>
          <w:rFonts w:ascii="Tahoma" w:hAnsi="Tahoma" w:cs="Tahoma"/>
          <w:bCs/>
          <w:sz w:val="18"/>
          <w:szCs w:val="18"/>
        </w:rPr>
        <w:t xml:space="preserve">jego </w:t>
      </w:r>
      <w:r w:rsidRPr="001729DA">
        <w:rPr>
          <w:rFonts w:ascii="Tahoma" w:hAnsi="Tahoma" w:cs="Tahoma"/>
          <w:bCs/>
          <w:sz w:val="18"/>
          <w:szCs w:val="18"/>
        </w:rPr>
        <w:t>utylizacji</w:t>
      </w:r>
      <w:r w:rsidR="00F4787A" w:rsidRPr="001729DA">
        <w:rPr>
          <w:rFonts w:ascii="Tahoma" w:hAnsi="Tahoma" w:cs="Tahoma"/>
          <w:bCs/>
          <w:sz w:val="18"/>
          <w:szCs w:val="18"/>
        </w:rPr>
        <w:t xml:space="preserve">, </w:t>
      </w:r>
      <w:r w:rsidR="00C15162" w:rsidRPr="001729DA">
        <w:rPr>
          <w:rFonts w:ascii="Tahoma" w:hAnsi="Tahoma" w:cs="Tahoma"/>
          <w:bCs/>
          <w:sz w:val="18"/>
          <w:szCs w:val="18"/>
        </w:rPr>
        <w:t xml:space="preserve">zgodnie z </w:t>
      </w:r>
      <w:r w:rsidR="001729DA" w:rsidRPr="001729DA">
        <w:rPr>
          <w:rFonts w:ascii="Tahoma" w:hAnsi="Tahoma" w:cs="Tahoma"/>
          <w:sz w:val="18"/>
          <w:szCs w:val="18"/>
        </w:rPr>
        <w:t xml:space="preserve">dokumentacją techniczną, instrukcją obsługi tomografu i instrukcją serwisową, stosownie do zaleceń producenta oraz zgodnie z obowiązującymi normami, </w:t>
      </w:r>
    </w:p>
    <w:p w14:paraId="0CE7484E" w14:textId="7E14EB11" w:rsidR="001729DA" w:rsidRPr="00192D86" w:rsidRDefault="00F4787A" w:rsidP="002E0AA7">
      <w:pPr>
        <w:pStyle w:val="Akapitzlist"/>
        <w:numPr>
          <w:ilvl w:val="1"/>
          <w:numId w:val="62"/>
        </w:numPr>
        <w:autoSpaceDE w:val="0"/>
        <w:spacing w:after="0" w:line="240" w:lineRule="auto"/>
        <w:ind w:left="567" w:hanging="283"/>
        <w:jc w:val="both"/>
        <w:rPr>
          <w:rFonts w:ascii="Tahoma" w:hAnsi="Tahoma" w:cs="Tahoma"/>
          <w:b/>
          <w:sz w:val="18"/>
          <w:szCs w:val="18"/>
        </w:rPr>
      </w:pPr>
      <w:r w:rsidRPr="00192D86">
        <w:rPr>
          <w:rFonts w:ascii="Tahoma" w:hAnsi="Tahoma" w:cs="Tahoma"/>
          <w:sz w:val="18"/>
          <w:szCs w:val="18"/>
        </w:rPr>
        <w:t>potwierdzeni</w:t>
      </w:r>
      <w:r w:rsidR="00C15162" w:rsidRPr="00192D86">
        <w:rPr>
          <w:rFonts w:ascii="Tahoma" w:hAnsi="Tahoma" w:cs="Tahoma"/>
          <w:sz w:val="18"/>
          <w:szCs w:val="18"/>
        </w:rPr>
        <w:t>a</w:t>
      </w:r>
      <w:r w:rsidRPr="00192D86">
        <w:rPr>
          <w:rFonts w:ascii="Tahoma" w:hAnsi="Tahoma" w:cs="Tahoma"/>
          <w:sz w:val="18"/>
          <w:szCs w:val="18"/>
        </w:rPr>
        <w:t xml:space="preserve"> wykonania</w:t>
      </w:r>
      <w:r w:rsidR="00C15162" w:rsidRPr="00192D86">
        <w:rPr>
          <w:rFonts w:ascii="Tahoma" w:hAnsi="Tahoma" w:cs="Tahoma"/>
          <w:sz w:val="18"/>
          <w:szCs w:val="18"/>
        </w:rPr>
        <w:t xml:space="preserve"> przedmiotowych czynności z  ich </w:t>
      </w:r>
      <w:r w:rsidRPr="00192D86">
        <w:rPr>
          <w:rFonts w:ascii="Tahoma" w:hAnsi="Tahoma" w:cs="Tahoma"/>
          <w:sz w:val="18"/>
          <w:szCs w:val="18"/>
        </w:rPr>
        <w:t xml:space="preserve">wyszczególnieniem, </w:t>
      </w:r>
    </w:p>
    <w:p w14:paraId="4EB45F12" w14:textId="7DFB08CD" w:rsidR="001729DA" w:rsidRPr="00192D86" w:rsidRDefault="00F4787A" w:rsidP="002E0AA7">
      <w:pPr>
        <w:pStyle w:val="Akapitzlist"/>
        <w:numPr>
          <w:ilvl w:val="1"/>
          <w:numId w:val="62"/>
        </w:numPr>
        <w:autoSpaceDE w:val="0"/>
        <w:spacing w:after="0" w:line="240" w:lineRule="auto"/>
        <w:ind w:left="567" w:hanging="283"/>
        <w:jc w:val="both"/>
        <w:rPr>
          <w:rFonts w:ascii="Tahoma" w:hAnsi="Tahoma" w:cs="Tahoma"/>
          <w:b/>
          <w:sz w:val="18"/>
          <w:szCs w:val="18"/>
        </w:rPr>
      </w:pPr>
      <w:r w:rsidRPr="00192D86">
        <w:rPr>
          <w:rFonts w:ascii="Tahoma" w:hAnsi="Tahoma" w:cs="Tahoma"/>
          <w:sz w:val="18"/>
          <w:szCs w:val="18"/>
        </w:rPr>
        <w:t>wpis</w:t>
      </w:r>
      <w:r w:rsidR="00C15162" w:rsidRPr="00192D86">
        <w:rPr>
          <w:rFonts w:ascii="Tahoma" w:hAnsi="Tahoma" w:cs="Tahoma"/>
          <w:sz w:val="18"/>
          <w:szCs w:val="18"/>
        </w:rPr>
        <w:t>u</w:t>
      </w:r>
      <w:r w:rsidRPr="00192D86">
        <w:rPr>
          <w:rFonts w:ascii="Tahoma" w:hAnsi="Tahoma" w:cs="Tahoma"/>
          <w:sz w:val="18"/>
          <w:szCs w:val="18"/>
        </w:rPr>
        <w:t xml:space="preserve"> do paszportu technicznego</w:t>
      </w:r>
      <w:r w:rsidR="00C15162" w:rsidRPr="00192D86">
        <w:rPr>
          <w:rFonts w:ascii="Tahoma" w:hAnsi="Tahoma" w:cs="Tahoma"/>
          <w:sz w:val="18"/>
          <w:szCs w:val="18"/>
        </w:rPr>
        <w:t xml:space="preserve"> </w:t>
      </w:r>
      <w:r w:rsidR="001729DA" w:rsidRPr="001729DA">
        <w:rPr>
          <w:rFonts w:ascii="Tahoma" w:hAnsi="Tahoma" w:cs="Tahoma"/>
          <w:sz w:val="18"/>
          <w:szCs w:val="18"/>
        </w:rPr>
        <w:t xml:space="preserve">urządzenia (w języku polskim) po przeprowadzeniu </w:t>
      </w:r>
      <w:r w:rsidR="001729DA" w:rsidRPr="00192D86">
        <w:rPr>
          <w:rFonts w:ascii="Tahoma" w:hAnsi="Tahoma" w:cs="Tahoma"/>
          <w:sz w:val="18"/>
          <w:szCs w:val="18"/>
        </w:rPr>
        <w:t xml:space="preserve">testów akceptacyjnych i specjalistycznych. Wpis ma zawierać następujące informacje: datę wykonania czynności, informacje o stanie technicznym aparatu (aparat jest sprawny i nadaje się do dalszej eksploatacji, aparat niesprawny, aparat dopuszczony warunkowo do użytkowania) oraz szczegółowy zakres wykonanych czynności w ramach </w:t>
      </w:r>
      <w:r w:rsidR="001729DA" w:rsidRPr="001729DA">
        <w:rPr>
          <w:rFonts w:ascii="Tahoma" w:hAnsi="Tahoma" w:cs="Tahoma"/>
          <w:sz w:val="18"/>
          <w:szCs w:val="18"/>
        </w:rPr>
        <w:t>montażu</w:t>
      </w:r>
      <w:r w:rsidR="001729DA" w:rsidRPr="00192D86">
        <w:rPr>
          <w:rFonts w:ascii="Tahoma" w:hAnsi="Tahoma" w:cs="Tahoma"/>
          <w:sz w:val="18"/>
          <w:szCs w:val="18"/>
        </w:rPr>
        <w:t xml:space="preserve">; zakres </w:t>
      </w:r>
      <w:r w:rsidR="001729DA" w:rsidRPr="001729DA">
        <w:rPr>
          <w:rFonts w:ascii="Tahoma" w:hAnsi="Tahoma" w:cs="Tahoma"/>
          <w:sz w:val="18"/>
          <w:szCs w:val="18"/>
        </w:rPr>
        <w:t xml:space="preserve">czynności wykonanych w ramach montażu </w:t>
      </w:r>
      <w:r w:rsidR="001729DA" w:rsidRPr="00192D86">
        <w:rPr>
          <w:rFonts w:ascii="Tahoma" w:hAnsi="Tahoma" w:cs="Tahoma"/>
          <w:sz w:val="18"/>
          <w:szCs w:val="18"/>
        </w:rPr>
        <w:t xml:space="preserve">winien pokrywać się z wszystkimi czynnościami wynikającymi z zaleceń producenta. Wpisanie daty </w:t>
      </w:r>
      <w:r w:rsidR="001729DA" w:rsidRPr="001729DA">
        <w:rPr>
          <w:rFonts w:ascii="Tahoma" w:hAnsi="Tahoma" w:cs="Tahoma"/>
          <w:sz w:val="18"/>
          <w:szCs w:val="18"/>
        </w:rPr>
        <w:t>następnego</w:t>
      </w:r>
      <w:r w:rsidR="001729DA" w:rsidRPr="00192D86">
        <w:rPr>
          <w:rFonts w:ascii="Tahoma" w:hAnsi="Tahoma" w:cs="Tahoma"/>
          <w:sz w:val="18"/>
          <w:szCs w:val="18"/>
        </w:rPr>
        <w:t xml:space="preserve"> przeglądu</w:t>
      </w:r>
      <w:r w:rsidR="001729DA">
        <w:rPr>
          <w:rFonts w:ascii="Tahoma" w:hAnsi="Tahoma" w:cs="Tahoma"/>
          <w:sz w:val="18"/>
          <w:szCs w:val="18"/>
        </w:rPr>
        <w:t>;</w:t>
      </w:r>
    </w:p>
    <w:p w14:paraId="02748CFB" w14:textId="45DDEA65" w:rsidR="00F4787A" w:rsidRPr="00192D86" w:rsidRDefault="00F4787A" w:rsidP="002E0AA7">
      <w:pPr>
        <w:pStyle w:val="Akapitzlist"/>
        <w:numPr>
          <w:ilvl w:val="1"/>
          <w:numId w:val="62"/>
        </w:numPr>
        <w:autoSpaceDE w:val="0"/>
        <w:spacing w:after="0" w:line="240" w:lineRule="auto"/>
        <w:ind w:left="567" w:hanging="283"/>
        <w:jc w:val="both"/>
        <w:rPr>
          <w:rFonts w:ascii="Tahoma" w:hAnsi="Tahoma" w:cs="Tahoma"/>
          <w:b/>
          <w:sz w:val="18"/>
          <w:szCs w:val="18"/>
        </w:rPr>
      </w:pPr>
      <w:r w:rsidRPr="00192D86">
        <w:rPr>
          <w:rFonts w:ascii="Tahoma" w:hAnsi="Tahoma" w:cs="Tahoma"/>
          <w:sz w:val="18"/>
          <w:szCs w:val="18"/>
        </w:rPr>
        <w:t>wystawieni</w:t>
      </w:r>
      <w:r w:rsidR="00C15162" w:rsidRPr="00192D86">
        <w:rPr>
          <w:rFonts w:ascii="Tahoma" w:hAnsi="Tahoma" w:cs="Tahoma"/>
          <w:sz w:val="18"/>
          <w:szCs w:val="18"/>
        </w:rPr>
        <w:t>a</w:t>
      </w:r>
      <w:r w:rsidRPr="00192D86">
        <w:rPr>
          <w:rFonts w:ascii="Tahoma" w:hAnsi="Tahoma" w:cs="Tahoma"/>
          <w:sz w:val="18"/>
          <w:szCs w:val="18"/>
        </w:rPr>
        <w:t xml:space="preserve"> raportu serwisowego potwierdzonego przez użytkownika </w:t>
      </w:r>
      <w:r w:rsidR="00C15162" w:rsidRPr="00192D86">
        <w:rPr>
          <w:rFonts w:ascii="Tahoma" w:hAnsi="Tahoma" w:cs="Tahoma"/>
          <w:sz w:val="18"/>
          <w:szCs w:val="18"/>
        </w:rPr>
        <w:t>S</w:t>
      </w:r>
      <w:r w:rsidRPr="00192D86">
        <w:rPr>
          <w:rFonts w:ascii="Tahoma" w:hAnsi="Tahoma" w:cs="Tahoma"/>
          <w:sz w:val="18"/>
          <w:szCs w:val="18"/>
        </w:rPr>
        <w:t>przętu</w:t>
      </w:r>
      <w:r w:rsidR="00C15162" w:rsidRPr="00192D86">
        <w:rPr>
          <w:rFonts w:ascii="Tahoma" w:hAnsi="Tahoma" w:cs="Tahoma"/>
          <w:sz w:val="18"/>
          <w:szCs w:val="18"/>
        </w:rPr>
        <w:t xml:space="preserve">. </w:t>
      </w:r>
    </w:p>
    <w:p w14:paraId="4C5132BA" w14:textId="1E5B45AE" w:rsidR="00F4787A" w:rsidRPr="007A2B38" w:rsidRDefault="000578A4" w:rsidP="007A2B38">
      <w:pPr>
        <w:pStyle w:val="Akapitzlist"/>
        <w:numPr>
          <w:ilvl w:val="0"/>
          <w:numId w:val="62"/>
        </w:numPr>
        <w:spacing w:after="0" w:line="240" w:lineRule="auto"/>
        <w:ind w:left="284" w:hanging="284"/>
        <w:jc w:val="both"/>
        <w:rPr>
          <w:rFonts w:ascii="Tahoma" w:hAnsi="Tahoma" w:cs="Tahoma"/>
          <w:b/>
          <w:sz w:val="18"/>
          <w:szCs w:val="18"/>
        </w:rPr>
      </w:pPr>
      <w:r w:rsidRPr="007A2B38">
        <w:rPr>
          <w:rFonts w:ascii="Tahoma" w:hAnsi="Tahoma" w:cs="Tahoma"/>
          <w:b/>
          <w:sz w:val="18"/>
          <w:szCs w:val="18"/>
        </w:rPr>
        <w:t>Montaż</w:t>
      </w:r>
      <w:r w:rsidR="00F4787A" w:rsidRPr="007A2B38">
        <w:rPr>
          <w:rFonts w:ascii="Tahoma" w:hAnsi="Tahoma" w:cs="Tahoma"/>
          <w:b/>
          <w:sz w:val="18"/>
          <w:szCs w:val="18"/>
        </w:rPr>
        <w:t xml:space="preserve"> </w:t>
      </w:r>
      <w:r w:rsidR="003A7DB4">
        <w:rPr>
          <w:rFonts w:ascii="Tahoma" w:hAnsi="Tahoma" w:cs="Tahoma"/>
          <w:b/>
          <w:sz w:val="18"/>
          <w:szCs w:val="18"/>
        </w:rPr>
        <w:t>Sprzętu m</w:t>
      </w:r>
      <w:r w:rsidR="00F4787A" w:rsidRPr="007A2B38">
        <w:rPr>
          <w:rFonts w:ascii="Tahoma" w:hAnsi="Tahoma" w:cs="Tahoma"/>
          <w:b/>
          <w:sz w:val="18"/>
          <w:szCs w:val="18"/>
        </w:rPr>
        <w:t>a być zgodny z zaleceniami producenta i polegać w szczególności na</w:t>
      </w:r>
      <w:r w:rsidR="00F4787A" w:rsidRPr="007A2B38">
        <w:rPr>
          <w:rFonts w:ascii="Tahoma" w:hAnsi="Tahoma" w:cs="Tahoma"/>
          <w:sz w:val="18"/>
          <w:szCs w:val="18"/>
        </w:rPr>
        <w:t>:</w:t>
      </w:r>
    </w:p>
    <w:p w14:paraId="6213F697" w14:textId="75879EAA"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sz w:val="18"/>
          <w:szCs w:val="18"/>
        </w:rPr>
        <w:t xml:space="preserve">oględzinach </w:t>
      </w:r>
      <w:r w:rsidR="003A7DB4">
        <w:rPr>
          <w:rFonts w:ascii="Tahoma" w:hAnsi="Tahoma" w:cs="Tahoma"/>
          <w:sz w:val="18"/>
          <w:szCs w:val="18"/>
        </w:rPr>
        <w:t>urządzenia</w:t>
      </w:r>
      <w:r w:rsidRPr="007A2B38">
        <w:rPr>
          <w:rFonts w:ascii="Tahoma" w:hAnsi="Tahoma" w:cs="Tahoma"/>
          <w:sz w:val="18"/>
          <w:szCs w:val="18"/>
        </w:rPr>
        <w:t xml:space="preserve">, </w:t>
      </w:r>
    </w:p>
    <w:p w14:paraId="0889FBA0" w14:textId="4D80B482"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sz w:val="18"/>
          <w:szCs w:val="18"/>
        </w:rPr>
        <w:t>przeprowadzeni</w:t>
      </w:r>
      <w:r w:rsidR="00C15162">
        <w:rPr>
          <w:rFonts w:ascii="Tahoma" w:hAnsi="Tahoma" w:cs="Tahoma"/>
          <w:sz w:val="18"/>
          <w:szCs w:val="18"/>
        </w:rPr>
        <w:t>u</w:t>
      </w:r>
      <w:r w:rsidRPr="007A2B38">
        <w:rPr>
          <w:rFonts w:ascii="Tahoma" w:hAnsi="Tahoma" w:cs="Tahoma"/>
          <w:sz w:val="18"/>
          <w:szCs w:val="18"/>
        </w:rPr>
        <w:t xml:space="preserve"> testów mechanicznych, elektrycznych, elektronicznych i optycznych, jeżeli dotyczy</w:t>
      </w:r>
    </w:p>
    <w:p w14:paraId="3086E4FE" w14:textId="7D317561"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bCs/>
          <w:sz w:val="18"/>
          <w:szCs w:val="18"/>
        </w:rPr>
        <w:t>legalizacji (wystawieni</w:t>
      </w:r>
      <w:r w:rsidR="00C15162">
        <w:rPr>
          <w:rFonts w:ascii="Tahoma" w:hAnsi="Tahoma" w:cs="Tahoma"/>
          <w:bCs/>
          <w:sz w:val="18"/>
          <w:szCs w:val="18"/>
        </w:rPr>
        <w:t>u</w:t>
      </w:r>
      <w:r w:rsidRPr="007A2B38">
        <w:rPr>
          <w:rFonts w:ascii="Tahoma" w:hAnsi="Tahoma" w:cs="Tahoma"/>
          <w:bCs/>
          <w:sz w:val="18"/>
          <w:szCs w:val="18"/>
        </w:rPr>
        <w:t xml:space="preserve"> certyfikatu bądź protokołu z legalizacji </w:t>
      </w:r>
      <w:r w:rsidR="003A7DB4">
        <w:rPr>
          <w:rFonts w:ascii="Tahoma" w:hAnsi="Tahoma" w:cs="Tahoma"/>
          <w:bCs/>
          <w:sz w:val="18"/>
          <w:szCs w:val="18"/>
        </w:rPr>
        <w:t>urządzenia</w:t>
      </w:r>
      <w:r w:rsidRPr="007A2B38">
        <w:rPr>
          <w:rFonts w:ascii="Tahoma" w:hAnsi="Tahoma" w:cs="Tahoma"/>
          <w:bCs/>
          <w:sz w:val="18"/>
          <w:szCs w:val="18"/>
        </w:rPr>
        <w:t xml:space="preserve">, </w:t>
      </w:r>
      <w:r w:rsidR="003D1AF0">
        <w:rPr>
          <w:rFonts w:ascii="Tahoma" w:hAnsi="Tahoma" w:cs="Tahoma"/>
          <w:bCs/>
          <w:sz w:val="18"/>
          <w:szCs w:val="18"/>
        </w:rPr>
        <w:t>S</w:t>
      </w:r>
      <w:r w:rsidRPr="007A2B38">
        <w:rPr>
          <w:rFonts w:ascii="Tahoma" w:hAnsi="Tahoma" w:cs="Tahoma"/>
          <w:bCs/>
          <w:sz w:val="18"/>
          <w:szCs w:val="18"/>
        </w:rPr>
        <w:t xml:space="preserve">przętu) - jeżeli jest taki wymóg co do </w:t>
      </w:r>
      <w:r w:rsidR="003A7DB4">
        <w:rPr>
          <w:rFonts w:ascii="Tahoma" w:hAnsi="Tahoma" w:cs="Tahoma"/>
          <w:bCs/>
          <w:sz w:val="18"/>
          <w:szCs w:val="18"/>
        </w:rPr>
        <w:t>urządzenia</w:t>
      </w:r>
      <w:r w:rsidR="003A7DB4" w:rsidRPr="007A2B38">
        <w:rPr>
          <w:rFonts w:ascii="Tahoma" w:hAnsi="Tahoma" w:cs="Tahoma"/>
          <w:bCs/>
          <w:sz w:val="18"/>
          <w:szCs w:val="18"/>
        </w:rPr>
        <w:t xml:space="preserve"> </w:t>
      </w:r>
      <w:r w:rsidRPr="007A2B38">
        <w:rPr>
          <w:rFonts w:ascii="Tahoma" w:hAnsi="Tahoma" w:cs="Tahoma"/>
          <w:bCs/>
          <w:sz w:val="18"/>
          <w:szCs w:val="18"/>
        </w:rPr>
        <w:t>i</w:t>
      </w:r>
      <w:r w:rsidR="003A7DB4">
        <w:rPr>
          <w:rFonts w:ascii="Tahoma" w:hAnsi="Tahoma" w:cs="Tahoma"/>
          <w:bCs/>
          <w:sz w:val="18"/>
          <w:szCs w:val="18"/>
        </w:rPr>
        <w:t xml:space="preserve"> S</w:t>
      </w:r>
      <w:r w:rsidRPr="007A2B38">
        <w:rPr>
          <w:rFonts w:ascii="Tahoma" w:hAnsi="Tahoma" w:cs="Tahoma"/>
          <w:bCs/>
          <w:sz w:val="18"/>
          <w:szCs w:val="18"/>
        </w:rPr>
        <w:t>przętu,</w:t>
      </w:r>
    </w:p>
    <w:p w14:paraId="420BC322" w14:textId="3B3388CB"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bCs/>
          <w:sz w:val="18"/>
          <w:szCs w:val="18"/>
        </w:rPr>
        <w:t xml:space="preserve">kalibracji - jeżeli jest taki wymóg co do </w:t>
      </w:r>
      <w:r w:rsidR="003A7DB4">
        <w:rPr>
          <w:rFonts w:ascii="Tahoma" w:hAnsi="Tahoma" w:cs="Tahoma"/>
          <w:bCs/>
          <w:sz w:val="18"/>
          <w:szCs w:val="18"/>
        </w:rPr>
        <w:t>urządzenia</w:t>
      </w:r>
      <w:r w:rsidR="003A7DB4" w:rsidRPr="007A2B38">
        <w:rPr>
          <w:rFonts w:ascii="Tahoma" w:hAnsi="Tahoma" w:cs="Tahoma"/>
          <w:bCs/>
          <w:sz w:val="18"/>
          <w:szCs w:val="18"/>
        </w:rPr>
        <w:t xml:space="preserve"> </w:t>
      </w:r>
      <w:r w:rsidRPr="007A2B38">
        <w:rPr>
          <w:rFonts w:ascii="Tahoma" w:hAnsi="Tahoma" w:cs="Tahoma"/>
          <w:bCs/>
          <w:sz w:val="18"/>
          <w:szCs w:val="18"/>
        </w:rPr>
        <w:t xml:space="preserve">/ </w:t>
      </w:r>
      <w:r w:rsidR="003A7DB4">
        <w:rPr>
          <w:rFonts w:ascii="Tahoma" w:hAnsi="Tahoma" w:cs="Tahoma"/>
          <w:bCs/>
          <w:sz w:val="18"/>
          <w:szCs w:val="18"/>
        </w:rPr>
        <w:t>S</w:t>
      </w:r>
      <w:r w:rsidRPr="007A2B38">
        <w:rPr>
          <w:rFonts w:ascii="Tahoma" w:hAnsi="Tahoma" w:cs="Tahoma"/>
          <w:bCs/>
          <w:sz w:val="18"/>
          <w:szCs w:val="18"/>
        </w:rPr>
        <w:t>przętu,</w:t>
      </w:r>
    </w:p>
    <w:p w14:paraId="5849C78A" w14:textId="3841DD37"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bCs/>
          <w:sz w:val="18"/>
          <w:szCs w:val="18"/>
        </w:rPr>
        <w:t xml:space="preserve">walidacji </w:t>
      </w:r>
      <w:r w:rsidRPr="007A2B38">
        <w:rPr>
          <w:rFonts w:ascii="Tahoma" w:hAnsi="Tahoma" w:cs="Tahoma"/>
          <w:sz w:val="18"/>
          <w:szCs w:val="18"/>
        </w:rPr>
        <w:t xml:space="preserve">(wystawieniem certyfikatu bądź protokołu z walidacji </w:t>
      </w:r>
      <w:r w:rsidR="003A7DB4">
        <w:rPr>
          <w:rFonts w:ascii="Tahoma" w:hAnsi="Tahoma" w:cs="Tahoma"/>
          <w:sz w:val="18"/>
          <w:szCs w:val="18"/>
        </w:rPr>
        <w:t>urządzenia</w:t>
      </w:r>
      <w:r w:rsidRPr="007A2B38">
        <w:rPr>
          <w:rFonts w:ascii="Tahoma" w:hAnsi="Tahoma" w:cs="Tahoma"/>
          <w:sz w:val="18"/>
          <w:szCs w:val="18"/>
        </w:rPr>
        <w:t xml:space="preserve">, </w:t>
      </w:r>
      <w:r w:rsidR="003A7DB4">
        <w:rPr>
          <w:rFonts w:ascii="Tahoma" w:hAnsi="Tahoma" w:cs="Tahoma"/>
          <w:sz w:val="18"/>
          <w:szCs w:val="18"/>
        </w:rPr>
        <w:t>S</w:t>
      </w:r>
      <w:r w:rsidRPr="007A2B38">
        <w:rPr>
          <w:rFonts w:ascii="Tahoma" w:hAnsi="Tahoma" w:cs="Tahoma"/>
          <w:sz w:val="18"/>
          <w:szCs w:val="18"/>
        </w:rPr>
        <w:t xml:space="preserve">przętu) – </w:t>
      </w:r>
      <w:r w:rsidRPr="007A2B38">
        <w:rPr>
          <w:rFonts w:ascii="Tahoma" w:hAnsi="Tahoma" w:cs="Tahoma"/>
          <w:bCs/>
          <w:sz w:val="18"/>
          <w:szCs w:val="18"/>
        </w:rPr>
        <w:t xml:space="preserve">jeżeli jest taki wymóg co do </w:t>
      </w:r>
      <w:r w:rsidR="003A7DB4">
        <w:rPr>
          <w:rFonts w:ascii="Tahoma" w:hAnsi="Tahoma" w:cs="Tahoma"/>
          <w:bCs/>
          <w:sz w:val="18"/>
          <w:szCs w:val="18"/>
        </w:rPr>
        <w:t>urządzenia</w:t>
      </w:r>
      <w:r w:rsidR="003A7DB4" w:rsidRPr="007A2B38">
        <w:rPr>
          <w:rFonts w:ascii="Tahoma" w:hAnsi="Tahoma" w:cs="Tahoma"/>
          <w:bCs/>
          <w:sz w:val="18"/>
          <w:szCs w:val="18"/>
        </w:rPr>
        <w:t xml:space="preserve"> </w:t>
      </w:r>
      <w:r w:rsidRPr="007A2B38">
        <w:rPr>
          <w:rFonts w:ascii="Tahoma" w:hAnsi="Tahoma" w:cs="Tahoma"/>
          <w:bCs/>
          <w:sz w:val="18"/>
          <w:szCs w:val="18"/>
        </w:rPr>
        <w:t xml:space="preserve">i </w:t>
      </w:r>
      <w:r w:rsidR="003A7DB4">
        <w:rPr>
          <w:rFonts w:ascii="Tahoma" w:hAnsi="Tahoma" w:cs="Tahoma"/>
          <w:bCs/>
          <w:sz w:val="18"/>
          <w:szCs w:val="18"/>
        </w:rPr>
        <w:t>S</w:t>
      </w:r>
      <w:r w:rsidRPr="007A2B38">
        <w:rPr>
          <w:rFonts w:ascii="Tahoma" w:hAnsi="Tahoma" w:cs="Tahoma"/>
          <w:bCs/>
          <w:sz w:val="18"/>
          <w:szCs w:val="18"/>
        </w:rPr>
        <w:t>przętu,</w:t>
      </w:r>
    </w:p>
    <w:p w14:paraId="2178F152" w14:textId="3ECC2E86" w:rsidR="00F4787A" w:rsidRPr="007A2B38" w:rsidRDefault="00F4787A" w:rsidP="007A2B38">
      <w:pPr>
        <w:pStyle w:val="Akapitzlist"/>
        <w:numPr>
          <w:ilvl w:val="1"/>
          <w:numId w:val="78"/>
        </w:numPr>
        <w:autoSpaceDE w:val="0"/>
        <w:spacing w:line="240" w:lineRule="auto"/>
        <w:jc w:val="both"/>
        <w:rPr>
          <w:rFonts w:ascii="Tahoma" w:hAnsi="Tahoma" w:cs="Tahoma"/>
          <w:sz w:val="18"/>
          <w:szCs w:val="18"/>
        </w:rPr>
      </w:pPr>
      <w:r w:rsidRPr="007A2B38">
        <w:rPr>
          <w:rFonts w:ascii="Tahoma" w:hAnsi="Tahoma" w:cs="Tahoma"/>
          <w:sz w:val="18"/>
          <w:szCs w:val="18"/>
        </w:rPr>
        <w:t xml:space="preserve">aktualizacji oprogramowania wymaganych przez producenta (jeśli dotyczy </w:t>
      </w:r>
      <w:r w:rsidR="003A7DB4">
        <w:rPr>
          <w:rFonts w:ascii="Tahoma" w:hAnsi="Tahoma" w:cs="Tahoma"/>
          <w:sz w:val="18"/>
          <w:szCs w:val="18"/>
        </w:rPr>
        <w:t>urządzenia, S</w:t>
      </w:r>
      <w:r w:rsidRPr="007A2B38">
        <w:rPr>
          <w:rFonts w:ascii="Tahoma" w:hAnsi="Tahoma" w:cs="Tahoma"/>
          <w:sz w:val="18"/>
          <w:szCs w:val="18"/>
        </w:rPr>
        <w:t>przętu).</w:t>
      </w:r>
    </w:p>
    <w:p w14:paraId="0BA08D1A" w14:textId="4F02E629" w:rsidR="00F4787A" w:rsidRPr="007A2B38" w:rsidRDefault="00F4787A" w:rsidP="007A2B38">
      <w:pPr>
        <w:pStyle w:val="Akapitzlist"/>
        <w:numPr>
          <w:ilvl w:val="0"/>
          <w:numId w:val="62"/>
        </w:numPr>
        <w:autoSpaceDE w:val="0"/>
        <w:spacing w:line="240" w:lineRule="auto"/>
        <w:ind w:left="284" w:hanging="284"/>
        <w:jc w:val="both"/>
        <w:rPr>
          <w:rFonts w:ascii="Tahoma" w:hAnsi="Tahoma" w:cs="Tahoma"/>
          <w:sz w:val="18"/>
          <w:szCs w:val="18"/>
        </w:rPr>
      </w:pPr>
      <w:r w:rsidRPr="007A2B38">
        <w:rPr>
          <w:rFonts w:ascii="Tahoma" w:hAnsi="Tahoma" w:cs="Tahoma"/>
          <w:sz w:val="18"/>
          <w:szCs w:val="18"/>
        </w:rPr>
        <w:t>Przegląd należy wykonać uwzględniając zalecenia producent</w:t>
      </w:r>
      <w:r w:rsidR="003D1AF0">
        <w:rPr>
          <w:rFonts w:ascii="Tahoma" w:hAnsi="Tahoma" w:cs="Tahoma"/>
          <w:sz w:val="18"/>
          <w:szCs w:val="18"/>
        </w:rPr>
        <w:t>a</w:t>
      </w:r>
      <w:r w:rsidRPr="007A2B38">
        <w:rPr>
          <w:rFonts w:ascii="Tahoma" w:hAnsi="Tahoma" w:cs="Tahoma"/>
          <w:sz w:val="18"/>
          <w:szCs w:val="18"/>
        </w:rPr>
        <w:t xml:space="preserve"> urządze</w:t>
      </w:r>
      <w:r w:rsidR="003D1AF0">
        <w:rPr>
          <w:rFonts w:ascii="Tahoma" w:hAnsi="Tahoma" w:cs="Tahoma"/>
          <w:sz w:val="18"/>
          <w:szCs w:val="18"/>
        </w:rPr>
        <w:t>nia</w:t>
      </w:r>
      <w:r w:rsidRPr="007A2B38">
        <w:rPr>
          <w:rFonts w:ascii="Tahoma" w:hAnsi="Tahoma" w:cs="Tahoma"/>
          <w:sz w:val="18"/>
          <w:szCs w:val="18"/>
        </w:rPr>
        <w:t xml:space="preserve"> dotyczące zakresu konserwacji podane w dokumentacji technicznej oraz zachowując przepisy bhp i ppoż. </w:t>
      </w:r>
    </w:p>
    <w:p w14:paraId="2951C496" w14:textId="58A9D36C" w:rsidR="00F4787A" w:rsidRPr="007A2B38" w:rsidRDefault="003D1AF0" w:rsidP="007A2B38">
      <w:pPr>
        <w:pStyle w:val="Akapitzlist"/>
        <w:numPr>
          <w:ilvl w:val="0"/>
          <w:numId w:val="62"/>
        </w:numPr>
        <w:autoSpaceDE w:val="0"/>
        <w:spacing w:after="0" w:line="240" w:lineRule="auto"/>
        <w:ind w:left="284" w:hanging="284"/>
        <w:jc w:val="both"/>
        <w:rPr>
          <w:rFonts w:ascii="Tahoma" w:hAnsi="Tahoma" w:cs="Tahoma"/>
          <w:sz w:val="18"/>
          <w:szCs w:val="18"/>
        </w:rPr>
      </w:pPr>
      <w:r>
        <w:rPr>
          <w:rFonts w:ascii="Tahoma" w:hAnsi="Tahoma" w:cs="Tahoma"/>
          <w:bCs/>
          <w:sz w:val="18"/>
          <w:szCs w:val="18"/>
        </w:rPr>
        <w:t xml:space="preserve">Montaż Sprzętu </w:t>
      </w:r>
      <w:r w:rsidR="00F4787A" w:rsidRPr="007A2B38">
        <w:rPr>
          <w:rFonts w:ascii="Tahoma" w:hAnsi="Tahoma" w:cs="Tahoma"/>
          <w:sz w:val="18"/>
          <w:szCs w:val="18"/>
        </w:rPr>
        <w:t xml:space="preserve"> ma </w:t>
      </w:r>
      <w:r>
        <w:rPr>
          <w:rFonts w:ascii="Tahoma" w:hAnsi="Tahoma" w:cs="Tahoma"/>
          <w:sz w:val="18"/>
          <w:szCs w:val="18"/>
        </w:rPr>
        <w:t xml:space="preserve">skutkować </w:t>
      </w:r>
      <w:r w:rsidR="00F4787A" w:rsidRPr="007A2B38">
        <w:rPr>
          <w:rFonts w:ascii="Tahoma" w:hAnsi="Tahoma" w:cs="Tahoma"/>
          <w:sz w:val="18"/>
          <w:szCs w:val="18"/>
        </w:rPr>
        <w:t xml:space="preserve"> </w:t>
      </w:r>
      <w:r>
        <w:rPr>
          <w:rFonts w:ascii="Tahoma" w:hAnsi="Tahoma" w:cs="Tahoma"/>
          <w:sz w:val="18"/>
          <w:szCs w:val="18"/>
        </w:rPr>
        <w:t xml:space="preserve">naprawą urządzenia, tj. </w:t>
      </w:r>
      <w:r w:rsidR="00F4787A" w:rsidRPr="007A2B38">
        <w:rPr>
          <w:rFonts w:ascii="Tahoma" w:hAnsi="Tahoma" w:cs="Tahoma"/>
          <w:sz w:val="18"/>
          <w:szCs w:val="18"/>
        </w:rPr>
        <w:t>usunięci</w:t>
      </w:r>
      <w:r>
        <w:rPr>
          <w:rFonts w:ascii="Tahoma" w:hAnsi="Tahoma" w:cs="Tahoma"/>
          <w:sz w:val="18"/>
          <w:szCs w:val="18"/>
        </w:rPr>
        <w:t>em</w:t>
      </w:r>
      <w:r w:rsidR="00F4787A" w:rsidRPr="007A2B38">
        <w:rPr>
          <w:rFonts w:ascii="Tahoma" w:hAnsi="Tahoma" w:cs="Tahoma"/>
          <w:sz w:val="18"/>
          <w:szCs w:val="18"/>
        </w:rPr>
        <w:t xml:space="preserve"> trwałych lub przejściowych nieprawidłowości w działaniu urządzenia w szczególności poprzez wymianę uszkodzonych lub zużytych części. </w:t>
      </w:r>
    </w:p>
    <w:p w14:paraId="413362DB" w14:textId="41DACD75" w:rsidR="00634114" w:rsidRPr="007A2B38" w:rsidRDefault="00634114" w:rsidP="007A2B38">
      <w:pPr>
        <w:pStyle w:val="Akapitzlist"/>
        <w:numPr>
          <w:ilvl w:val="0"/>
          <w:numId w:val="62"/>
        </w:numPr>
        <w:autoSpaceDE w:val="0"/>
        <w:spacing w:after="0" w:line="240" w:lineRule="auto"/>
        <w:ind w:left="284" w:hanging="284"/>
        <w:jc w:val="both"/>
        <w:rPr>
          <w:rFonts w:ascii="Tahoma" w:hAnsi="Tahoma" w:cs="Tahoma"/>
          <w:sz w:val="18"/>
          <w:szCs w:val="18"/>
        </w:rPr>
      </w:pPr>
      <w:r w:rsidRPr="007A2B38">
        <w:rPr>
          <w:rFonts w:ascii="Tahoma" w:hAnsi="Tahoma" w:cs="Tahoma"/>
          <w:b/>
          <w:sz w:val="18"/>
          <w:szCs w:val="18"/>
        </w:rPr>
        <w:t xml:space="preserve">Dodatkowe warunki </w:t>
      </w:r>
      <w:r w:rsidR="001729DA">
        <w:rPr>
          <w:rFonts w:ascii="Tahoma" w:hAnsi="Tahoma" w:cs="Tahoma"/>
          <w:b/>
          <w:sz w:val="18"/>
          <w:szCs w:val="18"/>
        </w:rPr>
        <w:t>realizacji zamówienia</w:t>
      </w:r>
      <w:r w:rsidRPr="007A2B38">
        <w:rPr>
          <w:rFonts w:ascii="Tahoma" w:hAnsi="Tahoma" w:cs="Tahoma"/>
          <w:b/>
          <w:sz w:val="18"/>
          <w:szCs w:val="18"/>
        </w:rPr>
        <w:t>:</w:t>
      </w:r>
    </w:p>
    <w:p w14:paraId="6B643BA8" w14:textId="6782B4B6" w:rsidR="00634114" w:rsidRPr="000578A4" w:rsidRDefault="00634114" w:rsidP="00634114">
      <w:pPr>
        <w:ind w:left="720" w:hanging="360"/>
        <w:jc w:val="both"/>
        <w:rPr>
          <w:rFonts w:ascii="Tahoma" w:hAnsi="Tahoma" w:cs="Tahoma"/>
          <w:sz w:val="18"/>
          <w:szCs w:val="18"/>
        </w:rPr>
      </w:pPr>
      <w:r w:rsidRPr="000578A4">
        <w:rPr>
          <w:rFonts w:ascii="Tahoma" w:hAnsi="Tahoma" w:cs="Tahoma"/>
          <w:sz w:val="18"/>
          <w:szCs w:val="18"/>
        </w:rPr>
        <w:t>a) </w:t>
      </w:r>
      <w:r w:rsidRPr="000578A4">
        <w:rPr>
          <w:rFonts w:ascii="Tahoma" w:hAnsi="Tahoma" w:cs="Tahoma"/>
          <w:sz w:val="18"/>
          <w:szCs w:val="18"/>
        </w:rPr>
        <w:tab/>
        <w:t>podejmowane przez Wykonawcę czynności nie mogą być przyczyną utraty certyfikatów, świadectw technicznych i innych dokumentów danego aparatu, dopuszczających go do użytkowania.</w:t>
      </w:r>
    </w:p>
    <w:p w14:paraId="7F517C89" w14:textId="77777777" w:rsidR="00634114" w:rsidRPr="000578A4" w:rsidRDefault="00634114" w:rsidP="00634114">
      <w:pPr>
        <w:ind w:left="720" w:hanging="360"/>
        <w:jc w:val="both"/>
        <w:rPr>
          <w:rFonts w:ascii="Tahoma" w:hAnsi="Tahoma" w:cs="Tahoma"/>
          <w:sz w:val="18"/>
          <w:szCs w:val="18"/>
        </w:rPr>
      </w:pPr>
      <w:r w:rsidRPr="000578A4">
        <w:rPr>
          <w:rFonts w:ascii="Tahoma" w:hAnsi="Tahoma" w:cs="Tahoma"/>
          <w:sz w:val="18"/>
          <w:szCs w:val="18"/>
        </w:rPr>
        <w:t>b) </w:t>
      </w:r>
      <w:r w:rsidRPr="000578A4">
        <w:rPr>
          <w:rFonts w:ascii="Tahoma" w:hAnsi="Tahoma" w:cs="Tahoma"/>
          <w:sz w:val="18"/>
          <w:szCs w:val="18"/>
        </w:rPr>
        <w:tab/>
        <w:t>Wykonawca jest zobowiązany wykonać usługę terminowo i rzetelnie.</w:t>
      </w:r>
    </w:p>
    <w:p w14:paraId="7423922C" w14:textId="0C3E1941" w:rsidR="00634114" w:rsidRPr="000578A4" w:rsidRDefault="00634114" w:rsidP="00634114">
      <w:pPr>
        <w:ind w:left="720" w:hanging="360"/>
        <w:jc w:val="both"/>
        <w:rPr>
          <w:rFonts w:ascii="Tahoma" w:hAnsi="Tahoma" w:cs="Tahoma"/>
          <w:sz w:val="18"/>
          <w:szCs w:val="18"/>
        </w:rPr>
      </w:pPr>
      <w:r w:rsidRPr="000578A4">
        <w:rPr>
          <w:rFonts w:ascii="Tahoma" w:hAnsi="Tahoma" w:cs="Tahoma"/>
          <w:sz w:val="18"/>
          <w:szCs w:val="18"/>
        </w:rPr>
        <w:lastRenderedPageBreak/>
        <w:t>c)</w:t>
      </w:r>
      <w:r w:rsidRPr="000578A4">
        <w:rPr>
          <w:rFonts w:ascii="Tahoma" w:hAnsi="Tahoma" w:cs="Tahoma"/>
          <w:sz w:val="18"/>
          <w:szCs w:val="18"/>
        </w:rPr>
        <w:tab/>
      </w:r>
      <w:r w:rsidR="00A234CB">
        <w:rPr>
          <w:rFonts w:ascii="Tahoma" w:hAnsi="Tahoma" w:cs="Tahoma"/>
          <w:sz w:val="18"/>
          <w:szCs w:val="18"/>
        </w:rPr>
        <w:t xml:space="preserve">do montażu części w urządzeniu </w:t>
      </w:r>
      <w:r w:rsidRPr="000578A4">
        <w:rPr>
          <w:rFonts w:ascii="Tahoma" w:hAnsi="Tahoma" w:cs="Tahoma"/>
          <w:sz w:val="18"/>
          <w:szCs w:val="18"/>
        </w:rPr>
        <w:t xml:space="preserve">Wykonawca zobowiązany jest użyć </w:t>
      </w:r>
      <w:r w:rsidR="00A234CB">
        <w:rPr>
          <w:rFonts w:ascii="Tahoma" w:hAnsi="Tahoma" w:cs="Tahoma"/>
          <w:sz w:val="18"/>
          <w:szCs w:val="18"/>
        </w:rPr>
        <w:t>części, które podlegają takim samym procesom i wymogom kontroli producenta jak części nowe</w:t>
      </w:r>
      <w:r w:rsidRPr="000578A4">
        <w:rPr>
          <w:rFonts w:ascii="Tahoma" w:hAnsi="Tahoma" w:cs="Tahoma"/>
          <w:sz w:val="18"/>
          <w:szCs w:val="18"/>
        </w:rPr>
        <w:t xml:space="preserve"> </w:t>
      </w:r>
      <w:r w:rsidR="00A234CB" w:rsidRPr="000578A4">
        <w:rPr>
          <w:rFonts w:ascii="Tahoma" w:hAnsi="Tahoma" w:cs="Tahoma"/>
          <w:sz w:val="18"/>
          <w:szCs w:val="18"/>
        </w:rPr>
        <w:t>kompatybil</w:t>
      </w:r>
      <w:r w:rsidR="00A234CB">
        <w:rPr>
          <w:rFonts w:ascii="Tahoma" w:hAnsi="Tahoma" w:cs="Tahoma"/>
          <w:sz w:val="18"/>
          <w:szCs w:val="18"/>
        </w:rPr>
        <w:t>ne</w:t>
      </w:r>
      <w:r w:rsidR="00A234CB" w:rsidRPr="000578A4">
        <w:rPr>
          <w:rFonts w:ascii="Tahoma" w:hAnsi="Tahoma" w:cs="Tahoma"/>
          <w:sz w:val="18"/>
          <w:szCs w:val="18"/>
        </w:rPr>
        <w:t xml:space="preserve"> </w:t>
      </w:r>
      <w:r w:rsidR="002E0AA7">
        <w:rPr>
          <w:rFonts w:ascii="Tahoma" w:hAnsi="Tahoma" w:cs="Tahoma"/>
          <w:sz w:val="18"/>
          <w:szCs w:val="18"/>
        </w:rPr>
        <w:t>z urządzeniem</w:t>
      </w:r>
      <w:r w:rsidRPr="000578A4">
        <w:rPr>
          <w:rFonts w:ascii="Tahoma" w:hAnsi="Tahoma" w:cs="Tahoma"/>
          <w:sz w:val="18"/>
          <w:szCs w:val="18"/>
        </w:rPr>
        <w:t xml:space="preserve">, zgodnie z zaleceniami producenta danego aparatu. Zamawiający wymaga, aby części zamienne i materiały eksploatacyjne posiadały odpowiednie certyfikaty, jeżeli przepisy szczególne tego wymagają. </w:t>
      </w:r>
    </w:p>
    <w:p w14:paraId="373282F3" w14:textId="6D37597F" w:rsidR="00634114" w:rsidRPr="000578A4" w:rsidRDefault="00634114" w:rsidP="00634114">
      <w:pPr>
        <w:ind w:left="720" w:hanging="360"/>
        <w:jc w:val="both"/>
        <w:rPr>
          <w:rFonts w:ascii="Tahoma" w:hAnsi="Tahoma" w:cs="Tahoma"/>
          <w:sz w:val="18"/>
          <w:szCs w:val="18"/>
        </w:rPr>
      </w:pPr>
      <w:r w:rsidRPr="000578A4">
        <w:rPr>
          <w:rFonts w:ascii="Tahoma" w:hAnsi="Tahoma" w:cs="Tahoma"/>
          <w:sz w:val="18"/>
          <w:szCs w:val="18"/>
        </w:rPr>
        <w:t>d) </w:t>
      </w:r>
      <w:r w:rsidRPr="000578A4">
        <w:rPr>
          <w:rFonts w:ascii="Tahoma" w:hAnsi="Tahoma" w:cs="Tahoma"/>
          <w:sz w:val="18"/>
          <w:szCs w:val="18"/>
        </w:rPr>
        <w:tab/>
        <w:t>Wykonawca zrealizuje</w:t>
      </w:r>
      <w:r w:rsidR="001729DA">
        <w:rPr>
          <w:rFonts w:ascii="Tahoma" w:hAnsi="Tahoma" w:cs="Tahoma"/>
          <w:sz w:val="18"/>
          <w:szCs w:val="18"/>
        </w:rPr>
        <w:t xml:space="preserve"> zamówienie</w:t>
      </w:r>
      <w:r w:rsidRPr="000578A4">
        <w:rPr>
          <w:rFonts w:ascii="Tahoma" w:hAnsi="Tahoma" w:cs="Tahoma"/>
          <w:sz w:val="18"/>
          <w:szCs w:val="18"/>
        </w:rPr>
        <w:t xml:space="preserve"> przy użyciu własnej aparatury kontrolnej, pomiarowej, narzędzi i materiałów. Aparatura kontrolna, pomiarowa musi posiadać aktualne świadectwa legalizacji i kalibracji.</w:t>
      </w:r>
    </w:p>
    <w:p w14:paraId="27D66C5C" w14:textId="77777777" w:rsidR="00634114" w:rsidRPr="000578A4" w:rsidRDefault="00634114" w:rsidP="00634114">
      <w:pPr>
        <w:ind w:left="720" w:hanging="360"/>
        <w:jc w:val="both"/>
        <w:rPr>
          <w:rFonts w:ascii="Tahoma" w:hAnsi="Tahoma" w:cs="Tahoma"/>
          <w:sz w:val="18"/>
          <w:szCs w:val="18"/>
        </w:rPr>
      </w:pPr>
      <w:r w:rsidRPr="000578A4">
        <w:rPr>
          <w:rFonts w:ascii="Tahoma" w:hAnsi="Tahoma" w:cs="Tahoma"/>
          <w:sz w:val="18"/>
          <w:szCs w:val="18"/>
        </w:rPr>
        <w:t>e) </w:t>
      </w:r>
      <w:r w:rsidRPr="000578A4">
        <w:rPr>
          <w:rFonts w:ascii="Tahoma" w:hAnsi="Tahoma" w:cs="Tahoma"/>
          <w:sz w:val="18"/>
          <w:szCs w:val="18"/>
        </w:rPr>
        <w:tab/>
        <w:t>wszystkie czynności i wymienione materiały wpisane w raporcie serwisowym muszą być potwierdzone pisemnie przez bezpośredniego użytkownika.</w:t>
      </w:r>
    </w:p>
    <w:p w14:paraId="6807D538" w14:textId="58C5551E" w:rsidR="00634114" w:rsidRPr="000578A4" w:rsidRDefault="00634114" w:rsidP="00634114">
      <w:pPr>
        <w:ind w:left="720" w:hanging="360"/>
        <w:jc w:val="both"/>
        <w:rPr>
          <w:rFonts w:ascii="Tahoma" w:hAnsi="Tahoma" w:cs="Tahoma"/>
          <w:sz w:val="18"/>
          <w:szCs w:val="18"/>
        </w:rPr>
      </w:pPr>
      <w:r w:rsidRPr="007A2B38">
        <w:rPr>
          <w:rFonts w:ascii="Tahoma" w:hAnsi="Tahoma" w:cs="Tahoma"/>
          <w:sz w:val="18"/>
          <w:szCs w:val="18"/>
        </w:rPr>
        <w:t>f</w:t>
      </w:r>
      <w:r w:rsidRPr="000578A4">
        <w:rPr>
          <w:rFonts w:ascii="Tahoma" w:hAnsi="Tahoma" w:cs="Tahoma"/>
          <w:sz w:val="18"/>
          <w:szCs w:val="18"/>
        </w:rPr>
        <w:t>) </w:t>
      </w:r>
      <w:r w:rsidRPr="000578A4">
        <w:rPr>
          <w:rFonts w:ascii="Tahoma" w:hAnsi="Tahoma" w:cs="Tahoma"/>
          <w:sz w:val="18"/>
          <w:szCs w:val="18"/>
        </w:rPr>
        <w:tab/>
        <w:t xml:space="preserve">Wykonawca zrealizuje </w:t>
      </w:r>
      <w:r w:rsidR="00142F59">
        <w:rPr>
          <w:rFonts w:ascii="Tahoma" w:hAnsi="Tahoma" w:cs="Tahoma"/>
          <w:sz w:val="18"/>
          <w:szCs w:val="18"/>
        </w:rPr>
        <w:t>zamówienie</w:t>
      </w:r>
      <w:r w:rsidR="00142F59" w:rsidRPr="000578A4">
        <w:rPr>
          <w:rFonts w:ascii="Tahoma" w:hAnsi="Tahoma" w:cs="Tahoma"/>
          <w:sz w:val="18"/>
          <w:szCs w:val="18"/>
        </w:rPr>
        <w:t xml:space="preserve"> </w:t>
      </w:r>
      <w:r w:rsidRPr="000578A4">
        <w:rPr>
          <w:rFonts w:ascii="Tahoma" w:hAnsi="Tahoma" w:cs="Tahoma"/>
          <w:sz w:val="18"/>
          <w:szCs w:val="18"/>
        </w:rPr>
        <w:t xml:space="preserve">w siedzibie Zamawiającego. Jeżeli zaistnieje konieczność odbioru aparatu przez Wykonawcę i wykonania czynności </w:t>
      </w:r>
      <w:r w:rsidR="00142F59">
        <w:rPr>
          <w:rFonts w:ascii="Tahoma" w:hAnsi="Tahoma" w:cs="Tahoma"/>
          <w:sz w:val="18"/>
          <w:szCs w:val="18"/>
        </w:rPr>
        <w:t xml:space="preserve">objętych zamówieniem </w:t>
      </w:r>
      <w:r w:rsidRPr="000578A4">
        <w:rPr>
          <w:rFonts w:ascii="Tahoma" w:hAnsi="Tahoma" w:cs="Tahoma"/>
          <w:sz w:val="18"/>
          <w:szCs w:val="18"/>
        </w:rPr>
        <w:t xml:space="preserve">w siedzibie serwisu, przedstawiciel Sekcji Aparatury Medycznej zostanie pisemnie poinformowany o takiej potrzebie. Koszty dojazdu do Zamawiającego, jak i koszty transportu aparatu do Wykonawcy oraz do Zamawiającego ponosi Wykonawca. Koszty zawarte są w cenie oferty. </w:t>
      </w:r>
    </w:p>
    <w:p w14:paraId="47A83935" w14:textId="4CE75A94" w:rsidR="00142F59" w:rsidRPr="00E325FE" w:rsidRDefault="00634114" w:rsidP="00E325FE">
      <w:pPr>
        <w:pStyle w:val="Nagwek"/>
        <w:tabs>
          <w:tab w:val="right" w:pos="8640"/>
        </w:tabs>
        <w:ind w:left="720" w:hanging="360"/>
        <w:jc w:val="both"/>
        <w:rPr>
          <w:rFonts w:ascii="Tahoma" w:hAnsi="Tahoma" w:cs="Tahoma"/>
          <w:sz w:val="18"/>
          <w:szCs w:val="18"/>
        </w:rPr>
      </w:pPr>
      <w:r w:rsidRPr="000578A4">
        <w:rPr>
          <w:rFonts w:ascii="Tahoma" w:hAnsi="Tahoma" w:cs="Tahoma"/>
          <w:sz w:val="18"/>
          <w:szCs w:val="18"/>
        </w:rPr>
        <w:t> </w:t>
      </w:r>
    </w:p>
    <w:p w14:paraId="38A9FF48" w14:textId="77777777" w:rsidR="00F4787A" w:rsidRPr="007A2B38" w:rsidRDefault="00F4787A" w:rsidP="00634114">
      <w:pPr>
        <w:jc w:val="both"/>
        <w:rPr>
          <w:rFonts w:ascii="Tahoma" w:hAnsi="Tahoma" w:cs="Tahoma"/>
          <w:i/>
          <w:kern w:val="1"/>
          <w:sz w:val="18"/>
          <w:szCs w:val="18"/>
        </w:rPr>
      </w:pPr>
    </w:p>
    <w:p w14:paraId="6CB34904" w14:textId="77777777" w:rsidR="00F4787A" w:rsidRPr="007A2B38" w:rsidRDefault="00F4787A" w:rsidP="00634114">
      <w:pPr>
        <w:jc w:val="center"/>
        <w:rPr>
          <w:rFonts w:ascii="Tahoma" w:hAnsi="Tahoma" w:cs="Tahoma"/>
          <w:sz w:val="18"/>
          <w:szCs w:val="18"/>
        </w:rPr>
      </w:pPr>
      <w:r w:rsidRPr="007A2B38">
        <w:rPr>
          <w:rFonts w:ascii="Tahoma" w:hAnsi="Tahoma" w:cs="Tahoma"/>
          <w:kern w:val="1"/>
          <w:sz w:val="18"/>
          <w:szCs w:val="18"/>
        </w:rPr>
        <w:t xml:space="preserve">§ 2. </w:t>
      </w:r>
    </w:p>
    <w:p w14:paraId="350512D1" w14:textId="77777777" w:rsidR="00F4787A" w:rsidRPr="007A2B38" w:rsidRDefault="00F4787A" w:rsidP="007A2B38">
      <w:pPr>
        <w:numPr>
          <w:ilvl w:val="0"/>
          <w:numId w:val="63"/>
        </w:numPr>
        <w:tabs>
          <w:tab w:val="left" w:pos="360"/>
        </w:tabs>
        <w:suppressAutoHyphens/>
        <w:ind w:left="360"/>
        <w:rPr>
          <w:rFonts w:ascii="Tahoma" w:hAnsi="Tahoma" w:cs="Tahoma"/>
          <w:b/>
          <w:sz w:val="18"/>
          <w:szCs w:val="18"/>
        </w:rPr>
      </w:pPr>
      <w:r w:rsidRPr="007A2B38">
        <w:rPr>
          <w:rFonts w:ascii="Tahoma" w:hAnsi="Tahoma" w:cs="Tahoma"/>
          <w:b/>
          <w:sz w:val="18"/>
          <w:szCs w:val="18"/>
        </w:rPr>
        <w:t>Całkowita wartość umowy wynosi:</w:t>
      </w:r>
    </w:p>
    <w:p w14:paraId="1EAFB937" w14:textId="3E39DD6F" w:rsidR="00F4787A" w:rsidRPr="007A2B38" w:rsidRDefault="00F4787A" w:rsidP="00634114">
      <w:pPr>
        <w:tabs>
          <w:tab w:val="left" w:pos="360"/>
        </w:tabs>
        <w:ind w:left="426"/>
        <w:rPr>
          <w:rFonts w:ascii="Tahoma" w:hAnsi="Tahoma" w:cs="Tahoma"/>
          <w:bCs/>
          <w:sz w:val="18"/>
          <w:szCs w:val="18"/>
        </w:rPr>
      </w:pPr>
      <w:r w:rsidRPr="007A2B38">
        <w:rPr>
          <w:rFonts w:ascii="Tahoma" w:hAnsi="Tahoma" w:cs="Tahoma"/>
          <w:sz w:val="18"/>
          <w:szCs w:val="18"/>
        </w:rPr>
        <w:t xml:space="preserve">Wartość netto:................................zł,  </w:t>
      </w:r>
      <w:r w:rsidRPr="007A2B38">
        <w:rPr>
          <w:rFonts w:ascii="Tahoma" w:hAnsi="Tahoma" w:cs="Tahoma"/>
          <w:b/>
          <w:sz w:val="18"/>
          <w:szCs w:val="18"/>
        </w:rPr>
        <w:t>Wartość brutto: ……………….</w:t>
      </w:r>
      <w:r w:rsidRPr="007A2B38">
        <w:rPr>
          <w:rFonts w:ascii="Tahoma" w:hAnsi="Tahoma" w:cs="Tahoma"/>
          <w:b/>
          <w:bCs/>
          <w:sz w:val="18"/>
          <w:szCs w:val="18"/>
        </w:rPr>
        <w:t>zł</w:t>
      </w:r>
      <w:r w:rsidRPr="007A2B38">
        <w:rPr>
          <w:rFonts w:ascii="Tahoma" w:hAnsi="Tahoma" w:cs="Tahoma"/>
          <w:bCs/>
          <w:sz w:val="18"/>
          <w:szCs w:val="18"/>
        </w:rPr>
        <w:t xml:space="preserve">; </w:t>
      </w:r>
      <w:r w:rsidRPr="007A2B38">
        <w:rPr>
          <w:rFonts w:ascii="Tahoma" w:hAnsi="Tahoma" w:cs="Tahoma"/>
          <w:sz w:val="18"/>
          <w:szCs w:val="18"/>
        </w:rPr>
        <w:t>Słownie: ………………………..</w:t>
      </w:r>
      <w:r w:rsidRPr="007A2B38">
        <w:rPr>
          <w:rFonts w:ascii="Tahoma" w:hAnsi="Tahoma" w:cs="Tahoma"/>
          <w:bCs/>
          <w:sz w:val="18"/>
          <w:szCs w:val="18"/>
        </w:rPr>
        <w:t xml:space="preserve"> zł:</w:t>
      </w:r>
    </w:p>
    <w:p w14:paraId="56612BED" w14:textId="7BA849C8" w:rsidR="00F4787A" w:rsidRPr="007A2B38" w:rsidRDefault="00F4787A" w:rsidP="007A2B38">
      <w:pPr>
        <w:numPr>
          <w:ilvl w:val="0"/>
          <w:numId w:val="63"/>
        </w:numPr>
        <w:tabs>
          <w:tab w:val="left" w:pos="360"/>
        </w:tabs>
        <w:suppressAutoHyphens/>
        <w:ind w:left="360"/>
        <w:jc w:val="both"/>
        <w:rPr>
          <w:rFonts w:ascii="Tahoma" w:hAnsi="Tahoma" w:cs="Tahoma"/>
          <w:sz w:val="18"/>
          <w:szCs w:val="18"/>
        </w:rPr>
      </w:pPr>
      <w:r w:rsidRPr="007A2B38">
        <w:rPr>
          <w:rFonts w:ascii="Tahoma" w:hAnsi="Tahoma" w:cs="Tahoma"/>
          <w:sz w:val="18"/>
          <w:szCs w:val="18"/>
        </w:rPr>
        <w:t xml:space="preserve">Cena obejmuje wszystkie koszty poniesione przez Wykonawcę związane z wykonaniem </w:t>
      </w:r>
      <w:r w:rsidR="000578A4" w:rsidRPr="007A2B38">
        <w:rPr>
          <w:rFonts w:ascii="Tahoma" w:hAnsi="Tahoma" w:cs="Tahoma"/>
          <w:sz w:val="18"/>
          <w:szCs w:val="18"/>
        </w:rPr>
        <w:t xml:space="preserve">dostawy </w:t>
      </w:r>
      <w:r w:rsidR="00F9408D">
        <w:rPr>
          <w:rFonts w:ascii="Tahoma" w:hAnsi="Tahoma" w:cs="Tahoma"/>
          <w:sz w:val="18"/>
          <w:szCs w:val="18"/>
        </w:rPr>
        <w:t>i</w:t>
      </w:r>
      <w:r w:rsidR="000578A4" w:rsidRPr="007A2B38">
        <w:rPr>
          <w:rFonts w:ascii="Tahoma" w:hAnsi="Tahoma" w:cs="Tahoma"/>
          <w:sz w:val="18"/>
          <w:szCs w:val="18"/>
        </w:rPr>
        <w:t xml:space="preserve"> montaż</w:t>
      </w:r>
      <w:r w:rsidR="00F9408D">
        <w:rPr>
          <w:rFonts w:ascii="Tahoma" w:hAnsi="Tahoma" w:cs="Tahoma"/>
          <w:sz w:val="18"/>
          <w:szCs w:val="18"/>
        </w:rPr>
        <w:t>u</w:t>
      </w:r>
      <w:r w:rsidRPr="007A2B38">
        <w:rPr>
          <w:rFonts w:ascii="Tahoma" w:hAnsi="Tahoma" w:cs="Tahoma"/>
          <w:sz w:val="18"/>
          <w:szCs w:val="18"/>
        </w:rPr>
        <w:t>, stanowiąc</w:t>
      </w:r>
      <w:r w:rsidR="00F9408D">
        <w:rPr>
          <w:rFonts w:ascii="Tahoma" w:hAnsi="Tahoma" w:cs="Tahoma"/>
          <w:sz w:val="18"/>
          <w:szCs w:val="18"/>
        </w:rPr>
        <w:t>ych</w:t>
      </w:r>
      <w:r w:rsidRPr="007A2B38">
        <w:rPr>
          <w:rFonts w:ascii="Tahoma" w:hAnsi="Tahoma" w:cs="Tahoma"/>
          <w:sz w:val="18"/>
          <w:szCs w:val="18"/>
        </w:rPr>
        <w:t xml:space="preserve"> przedmiot umowy, w szczególności koszty zakupionych materiałów i części zamiennych, transportu, załadunku i wyładunku </w:t>
      </w:r>
      <w:r w:rsidR="003A7DB4">
        <w:rPr>
          <w:rFonts w:ascii="Tahoma" w:hAnsi="Tahoma" w:cs="Tahoma"/>
          <w:sz w:val="18"/>
          <w:szCs w:val="18"/>
        </w:rPr>
        <w:t>S</w:t>
      </w:r>
      <w:r w:rsidRPr="007A2B38">
        <w:rPr>
          <w:rFonts w:ascii="Tahoma" w:hAnsi="Tahoma" w:cs="Tahoma"/>
          <w:sz w:val="18"/>
          <w:szCs w:val="18"/>
        </w:rPr>
        <w:t>przętu, koszty dojazdu, koszty robocizny, noclegów, wyżywienia, koszty ewentualnej współpracy z innymi podmiotami w niezbędnym zakresie oraz wszystkie koszty związane z warunkami stawianymi przez Zamawiającego</w:t>
      </w:r>
      <w:r w:rsidR="00F9408D">
        <w:rPr>
          <w:rFonts w:ascii="Tahoma" w:hAnsi="Tahoma" w:cs="Tahoma"/>
          <w:sz w:val="18"/>
          <w:szCs w:val="18"/>
        </w:rPr>
        <w:t>, w tym koszt utylizacji wadliwego sprzętu</w:t>
      </w:r>
      <w:r w:rsidRPr="007A2B38">
        <w:rPr>
          <w:rFonts w:ascii="Tahoma" w:hAnsi="Tahoma" w:cs="Tahoma"/>
          <w:sz w:val="18"/>
          <w:szCs w:val="18"/>
        </w:rPr>
        <w:t>.</w:t>
      </w:r>
    </w:p>
    <w:p w14:paraId="68DEFEBC" w14:textId="77777777" w:rsidR="00F4787A" w:rsidRPr="007A2B38" w:rsidRDefault="00F4787A" w:rsidP="00634114">
      <w:pPr>
        <w:jc w:val="center"/>
        <w:rPr>
          <w:rFonts w:ascii="Tahoma" w:hAnsi="Tahoma" w:cs="Tahoma"/>
          <w:kern w:val="1"/>
          <w:sz w:val="18"/>
          <w:szCs w:val="18"/>
        </w:rPr>
      </w:pPr>
    </w:p>
    <w:p w14:paraId="4DDF51C1" w14:textId="77777777" w:rsidR="00F4787A" w:rsidRPr="007A2B38" w:rsidRDefault="00F4787A" w:rsidP="00634114">
      <w:pPr>
        <w:jc w:val="center"/>
        <w:rPr>
          <w:rFonts w:ascii="Tahoma" w:hAnsi="Tahoma" w:cs="Tahoma"/>
          <w:kern w:val="1"/>
          <w:sz w:val="18"/>
          <w:szCs w:val="18"/>
        </w:rPr>
      </w:pPr>
      <w:r w:rsidRPr="007A2B38">
        <w:rPr>
          <w:rFonts w:ascii="Tahoma" w:hAnsi="Tahoma" w:cs="Tahoma"/>
          <w:kern w:val="1"/>
          <w:sz w:val="18"/>
          <w:szCs w:val="18"/>
        </w:rPr>
        <w:t xml:space="preserve">§ 3. </w:t>
      </w:r>
    </w:p>
    <w:p w14:paraId="4AA2EBB6" w14:textId="62A9A000" w:rsidR="00BF36B1" w:rsidRPr="007A2B38" w:rsidRDefault="00BF36B1" w:rsidP="007A2B38">
      <w:pPr>
        <w:numPr>
          <w:ilvl w:val="0"/>
          <w:numId w:val="81"/>
        </w:numPr>
        <w:jc w:val="both"/>
        <w:rPr>
          <w:rFonts w:ascii="Tahoma" w:hAnsi="Tahoma" w:cs="Tahoma"/>
          <w:sz w:val="18"/>
          <w:szCs w:val="18"/>
        </w:rPr>
      </w:pPr>
      <w:r w:rsidRPr="007A2B38">
        <w:rPr>
          <w:rFonts w:ascii="Tahoma" w:hAnsi="Tahoma" w:cs="Tahoma"/>
          <w:sz w:val="18"/>
          <w:szCs w:val="18"/>
        </w:rPr>
        <w:t>Dostarczenie</w:t>
      </w:r>
      <w:r w:rsidR="00F9408D">
        <w:rPr>
          <w:rFonts w:ascii="Tahoma" w:hAnsi="Tahoma" w:cs="Tahoma"/>
          <w:sz w:val="18"/>
          <w:szCs w:val="18"/>
        </w:rPr>
        <w:t xml:space="preserve"> i </w:t>
      </w:r>
      <w:r w:rsidRPr="007A2B38">
        <w:rPr>
          <w:rFonts w:ascii="Tahoma" w:hAnsi="Tahoma" w:cs="Tahoma"/>
          <w:sz w:val="18"/>
          <w:szCs w:val="18"/>
        </w:rPr>
        <w:t xml:space="preserve">montaż </w:t>
      </w:r>
      <w:r w:rsidR="00F9408D">
        <w:rPr>
          <w:rFonts w:ascii="Tahoma" w:hAnsi="Tahoma" w:cs="Tahoma"/>
          <w:sz w:val="18"/>
          <w:szCs w:val="18"/>
        </w:rPr>
        <w:t xml:space="preserve">Sprzętu oraz </w:t>
      </w:r>
      <w:r w:rsidRPr="007A2B38">
        <w:rPr>
          <w:rFonts w:ascii="Tahoma" w:hAnsi="Tahoma" w:cs="Tahoma"/>
          <w:sz w:val="18"/>
          <w:szCs w:val="18"/>
        </w:rPr>
        <w:t xml:space="preserve">uruchomienie </w:t>
      </w:r>
      <w:r w:rsidR="00F9408D">
        <w:rPr>
          <w:rFonts w:ascii="Tahoma" w:hAnsi="Tahoma" w:cs="Tahoma"/>
          <w:sz w:val="18"/>
          <w:szCs w:val="18"/>
        </w:rPr>
        <w:t>urządzenia</w:t>
      </w:r>
      <w:r w:rsidR="00F9408D" w:rsidRPr="007A2B38">
        <w:rPr>
          <w:rFonts w:ascii="Tahoma" w:hAnsi="Tahoma" w:cs="Tahoma"/>
          <w:sz w:val="18"/>
          <w:szCs w:val="18"/>
        </w:rPr>
        <w:t xml:space="preserve"> </w:t>
      </w:r>
      <w:r w:rsidRPr="007A2B38">
        <w:rPr>
          <w:rFonts w:ascii="Tahoma" w:hAnsi="Tahoma" w:cs="Tahoma"/>
          <w:sz w:val="18"/>
          <w:szCs w:val="18"/>
        </w:rPr>
        <w:t xml:space="preserve">Wykonawca zrealizuje w terminie </w:t>
      </w:r>
      <w:r w:rsidRPr="007A2B38">
        <w:rPr>
          <w:rFonts w:ascii="Tahoma" w:hAnsi="Tahoma" w:cs="Tahoma"/>
          <w:b/>
          <w:bCs/>
          <w:sz w:val="18"/>
          <w:szCs w:val="18"/>
        </w:rPr>
        <w:t xml:space="preserve">do 5 dni </w:t>
      </w:r>
      <w:r w:rsidR="00E325FE">
        <w:rPr>
          <w:rFonts w:ascii="Tahoma" w:hAnsi="Tahoma" w:cs="Tahoma"/>
          <w:b/>
          <w:bCs/>
          <w:sz w:val="18"/>
          <w:szCs w:val="18"/>
        </w:rPr>
        <w:t xml:space="preserve">roboczych </w:t>
      </w:r>
      <w:r w:rsidRPr="007A2B38">
        <w:rPr>
          <w:rFonts w:ascii="Tahoma" w:hAnsi="Tahoma" w:cs="Tahoma"/>
          <w:b/>
          <w:bCs/>
          <w:sz w:val="18"/>
          <w:szCs w:val="18"/>
        </w:rPr>
        <w:t>od podpisania umowy.</w:t>
      </w:r>
      <w:r w:rsidRPr="007A2B38">
        <w:rPr>
          <w:rFonts w:ascii="Tahoma" w:hAnsi="Tahoma" w:cs="Tahoma"/>
          <w:sz w:val="18"/>
          <w:szCs w:val="18"/>
        </w:rPr>
        <w:t xml:space="preserve"> </w:t>
      </w:r>
    </w:p>
    <w:p w14:paraId="67398613" w14:textId="2ED648CF" w:rsidR="00BF36B1" w:rsidRPr="007A2B38" w:rsidRDefault="00BF36B1" w:rsidP="007A2B38">
      <w:pPr>
        <w:numPr>
          <w:ilvl w:val="0"/>
          <w:numId w:val="81"/>
        </w:numPr>
        <w:tabs>
          <w:tab w:val="num" w:pos="426"/>
        </w:tabs>
        <w:jc w:val="both"/>
        <w:rPr>
          <w:rFonts w:ascii="Tahoma" w:hAnsi="Tahoma" w:cs="Tahoma"/>
          <w:sz w:val="18"/>
          <w:szCs w:val="18"/>
        </w:rPr>
      </w:pPr>
      <w:r w:rsidRPr="007A2B38">
        <w:rPr>
          <w:rFonts w:ascii="Tahoma" w:hAnsi="Tahoma" w:cs="Tahoma"/>
          <w:sz w:val="18"/>
          <w:szCs w:val="18"/>
        </w:rPr>
        <w:t>Dostarczenie</w:t>
      </w:r>
      <w:r w:rsidR="00F9408D">
        <w:rPr>
          <w:rFonts w:ascii="Tahoma" w:hAnsi="Tahoma" w:cs="Tahoma"/>
          <w:sz w:val="18"/>
          <w:szCs w:val="18"/>
        </w:rPr>
        <w:t xml:space="preserve"> i</w:t>
      </w:r>
      <w:r w:rsidRPr="007A2B38">
        <w:rPr>
          <w:rFonts w:ascii="Tahoma" w:hAnsi="Tahoma" w:cs="Tahoma"/>
          <w:sz w:val="18"/>
          <w:szCs w:val="18"/>
        </w:rPr>
        <w:t xml:space="preserve"> montaż </w:t>
      </w:r>
      <w:r w:rsidR="00F9408D">
        <w:rPr>
          <w:rFonts w:ascii="Tahoma" w:hAnsi="Tahoma" w:cs="Tahoma"/>
          <w:sz w:val="18"/>
          <w:szCs w:val="18"/>
        </w:rPr>
        <w:t xml:space="preserve">Sprzętu oraz </w:t>
      </w:r>
      <w:r w:rsidRPr="007A2B38">
        <w:rPr>
          <w:rFonts w:ascii="Tahoma" w:hAnsi="Tahoma" w:cs="Tahoma"/>
          <w:sz w:val="18"/>
          <w:szCs w:val="18"/>
        </w:rPr>
        <w:t xml:space="preserve">uruchomienie </w:t>
      </w:r>
      <w:r w:rsidR="00F9408D">
        <w:rPr>
          <w:rFonts w:ascii="Tahoma" w:hAnsi="Tahoma" w:cs="Tahoma"/>
          <w:sz w:val="18"/>
          <w:szCs w:val="18"/>
        </w:rPr>
        <w:t>urządzenia</w:t>
      </w:r>
      <w:r w:rsidR="00F9408D" w:rsidRPr="007A2B38">
        <w:rPr>
          <w:rFonts w:ascii="Tahoma" w:hAnsi="Tahoma" w:cs="Tahoma"/>
          <w:sz w:val="18"/>
          <w:szCs w:val="18"/>
        </w:rPr>
        <w:t xml:space="preserve"> </w:t>
      </w:r>
      <w:r w:rsidRPr="007A2B38">
        <w:rPr>
          <w:rFonts w:ascii="Tahoma" w:hAnsi="Tahoma" w:cs="Tahoma"/>
          <w:sz w:val="18"/>
          <w:szCs w:val="18"/>
        </w:rPr>
        <w:t>będzie potwierdzon</w:t>
      </w:r>
      <w:r w:rsidR="00F9408D">
        <w:rPr>
          <w:rFonts w:ascii="Tahoma" w:hAnsi="Tahoma" w:cs="Tahoma"/>
          <w:sz w:val="18"/>
          <w:szCs w:val="18"/>
        </w:rPr>
        <w:t>e</w:t>
      </w:r>
      <w:r w:rsidRPr="007A2B38">
        <w:rPr>
          <w:rFonts w:ascii="Tahoma" w:hAnsi="Tahoma" w:cs="Tahoma"/>
          <w:sz w:val="18"/>
          <w:szCs w:val="18"/>
        </w:rPr>
        <w:t xml:space="preserve"> protokołem zdawczo-odbiorczym, przez upoważnionych pracowników Zamawiającego i Wykonawcy czytelnymi podpisami, wraz z podanymi przez nich zajmowanymi stanowiskami.</w:t>
      </w:r>
    </w:p>
    <w:p w14:paraId="24D96264" w14:textId="77777777" w:rsidR="00BF36B1" w:rsidRPr="007A2B38" w:rsidRDefault="00BF36B1" w:rsidP="007A2B38">
      <w:pPr>
        <w:numPr>
          <w:ilvl w:val="0"/>
          <w:numId w:val="81"/>
        </w:numPr>
        <w:jc w:val="both"/>
        <w:rPr>
          <w:rFonts w:ascii="Tahoma" w:hAnsi="Tahoma" w:cs="Tahoma"/>
          <w:sz w:val="18"/>
          <w:szCs w:val="18"/>
        </w:rPr>
      </w:pPr>
      <w:r w:rsidRPr="007A2B38">
        <w:rPr>
          <w:rFonts w:ascii="Tahoma" w:hAnsi="Tahoma" w:cs="Tahoma"/>
          <w:sz w:val="18"/>
          <w:szCs w:val="18"/>
        </w:rPr>
        <w:t xml:space="preserve">Ryzyko utraty, zniszczenia lub uszkodzenia towaru w całości lub jego części jak również zaginięcia całości lub części przechodzi na Zamawiającego dopiero z chwilą jego protokolarnego przekazania po jego zamontowaniu i uruchomieniu. </w:t>
      </w:r>
    </w:p>
    <w:p w14:paraId="42A067DA" w14:textId="6746DE96" w:rsidR="00BF36B1" w:rsidRPr="007A2B38" w:rsidRDefault="00BF36B1" w:rsidP="007A2B38">
      <w:pPr>
        <w:numPr>
          <w:ilvl w:val="0"/>
          <w:numId w:val="81"/>
        </w:numPr>
        <w:jc w:val="both"/>
        <w:rPr>
          <w:rFonts w:ascii="Tahoma" w:hAnsi="Tahoma" w:cs="Tahoma"/>
          <w:sz w:val="18"/>
          <w:szCs w:val="18"/>
        </w:rPr>
      </w:pPr>
      <w:r w:rsidRPr="007A2B38">
        <w:rPr>
          <w:rFonts w:ascii="Tahoma" w:hAnsi="Tahoma" w:cs="Tahoma"/>
          <w:sz w:val="18"/>
          <w:szCs w:val="18"/>
        </w:rPr>
        <w:t>Miejscem dostawy</w:t>
      </w:r>
      <w:r w:rsidR="00F9408D">
        <w:rPr>
          <w:rFonts w:ascii="Tahoma" w:hAnsi="Tahoma" w:cs="Tahoma"/>
          <w:sz w:val="18"/>
          <w:szCs w:val="18"/>
        </w:rPr>
        <w:t xml:space="preserve"> i</w:t>
      </w:r>
      <w:r w:rsidRPr="007A2B38">
        <w:rPr>
          <w:rFonts w:ascii="Tahoma" w:hAnsi="Tahoma" w:cs="Tahoma"/>
          <w:sz w:val="18"/>
          <w:szCs w:val="18"/>
        </w:rPr>
        <w:t xml:space="preserve"> montażu </w:t>
      </w:r>
      <w:r w:rsidR="00F9408D">
        <w:rPr>
          <w:rFonts w:ascii="Tahoma" w:hAnsi="Tahoma" w:cs="Tahoma"/>
          <w:sz w:val="18"/>
          <w:szCs w:val="18"/>
        </w:rPr>
        <w:t xml:space="preserve">Sprzętu oraz </w:t>
      </w:r>
      <w:r w:rsidRPr="007A2B38">
        <w:rPr>
          <w:rFonts w:ascii="Tahoma" w:hAnsi="Tahoma" w:cs="Tahoma"/>
          <w:sz w:val="18"/>
          <w:szCs w:val="18"/>
        </w:rPr>
        <w:t xml:space="preserve">uruchomienia </w:t>
      </w:r>
      <w:r w:rsidR="00F9408D">
        <w:rPr>
          <w:rFonts w:ascii="Tahoma" w:hAnsi="Tahoma" w:cs="Tahoma"/>
          <w:sz w:val="18"/>
          <w:szCs w:val="18"/>
        </w:rPr>
        <w:t>urządzenia</w:t>
      </w:r>
      <w:r w:rsidR="00F9408D" w:rsidRPr="007A2B38">
        <w:rPr>
          <w:rFonts w:ascii="Tahoma" w:hAnsi="Tahoma" w:cs="Tahoma"/>
          <w:sz w:val="18"/>
          <w:szCs w:val="18"/>
        </w:rPr>
        <w:t xml:space="preserve"> </w:t>
      </w:r>
      <w:r w:rsidRPr="007A2B38">
        <w:rPr>
          <w:rFonts w:ascii="Tahoma" w:hAnsi="Tahoma" w:cs="Tahoma"/>
          <w:sz w:val="18"/>
          <w:szCs w:val="18"/>
        </w:rPr>
        <w:t>jest pomieszczenie zlokalizowane w Łodzi w budynku przy</w:t>
      </w:r>
      <w:r w:rsidR="002E0AA7">
        <w:rPr>
          <w:rFonts w:ascii="Tahoma" w:hAnsi="Tahoma" w:cs="Tahoma"/>
          <w:sz w:val="18"/>
          <w:szCs w:val="18"/>
        </w:rPr>
        <w:t xml:space="preserve"> </w:t>
      </w:r>
      <w:r w:rsidRPr="007A2B38">
        <w:rPr>
          <w:rFonts w:ascii="Tahoma" w:hAnsi="Tahoma" w:cs="Tahoma"/>
          <w:sz w:val="18"/>
          <w:szCs w:val="18"/>
        </w:rPr>
        <w:t>ul. Kopcińskiego 22.</w:t>
      </w:r>
    </w:p>
    <w:p w14:paraId="1EBCE1A7" w14:textId="2745F7EB" w:rsidR="00BF36B1" w:rsidRPr="007A2B38" w:rsidRDefault="00BF36B1" w:rsidP="007A2B38">
      <w:pPr>
        <w:numPr>
          <w:ilvl w:val="0"/>
          <w:numId w:val="81"/>
        </w:numPr>
        <w:jc w:val="both"/>
        <w:rPr>
          <w:rFonts w:ascii="Tahoma" w:hAnsi="Tahoma" w:cs="Tahoma"/>
          <w:sz w:val="18"/>
          <w:szCs w:val="18"/>
        </w:rPr>
      </w:pPr>
      <w:r w:rsidRPr="007A2B38">
        <w:rPr>
          <w:rFonts w:ascii="Tahoma" w:hAnsi="Tahoma" w:cs="Tahoma"/>
          <w:sz w:val="18"/>
          <w:szCs w:val="18"/>
        </w:rPr>
        <w:t xml:space="preserve">Wykonawca dostarczy </w:t>
      </w:r>
      <w:r w:rsidR="00F9408D">
        <w:rPr>
          <w:rFonts w:ascii="Tahoma" w:hAnsi="Tahoma" w:cs="Tahoma"/>
          <w:sz w:val="18"/>
          <w:szCs w:val="18"/>
        </w:rPr>
        <w:t>Sprzęt</w:t>
      </w:r>
      <w:r w:rsidR="00F9408D" w:rsidRPr="007A2B38">
        <w:rPr>
          <w:rFonts w:ascii="Tahoma" w:hAnsi="Tahoma" w:cs="Tahoma"/>
          <w:sz w:val="18"/>
          <w:szCs w:val="18"/>
        </w:rPr>
        <w:t xml:space="preserve"> </w:t>
      </w:r>
      <w:r w:rsidRPr="007A2B38">
        <w:rPr>
          <w:rFonts w:ascii="Tahoma" w:hAnsi="Tahoma" w:cs="Tahoma"/>
          <w:sz w:val="18"/>
          <w:szCs w:val="18"/>
        </w:rPr>
        <w:t xml:space="preserve">własnym środkiem transportu bądź za pośrednictwem profesjonalnej firmy transportowej na własne ryzyko. W przypadku powierzenia transportu osobom trzecim odpowiada za ich działania i zaniechania jak za własne. </w:t>
      </w:r>
    </w:p>
    <w:p w14:paraId="4F2973C5" w14:textId="40F021F1" w:rsidR="00BF36B1" w:rsidRPr="007A2B38" w:rsidRDefault="00BF36B1" w:rsidP="00BF36B1">
      <w:pPr>
        <w:jc w:val="both"/>
        <w:rPr>
          <w:rFonts w:ascii="Tahoma" w:hAnsi="Tahoma" w:cs="Tahoma"/>
          <w:sz w:val="18"/>
          <w:szCs w:val="18"/>
        </w:rPr>
      </w:pPr>
    </w:p>
    <w:p w14:paraId="74EFC611" w14:textId="1514D423" w:rsidR="00BF36B1" w:rsidRPr="007A2B38" w:rsidRDefault="00BF36B1" w:rsidP="00BF36B1">
      <w:pPr>
        <w:jc w:val="center"/>
        <w:rPr>
          <w:rFonts w:ascii="Tahoma" w:hAnsi="Tahoma" w:cs="Tahoma"/>
          <w:kern w:val="1"/>
          <w:sz w:val="18"/>
          <w:szCs w:val="18"/>
        </w:rPr>
      </w:pPr>
      <w:r w:rsidRPr="007A2B38">
        <w:rPr>
          <w:rFonts w:ascii="Tahoma" w:hAnsi="Tahoma" w:cs="Tahoma"/>
          <w:kern w:val="1"/>
          <w:sz w:val="18"/>
          <w:szCs w:val="18"/>
        </w:rPr>
        <w:t>§ 4</w:t>
      </w:r>
    </w:p>
    <w:p w14:paraId="4A19F9AD" w14:textId="77777777" w:rsidR="00BF36B1" w:rsidRPr="007A2B38" w:rsidRDefault="00BF36B1" w:rsidP="007A2B38">
      <w:pPr>
        <w:numPr>
          <w:ilvl w:val="0"/>
          <w:numId w:val="82"/>
        </w:numPr>
        <w:jc w:val="both"/>
        <w:rPr>
          <w:rFonts w:ascii="Tahoma" w:hAnsi="Tahoma" w:cs="Tahoma"/>
          <w:sz w:val="18"/>
          <w:szCs w:val="18"/>
        </w:rPr>
      </w:pPr>
      <w:r w:rsidRPr="007A2B38">
        <w:rPr>
          <w:rFonts w:ascii="Tahoma" w:hAnsi="Tahoma" w:cs="Tahoma"/>
          <w:sz w:val="18"/>
          <w:szCs w:val="18"/>
        </w:rPr>
        <w:t>Wykonawca oświadcza, iż zapoznał się ze wszystkimi warunkami i okolicznościami, które są niezbędne do wykonania przedmiotu umowy.</w:t>
      </w:r>
    </w:p>
    <w:p w14:paraId="618C4B7F" w14:textId="77777777" w:rsidR="00BF36B1" w:rsidRPr="007A2B38" w:rsidRDefault="00BF36B1" w:rsidP="007A2B38">
      <w:pPr>
        <w:numPr>
          <w:ilvl w:val="0"/>
          <w:numId w:val="82"/>
        </w:numPr>
        <w:jc w:val="both"/>
        <w:rPr>
          <w:rFonts w:ascii="Tahoma" w:hAnsi="Tahoma" w:cs="Tahoma"/>
          <w:sz w:val="18"/>
          <w:szCs w:val="18"/>
        </w:rPr>
      </w:pPr>
      <w:r w:rsidRPr="007A2B38">
        <w:rPr>
          <w:rFonts w:ascii="Tahoma" w:hAnsi="Tahoma" w:cs="Tahoma"/>
          <w:sz w:val="18"/>
          <w:szCs w:val="18"/>
        </w:rPr>
        <w:t>Wykonawca oświadcza, że posiada wszelkie uprawnienia, zaświadczenia, pozwolenia, zgody do sprzedaży wyrobów medycznych oferowanych Zamawiającemu, oraz że produkty te są wolne od wszelkich wad, praw osób trzecich i spełniają wszelkie normy stawiane przez prawo polskie w tym zakresie, oraz że wyroby medyczne są dopuszczone do obrotu na terytorium Rzeczpospolitej Polskiej zgodnie z obowiązującym prawem. Wykonawca oświadcza, ze posiada świadectwa dopuszczenia do obrotu wyrobów medycznych, znajdujące się w siedzibie Wykonawcy, do wglądu przez Zamawiającego na żądanie w każdym terminie.</w:t>
      </w:r>
    </w:p>
    <w:p w14:paraId="21691614" w14:textId="77777777" w:rsidR="00BF36B1" w:rsidRPr="007A2B38" w:rsidRDefault="00BF36B1" w:rsidP="00634114">
      <w:pPr>
        <w:jc w:val="center"/>
        <w:rPr>
          <w:rFonts w:ascii="Tahoma" w:hAnsi="Tahoma" w:cs="Tahoma"/>
          <w:kern w:val="1"/>
          <w:sz w:val="18"/>
          <w:szCs w:val="18"/>
        </w:rPr>
      </w:pPr>
    </w:p>
    <w:p w14:paraId="6BEF30E7" w14:textId="2D18062C" w:rsidR="00BF36B1" w:rsidRPr="007A2B38" w:rsidRDefault="00BF36B1" w:rsidP="00BF36B1">
      <w:pPr>
        <w:jc w:val="center"/>
        <w:rPr>
          <w:rFonts w:ascii="Tahoma" w:hAnsi="Tahoma" w:cs="Tahoma"/>
          <w:kern w:val="1"/>
          <w:sz w:val="18"/>
          <w:szCs w:val="18"/>
        </w:rPr>
      </w:pPr>
      <w:r w:rsidRPr="007A2B38">
        <w:rPr>
          <w:rFonts w:ascii="Tahoma" w:hAnsi="Tahoma" w:cs="Tahoma"/>
          <w:kern w:val="1"/>
          <w:sz w:val="18"/>
          <w:szCs w:val="18"/>
        </w:rPr>
        <w:t>§ 5</w:t>
      </w:r>
    </w:p>
    <w:p w14:paraId="5B64A6D4" w14:textId="78FAE411" w:rsidR="00BF36B1" w:rsidRPr="007A2B38" w:rsidRDefault="00BF36B1" w:rsidP="007A2B38">
      <w:pPr>
        <w:numPr>
          <w:ilvl w:val="0"/>
          <w:numId w:val="83"/>
        </w:numPr>
        <w:jc w:val="both"/>
        <w:rPr>
          <w:rFonts w:ascii="Tahoma" w:hAnsi="Tahoma" w:cs="Tahoma"/>
          <w:sz w:val="18"/>
          <w:szCs w:val="18"/>
        </w:rPr>
      </w:pPr>
      <w:r w:rsidRPr="007A2B38">
        <w:rPr>
          <w:rFonts w:ascii="Tahoma" w:hAnsi="Tahoma" w:cs="Tahoma"/>
          <w:sz w:val="18"/>
          <w:szCs w:val="18"/>
        </w:rPr>
        <w:t xml:space="preserve">Wykonawca zobowiązuje się dostarczyć do Zamawiającego fakturę dokumentującą sprzedaż w nieprzekraczalnym terminie </w:t>
      </w:r>
      <w:smartTag w:uri="TKomp" w:element="Tag123">
        <w:smartTagPr>
          <w:attr w:name="wartosc" w:val="7"/>
        </w:smartTagPr>
        <w:r w:rsidRPr="007A2B38">
          <w:rPr>
            <w:rFonts w:ascii="Tahoma" w:hAnsi="Tahoma" w:cs="Tahoma"/>
            <w:sz w:val="18"/>
            <w:szCs w:val="18"/>
          </w:rPr>
          <w:t>7</w:t>
        </w:r>
      </w:smartTag>
      <w:r w:rsidRPr="007A2B38">
        <w:rPr>
          <w:rFonts w:ascii="Tahoma" w:hAnsi="Tahoma" w:cs="Tahoma"/>
          <w:sz w:val="18"/>
          <w:szCs w:val="18"/>
        </w:rPr>
        <w:t xml:space="preserve"> dni od daty podpisania protokołu zdawczo-odbiorczego, z uwzględnieniem jego treści. </w:t>
      </w:r>
    </w:p>
    <w:p w14:paraId="3F60FFF6" w14:textId="4A45601D" w:rsidR="00BF36B1" w:rsidRPr="007A2B38" w:rsidRDefault="00BF36B1" w:rsidP="007A2B38">
      <w:pPr>
        <w:numPr>
          <w:ilvl w:val="0"/>
          <w:numId w:val="83"/>
        </w:numPr>
        <w:jc w:val="both"/>
        <w:rPr>
          <w:rFonts w:ascii="Tahoma" w:hAnsi="Tahoma" w:cs="Tahoma"/>
          <w:sz w:val="18"/>
          <w:szCs w:val="18"/>
        </w:rPr>
      </w:pPr>
      <w:r w:rsidRPr="007A2B38">
        <w:rPr>
          <w:rFonts w:ascii="Tahoma" w:hAnsi="Tahoma" w:cs="Tahoma"/>
          <w:sz w:val="18"/>
          <w:szCs w:val="18"/>
        </w:rPr>
        <w:t xml:space="preserve">Zamawiający zobowiązuje się dokonać zapłaty należności przelewem na konto Wykonawcy w ciągu </w:t>
      </w:r>
      <w:r w:rsidRPr="007A2B38">
        <w:rPr>
          <w:rFonts w:ascii="Tahoma" w:hAnsi="Tahoma" w:cs="Tahoma"/>
          <w:b/>
          <w:sz w:val="18"/>
          <w:szCs w:val="18"/>
        </w:rPr>
        <w:t>……………dni</w:t>
      </w:r>
      <w:r w:rsidRPr="007A2B38">
        <w:rPr>
          <w:rFonts w:ascii="Tahoma" w:hAnsi="Tahoma" w:cs="Tahoma"/>
          <w:sz w:val="18"/>
          <w:szCs w:val="18"/>
        </w:rPr>
        <w:t xml:space="preserve"> od daty otrzymania faktury.</w:t>
      </w:r>
    </w:p>
    <w:p w14:paraId="07485E42" w14:textId="77777777" w:rsidR="00BF36B1" w:rsidRPr="007A2B38" w:rsidRDefault="00BF36B1" w:rsidP="007A2B38">
      <w:pPr>
        <w:numPr>
          <w:ilvl w:val="0"/>
          <w:numId w:val="83"/>
        </w:numPr>
        <w:jc w:val="both"/>
        <w:rPr>
          <w:rFonts w:ascii="Tahoma" w:hAnsi="Tahoma" w:cs="Tahoma"/>
          <w:sz w:val="18"/>
          <w:szCs w:val="18"/>
        </w:rPr>
      </w:pPr>
      <w:r w:rsidRPr="007A2B38">
        <w:rPr>
          <w:rFonts w:ascii="Tahoma" w:hAnsi="Tahoma" w:cs="Tahoma"/>
          <w:sz w:val="18"/>
          <w:szCs w:val="18"/>
        </w:rPr>
        <w:t xml:space="preserve">Datą zapłaty jest dzień, w którym Zamawiający poleci swemu bankowi przelać na wskazane konto kwotę z prawidłowo wystawionej faktury. </w:t>
      </w:r>
    </w:p>
    <w:p w14:paraId="7E54ADF0" w14:textId="77777777" w:rsidR="00BF36B1" w:rsidRPr="007A2B38" w:rsidRDefault="00BF36B1" w:rsidP="007A2B38">
      <w:pPr>
        <w:numPr>
          <w:ilvl w:val="0"/>
          <w:numId w:val="83"/>
        </w:numPr>
        <w:jc w:val="both"/>
        <w:rPr>
          <w:rFonts w:ascii="Tahoma" w:hAnsi="Tahoma" w:cs="Tahoma"/>
          <w:b/>
          <w:sz w:val="18"/>
          <w:szCs w:val="18"/>
        </w:rPr>
      </w:pPr>
      <w:r w:rsidRPr="007A2B38">
        <w:rPr>
          <w:rFonts w:ascii="Tahoma" w:hAnsi="Tahoma" w:cs="Tahoma"/>
          <w:b/>
          <w:sz w:val="18"/>
          <w:szCs w:val="18"/>
        </w:rPr>
        <w:t>Złożenie faktury następuje w formie pisemnej lub w formie ustrukturyzowanej faktury elektronicznej za</w:t>
      </w:r>
    </w:p>
    <w:p w14:paraId="11A1D796" w14:textId="4A7C9F0C" w:rsidR="00BF36B1" w:rsidRPr="007A2B38" w:rsidRDefault="00BF36B1" w:rsidP="00BF36B1">
      <w:pPr>
        <w:tabs>
          <w:tab w:val="num" w:pos="426"/>
          <w:tab w:val="left" w:pos="7020"/>
        </w:tabs>
        <w:ind w:left="426" w:hanging="426"/>
        <w:jc w:val="both"/>
        <w:rPr>
          <w:rFonts w:ascii="Tahoma" w:hAnsi="Tahoma" w:cs="Tahoma"/>
          <w:b/>
          <w:sz w:val="18"/>
          <w:szCs w:val="18"/>
          <w:u w:val="single"/>
        </w:rPr>
      </w:pPr>
      <w:r w:rsidRPr="007A2B38">
        <w:rPr>
          <w:rFonts w:ascii="Tahoma" w:hAnsi="Tahoma" w:cs="Tahoma"/>
          <w:b/>
          <w:sz w:val="18"/>
          <w:szCs w:val="18"/>
        </w:rPr>
        <w:t xml:space="preserve">       pośrednictwem platformy dostępnej pod adresem </w:t>
      </w:r>
      <w:hyperlink r:id="rId45" w:history="1">
        <w:r w:rsidRPr="007A2B38">
          <w:rPr>
            <w:rFonts w:ascii="Tahoma" w:hAnsi="Tahoma" w:cs="Tahoma"/>
            <w:b/>
            <w:sz w:val="18"/>
            <w:szCs w:val="18"/>
            <w:u w:val="single"/>
          </w:rPr>
          <w:t>https://efaktura.gov.pl</w:t>
        </w:r>
      </w:hyperlink>
      <w:r w:rsidRPr="007A2B38">
        <w:rPr>
          <w:rFonts w:ascii="Tahoma" w:hAnsi="Tahoma" w:cs="Tahoma"/>
          <w:b/>
          <w:sz w:val="18"/>
          <w:szCs w:val="18"/>
          <w:u w:val="single"/>
        </w:rPr>
        <w:t>, PEF NIP 7251019093</w:t>
      </w:r>
      <w:r w:rsidR="00F9408D">
        <w:rPr>
          <w:rFonts w:ascii="Tahoma" w:hAnsi="Tahoma" w:cs="Tahoma"/>
          <w:b/>
          <w:sz w:val="18"/>
          <w:szCs w:val="18"/>
          <w:u w:val="single"/>
        </w:rPr>
        <w:t xml:space="preserve"> wraz z załącznikiem w postaci kopii raportu serwisowego.</w:t>
      </w:r>
    </w:p>
    <w:p w14:paraId="08D851AA" w14:textId="77D9CCBF" w:rsidR="00BF36B1" w:rsidRPr="007A2B38" w:rsidRDefault="00BF36B1" w:rsidP="007A2B38">
      <w:pPr>
        <w:numPr>
          <w:ilvl w:val="0"/>
          <w:numId w:val="83"/>
        </w:numPr>
        <w:jc w:val="both"/>
        <w:rPr>
          <w:rFonts w:ascii="Tahoma" w:hAnsi="Tahoma" w:cs="Tahoma"/>
          <w:b/>
          <w:sz w:val="18"/>
          <w:szCs w:val="18"/>
        </w:rPr>
      </w:pPr>
      <w:r w:rsidRPr="007A2B38">
        <w:rPr>
          <w:rFonts w:ascii="Tahoma" w:hAnsi="Tahoma" w:cs="Tahoma"/>
          <w:sz w:val="18"/>
          <w:szCs w:val="18"/>
        </w:rPr>
        <w:t xml:space="preserve">W przypadku zmiany stawki podatku od towarów i usług, przyjętej do określenia wartości wynagrodzenia Wykonawcy, zgodnie z § </w:t>
      </w:r>
      <w:r w:rsidR="007A2B38" w:rsidRPr="007A2B38">
        <w:rPr>
          <w:rFonts w:ascii="Tahoma" w:hAnsi="Tahoma" w:cs="Tahoma"/>
          <w:sz w:val="18"/>
          <w:szCs w:val="18"/>
        </w:rPr>
        <w:t>2</w:t>
      </w:r>
      <w:r w:rsidRPr="007A2B38">
        <w:rPr>
          <w:rFonts w:ascii="Tahoma" w:hAnsi="Tahoma" w:cs="Tahoma"/>
          <w:sz w:val="18"/>
          <w:szCs w:val="18"/>
        </w:rPr>
        <w:t xml:space="preserve">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6DC194C3" w14:textId="77777777" w:rsidR="00BF36B1" w:rsidRPr="007A2B38" w:rsidRDefault="00BF36B1" w:rsidP="007A2B38">
      <w:pPr>
        <w:numPr>
          <w:ilvl w:val="0"/>
          <w:numId w:val="83"/>
        </w:numPr>
        <w:jc w:val="both"/>
        <w:rPr>
          <w:rFonts w:ascii="Tahoma" w:hAnsi="Tahoma" w:cs="Tahoma"/>
          <w:b/>
          <w:sz w:val="18"/>
          <w:szCs w:val="18"/>
        </w:rPr>
      </w:pPr>
      <w:r w:rsidRPr="007A2B38">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3674EAE9" w14:textId="77777777" w:rsidR="00BF36B1" w:rsidRPr="007A2B38" w:rsidRDefault="00BF36B1" w:rsidP="007A2B38">
      <w:pPr>
        <w:numPr>
          <w:ilvl w:val="0"/>
          <w:numId w:val="83"/>
        </w:numPr>
        <w:jc w:val="both"/>
        <w:rPr>
          <w:rFonts w:ascii="Tahoma" w:hAnsi="Tahoma" w:cs="Tahoma"/>
          <w:sz w:val="18"/>
          <w:szCs w:val="18"/>
        </w:rPr>
      </w:pPr>
      <w:r w:rsidRPr="007A2B38">
        <w:rPr>
          <w:rFonts w:ascii="Tahoma" w:hAnsi="Tahoma" w:cs="Tahoma"/>
          <w:sz w:val="18"/>
          <w:szCs w:val="18"/>
        </w:rPr>
        <w:t xml:space="preserve">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w:t>
      </w:r>
      <w:r w:rsidRPr="007A2B38">
        <w:rPr>
          <w:rFonts w:ascii="Tahoma" w:hAnsi="Tahoma" w:cs="Tahoma"/>
          <w:sz w:val="18"/>
          <w:szCs w:val="18"/>
        </w:rPr>
        <w:lastRenderedPageBreak/>
        <w:t>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40FD9BA7" w14:textId="77777777" w:rsidR="007A2B38" w:rsidRPr="007A2B38" w:rsidRDefault="007A2B38" w:rsidP="007A2B38">
      <w:pPr>
        <w:rPr>
          <w:rFonts w:ascii="Tahoma" w:hAnsi="Tahoma" w:cs="Tahoma"/>
          <w:kern w:val="1"/>
          <w:sz w:val="18"/>
          <w:szCs w:val="18"/>
        </w:rPr>
      </w:pPr>
    </w:p>
    <w:p w14:paraId="4A6502DF" w14:textId="77A20A60" w:rsidR="007A2B38" w:rsidRPr="007A2B38" w:rsidRDefault="007A2B38" w:rsidP="007A2B38">
      <w:pPr>
        <w:keepNext/>
        <w:jc w:val="center"/>
        <w:outlineLvl w:val="3"/>
        <w:rPr>
          <w:rFonts w:ascii="Tahoma" w:hAnsi="Tahoma" w:cs="Tahoma"/>
          <w:bCs/>
          <w:sz w:val="20"/>
          <w:szCs w:val="18"/>
        </w:rPr>
      </w:pPr>
      <w:r w:rsidRPr="007A2B38">
        <w:rPr>
          <w:rFonts w:ascii="Tahoma" w:hAnsi="Tahoma" w:cs="Tahoma"/>
          <w:bCs/>
          <w:sz w:val="20"/>
          <w:szCs w:val="18"/>
        </w:rPr>
        <w:t>§ 6</w:t>
      </w:r>
    </w:p>
    <w:p w14:paraId="537ADBC1" w14:textId="56FAAE99"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 xml:space="preserve">Wykonawca zobowiązuje się dostarczyć </w:t>
      </w:r>
      <w:r w:rsidR="00F9408D">
        <w:rPr>
          <w:rFonts w:ascii="Tahoma" w:hAnsi="Tahoma" w:cs="Tahoma"/>
          <w:sz w:val="18"/>
          <w:szCs w:val="18"/>
        </w:rPr>
        <w:t>S</w:t>
      </w:r>
      <w:r w:rsidRPr="007A2B38">
        <w:rPr>
          <w:rFonts w:ascii="Tahoma" w:hAnsi="Tahoma" w:cs="Tahoma"/>
          <w:sz w:val="18"/>
          <w:szCs w:val="18"/>
        </w:rPr>
        <w:t xml:space="preserve">przęt będący przedmiotem niniejszej umowy w miejsce wskazane przez Zamawiającego. Termin montażu </w:t>
      </w:r>
      <w:r w:rsidR="00F9408D">
        <w:rPr>
          <w:rFonts w:ascii="Tahoma" w:hAnsi="Tahoma" w:cs="Tahoma"/>
          <w:sz w:val="18"/>
          <w:szCs w:val="18"/>
        </w:rPr>
        <w:t xml:space="preserve">Sprzętu </w:t>
      </w:r>
      <w:r w:rsidRPr="007A2B38">
        <w:rPr>
          <w:rFonts w:ascii="Tahoma" w:hAnsi="Tahoma" w:cs="Tahoma"/>
          <w:sz w:val="18"/>
          <w:szCs w:val="18"/>
        </w:rPr>
        <w:t xml:space="preserve">i uruchomienia </w:t>
      </w:r>
      <w:r w:rsidR="00F9408D">
        <w:rPr>
          <w:rFonts w:ascii="Tahoma" w:hAnsi="Tahoma" w:cs="Tahoma"/>
          <w:sz w:val="18"/>
          <w:szCs w:val="18"/>
        </w:rPr>
        <w:t xml:space="preserve">urządzenia </w:t>
      </w:r>
      <w:r w:rsidRPr="007A2B38">
        <w:rPr>
          <w:rFonts w:ascii="Tahoma" w:hAnsi="Tahoma" w:cs="Tahoma"/>
          <w:sz w:val="18"/>
          <w:szCs w:val="18"/>
        </w:rPr>
        <w:t>zostanie uzgodniony z Zamawiającym z uwzględnieniem zapisu § 3 ust. 1 niniejszej umowy.</w:t>
      </w:r>
    </w:p>
    <w:p w14:paraId="2B4D5807" w14:textId="77777777"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Wykonawca zobowiązany jest dostarczyć w dniu odbioru przedmiotu zamówienia nw. dokumentację w języku polskim:</w:t>
      </w:r>
    </w:p>
    <w:p w14:paraId="3C9759F8" w14:textId="77777777" w:rsidR="007A2B38" w:rsidRPr="007A2B38" w:rsidRDefault="007A2B38" w:rsidP="007A2B38">
      <w:pPr>
        <w:numPr>
          <w:ilvl w:val="0"/>
          <w:numId w:val="85"/>
        </w:numPr>
        <w:jc w:val="both"/>
        <w:rPr>
          <w:rFonts w:ascii="Tahoma" w:hAnsi="Tahoma" w:cs="Tahoma"/>
          <w:sz w:val="18"/>
          <w:szCs w:val="18"/>
        </w:rPr>
      </w:pPr>
      <w:r w:rsidRPr="007A2B38">
        <w:rPr>
          <w:rFonts w:ascii="Tahoma" w:hAnsi="Tahoma" w:cs="Tahoma"/>
          <w:sz w:val="18"/>
          <w:szCs w:val="18"/>
        </w:rPr>
        <w:t>karty gwarancyjne/warunki gwarancji (zgodne z zawartą umową)</w:t>
      </w:r>
    </w:p>
    <w:p w14:paraId="1FE75408" w14:textId="77777777" w:rsidR="007A2B38" w:rsidRPr="007A2B38" w:rsidRDefault="007A2B38" w:rsidP="007A2B38">
      <w:pPr>
        <w:pStyle w:val="Akapitzlist"/>
        <w:numPr>
          <w:ilvl w:val="0"/>
          <w:numId w:val="85"/>
        </w:numPr>
        <w:spacing w:after="0" w:line="240" w:lineRule="auto"/>
        <w:ind w:hanging="357"/>
        <w:rPr>
          <w:rFonts w:ascii="Tahoma" w:eastAsia="Times New Roman" w:hAnsi="Tahoma" w:cs="Tahoma"/>
          <w:sz w:val="18"/>
          <w:szCs w:val="18"/>
          <w:lang w:eastAsia="pl-PL"/>
        </w:rPr>
      </w:pPr>
      <w:r w:rsidRPr="007A2B38">
        <w:rPr>
          <w:rFonts w:ascii="Tahoma" w:eastAsia="Times New Roman" w:hAnsi="Tahoma" w:cs="Tahoma"/>
          <w:sz w:val="18"/>
          <w:szCs w:val="18"/>
          <w:lang w:eastAsia="pl-PL"/>
        </w:rPr>
        <w:t xml:space="preserve">deklaracje zgodności - na nośniku CD/DVD bądź przesłane na adres e-mailowy </w:t>
      </w:r>
      <w:hyperlink r:id="rId46" w:history="1">
        <w:r w:rsidRPr="007A2B38">
          <w:rPr>
            <w:rStyle w:val="Hipercze"/>
            <w:rFonts w:ascii="Tahoma" w:eastAsia="Times New Roman" w:hAnsi="Tahoma" w:cs="Tahoma"/>
            <w:color w:val="auto"/>
            <w:sz w:val="18"/>
            <w:szCs w:val="18"/>
            <w:lang w:eastAsia="pl-PL"/>
          </w:rPr>
          <w:t>sekcja.aparatury@barlicki.pl</w:t>
        </w:r>
      </w:hyperlink>
    </w:p>
    <w:p w14:paraId="088F8210" w14:textId="77777777" w:rsidR="007A2B38" w:rsidRPr="007A2B38" w:rsidRDefault="007A2B38" w:rsidP="007A2B38">
      <w:pPr>
        <w:pStyle w:val="Akapitzlist"/>
        <w:numPr>
          <w:ilvl w:val="0"/>
          <w:numId w:val="85"/>
        </w:numPr>
        <w:spacing w:after="0" w:line="240" w:lineRule="auto"/>
        <w:ind w:hanging="357"/>
        <w:rPr>
          <w:rFonts w:ascii="Tahoma" w:eastAsia="Times New Roman" w:hAnsi="Tahoma" w:cs="Tahoma"/>
          <w:sz w:val="18"/>
          <w:szCs w:val="18"/>
          <w:lang w:eastAsia="pl-PL"/>
        </w:rPr>
      </w:pPr>
      <w:r w:rsidRPr="007A2B38">
        <w:rPr>
          <w:rFonts w:ascii="Tahoma" w:eastAsia="Times New Roman" w:hAnsi="Tahoma" w:cs="Tahoma"/>
          <w:sz w:val="18"/>
          <w:szCs w:val="18"/>
          <w:lang w:eastAsia="pl-PL"/>
        </w:rPr>
        <w:t xml:space="preserve"> aktualne certyfikaty CE - na nośniku CD/DVD bądź przesłane na adres e-mailowy </w:t>
      </w:r>
      <w:hyperlink r:id="rId47" w:history="1">
        <w:r w:rsidRPr="007A2B38">
          <w:rPr>
            <w:rStyle w:val="Hipercze"/>
            <w:rFonts w:ascii="Tahoma" w:eastAsia="Times New Roman" w:hAnsi="Tahoma" w:cs="Tahoma"/>
            <w:color w:val="auto"/>
            <w:sz w:val="18"/>
            <w:szCs w:val="18"/>
            <w:lang w:eastAsia="pl-PL"/>
          </w:rPr>
          <w:t>sekcja.aparatury@barlicki.pl</w:t>
        </w:r>
      </w:hyperlink>
    </w:p>
    <w:p w14:paraId="047D5A69" w14:textId="69817D29" w:rsidR="007A2B38" w:rsidRPr="007A2B38" w:rsidRDefault="007A2B38" w:rsidP="007A2B38">
      <w:pPr>
        <w:numPr>
          <w:ilvl w:val="0"/>
          <w:numId w:val="84"/>
        </w:numPr>
        <w:ind w:hanging="357"/>
        <w:jc w:val="both"/>
        <w:rPr>
          <w:rFonts w:ascii="Tahoma" w:hAnsi="Tahoma" w:cs="Tahoma"/>
          <w:sz w:val="18"/>
          <w:szCs w:val="18"/>
        </w:rPr>
      </w:pPr>
      <w:r w:rsidRPr="007A2B38">
        <w:rPr>
          <w:rFonts w:ascii="Tahoma" w:hAnsi="Tahoma" w:cs="Tahoma"/>
          <w:sz w:val="18"/>
          <w:szCs w:val="18"/>
        </w:rPr>
        <w:t>Odbiór towaru przez Zamawiającego nastąpi po dostawie, montażu i uruchomieniu</w:t>
      </w:r>
      <w:r w:rsidR="00F9408D">
        <w:rPr>
          <w:rFonts w:ascii="Tahoma" w:hAnsi="Tahoma" w:cs="Tahoma"/>
          <w:sz w:val="18"/>
          <w:szCs w:val="18"/>
        </w:rPr>
        <w:t xml:space="preserve"> urządzenia</w:t>
      </w:r>
      <w:r w:rsidRPr="007A2B38">
        <w:rPr>
          <w:rFonts w:ascii="Tahoma" w:hAnsi="Tahoma" w:cs="Tahoma"/>
          <w:sz w:val="18"/>
          <w:szCs w:val="18"/>
        </w:rPr>
        <w:t>.</w:t>
      </w:r>
    </w:p>
    <w:p w14:paraId="58022344" w14:textId="06FB9EE1" w:rsidR="007A2B38" w:rsidRPr="007A2B38" w:rsidRDefault="007A2B38" w:rsidP="007A2B38">
      <w:pPr>
        <w:numPr>
          <w:ilvl w:val="0"/>
          <w:numId w:val="84"/>
        </w:numPr>
        <w:ind w:hanging="357"/>
        <w:jc w:val="both"/>
        <w:rPr>
          <w:rFonts w:ascii="Tahoma" w:hAnsi="Tahoma" w:cs="Tahoma"/>
          <w:sz w:val="18"/>
          <w:szCs w:val="18"/>
        </w:rPr>
      </w:pPr>
      <w:r w:rsidRPr="007A2B38">
        <w:rPr>
          <w:rFonts w:ascii="Tahoma" w:hAnsi="Tahoma" w:cs="Tahoma"/>
          <w:sz w:val="18"/>
          <w:szCs w:val="18"/>
        </w:rPr>
        <w:t xml:space="preserve">Odbiór ze strony Zamawiającego dokonany będzie przez Pracownika Sekcji Aparatury Medycznej. W trakcie odbioru przedstawiciele dokonają sprawdzenia prawidłowości </w:t>
      </w:r>
      <w:r w:rsidR="00C2782F">
        <w:rPr>
          <w:rFonts w:ascii="Tahoma" w:hAnsi="Tahoma" w:cs="Tahoma"/>
          <w:sz w:val="18"/>
          <w:szCs w:val="18"/>
        </w:rPr>
        <w:t>uruchomienia</w:t>
      </w:r>
      <w:r w:rsidRPr="007A2B38">
        <w:rPr>
          <w:rFonts w:ascii="Tahoma" w:hAnsi="Tahoma" w:cs="Tahoma"/>
          <w:sz w:val="18"/>
          <w:szCs w:val="18"/>
        </w:rPr>
        <w:t>, tj. zapewniających prawidłowe i bezawaryjne funkcjonowanie z użyciem wszystkich wymaganych, zgodnych z warunkami jego funkcji.</w:t>
      </w:r>
    </w:p>
    <w:p w14:paraId="650FDF96" w14:textId="77777777"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2D016F4F" w14:textId="77777777"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2B18002B" w14:textId="77777777"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Z odbioru towaru strony sporządzą protokół zdawczo-odbiorczy.</w:t>
      </w:r>
    </w:p>
    <w:p w14:paraId="52CB3CA0" w14:textId="77777777" w:rsidR="007A2B38" w:rsidRPr="007A2B38" w:rsidRDefault="007A2B38" w:rsidP="007A2B38">
      <w:pPr>
        <w:numPr>
          <w:ilvl w:val="0"/>
          <w:numId w:val="84"/>
        </w:numPr>
        <w:jc w:val="both"/>
        <w:rPr>
          <w:rFonts w:ascii="Tahoma" w:hAnsi="Tahoma" w:cs="Tahoma"/>
          <w:sz w:val="18"/>
          <w:szCs w:val="18"/>
        </w:rPr>
      </w:pPr>
      <w:r w:rsidRPr="007A2B38">
        <w:rPr>
          <w:rFonts w:ascii="Tahoma" w:hAnsi="Tahoma" w:cs="Tahoma"/>
          <w:sz w:val="18"/>
          <w:szCs w:val="18"/>
        </w:rPr>
        <w:t xml:space="preserve">Protokół zdawczo-odbiorczy musi zawierać: </w:t>
      </w:r>
    </w:p>
    <w:p w14:paraId="59E19925" w14:textId="770DE5AE" w:rsidR="007A2B38" w:rsidRPr="007A2B38" w:rsidRDefault="007A2B38" w:rsidP="007A2B38">
      <w:pPr>
        <w:numPr>
          <w:ilvl w:val="0"/>
          <w:numId w:val="86"/>
        </w:numPr>
        <w:jc w:val="both"/>
        <w:rPr>
          <w:rFonts w:ascii="Tahoma" w:hAnsi="Tahoma" w:cs="Tahoma"/>
          <w:sz w:val="18"/>
          <w:szCs w:val="18"/>
        </w:rPr>
      </w:pPr>
      <w:r w:rsidRPr="007A2B38">
        <w:rPr>
          <w:rFonts w:ascii="Tahoma" w:hAnsi="Tahoma" w:cs="Tahoma"/>
          <w:sz w:val="18"/>
          <w:szCs w:val="18"/>
        </w:rPr>
        <w:t xml:space="preserve">dane </w:t>
      </w:r>
      <w:r w:rsidR="003A7DB4">
        <w:rPr>
          <w:rFonts w:ascii="Tahoma" w:hAnsi="Tahoma" w:cs="Tahoma"/>
          <w:sz w:val="18"/>
          <w:szCs w:val="18"/>
        </w:rPr>
        <w:t>S</w:t>
      </w:r>
      <w:r w:rsidRPr="007A2B38">
        <w:rPr>
          <w:rFonts w:ascii="Tahoma" w:hAnsi="Tahoma" w:cs="Tahoma"/>
          <w:sz w:val="18"/>
          <w:szCs w:val="18"/>
        </w:rPr>
        <w:t>przętu ,</w:t>
      </w:r>
    </w:p>
    <w:p w14:paraId="3EBD042C" w14:textId="3A3826C1" w:rsidR="007A2B38" w:rsidRPr="007A2B38" w:rsidRDefault="007A2B38" w:rsidP="007A2B38">
      <w:pPr>
        <w:numPr>
          <w:ilvl w:val="0"/>
          <w:numId w:val="86"/>
        </w:numPr>
        <w:jc w:val="both"/>
        <w:rPr>
          <w:rFonts w:ascii="Tahoma" w:hAnsi="Tahoma" w:cs="Tahoma"/>
          <w:sz w:val="18"/>
          <w:szCs w:val="18"/>
        </w:rPr>
      </w:pPr>
      <w:r w:rsidRPr="007A2B38">
        <w:rPr>
          <w:rFonts w:ascii="Tahoma" w:hAnsi="Tahoma" w:cs="Tahoma"/>
          <w:sz w:val="18"/>
          <w:szCs w:val="18"/>
        </w:rPr>
        <w:t xml:space="preserve">wartość </w:t>
      </w:r>
      <w:r w:rsidR="003A7DB4">
        <w:rPr>
          <w:rFonts w:ascii="Tahoma" w:hAnsi="Tahoma" w:cs="Tahoma"/>
          <w:sz w:val="18"/>
          <w:szCs w:val="18"/>
        </w:rPr>
        <w:t>S</w:t>
      </w:r>
      <w:r w:rsidR="003A7DB4" w:rsidRPr="007A2B38">
        <w:rPr>
          <w:rFonts w:ascii="Tahoma" w:hAnsi="Tahoma" w:cs="Tahoma"/>
          <w:sz w:val="18"/>
          <w:szCs w:val="18"/>
        </w:rPr>
        <w:t>przętu</w:t>
      </w:r>
      <w:r w:rsidRPr="007A2B38">
        <w:rPr>
          <w:rFonts w:ascii="Tahoma" w:hAnsi="Tahoma" w:cs="Tahoma"/>
          <w:sz w:val="18"/>
          <w:szCs w:val="18"/>
        </w:rPr>
        <w:t xml:space="preserve"> i datę dostarczenia, </w:t>
      </w:r>
    </w:p>
    <w:p w14:paraId="7455DCC1" w14:textId="7A7CC19D" w:rsidR="007A2B38" w:rsidRPr="007A2B38" w:rsidRDefault="007A2B38" w:rsidP="007A2B38">
      <w:pPr>
        <w:numPr>
          <w:ilvl w:val="0"/>
          <w:numId w:val="86"/>
        </w:numPr>
        <w:jc w:val="both"/>
        <w:rPr>
          <w:rFonts w:ascii="Tahoma" w:hAnsi="Tahoma" w:cs="Tahoma"/>
          <w:sz w:val="18"/>
          <w:szCs w:val="18"/>
        </w:rPr>
      </w:pPr>
      <w:r w:rsidRPr="007A2B38">
        <w:rPr>
          <w:rFonts w:ascii="Tahoma" w:hAnsi="Tahoma" w:cs="Tahoma"/>
          <w:sz w:val="18"/>
          <w:szCs w:val="18"/>
        </w:rPr>
        <w:t xml:space="preserve">potwierdzenie kompletności </w:t>
      </w:r>
      <w:r w:rsidR="003A7DB4">
        <w:rPr>
          <w:rFonts w:ascii="Tahoma" w:hAnsi="Tahoma" w:cs="Tahoma"/>
          <w:sz w:val="18"/>
          <w:szCs w:val="18"/>
        </w:rPr>
        <w:t>S</w:t>
      </w:r>
      <w:r w:rsidRPr="007A2B38">
        <w:rPr>
          <w:rFonts w:ascii="Tahoma" w:hAnsi="Tahoma" w:cs="Tahoma"/>
          <w:sz w:val="18"/>
          <w:szCs w:val="18"/>
        </w:rPr>
        <w:t>przętu, jego montażu, uruchomienia</w:t>
      </w:r>
      <w:r w:rsidR="003A7DB4">
        <w:rPr>
          <w:rFonts w:ascii="Tahoma" w:hAnsi="Tahoma" w:cs="Tahoma"/>
          <w:sz w:val="18"/>
          <w:szCs w:val="18"/>
        </w:rPr>
        <w:t xml:space="preserve"> urządzenia</w:t>
      </w:r>
    </w:p>
    <w:p w14:paraId="1D02D0FA" w14:textId="79187D21" w:rsidR="007A2B38" w:rsidRPr="007A2B38" w:rsidRDefault="007A2B38" w:rsidP="007A2B38">
      <w:pPr>
        <w:numPr>
          <w:ilvl w:val="0"/>
          <w:numId w:val="86"/>
        </w:numPr>
        <w:jc w:val="both"/>
        <w:rPr>
          <w:rFonts w:ascii="Tahoma" w:hAnsi="Tahoma" w:cs="Tahoma"/>
          <w:sz w:val="18"/>
          <w:szCs w:val="18"/>
        </w:rPr>
      </w:pPr>
      <w:r w:rsidRPr="007A2B38">
        <w:rPr>
          <w:rFonts w:ascii="Tahoma" w:hAnsi="Tahoma" w:cs="Tahoma"/>
          <w:sz w:val="18"/>
          <w:szCs w:val="18"/>
        </w:rPr>
        <w:t xml:space="preserve">informację o producencie </w:t>
      </w:r>
      <w:r w:rsidR="003A7DB4">
        <w:rPr>
          <w:rFonts w:ascii="Tahoma" w:hAnsi="Tahoma" w:cs="Tahoma"/>
          <w:sz w:val="18"/>
          <w:szCs w:val="18"/>
        </w:rPr>
        <w:t>S</w:t>
      </w:r>
      <w:r w:rsidRPr="007A2B38">
        <w:rPr>
          <w:rFonts w:ascii="Tahoma" w:hAnsi="Tahoma" w:cs="Tahoma"/>
          <w:sz w:val="18"/>
          <w:szCs w:val="18"/>
        </w:rPr>
        <w:t>przętu,</w:t>
      </w:r>
    </w:p>
    <w:p w14:paraId="000390A4" w14:textId="789A4A05" w:rsidR="007A2B38" w:rsidRDefault="007A2B38" w:rsidP="007A2B38">
      <w:pPr>
        <w:numPr>
          <w:ilvl w:val="0"/>
          <w:numId w:val="86"/>
        </w:numPr>
        <w:jc w:val="both"/>
        <w:rPr>
          <w:rFonts w:ascii="Tahoma" w:hAnsi="Tahoma" w:cs="Tahoma"/>
          <w:sz w:val="18"/>
          <w:szCs w:val="18"/>
        </w:rPr>
      </w:pPr>
      <w:r w:rsidRPr="007A2B38">
        <w:rPr>
          <w:rFonts w:ascii="Tahoma" w:hAnsi="Tahoma" w:cs="Tahoma"/>
          <w:sz w:val="18"/>
          <w:szCs w:val="18"/>
        </w:rPr>
        <w:t>potwierdzenie przekazania dokumentów, o których mowa w ust. 2 niniejszego paragrafu</w:t>
      </w:r>
      <w:r w:rsidR="003A7DB4">
        <w:rPr>
          <w:rFonts w:ascii="Tahoma" w:hAnsi="Tahoma" w:cs="Tahoma"/>
          <w:sz w:val="18"/>
          <w:szCs w:val="18"/>
        </w:rPr>
        <w:t>,</w:t>
      </w:r>
    </w:p>
    <w:p w14:paraId="5C315929" w14:textId="16E136C9" w:rsidR="003A7DB4" w:rsidRPr="007A2B38" w:rsidRDefault="003A7DB4" w:rsidP="007A2B38">
      <w:pPr>
        <w:numPr>
          <w:ilvl w:val="0"/>
          <w:numId w:val="86"/>
        </w:numPr>
        <w:jc w:val="both"/>
        <w:rPr>
          <w:rFonts w:ascii="Tahoma" w:hAnsi="Tahoma" w:cs="Tahoma"/>
          <w:sz w:val="18"/>
          <w:szCs w:val="18"/>
        </w:rPr>
      </w:pPr>
      <w:r>
        <w:rPr>
          <w:rFonts w:ascii="Tahoma" w:hAnsi="Tahoma" w:cs="Tahoma"/>
          <w:sz w:val="18"/>
          <w:szCs w:val="18"/>
        </w:rPr>
        <w:t>potwierdzenie sprawności urządzenia;</w:t>
      </w:r>
    </w:p>
    <w:p w14:paraId="160BB112" w14:textId="77777777" w:rsidR="007A2B38" w:rsidRPr="007A2B38" w:rsidRDefault="007A2B38" w:rsidP="00634114">
      <w:pPr>
        <w:jc w:val="center"/>
        <w:rPr>
          <w:rFonts w:ascii="Tahoma" w:hAnsi="Tahoma" w:cs="Tahoma"/>
          <w:kern w:val="1"/>
          <w:sz w:val="18"/>
          <w:szCs w:val="18"/>
        </w:rPr>
      </w:pPr>
    </w:p>
    <w:p w14:paraId="5D65ACC6" w14:textId="0383BBBA" w:rsidR="007A2B38" w:rsidRDefault="007A2B38" w:rsidP="007A2B38">
      <w:pPr>
        <w:keepNext/>
        <w:jc w:val="center"/>
        <w:outlineLvl w:val="3"/>
        <w:rPr>
          <w:rFonts w:ascii="Tahoma" w:hAnsi="Tahoma" w:cs="Tahoma"/>
          <w:bCs/>
          <w:sz w:val="20"/>
          <w:szCs w:val="18"/>
        </w:rPr>
      </w:pPr>
      <w:r w:rsidRPr="007A2B38">
        <w:rPr>
          <w:rFonts w:ascii="Tahoma" w:hAnsi="Tahoma" w:cs="Tahoma"/>
          <w:bCs/>
          <w:sz w:val="20"/>
          <w:szCs w:val="18"/>
        </w:rPr>
        <w:t>§ 7</w:t>
      </w:r>
    </w:p>
    <w:p w14:paraId="0BD1080B" w14:textId="77777777" w:rsidR="003A7DB4" w:rsidRPr="007A2B38" w:rsidRDefault="003A7DB4" w:rsidP="007A2B38">
      <w:pPr>
        <w:keepNext/>
        <w:jc w:val="center"/>
        <w:outlineLvl w:val="3"/>
        <w:rPr>
          <w:rFonts w:ascii="Tahoma" w:hAnsi="Tahoma" w:cs="Tahoma"/>
          <w:bCs/>
          <w:sz w:val="20"/>
          <w:szCs w:val="18"/>
        </w:rPr>
      </w:pPr>
    </w:p>
    <w:p w14:paraId="032CA7A0" w14:textId="76283BE4" w:rsidR="003A7DB4" w:rsidRDefault="00F4787A" w:rsidP="003A7DB4">
      <w:pPr>
        <w:numPr>
          <w:ilvl w:val="0"/>
          <w:numId w:val="64"/>
        </w:numPr>
        <w:tabs>
          <w:tab w:val="clear" w:pos="567"/>
          <w:tab w:val="num" w:pos="360"/>
        </w:tabs>
        <w:ind w:left="360" w:hanging="360"/>
        <w:jc w:val="both"/>
        <w:rPr>
          <w:rFonts w:ascii="Tahoma" w:hAnsi="Tahoma" w:cs="Tahoma"/>
          <w:sz w:val="18"/>
          <w:szCs w:val="18"/>
        </w:rPr>
      </w:pPr>
      <w:r w:rsidRPr="007A2B38">
        <w:rPr>
          <w:rFonts w:ascii="Tahoma" w:hAnsi="Tahoma" w:cs="Tahoma"/>
          <w:sz w:val="18"/>
          <w:szCs w:val="18"/>
        </w:rPr>
        <w:t xml:space="preserve">Wykonawca </w:t>
      </w:r>
      <w:r w:rsidRPr="007A2B38">
        <w:rPr>
          <w:rFonts w:ascii="Tahoma" w:hAnsi="Tahoma" w:cs="Tahoma"/>
          <w:b/>
          <w:sz w:val="18"/>
          <w:szCs w:val="18"/>
        </w:rPr>
        <w:t>udziela Zamawiającemu gwarancji</w:t>
      </w:r>
      <w:r w:rsidRPr="007A2B38">
        <w:rPr>
          <w:rFonts w:ascii="Tahoma" w:hAnsi="Tahoma" w:cs="Tahoma"/>
          <w:sz w:val="18"/>
          <w:szCs w:val="18"/>
        </w:rPr>
        <w:t xml:space="preserve"> na </w:t>
      </w:r>
      <w:r w:rsidR="003A7DB4">
        <w:rPr>
          <w:rFonts w:ascii="Tahoma" w:hAnsi="Tahoma" w:cs="Tahoma"/>
          <w:sz w:val="18"/>
          <w:szCs w:val="18"/>
        </w:rPr>
        <w:t>dostarczony S</w:t>
      </w:r>
      <w:r w:rsidR="003A7DB4" w:rsidRPr="003A7DB4">
        <w:rPr>
          <w:rFonts w:ascii="Tahoma" w:hAnsi="Tahoma" w:cs="Tahoma"/>
          <w:sz w:val="18"/>
          <w:szCs w:val="18"/>
        </w:rPr>
        <w:t xml:space="preserve">przęt, w ramach której zobowiązuje się do wymiany wadliwego </w:t>
      </w:r>
      <w:r w:rsidR="003A7DB4">
        <w:rPr>
          <w:rFonts w:ascii="Tahoma" w:hAnsi="Tahoma" w:cs="Tahoma"/>
          <w:sz w:val="18"/>
          <w:szCs w:val="18"/>
        </w:rPr>
        <w:t>S</w:t>
      </w:r>
      <w:r w:rsidR="003A7DB4" w:rsidRPr="003A7DB4">
        <w:rPr>
          <w:rFonts w:ascii="Tahoma" w:hAnsi="Tahoma" w:cs="Tahoma"/>
          <w:sz w:val="18"/>
          <w:szCs w:val="18"/>
        </w:rPr>
        <w:t xml:space="preserve">przętu albo jego części na nowy i przywrócenia urządzenia do stanu sprawności, jeżeli wady ujawnią się w okresie gwarancji. </w:t>
      </w:r>
    </w:p>
    <w:p w14:paraId="4920BA69" w14:textId="288EEE94" w:rsidR="003A7DB4" w:rsidRPr="00A234CB" w:rsidRDefault="003A7DB4" w:rsidP="00A234CB">
      <w:pPr>
        <w:numPr>
          <w:ilvl w:val="0"/>
          <w:numId w:val="64"/>
        </w:numPr>
        <w:tabs>
          <w:tab w:val="clear" w:pos="567"/>
          <w:tab w:val="num" w:pos="360"/>
        </w:tabs>
        <w:ind w:left="360" w:hanging="360"/>
        <w:jc w:val="both"/>
        <w:rPr>
          <w:rFonts w:ascii="Tahoma" w:hAnsi="Tahoma" w:cs="Tahoma"/>
          <w:sz w:val="18"/>
          <w:szCs w:val="18"/>
        </w:rPr>
      </w:pPr>
      <w:r>
        <w:rPr>
          <w:rFonts w:ascii="Tahoma" w:hAnsi="Tahoma" w:cs="Tahoma"/>
          <w:sz w:val="18"/>
          <w:szCs w:val="18"/>
        </w:rPr>
        <w:t>G</w:t>
      </w:r>
      <w:r w:rsidRPr="00A234CB">
        <w:rPr>
          <w:rFonts w:ascii="Tahoma" w:hAnsi="Tahoma" w:cs="Tahoma"/>
          <w:sz w:val="18"/>
          <w:szCs w:val="18"/>
        </w:rPr>
        <w:t>warancją nie są objęte uszkodzenia i wady Sprzętu lub jego części wynikłe na skutek:</w:t>
      </w:r>
    </w:p>
    <w:p w14:paraId="7031CA21" w14:textId="0B939FBC" w:rsidR="003A7DB4" w:rsidRDefault="003A7DB4" w:rsidP="003A7DB4">
      <w:pPr>
        <w:pStyle w:val="Nagwek"/>
        <w:numPr>
          <w:ilvl w:val="0"/>
          <w:numId w:val="90"/>
        </w:numPr>
        <w:tabs>
          <w:tab w:val="right" w:pos="8640"/>
        </w:tabs>
        <w:spacing w:after="40"/>
        <w:jc w:val="both"/>
        <w:rPr>
          <w:rFonts w:ascii="Tahoma" w:hAnsi="Tahoma" w:cs="Tahoma"/>
          <w:sz w:val="18"/>
          <w:szCs w:val="18"/>
        </w:rPr>
      </w:pPr>
      <w:r w:rsidRPr="007A2B38">
        <w:rPr>
          <w:rFonts w:ascii="Tahoma" w:hAnsi="Tahoma" w:cs="Tahoma"/>
          <w:sz w:val="18"/>
          <w:szCs w:val="18"/>
        </w:rPr>
        <w:t xml:space="preserve">eksploatacji </w:t>
      </w:r>
      <w:r>
        <w:rPr>
          <w:rFonts w:ascii="Tahoma" w:hAnsi="Tahoma" w:cs="Tahoma"/>
          <w:sz w:val="18"/>
          <w:szCs w:val="18"/>
        </w:rPr>
        <w:t xml:space="preserve">urządzenia, do którego Sprzęt zostanie zamontowany </w:t>
      </w:r>
      <w:r w:rsidRPr="007A2B38">
        <w:rPr>
          <w:rFonts w:ascii="Tahoma" w:hAnsi="Tahoma" w:cs="Tahoma"/>
          <w:sz w:val="18"/>
          <w:szCs w:val="18"/>
        </w:rPr>
        <w:t>przez Zamawiającego</w:t>
      </w:r>
      <w:r>
        <w:rPr>
          <w:rFonts w:ascii="Tahoma" w:hAnsi="Tahoma" w:cs="Tahoma"/>
          <w:sz w:val="18"/>
          <w:szCs w:val="18"/>
        </w:rPr>
        <w:t>,</w:t>
      </w:r>
      <w:r w:rsidRPr="007A2B38">
        <w:rPr>
          <w:rFonts w:ascii="Tahoma" w:hAnsi="Tahoma" w:cs="Tahoma"/>
          <w:sz w:val="18"/>
          <w:szCs w:val="18"/>
        </w:rPr>
        <w:t xml:space="preserve"> niezgodnej z jego przeznaczeniem, niestosowania się Zamawiającego do instrukcji obsługi </w:t>
      </w:r>
      <w:r>
        <w:rPr>
          <w:rFonts w:ascii="Tahoma" w:hAnsi="Tahoma" w:cs="Tahoma"/>
          <w:sz w:val="18"/>
          <w:szCs w:val="18"/>
        </w:rPr>
        <w:t>S</w:t>
      </w:r>
      <w:r w:rsidRPr="007A2B38">
        <w:rPr>
          <w:rFonts w:ascii="Tahoma" w:hAnsi="Tahoma" w:cs="Tahoma"/>
          <w:sz w:val="18"/>
          <w:szCs w:val="18"/>
        </w:rPr>
        <w:t>przętu, mechanicznego uszkodzenia powstałego z przyczyn leżących po stronie Zamawiającego lub osób trzecich,</w:t>
      </w:r>
    </w:p>
    <w:p w14:paraId="7E172728" w14:textId="1B8CC439" w:rsidR="003A7DB4" w:rsidRPr="003A7DB4" w:rsidRDefault="003A7DB4" w:rsidP="00A234CB">
      <w:pPr>
        <w:pStyle w:val="Nagwek"/>
        <w:numPr>
          <w:ilvl w:val="0"/>
          <w:numId w:val="90"/>
        </w:numPr>
        <w:tabs>
          <w:tab w:val="clear" w:pos="4536"/>
          <w:tab w:val="clear" w:pos="9072"/>
          <w:tab w:val="right" w:pos="8640"/>
        </w:tabs>
        <w:suppressAutoHyphens/>
        <w:spacing w:after="40"/>
        <w:jc w:val="both"/>
        <w:rPr>
          <w:rFonts w:ascii="Tahoma" w:hAnsi="Tahoma" w:cs="Tahoma"/>
          <w:sz w:val="18"/>
          <w:szCs w:val="18"/>
        </w:rPr>
      </w:pPr>
      <w:r w:rsidRPr="003A7DB4">
        <w:rPr>
          <w:rFonts w:ascii="Tahoma" w:hAnsi="Tahoma" w:cs="Tahoma"/>
          <w:sz w:val="18"/>
          <w:szCs w:val="18"/>
        </w:rPr>
        <w:t>samowolnych napraw, przeróbek lub zmian konstrukcyjnych (dokonywanych przez Zamawiającego lub inne nieuprawnione osoby), uszkodzenia spowodowane zdarzeniami</w:t>
      </w:r>
      <w:r>
        <w:rPr>
          <w:rFonts w:ascii="Tahoma" w:hAnsi="Tahoma" w:cs="Tahoma"/>
          <w:sz w:val="18"/>
          <w:szCs w:val="18"/>
        </w:rPr>
        <w:t>;</w:t>
      </w:r>
    </w:p>
    <w:p w14:paraId="71C43E8F" w14:textId="77777777" w:rsidR="00F4787A" w:rsidRPr="007A2B38" w:rsidRDefault="00F4787A" w:rsidP="007A2B38">
      <w:pPr>
        <w:numPr>
          <w:ilvl w:val="0"/>
          <w:numId w:val="64"/>
        </w:numPr>
        <w:tabs>
          <w:tab w:val="clear" w:pos="567"/>
          <w:tab w:val="num" w:pos="360"/>
        </w:tabs>
        <w:ind w:left="360" w:hanging="360"/>
        <w:jc w:val="both"/>
        <w:rPr>
          <w:rFonts w:ascii="Tahoma" w:hAnsi="Tahoma" w:cs="Tahoma"/>
          <w:sz w:val="18"/>
          <w:szCs w:val="18"/>
        </w:rPr>
      </w:pPr>
      <w:r w:rsidRPr="007A2B38">
        <w:rPr>
          <w:rFonts w:ascii="Tahoma" w:hAnsi="Tahoma" w:cs="Tahoma"/>
          <w:sz w:val="18"/>
          <w:szCs w:val="18"/>
        </w:rPr>
        <w:t xml:space="preserve">W przypadku ujawnienia usterek lub wad w okresie trwania gwarancji, Zamawiający powiadamia o tym fakcie Wykonawcę i wyznacza termin ich usunięcia. </w:t>
      </w:r>
    </w:p>
    <w:p w14:paraId="10A0D9C8" w14:textId="77777777" w:rsidR="00F4787A" w:rsidRPr="007A2B38" w:rsidRDefault="00F4787A" w:rsidP="007A2B38">
      <w:pPr>
        <w:numPr>
          <w:ilvl w:val="0"/>
          <w:numId w:val="64"/>
        </w:numPr>
        <w:tabs>
          <w:tab w:val="clear" w:pos="567"/>
          <w:tab w:val="num" w:pos="360"/>
        </w:tabs>
        <w:ind w:left="360" w:hanging="360"/>
        <w:jc w:val="both"/>
        <w:rPr>
          <w:rFonts w:ascii="Tahoma" w:hAnsi="Tahoma" w:cs="Tahoma"/>
          <w:sz w:val="18"/>
          <w:szCs w:val="18"/>
        </w:rPr>
      </w:pPr>
      <w:r w:rsidRPr="007A2B38">
        <w:rPr>
          <w:rFonts w:ascii="Tahoma" w:hAnsi="Tahoma" w:cs="Tahoma"/>
          <w:sz w:val="18"/>
          <w:szCs w:val="18"/>
        </w:rPr>
        <w:t xml:space="preserve">Niniejsza umowa stanowi dokument gwarancyjny w rozumieniu przepisów Kodeksu Cywilnego. </w:t>
      </w:r>
    </w:p>
    <w:p w14:paraId="05CF7B71" w14:textId="77777777" w:rsidR="00F4787A" w:rsidRPr="007A2B38" w:rsidRDefault="00F4787A" w:rsidP="007A2B38">
      <w:pPr>
        <w:numPr>
          <w:ilvl w:val="0"/>
          <w:numId w:val="64"/>
        </w:numPr>
        <w:tabs>
          <w:tab w:val="clear" w:pos="567"/>
          <w:tab w:val="num" w:pos="360"/>
        </w:tabs>
        <w:ind w:left="360" w:hanging="360"/>
        <w:jc w:val="both"/>
        <w:rPr>
          <w:rFonts w:ascii="Tahoma" w:hAnsi="Tahoma" w:cs="Tahoma"/>
          <w:sz w:val="18"/>
          <w:szCs w:val="18"/>
        </w:rPr>
      </w:pPr>
      <w:r w:rsidRPr="007A2B38">
        <w:rPr>
          <w:rFonts w:ascii="Tahoma" w:hAnsi="Tahoma" w:cs="Tahoma"/>
          <w:sz w:val="18"/>
          <w:szCs w:val="18"/>
        </w:rPr>
        <w:t>W sprawach nieuregulowanych umową, do gwarancji stosuje się przepisy art. 577 i następnych Kodeksu Cywilnego.</w:t>
      </w:r>
    </w:p>
    <w:p w14:paraId="03BF50DB" w14:textId="77777777" w:rsidR="00F4787A" w:rsidRPr="007A2B38" w:rsidRDefault="00F4787A" w:rsidP="007A2B38">
      <w:pPr>
        <w:numPr>
          <w:ilvl w:val="0"/>
          <w:numId w:val="64"/>
        </w:numPr>
        <w:tabs>
          <w:tab w:val="clear" w:pos="567"/>
          <w:tab w:val="num" w:pos="360"/>
        </w:tabs>
        <w:ind w:left="360" w:hanging="360"/>
        <w:jc w:val="both"/>
        <w:rPr>
          <w:rFonts w:ascii="Tahoma" w:hAnsi="Tahoma" w:cs="Tahoma"/>
          <w:sz w:val="18"/>
          <w:szCs w:val="18"/>
        </w:rPr>
      </w:pPr>
      <w:r w:rsidRPr="007A2B38">
        <w:rPr>
          <w:rFonts w:ascii="Tahoma" w:hAnsi="Tahoma" w:cs="Tahoma"/>
          <w:sz w:val="18"/>
          <w:szCs w:val="18"/>
        </w:rPr>
        <w:t xml:space="preserve">Do odpowiedzialności Wykonawcy z tytułu rękojmi stosuje się przepisy Kodeksu Cywilnego. </w:t>
      </w:r>
    </w:p>
    <w:p w14:paraId="5D8D9AE1" w14:textId="77777777" w:rsidR="00F4787A" w:rsidRPr="007A2B38" w:rsidRDefault="00F4787A" w:rsidP="00634114">
      <w:pPr>
        <w:jc w:val="center"/>
        <w:rPr>
          <w:rFonts w:ascii="Tahoma" w:hAnsi="Tahoma" w:cs="Tahoma"/>
          <w:iCs/>
          <w:kern w:val="16"/>
          <w:sz w:val="18"/>
          <w:szCs w:val="18"/>
        </w:rPr>
      </w:pPr>
    </w:p>
    <w:p w14:paraId="1C7B81DB" w14:textId="064EC138" w:rsidR="00F4787A" w:rsidRPr="007A2B38" w:rsidRDefault="00F4787A" w:rsidP="00634114">
      <w:pPr>
        <w:jc w:val="center"/>
        <w:rPr>
          <w:rFonts w:ascii="Tahoma" w:hAnsi="Tahoma" w:cs="Tahoma"/>
          <w:sz w:val="18"/>
          <w:szCs w:val="18"/>
        </w:rPr>
      </w:pPr>
      <w:r w:rsidRPr="007A2B38">
        <w:rPr>
          <w:rFonts w:ascii="Tahoma" w:hAnsi="Tahoma" w:cs="Tahoma"/>
          <w:kern w:val="1"/>
          <w:sz w:val="18"/>
          <w:szCs w:val="18"/>
        </w:rPr>
        <w:t xml:space="preserve">§ </w:t>
      </w:r>
      <w:r w:rsidR="007A2B38" w:rsidRPr="007A2B38">
        <w:rPr>
          <w:rFonts w:ascii="Tahoma" w:hAnsi="Tahoma" w:cs="Tahoma"/>
          <w:kern w:val="1"/>
          <w:sz w:val="18"/>
          <w:szCs w:val="18"/>
        </w:rPr>
        <w:t>8</w:t>
      </w:r>
      <w:r w:rsidRPr="007A2B38">
        <w:rPr>
          <w:rFonts w:ascii="Tahoma" w:hAnsi="Tahoma" w:cs="Tahoma"/>
          <w:kern w:val="1"/>
          <w:sz w:val="18"/>
          <w:szCs w:val="18"/>
        </w:rPr>
        <w:t>.</w:t>
      </w:r>
    </w:p>
    <w:p w14:paraId="49317969" w14:textId="77777777" w:rsidR="00F4787A" w:rsidRPr="007A2B38" w:rsidRDefault="00F4787A" w:rsidP="00634114">
      <w:pPr>
        <w:ind w:left="360"/>
        <w:jc w:val="both"/>
        <w:rPr>
          <w:rFonts w:ascii="Tahoma" w:hAnsi="Tahoma" w:cs="Tahoma"/>
          <w:iCs/>
          <w:kern w:val="16"/>
          <w:sz w:val="18"/>
          <w:szCs w:val="18"/>
        </w:rPr>
      </w:pPr>
      <w:r w:rsidRPr="007A2B38">
        <w:rPr>
          <w:rFonts w:ascii="Tahoma" w:hAnsi="Tahoma" w:cs="Tahoma"/>
          <w:sz w:val="18"/>
          <w:szCs w:val="18"/>
        </w:rPr>
        <w:t>Zamawiający zobowiązuje się zapewnić pracownikom Wykonawcy wszelką pomoc, jaką Wykonawca będzie potrzebował w czasie wykonywania usługi serwisowej, w celu zapewnienia odpowiednich warunków bezpieczeństwa pracy.</w:t>
      </w:r>
    </w:p>
    <w:p w14:paraId="0A0B9C98" w14:textId="77777777" w:rsidR="00F4787A" w:rsidRPr="007A2B38" w:rsidRDefault="00F4787A" w:rsidP="00634114">
      <w:pPr>
        <w:rPr>
          <w:rFonts w:ascii="Tahoma" w:hAnsi="Tahoma" w:cs="Tahoma"/>
          <w:sz w:val="18"/>
          <w:szCs w:val="18"/>
        </w:rPr>
      </w:pPr>
    </w:p>
    <w:p w14:paraId="7A8338D3" w14:textId="285EC74F" w:rsidR="00F4787A" w:rsidRPr="007A2B38" w:rsidRDefault="00F4787A" w:rsidP="00634114">
      <w:pPr>
        <w:jc w:val="center"/>
        <w:rPr>
          <w:rFonts w:ascii="Tahoma" w:hAnsi="Tahoma" w:cs="Tahoma"/>
          <w:iCs/>
          <w:kern w:val="16"/>
          <w:sz w:val="18"/>
          <w:szCs w:val="18"/>
          <w:lang w:eastAsia="en-US"/>
        </w:rPr>
      </w:pPr>
      <w:r w:rsidRPr="007A2B38">
        <w:rPr>
          <w:rFonts w:ascii="Tahoma" w:hAnsi="Tahoma" w:cs="Tahoma"/>
          <w:iCs/>
          <w:kern w:val="16"/>
          <w:sz w:val="18"/>
          <w:szCs w:val="18"/>
          <w:lang w:eastAsia="en-US"/>
        </w:rPr>
        <w:t xml:space="preserve">§ </w:t>
      </w:r>
      <w:r w:rsidR="007A2B38" w:rsidRPr="007A2B38">
        <w:rPr>
          <w:rFonts w:ascii="Tahoma" w:hAnsi="Tahoma" w:cs="Tahoma"/>
          <w:iCs/>
          <w:kern w:val="16"/>
          <w:sz w:val="18"/>
          <w:szCs w:val="18"/>
          <w:lang w:eastAsia="en-US"/>
        </w:rPr>
        <w:t>9</w:t>
      </w:r>
      <w:r w:rsidRPr="007A2B38">
        <w:rPr>
          <w:rFonts w:ascii="Tahoma" w:hAnsi="Tahoma" w:cs="Tahoma"/>
          <w:iCs/>
          <w:kern w:val="16"/>
          <w:sz w:val="18"/>
          <w:szCs w:val="18"/>
          <w:lang w:eastAsia="en-US"/>
        </w:rPr>
        <w:t>.</w:t>
      </w:r>
    </w:p>
    <w:p w14:paraId="1727ED0B" w14:textId="77777777" w:rsidR="00F4787A" w:rsidRPr="007A2B38" w:rsidRDefault="00F4787A" w:rsidP="007A2B38">
      <w:pPr>
        <w:numPr>
          <w:ilvl w:val="0"/>
          <w:numId w:val="75"/>
        </w:numPr>
        <w:autoSpaceDE w:val="0"/>
        <w:autoSpaceDN w:val="0"/>
        <w:adjustRightInd w:val="0"/>
        <w:ind w:left="426" w:hanging="426"/>
        <w:jc w:val="both"/>
        <w:rPr>
          <w:rFonts w:ascii="Tahoma" w:eastAsia="TimesNewRoman" w:hAnsi="Tahoma" w:cs="Tahoma"/>
          <w:kern w:val="2"/>
          <w:sz w:val="18"/>
          <w:szCs w:val="18"/>
          <w:lang w:eastAsia="en-US"/>
        </w:rPr>
      </w:pPr>
      <w:r w:rsidRPr="007A2B38">
        <w:rPr>
          <w:rFonts w:ascii="Tahoma" w:hAnsi="Tahoma" w:cs="Tahoma"/>
          <w:sz w:val="18"/>
          <w:szCs w:val="18"/>
        </w:rPr>
        <w:t>W trakcie realizacji umowy Wykonawca odpowiada w pełnej wysokości za wszelkie szkody wyrządzone Zamawiającemu oraz osobom trzecim.</w:t>
      </w:r>
    </w:p>
    <w:p w14:paraId="71BD722B" w14:textId="661C884D" w:rsidR="00F4787A" w:rsidRPr="007A2B38" w:rsidRDefault="00F4787A" w:rsidP="007A2B38">
      <w:pPr>
        <w:numPr>
          <w:ilvl w:val="0"/>
          <w:numId w:val="75"/>
        </w:numPr>
        <w:autoSpaceDE w:val="0"/>
        <w:autoSpaceDN w:val="0"/>
        <w:adjustRightInd w:val="0"/>
        <w:ind w:left="426" w:hanging="426"/>
        <w:jc w:val="both"/>
        <w:rPr>
          <w:rFonts w:ascii="Tahoma" w:hAnsi="Tahoma" w:cs="Tahoma"/>
          <w:iCs/>
          <w:kern w:val="16"/>
          <w:sz w:val="16"/>
          <w:szCs w:val="18"/>
          <w:lang w:eastAsia="en-US"/>
        </w:rPr>
      </w:pPr>
      <w:r w:rsidRPr="007A2B38">
        <w:rPr>
          <w:rFonts w:ascii="Tahoma" w:hAnsi="Tahoma" w:cs="Tahoma"/>
          <w:sz w:val="18"/>
          <w:szCs w:val="18"/>
          <w:lang w:eastAsia="en-US"/>
        </w:rPr>
        <w:t xml:space="preserve">Zamawiający będzie uprawniony do odstąpienia od umowy, jeśli Wykonawca nie przystąpi do jej realizacji w terminie </w:t>
      </w:r>
      <w:r w:rsidR="003A7DB4">
        <w:rPr>
          <w:rFonts w:ascii="Tahoma" w:hAnsi="Tahoma" w:cs="Tahoma"/>
          <w:sz w:val="18"/>
          <w:szCs w:val="18"/>
          <w:lang w:eastAsia="en-US"/>
        </w:rPr>
        <w:t>4</w:t>
      </w:r>
      <w:r w:rsidRPr="007A2B38">
        <w:rPr>
          <w:rFonts w:ascii="Tahoma" w:hAnsi="Tahoma" w:cs="Tahoma"/>
          <w:sz w:val="18"/>
          <w:szCs w:val="18"/>
          <w:lang w:eastAsia="en-US"/>
        </w:rPr>
        <w:t xml:space="preserve"> dni od daty podpisania umowy lub będzie opóźniał się z jej realizacją tak dalece, że realizacja przedmiotu umowy w terminie umownym będzie mało prawdopodobna, a także w przypadku, gdy zwłoka w wykonaniu usługi przekroczy 7 dni. Oświadczenie Zamawiającego może być złożone w terminie 20 dni od powzięcia wiadomości o powyższych okolicznościach.</w:t>
      </w:r>
    </w:p>
    <w:p w14:paraId="0BD1DE26" w14:textId="77777777" w:rsidR="00F4787A" w:rsidRPr="007A2B38" w:rsidRDefault="00F4787A" w:rsidP="00634114">
      <w:pPr>
        <w:jc w:val="center"/>
        <w:rPr>
          <w:rFonts w:ascii="Tahoma" w:hAnsi="Tahoma" w:cs="Tahoma"/>
          <w:iCs/>
          <w:kern w:val="16"/>
          <w:sz w:val="18"/>
          <w:szCs w:val="18"/>
          <w:lang w:eastAsia="en-US"/>
        </w:rPr>
      </w:pPr>
    </w:p>
    <w:p w14:paraId="0D441B78" w14:textId="13E207D3" w:rsidR="00F4787A" w:rsidRPr="007A2B38" w:rsidRDefault="00F4787A" w:rsidP="00634114">
      <w:pPr>
        <w:jc w:val="center"/>
        <w:rPr>
          <w:rFonts w:ascii="Tahoma" w:hAnsi="Tahoma" w:cs="Tahoma"/>
          <w:iCs/>
          <w:kern w:val="16"/>
          <w:sz w:val="18"/>
          <w:szCs w:val="18"/>
          <w:lang w:eastAsia="en-US"/>
        </w:rPr>
      </w:pPr>
      <w:r w:rsidRPr="007A2B38">
        <w:rPr>
          <w:rFonts w:ascii="Tahoma" w:hAnsi="Tahoma" w:cs="Tahoma"/>
          <w:iCs/>
          <w:kern w:val="16"/>
          <w:sz w:val="18"/>
          <w:szCs w:val="18"/>
          <w:lang w:eastAsia="en-US"/>
        </w:rPr>
        <w:t xml:space="preserve">§ </w:t>
      </w:r>
      <w:r w:rsidR="007A2B38" w:rsidRPr="007A2B38">
        <w:rPr>
          <w:rFonts w:ascii="Tahoma" w:hAnsi="Tahoma" w:cs="Tahoma"/>
          <w:iCs/>
          <w:kern w:val="16"/>
          <w:sz w:val="18"/>
          <w:szCs w:val="18"/>
          <w:lang w:eastAsia="en-US"/>
        </w:rPr>
        <w:t>10</w:t>
      </w:r>
      <w:r w:rsidRPr="007A2B38">
        <w:rPr>
          <w:rFonts w:ascii="Tahoma" w:hAnsi="Tahoma" w:cs="Tahoma"/>
          <w:iCs/>
          <w:kern w:val="16"/>
          <w:sz w:val="18"/>
          <w:szCs w:val="18"/>
          <w:lang w:eastAsia="en-US"/>
        </w:rPr>
        <w:t>.</w:t>
      </w:r>
    </w:p>
    <w:p w14:paraId="08DE7EE6" w14:textId="77777777" w:rsidR="00F4787A" w:rsidRPr="007A2B38" w:rsidRDefault="00F4787A" w:rsidP="007A2B38">
      <w:pPr>
        <w:numPr>
          <w:ilvl w:val="0"/>
          <w:numId w:val="76"/>
        </w:numPr>
        <w:autoSpaceDE w:val="0"/>
        <w:autoSpaceDN w:val="0"/>
        <w:adjustRightInd w:val="0"/>
        <w:ind w:left="426"/>
        <w:jc w:val="both"/>
        <w:rPr>
          <w:rFonts w:ascii="Tahoma" w:eastAsia="TimesNewRoman" w:hAnsi="Tahoma" w:cs="Tahoma"/>
          <w:kern w:val="2"/>
          <w:sz w:val="18"/>
          <w:szCs w:val="18"/>
          <w:lang w:eastAsia="en-US"/>
        </w:rPr>
      </w:pPr>
      <w:r w:rsidRPr="007A2B38">
        <w:rPr>
          <w:rFonts w:ascii="Tahoma" w:eastAsia="TimesNewRoman" w:hAnsi="Tahoma" w:cs="Tahoma"/>
          <w:kern w:val="2"/>
          <w:sz w:val="18"/>
          <w:szCs w:val="18"/>
          <w:lang w:eastAsia="en-US"/>
        </w:rPr>
        <w:t>Wykonawca będzie zobowiązany zapłacić Zamawiającemu karę umowną:</w:t>
      </w:r>
    </w:p>
    <w:p w14:paraId="5AB6E8C9" w14:textId="77777777" w:rsidR="00F4787A" w:rsidRPr="007A2B38" w:rsidRDefault="00F4787A" w:rsidP="007A2B38">
      <w:pPr>
        <w:numPr>
          <w:ilvl w:val="1"/>
          <w:numId w:val="75"/>
        </w:numPr>
        <w:autoSpaceDE w:val="0"/>
        <w:autoSpaceDN w:val="0"/>
        <w:adjustRightInd w:val="0"/>
        <w:ind w:left="1134" w:hanging="567"/>
        <w:jc w:val="both"/>
        <w:rPr>
          <w:rFonts w:ascii="Tahoma" w:hAnsi="Tahoma" w:cs="Tahoma"/>
          <w:bCs/>
          <w:spacing w:val="1"/>
          <w:sz w:val="18"/>
          <w:szCs w:val="18"/>
          <w:lang w:eastAsia="en-US"/>
        </w:rPr>
      </w:pPr>
      <w:r w:rsidRPr="007A2B38">
        <w:rPr>
          <w:rFonts w:ascii="Tahoma" w:hAnsi="Tahoma" w:cs="Tahoma"/>
          <w:bCs/>
          <w:sz w:val="18"/>
          <w:szCs w:val="18"/>
          <w:lang w:eastAsia="en-US"/>
        </w:rPr>
        <w:t xml:space="preserve">za zwłokę w wykonaniu umowy </w:t>
      </w:r>
      <w:r w:rsidRPr="007A2B38">
        <w:rPr>
          <w:rFonts w:ascii="Tahoma" w:hAnsi="Tahoma" w:cs="Tahoma"/>
          <w:bCs/>
          <w:spacing w:val="1"/>
          <w:sz w:val="18"/>
          <w:szCs w:val="18"/>
          <w:lang w:eastAsia="en-US"/>
        </w:rPr>
        <w:t xml:space="preserve">- w wysokości 0,3% </w:t>
      </w:r>
      <w:bookmarkStart w:id="6" w:name="_Hlk94036611"/>
      <w:r w:rsidRPr="007A2B38">
        <w:rPr>
          <w:rFonts w:ascii="Tahoma" w:hAnsi="Tahoma" w:cs="Tahoma"/>
          <w:bCs/>
          <w:spacing w:val="1"/>
          <w:sz w:val="18"/>
          <w:szCs w:val="18"/>
          <w:lang w:eastAsia="en-US"/>
        </w:rPr>
        <w:t xml:space="preserve">całkowitej wartości umowy, o której mowa w </w:t>
      </w:r>
      <w:r w:rsidRPr="007A2B38">
        <w:rPr>
          <w:rFonts w:ascii="Tahoma" w:hAnsi="Tahoma" w:cs="Tahoma"/>
          <w:sz w:val="18"/>
          <w:szCs w:val="18"/>
          <w:lang w:eastAsia="en-US"/>
        </w:rPr>
        <w:t>§ 2 ust. 1 Umowy</w:t>
      </w:r>
      <w:bookmarkEnd w:id="6"/>
      <w:r w:rsidRPr="007A2B38">
        <w:rPr>
          <w:rFonts w:ascii="Tahoma" w:hAnsi="Tahoma" w:cs="Tahoma"/>
          <w:sz w:val="18"/>
          <w:szCs w:val="18"/>
          <w:lang w:eastAsia="en-US"/>
        </w:rPr>
        <w:t>, za każdy dzień zwłoki.</w:t>
      </w:r>
    </w:p>
    <w:p w14:paraId="360D5FCE" w14:textId="77777777" w:rsidR="00F4787A" w:rsidRPr="007A2B38" w:rsidRDefault="00F4787A" w:rsidP="007A2B38">
      <w:pPr>
        <w:numPr>
          <w:ilvl w:val="1"/>
          <w:numId w:val="75"/>
        </w:numPr>
        <w:autoSpaceDE w:val="0"/>
        <w:autoSpaceDN w:val="0"/>
        <w:adjustRightInd w:val="0"/>
        <w:ind w:left="1134" w:hanging="567"/>
        <w:jc w:val="both"/>
        <w:rPr>
          <w:rFonts w:ascii="Tahoma" w:eastAsia="TimesNewRoman" w:hAnsi="Tahoma" w:cs="Tahoma"/>
          <w:kern w:val="2"/>
          <w:sz w:val="18"/>
          <w:szCs w:val="18"/>
          <w:lang w:eastAsia="en-US"/>
        </w:rPr>
      </w:pPr>
      <w:r w:rsidRPr="007A2B38">
        <w:rPr>
          <w:rFonts w:ascii="Tahoma" w:hAnsi="Tahoma" w:cs="Tahoma"/>
          <w:bCs/>
          <w:spacing w:val="1"/>
          <w:sz w:val="18"/>
          <w:szCs w:val="18"/>
          <w:lang w:eastAsia="en-US"/>
        </w:rPr>
        <w:t>z</w:t>
      </w:r>
      <w:r w:rsidRPr="007A2B38">
        <w:rPr>
          <w:rFonts w:ascii="Tahoma" w:hAnsi="Tahoma" w:cs="Tahoma"/>
          <w:bCs/>
          <w:sz w:val="18"/>
          <w:szCs w:val="18"/>
          <w:lang w:eastAsia="en-US"/>
        </w:rPr>
        <w:t>a odstąpienie od umowy z przyczyn leżących po stronie Wykonawcy – w wysokości 10%</w:t>
      </w:r>
      <w:r w:rsidRPr="007A2B38">
        <w:rPr>
          <w:rFonts w:ascii="Tahoma" w:hAnsi="Tahoma" w:cs="Tahoma"/>
          <w:bCs/>
          <w:spacing w:val="1"/>
          <w:sz w:val="18"/>
          <w:szCs w:val="18"/>
          <w:lang w:eastAsia="en-US"/>
        </w:rPr>
        <w:t xml:space="preserve"> całkowitej wartości umowy , o której mowa w </w:t>
      </w:r>
      <w:r w:rsidRPr="007A2B38">
        <w:rPr>
          <w:rFonts w:ascii="Tahoma" w:hAnsi="Tahoma" w:cs="Tahoma"/>
          <w:sz w:val="18"/>
          <w:szCs w:val="18"/>
          <w:lang w:eastAsia="en-US"/>
        </w:rPr>
        <w:t>§ 2 ust. 1 Umowy.</w:t>
      </w:r>
    </w:p>
    <w:p w14:paraId="3A21342F" w14:textId="77777777" w:rsidR="00F4787A" w:rsidRPr="007A2B38" w:rsidRDefault="00F4787A" w:rsidP="007A2B38">
      <w:pPr>
        <w:numPr>
          <w:ilvl w:val="0"/>
          <w:numId w:val="76"/>
        </w:numPr>
        <w:autoSpaceDE w:val="0"/>
        <w:autoSpaceDN w:val="0"/>
        <w:adjustRightInd w:val="0"/>
        <w:ind w:left="426" w:hanging="426"/>
        <w:jc w:val="both"/>
        <w:rPr>
          <w:rFonts w:ascii="Tahoma" w:eastAsia="TimesNewRoman" w:hAnsi="Tahoma" w:cs="Tahoma"/>
          <w:kern w:val="2"/>
          <w:sz w:val="18"/>
          <w:szCs w:val="18"/>
          <w:lang w:eastAsia="en-US"/>
        </w:rPr>
      </w:pPr>
      <w:r w:rsidRPr="007A2B38">
        <w:rPr>
          <w:rFonts w:ascii="Tahoma" w:eastAsia="TimesNewRoman" w:hAnsi="Tahoma" w:cs="Tahoma"/>
          <w:sz w:val="18"/>
          <w:szCs w:val="18"/>
          <w:lang w:eastAsia="en-US"/>
        </w:rPr>
        <w:lastRenderedPageBreak/>
        <w:t xml:space="preserve">Zamawiający zastrzega sobie prawo potrącenia należnych i wymagalnych kar umownych </w:t>
      </w:r>
      <w:r w:rsidRPr="007A2B38">
        <w:rPr>
          <w:rFonts w:ascii="Tahoma" w:hAnsi="Tahoma" w:cs="Tahoma"/>
          <w:sz w:val="18"/>
          <w:szCs w:val="18"/>
          <w:lang w:eastAsia="en-US"/>
        </w:rPr>
        <w:t>po uprzednim wystawieniu pisemnego dokumentu obciążającego Wykonawcę zwanego notą obciążeniową ze wskazaniem tytułu obciążenia (powołanie odpowiedniego zapisu umowy) wraz z dokumentacją potwierdzającą zaistniałe okoliczności</w:t>
      </w:r>
      <w:r w:rsidRPr="007A2B38">
        <w:rPr>
          <w:rFonts w:ascii="Tahoma" w:eastAsia="TimesNewRoman" w:hAnsi="Tahoma" w:cs="Tahoma"/>
          <w:sz w:val="18"/>
          <w:szCs w:val="18"/>
          <w:lang w:eastAsia="en-US"/>
        </w:rPr>
        <w:t>.</w:t>
      </w:r>
    </w:p>
    <w:p w14:paraId="26DBBA74" w14:textId="77777777" w:rsidR="00F4787A" w:rsidRPr="007A2B38" w:rsidRDefault="00F4787A" w:rsidP="007A2B38">
      <w:pPr>
        <w:numPr>
          <w:ilvl w:val="0"/>
          <w:numId w:val="76"/>
        </w:numPr>
        <w:autoSpaceDE w:val="0"/>
        <w:autoSpaceDN w:val="0"/>
        <w:adjustRightInd w:val="0"/>
        <w:ind w:left="426" w:hanging="426"/>
        <w:jc w:val="both"/>
        <w:rPr>
          <w:rFonts w:ascii="Tahoma" w:eastAsia="TimesNewRoman" w:hAnsi="Tahoma" w:cs="Tahoma"/>
          <w:kern w:val="2"/>
          <w:sz w:val="18"/>
          <w:szCs w:val="18"/>
          <w:lang w:eastAsia="en-US"/>
        </w:rPr>
      </w:pPr>
      <w:r w:rsidRPr="007A2B38">
        <w:rPr>
          <w:rFonts w:ascii="Tahoma" w:hAnsi="Tahoma" w:cs="Tahoma"/>
          <w:sz w:val="18"/>
          <w:szCs w:val="18"/>
          <w:lang w:eastAsia="en-US"/>
        </w:rPr>
        <w:t xml:space="preserve">Zamawiający zastrzega sobie prawo dochodzenia na zasadach ogólnych odszkodowania przewyższającego kary umowne, przy czym łączna wartość kar umownych nie może przekroczyć równowartości 30 % </w:t>
      </w:r>
      <w:r w:rsidRPr="007A2B38">
        <w:rPr>
          <w:rFonts w:ascii="Tahoma" w:hAnsi="Tahoma" w:cs="Tahoma"/>
          <w:bCs/>
          <w:spacing w:val="1"/>
          <w:sz w:val="18"/>
          <w:szCs w:val="18"/>
          <w:lang w:eastAsia="en-US"/>
        </w:rPr>
        <w:t xml:space="preserve">całkowitej wartości umowy , o której mowa w </w:t>
      </w:r>
      <w:r w:rsidRPr="007A2B38">
        <w:rPr>
          <w:rFonts w:ascii="Tahoma" w:hAnsi="Tahoma" w:cs="Tahoma"/>
          <w:sz w:val="18"/>
          <w:szCs w:val="18"/>
          <w:lang w:eastAsia="en-US"/>
        </w:rPr>
        <w:t>§ 2 ust. 1 Umowy</w:t>
      </w:r>
    </w:p>
    <w:p w14:paraId="713A39B3" w14:textId="77777777" w:rsidR="00F4787A" w:rsidRPr="007A2B38" w:rsidRDefault="00F4787A" w:rsidP="00634114">
      <w:pPr>
        <w:ind w:left="900" w:hanging="540"/>
        <w:jc w:val="both"/>
        <w:rPr>
          <w:rFonts w:ascii="Tahoma" w:hAnsi="Tahoma" w:cs="Tahoma"/>
          <w:kern w:val="1"/>
          <w:sz w:val="18"/>
          <w:szCs w:val="18"/>
        </w:rPr>
      </w:pPr>
    </w:p>
    <w:p w14:paraId="61C48109" w14:textId="2B63EBB5" w:rsidR="00F4787A" w:rsidRPr="007A2B38" w:rsidRDefault="00F4787A" w:rsidP="00634114">
      <w:pPr>
        <w:jc w:val="center"/>
        <w:rPr>
          <w:rFonts w:ascii="Tahoma" w:hAnsi="Tahoma" w:cs="Tahoma"/>
          <w:b/>
          <w:sz w:val="18"/>
          <w:szCs w:val="18"/>
          <w:shd w:val="clear" w:color="auto" w:fill="FFFFFF"/>
        </w:rPr>
      </w:pPr>
      <w:r w:rsidRPr="007A2B38">
        <w:rPr>
          <w:rFonts w:ascii="Tahoma" w:hAnsi="Tahoma" w:cs="Tahoma"/>
          <w:b/>
          <w:bCs/>
          <w:sz w:val="18"/>
          <w:szCs w:val="18"/>
        </w:rPr>
        <w:t xml:space="preserve">§ </w:t>
      </w:r>
      <w:r w:rsidR="007A2B38" w:rsidRPr="007A2B38">
        <w:rPr>
          <w:rFonts w:ascii="Tahoma" w:hAnsi="Tahoma" w:cs="Tahoma"/>
          <w:b/>
          <w:bCs/>
          <w:sz w:val="18"/>
          <w:szCs w:val="18"/>
        </w:rPr>
        <w:t>11</w:t>
      </w:r>
    </w:p>
    <w:p w14:paraId="4A971D98" w14:textId="77777777" w:rsidR="00F4787A" w:rsidRPr="007A2B38" w:rsidRDefault="00F4787A" w:rsidP="00634114">
      <w:pPr>
        <w:jc w:val="center"/>
        <w:rPr>
          <w:rFonts w:ascii="Tahoma" w:eastAsia="Calibri" w:hAnsi="Tahoma" w:cs="Tahoma"/>
          <w:b/>
          <w:sz w:val="18"/>
          <w:szCs w:val="18"/>
        </w:rPr>
      </w:pPr>
      <w:r w:rsidRPr="007A2B38">
        <w:rPr>
          <w:rFonts w:ascii="Tahoma" w:eastAsia="Calibri" w:hAnsi="Tahoma" w:cs="Tahoma"/>
          <w:b/>
          <w:sz w:val="18"/>
          <w:szCs w:val="18"/>
        </w:rPr>
        <w:t>Poufność i ochrona danych</w:t>
      </w:r>
    </w:p>
    <w:p w14:paraId="22573C91" w14:textId="77777777" w:rsidR="00F4787A" w:rsidRPr="007A2B38" w:rsidRDefault="00F4787A" w:rsidP="00634114">
      <w:pPr>
        <w:pStyle w:val="Akapitzlist"/>
        <w:numPr>
          <w:ilvl w:val="0"/>
          <w:numId w:val="60"/>
        </w:numPr>
        <w:tabs>
          <w:tab w:val="left" w:pos="426"/>
        </w:tabs>
        <w:spacing w:after="160" w:line="240" w:lineRule="auto"/>
        <w:ind w:left="426" w:hanging="426"/>
        <w:jc w:val="both"/>
        <w:rPr>
          <w:rFonts w:ascii="Tahoma" w:hAnsi="Tahoma" w:cs="Tahoma"/>
          <w:sz w:val="18"/>
          <w:szCs w:val="18"/>
        </w:rPr>
      </w:pPr>
      <w:r w:rsidRPr="007A2B38">
        <w:rPr>
          <w:rFonts w:ascii="Tahoma" w:hAnsi="Tahoma" w:cs="Tahoma"/>
          <w:sz w:val="18"/>
          <w:szCs w:val="18"/>
        </w:rPr>
        <w:t xml:space="preserve">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07BB532E" w14:textId="77777777" w:rsidR="00F4787A" w:rsidRPr="007A2B38" w:rsidRDefault="00F4787A" w:rsidP="00F4787A">
      <w:pPr>
        <w:pStyle w:val="Akapitzlist"/>
        <w:spacing w:after="160"/>
        <w:ind w:left="426"/>
        <w:jc w:val="both"/>
        <w:rPr>
          <w:rFonts w:ascii="Tahoma" w:hAnsi="Tahoma" w:cs="Tahoma"/>
          <w:b/>
          <w:sz w:val="18"/>
          <w:szCs w:val="18"/>
        </w:rPr>
      </w:pPr>
      <w:r w:rsidRPr="007A2B38">
        <w:rPr>
          <w:rFonts w:ascii="Tahoma" w:hAnsi="Tahoma" w:cs="Tahoma"/>
          <w:b/>
          <w:sz w:val="18"/>
          <w:szCs w:val="18"/>
        </w:rPr>
        <w:t xml:space="preserve">Zasady udostępniania, przetwarzania i ochronę danych osobowych określają postanowienia Umowy powierzenia przetwarzania danych osobowych, która stanowi załącznik nr 3 do niniejszej umowy.  </w:t>
      </w:r>
    </w:p>
    <w:p w14:paraId="3872D0A5" w14:textId="77777777" w:rsidR="00F4787A" w:rsidRPr="007A2B38" w:rsidRDefault="00F4787A" w:rsidP="00E207CE">
      <w:pPr>
        <w:pStyle w:val="Akapitzlist"/>
        <w:numPr>
          <w:ilvl w:val="0"/>
          <w:numId w:val="60"/>
        </w:numPr>
        <w:spacing w:after="160" w:line="240" w:lineRule="auto"/>
        <w:ind w:left="426" w:hanging="426"/>
        <w:jc w:val="both"/>
        <w:rPr>
          <w:rFonts w:ascii="Tahoma" w:hAnsi="Tahoma" w:cs="Tahoma"/>
          <w:sz w:val="18"/>
          <w:szCs w:val="18"/>
        </w:rPr>
      </w:pPr>
      <w:r w:rsidRPr="007A2B38">
        <w:rPr>
          <w:rFonts w:ascii="Tahoma" w:hAnsi="Tahoma" w:cs="Tahoma"/>
          <w:sz w:val="18"/>
          <w:szCs w:val="18"/>
        </w:rPr>
        <w:t xml:space="preserve">Wykonywanie przez Wykonawcę operacji przetwarzania danych w zakresie lub celu przekraczającym zakres i cele opisane powyżej wymaga każdorazowej pisemnej zgody Zamawiającego. </w:t>
      </w:r>
    </w:p>
    <w:p w14:paraId="27BB27FA" w14:textId="77777777" w:rsidR="00F4787A" w:rsidRPr="007A2B38" w:rsidRDefault="00F4787A" w:rsidP="00E207CE">
      <w:pPr>
        <w:pStyle w:val="Akapitzlist"/>
        <w:numPr>
          <w:ilvl w:val="0"/>
          <w:numId w:val="60"/>
        </w:numPr>
        <w:spacing w:after="160" w:line="240" w:lineRule="auto"/>
        <w:ind w:left="426" w:hanging="426"/>
        <w:jc w:val="both"/>
        <w:rPr>
          <w:rFonts w:ascii="Tahoma" w:hAnsi="Tahoma" w:cs="Tahoma"/>
          <w:sz w:val="18"/>
          <w:szCs w:val="18"/>
        </w:rPr>
      </w:pPr>
      <w:r w:rsidRPr="007A2B38">
        <w:rPr>
          <w:rFonts w:ascii="Tahoma" w:hAnsi="Tahoma" w:cs="Tahoma"/>
          <w:sz w:val="18"/>
          <w:szCs w:val="18"/>
        </w:rPr>
        <w:t>Wykonawca oświadcza, że zastosuje środki zabezpieczające o których mowa w art. 32 RODO.</w:t>
      </w:r>
    </w:p>
    <w:p w14:paraId="51F97A16" w14:textId="77777777" w:rsidR="00F4787A" w:rsidRPr="007A2B38" w:rsidRDefault="00F4787A" w:rsidP="00E207CE">
      <w:pPr>
        <w:pStyle w:val="Akapitzlist"/>
        <w:numPr>
          <w:ilvl w:val="0"/>
          <w:numId w:val="60"/>
        </w:numPr>
        <w:spacing w:after="160" w:line="240" w:lineRule="auto"/>
        <w:ind w:left="426" w:hanging="426"/>
        <w:jc w:val="both"/>
        <w:rPr>
          <w:rFonts w:ascii="Tahoma" w:hAnsi="Tahoma" w:cs="Tahoma"/>
          <w:sz w:val="18"/>
          <w:szCs w:val="18"/>
        </w:rPr>
      </w:pPr>
      <w:r w:rsidRPr="007A2B38">
        <w:rPr>
          <w:rFonts w:ascii="Tahoma" w:hAnsi="Tahoma" w:cs="Tahoma"/>
          <w:sz w:val="18"/>
          <w:szCs w:val="18"/>
        </w:rPr>
        <w:t>Pracowników Wykonawcy obowiązuje zachowanie tajemnicy danych osobowych, danych wrażliwych i sposobów ich przetwarzania. Nie ujawniania informacji które wynikają z pełnienia obowiązków służbowych oraz zachowania w tajemnicy informacji, których ujawnienie mogłoby narazić Zamawiającego na szkodę.</w:t>
      </w:r>
    </w:p>
    <w:p w14:paraId="6ACD76C8" w14:textId="77777777" w:rsidR="00F4787A" w:rsidRPr="007A2B38" w:rsidRDefault="00F4787A" w:rsidP="00E207CE">
      <w:pPr>
        <w:pStyle w:val="Akapitzlist"/>
        <w:numPr>
          <w:ilvl w:val="0"/>
          <w:numId w:val="60"/>
        </w:numPr>
        <w:spacing w:after="160" w:line="240" w:lineRule="auto"/>
        <w:ind w:left="426" w:hanging="426"/>
        <w:jc w:val="both"/>
        <w:rPr>
          <w:rFonts w:ascii="Tahoma" w:hAnsi="Tahoma" w:cs="Tahoma"/>
          <w:sz w:val="18"/>
          <w:szCs w:val="18"/>
        </w:rPr>
      </w:pPr>
      <w:r w:rsidRPr="007A2B38">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p>
    <w:p w14:paraId="6752B9DC"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o klientach stron, jak również: </w:t>
      </w:r>
    </w:p>
    <w:p w14:paraId="6BB119A4" w14:textId="77777777" w:rsidR="00F4787A" w:rsidRPr="007A2B38" w:rsidRDefault="00F4787A" w:rsidP="00F4787A">
      <w:pPr>
        <w:numPr>
          <w:ilvl w:val="1"/>
          <w:numId w:val="7"/>
        </w:numPr>
        <w:tabs>
          <w:tab w:val="left" w:pos="851"/>
        </w:tabs>
        <w:ind w:left="851" w:hanging="425"/>
        <w:jc w:val="both"/>
        <w:rPr>
          <w:rFonts w:ascii="Tahoma" w:eastAsia="Calibri" w:hAnsi="Tahoma" w:cs="Tahoma"/>
          <w:sz w:val="18"/>
          <w:szCs w:val="18"/>
        </w:rPr>
      </w:pPr>
      <w:r w:rsidRPr="007A2B38">
        <w:rPr>
          <w:rFonts w:ascii="Tahoma" w:eastAsia="Calibri" w:hAnsi="Tahoma" w:cs="Tahoma"/>
          <w:sz w:val="18"/>
          <w:szCs w:val="18"/>
        </w:rPr>
        <w:t xml:space="preserve">informacji o danych dotyczących, podejmowania przez jedną ze stron czynności w toku realizacji niniejszej umowy, </w:t>
      </w:r>
    </w:p>
    <w:p w14:paraId="043197ED" w14:textId="77777777" w:rsidR="00F4787A" w:rsidRPr="007A2B38" w:rsidRDefault="00F4787A" w:rsidP="00F4787A">
      <w:pPr>
        <w:numPr>
          <w:ilvl w:val="1"/>
          <w:numId w:val="7"/>
        </w:numPr>
        <w:tabs>
          <w:tab w:val="left" w:pos="851"/>
        </w:tabs>
        <w:ind w:left="851" w:hanging="425"/>
        <w:jc w:val="both"/>
        <w:rPr>
          <w:rFonts w:ascii="Tahoma" w:eastAsia="Calibri" w:hAnsi="Tahoma" w:cs="Tahoma"/>
          <w:sz w:val="18"/>
          <w:szCs w:val="18"/>
        </w:rPr>
      </w:pPr>
      <w:r w:rsidRPr="007A2B38">
        <w:rPr>
          <w:rFonts w:ascii="Tahoma" w:eastAsia="Calibri" w:hAnsi="Tahoma" w:cs="Tahoma"/>
          <w:sz w:val="18"/>
          <w:szCs w:val="18"/>
        </w:rPr>
        <w:t xml:space="preserve">informacji danych stanowiących tajemnice stron w rozumieniu Ustawy z dnia z dnia 16 kwietnia 1993 r. o zwalczaniu nieuczciwej konkurencji, </w:t>
      </w:r>
    </w:p>
    <w:p w14:paraId="7D9E0F93" w14:textId="77777777" w:rsidR="00F4787A" w:rsidRPr="007A2B38" w:rsidRDefault="00F4787A" w:rsidP="00F4787A">
      <w:pPr>
        <w:numPr>
          <w:ilvl w:val="1"/>
          <w:numId w:val="7"/>
        </w:numPr>
        <w:tabs>
          <w:tab w:val="left" w:pos="851"/>
        </w:tabs>
        <w:ind w:left="851" w:hanging="425"/>
        <w:jc w:val="both"/>
        <w:rPr>
          <w:rFonts w:ascii="Tahoma" w:eastAsia="Calibri" w:hAnsi="Tahoma" w:cs="Tahoma"/>
          <w:sz w:val="18"/>
          <w:szCs w:val="18"/>
        </w:rPr>
      </w:pPr>
      <w:r w:rsidRPr="007A2B38">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33C86840"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sz w:val="18"/>
          <w:szCs w:val="18"/>
        </w:rPr>
        <w:t>Obowiązkiem zachowania poufności umowy nie jest objęty fakt jej zawarcia ani jej treść w zakresie określonym obowiązującymi przepisami prawa.</w:t>
      </w:r>
    </w:p>
    <w:p w14:paraId="2A541DD1" w14:textId="77777777" w:rsidR="00F4787A" w:rsidRPr="007A2B38" w:rsidRDefault="00F4787A" w:rsidP="00F4787A">
      <w:pPr>
        <w:numPr>
          <w:ilvl w:val="1"/>
          <w:numId w:val="7"/>
        </w:numPr>
        <w:tabs>
          <w:tab w:val="left" w:pos="851"/>
        </w:tabs>
        <w:ind w:left="851" w:hanging="425"/>
        <w:jc w:val="both"/>
        <w:rPr>
          <w:rFonts w:ascii="Tahoma" w:eastAsia="Calibri" w:hAnsi="Tahoma" w:cs="Tahoma"/>
          <w:sz w:val="18"/>
          <w:szCs w:val="18"/>
        </w:rPr>
      </w:pPr>
      <w:r w:rsidRPr="007A2B38">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7808A819" w14:textId="77777777" w:rsidR="00F4787A" w:rsidRPr="007A2B38" w:rsidRDefault="00F4787A" w:rsidP="00F4787A">
      <w:pPr>
        <w:numPr>
          <w:ilvl w:val="1"/>
          <w:numId w:val="7"/>
        </w:numPr>
        <w:tabs>
          <w:tab w:val="left" w:pos="851"/>
        </w:tabs>
        <w:ind w:left="851" w:hanging="425"/>
        <w:jc w:val="both"/>
        <w:rPr>
          <w:rFonts w:ascii="Tahoma" w:eastAsia="Calibri" w:hAnsi="Tahoma" w:cs="Tahoma"/>
          <w:sz w:val="18"/>
          <w:szCs w:val="18"/>
        </w:rPr>
      </w:pPr>
      <w:r w:rsidRPr="007A2B38">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7F25CABA"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sz w:val="18"/>
          <w:szCs w:val="18"/>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67DF4751"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sz w:val="18"/>
          <w:szCs w:val="18"/>
        </w:rPr>
        <w:t xml:space="preserve">Administratorem danych osobowych jest Samodzielny Publiczny Zakład Opieki Zdrowotnej Uniwersytecki Szpital Kliniczny nr 1 im. Norberta Barlickiego Uniwersytetu Medycznego w Łodzi. zwany dalej: </w:t>
      </w:r>
      <w:r w:rsidRPr="007A2B38">
        <w:rPr>
          <w:rFonts w:ascii="Tahoma" w:hAnsi="Tahoma" w:cs="Tahoma"/>
          <w:b/>
          <w:sz w:val="18"/>
          <w:szCs w:val="18"/>
        </w:rPr>
        <w:t>„Administratorem”</w:t>
      </w:r>
      <w:r w:rsidRPr="007A2B38">
        <w:rPr>
          <w:rFonts w:ascii="Tahoma" w:hAnsi="Tahoma" w:cs="Tahoma"/>
          <w:sz w:val="18"/>
          <w:szCs w:val="18"/>
        </w:rPr>
        <w:t>. Możesz skontaktować się z Administratorem pisząc na adres: 90-153 Łódź, ul. Kopcińskiego 22 lub za pośrednictwem powołanego przez niego inspektora ochrony danych, pisząc na adres email iod@barlicki.pl.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14:paraId="7BBFD11A"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b/>
          <w:sz w:val="18"/>
          <w:szCs w:val="18"/>
        </w:rPr>
        <w:t>Zakres i szczegółowe warunki ochrony tajemnicy określa załącznik nr 2 do niniejszej umowy.</w:t>
      </w:r>
      <w:r w:rsidRPr="007A2B38">
        <w:rPr>
          <w:rFonts w:ascii="Tahoma" w:hAnsi="Tahoma" w:cs="Tahoma"/>
          <w:sz w:val="18"/>
          <w:szCs w:val="18"/>
        </w:rPr>
        <w:t xml:space="preserve"> Wykonawca jest zobowiązany do wypełnienia i przechowywania Zobowiązania do zachowania tajemnicy. Wykonawca udostępni Zobowiązanie do zachowania tajemnicy Zamawiającemu w ciągu 7 dni od daty wezwania przez Zamawiającego.</w:t>
      </w:r>
    </w:p>
    <w:p w14:paraId="08C5DB1E" w14:textId="77777777" w:rsidR="00F4787A" w:rsidRPr="007A2B38" w:rsidRDefault="00F4787A" w:rsidP="00E207CE">
      <w:pPr>
        <w:pStyle w:val="Akapitzlist"/>
        <w:numPr>
          <w:ilvl w:val="0"/>
          <w:numId w:val="60"/>
        </w:numPr>
        <w:spacing w:after="0" w:line="240" w:lineRule="auto"/>
        <w:ind w:left="426" w:hanging="426"/>
        <w:jc w:val="both"/>
        <w:rPr>
          <w:rFonts w:ascii="Tahoma" w:hAnsi="Tahoma" w:cs="Tahoma"/>
          <w:sz w:val="18"/>
          <w:szCs w:val="18"/>
        </w:rPr>
      </w:pPr>
      <w:r w:rsidRPr="007A2B38">
        <w:rPr>
          <w:rFonts w:ascii="Tahoma" w:hAnsi="Tahoma" w:cs="Tahoma"/>
          <w:sz w:val="18"/>
          <w:szCs w:val="18"/>
        </w:rPr>
        <w:t>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 stosowania RODO, Wykonawca jest zobowiązany dostosować wymaganą dokumentację i zabezpieczyć dane osobowe zgodnie z wymaganiami wynikającymi z nowych/zmienionych, bezwzględnie obowiązujących przepisów prawa.</w:t>
      </w:r>
    </w:p>
    <w:p w14:paraId="2973CD5D" w14:textId="77777777" w:rsidR="00F4787A" w:rsidRPr="007A2B38" w:rsidRDefault="00F4787A" w:rsidP="00F4787A">
      <w:pPr>
        <w:jc w:val="center"/>
        <w:rPr>
          <w:rFonts w:ascii="Tahoma" w:hAnsi="Tahoma" w:cs="Tahoma"/>
          <w:b/>
          <w:sz w:val="18"/>
          <w:szCs w:val="18"/>
          <w:shd w:val="clear" w:color="auto" w:fill="FFFFFF"/>
        </w:rPr>
      </w:pPr>
    </w:p>
    <w:p w14:paraId="5A9A3CDA" w14:textId="44EB25C4" w:rsidR="00F4787A" w:rsidRPr="007A2B38" w:rsidRDefault="00F4787A" w:rsidP="00F4787A">
      <w:pPr>
        <w:jc w:val="center"/>
        <w:rPr>
          <w:rFonts w:ascii="Tahoma" w:hAnsi="Tahoma" w:cs="Tahoma"/>
          <w:iCs/>
          <w:kern w:val="16"/>
          <w:sz w:val="18"/>
          <w:szCs w:val="18"/>
        </w:rPr>
      </w:pPr>
      <w:r w:rsidRPr="007A2B38">
        <w:rPr>
          <w:rFonts w:ascii="Tahoma" w:hAnsi="Tahoma" w:cs="Tahoma"/>
          <w:iCs/>
          <w:kern w:val="16"/>
          <w:sz w:val="18"/>
          <w:szCs w:val="18"/>
        </w:rPr>
        <w:t xml:space="preserve">§ </w:t>
      </w:r>
      <w:r w:rsidR="007A2B38" w:rsidRPr="007A2B38">
        <w:rPr>
          <w:rFonts w:ascii="Tahoma" w:hAnsi="Tahoma" w:cs="Tahoma"/>
          <w:iCs/>
          <w:kern w:val="16"/>
          <w:sz w:val="18"/>
          <w:szCs w:val="18"/>
        </w:rPr>
        <w:t>12</w:t>
      </w:r>
    </w:p>
    <w:p w14:paraId="6A1D6FC1" w14:textId="77777777" w:rsidR="00F4787A" w:rsidRPr="007A2B38" w:rsidRDefault="00F4787A" w:rsidP="007A2B38">
      <w:pPr>
        <w:numPr>
          <w:ilvl w:val="0"/>
          <w:numId w:val="61"/>
        </w:numPr>
        <w:tabs>
          <w:tab w:val="clear" w:pos="360"/>
        </w:tabs>
        <w:ind w:left="426" w:hanging="426"/>
        <w:jc w:val="both"/>
        <w:rPr>
          <w:rFonts w:ascii="Tahoma" w:hAnsi="Tahoma" w:cs="Tahoma"/>
          <w:iCs/>
          <w:kern w:val="16"/>
          <w:sz w:val="18"/>
          <w:szCs w:val="18"/>
        </w:rPr>
      </w:pPr>
      <w:r w:rsidRPr="007A2B38">
        <w:rPr>
          <w:rFonts w:ascii="Tahoma" w:hAnsi="Tahoma" w:cs="Tahoma"/>
          <w:iCs/>
          <w:kern w:val="16"/>
          <w:sz w:val="18"/>
          <w:szCs w:val="18"/>
        </w:rPr>
        <w:t>Wszelkie zmiany i uzupełnienia niniejszej umowy wymagają formy pisemnej pod rygorem nieważności.</w:t>
      </w:r>
    </w:p>
    <w:p w14:paraId="065522EC" w14:textId="77777777" w:rsidR="00F4787A" w:rsidRPr="007A2B38" w:rsidRDefault="00F4787A" w:rsidP="007A2B38">
      <w:pPr>
        <w:numPr>
          <w:ilvl w:val="0"/>
          <w:numId w:val="61"/>
        </w:numPr>
        <w:tabs>
          <w:tab w:val="clear" w:pos="360"/>
        </w:tabs>
        <w:ind w:left="426" w:hanging="426"/>
        <w:jc w:val="both"/>
        <w:rPr>
          <w:rFonts w:ascii="Tahoma" w:hAnsi="Tahoma" w:cs="Tahoma"/>
          <w:iCs/>
          <w:kern w:val="16"/>
          <w:sz w:val="18"/>
          <w:szCs w:val="18"/>
        </w:rPr>
      </w:pPr>
      <w:r w:rsidRPr="007A2B38">
        <w:rPr>
          <w:rFonts w:ascii="Tahoma" w:hAnsi="Tahoma" w:cs="Tahoma"/>
          <w:iCs/>
          <w:kern w:val="16"/>
          <w:sz w:val="18"/>
          <w:szCs w:val="18"/>
        </w:rPr>
        <w:lastRenderedPageBreak/>
        <w:t>Wszelkie załączniki wskazane w treści niniejszej umowy stanowią jej integralną część.</w:t>
      </w:r>
    </w:p>
    <w:p w14:paraId="0B29691E" w14:textId="77777777" w:rsidR="00F4787A" w:rsidRPr="007A2B38" w:rsidRDefault="00F4787A" w:rsidP="007A2B38">
      <w:pPr>
        <w:numPr>
          <w:ilvl w:val="0"/>
          <w:numId w:val="61"/>
        </w:numPr>
        <w:tabs>
          <w:tab w:val="clear" w:pos="360"/>
        </w:tabs>
        <w:ind w:left="426" w:hanging="426"/>
        <w:jc w:val="both"/>
        <w:rPr>
          <w:rFonts w:ascii="Tahoma" w:hAnsi="Tahoma" w:cs="Tahoma"/>
          <w:sz w:val="18"/>
          <w:szCs w:val="18"/>
        </w:rPr>
      </w:pPr>
      <w:r w:rsidRPr="007A2B38">
        <w:rPr>
          <w:rFonts w:ascii="Tahoma" w:hAnsi="Tahoma" w:cs="Tahoma"/>
          <w:iCs/>
          <w:kern w:val="16"/>
          <w:sz w:val="18"/>
          <w:szCs w:val="18"/>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7A2B38">
        <w:rPr>
          <w:rFonts w:ascii="Tahoma" w:hAnsi="Tahoma" w:cs="Tahoma"/>
          <w:sz w:val="18"/>
          <w:szCs w:val="18"/>
        </w:rPr>
        <w:t>.</w:t>
      </w:r>
    </w:p>
    <w:p w14:paraId="4EB24BE9" w14:textId="77777777" w:rsidR="00F4787A" w:rsidRPr="007A2B38" w:rsidRDefault="00F4787A" w:rsidP="007A2B38">
      <w:pPr>
        <w:numPr>
          <w:ilvl w:val="0"/>
          <w:numId w:val="61"/>
        </w:numPr>
        <w:tabs>
          <w:tab w:val="clear" w:pos="360"/>
        </w:tabs>
        <w:ind w:left="426" w:hanging="426"/>
        <w:jc w:val="both"/>
        <w:rPr>
          <w:rFonts w:ascii="Tahoma" w:hAnsi="Tahoma" w:cs="Tahoma"/>
          <w:sz w:val="18"/>
          <w:szCs w:val="18"/>
        </w:rPr>
      </w:pPr>
      <w:r w:rsidRPr="007A2B38">
        <w:rPr>
          <w:rFonts w:ascii="Tahoma" w:hAnsi="Tahoma" w:cs="Tahoma"/>
          <w:iCs/>
          <w:kern w:val="16"/>
          <w:sz w:val="18"/>
          <w:szCs w:val="18"/>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29170356" w14:textId="77777777" w:rsidR="00F4787A" w:rsidRPr="007A2B38" w:rsidRDefault="00F4787A" w:rsidP="007A2B38">
      <w:pPr>
        <w:numPr>
          <w:ilvl w:val="0"/>
          <w:numId w:val="61"/>
        </w:numPr>
        <w:tabs>
          <w:tab w:val="clear" w:pos="360"/>
        </w:tabs>
        <w:ind w:left="426" w:hanging="426"/>
        <w:jc w:val="both"/>
        <w:rPr>
          <w:rFonts w:ascii="Tahoma" w:hAnsi="Tahoma" w:cs="Tahoma"/>
          <w:iCs/>
          <w:kern w:val="16"/>
          <w:sz w:val="18"/>
          <w:szCs w:val="18"/>
        </w:rPr>
      </w:pPr>
      <w:r w:rsidRPr="007A2B38">
        <w:rPr>
          <w:rFonts w:ascii="Tahoma" w:hAnsi="Tahoma" w:cs="Tahoma"/>
          <w:iCs/>
          <w:kern w:val="16"/>
          <w:sz w:val="18"/>
          <w:szCs w:val="18"/>
        </w:rPr>
        <w:t>W sprawach nieuregulowanych niniejszą umową będą miały zastosowanie przepisy ustawy Prawo Zamówień Publicznych i Kodeksu Cywilnego</w:t>
      </w:r>
    </w:p>
    <w:p w14:paraId="72E7BDF9" w14:textId="77777777" w:rsidR="00F4787A" w:rsidRPr="007A2B38" w:rsidRDefault="00F4787A" w:rsidP="007A2B38">
      <w:pPr>
        <w:numPr>
          <w:ilvl w:val="0"/>
          <w:numId w:val="61"/>
        </w:numPr>
        <w:tabs>
          <w:tab w:val="clear" w:pos="360"/>
        </w:tabs>
        <w:ind w:left="426" w:hanging="426"/>
        <w:jc w:val="both"/>
        <w:rPr>
          <w:rFonts w:ascii="Tahoma" w:hAnsi="Tahoma" w:cs="Tahoma"/>
          <w:iCs/>
          <w:kern w:val="16"/>
          <w:sz w:val="18"/>
          <w:szCs w:val="18"/>
        </w:rPr>
      </w:pPr>
      <w:r w:rsidRPr="007A2B38">
        <w:rPr>
          <w:rFonts w:ascii="Tahoma" w:hAnsi="Tahoma" w:cs="Tahoma"/>
          <w:iCs/>
          <w:kern w:val="16"/>
          <w:sz w:val="18"/>
          <w:szCs w:val="18"/>
        </w:rPr>
        <w:t>Umowę sporządza się w dwóch jednobrzmiących egzemplarzach po jednym dla każdej ze stron.</w:t>
      </w:r>
    </w:p>
    <w:p w14:paraId="3F700174" w14:textId="77777777" w:rsidR="00F4787A" w:rsidRPr="007A2B38" w:rsidRDefault="00F4787A" w:rsidP="007A2B38">
      <w:pPr>
        <w:numPr>
          <w:ilvl w:val="0"/>
          <w:numId w:val="61"/>
        </w:numPr>
        <w:tabs>
          <w:tab w:val="clear" w:pos="360"/>
        </w:tabs>
        <w:ind w:left="426" w:hanging="426"/>
        <w:jc w:val="both"/>
        <w:rPr>
          <w:rFonts w:ascii="Tahoma" w:hAnsi="Tahoma" w:cs="Tahoma"/>
          <w:iCs/>
          <w:kern w:val="16"/>
          <w:sz w:val="18"/>
          <w:szCs w:val="18"/>
        </w:rPr>
      </w:pPr>
      <w:r w:rsidRPr="007A2B38">
        <w:rPr>
          <w:rFonts w:ascii="Tahoma" w:hAnsi="Tahoma" w:cs="Tahoma"/>
          <w:sz w:val="18"/>
          <w:szCs w:val="18"/>
        </w:rPr>
        <w:t>Załącznikami do umowy są:</w:t>
      </w:r>
    </w:p>
    <w:p w14:paraId="46F48CB1" w14:textId="77777777" w:rsidR="00F4787A" w:rsidRPr="007A2B38" w:rsidRDefault="00F4787A" w:rsidP="00E207CE">
      <w:pPr>
        <w:numPr>
          <w:ilvl w:val="0"/>
          <w:numId w:val="59"/>
        </w:numPr>
        <w:tabs>
          <w:tab w:val="clear" w:pos="360"/>
          <w:tab w:val="num" w:pos="851"/>
        </w:tabs>
        <w:ind w:left="851" w:hanging="425"/>
        <w:jc w:val="both"/>
        <w:rPr>
          <w:rFonts w:ascii="Tahoma" w:hAnsi="Tahoma"/>
          <w:sz w:val="18"/>
          <w:szCs w:val="18"/>
        </w:rPr>
      </w:pPr>
      <w:r w:rsidRPr="007A2B38">
        <w:rPr>
          <w:rFonts w:ascii="Tahoma" w:hAnsi="Tahoma"/>
          <w:sz w:val="18"/>
          <w:szCs w:val="18"/>
        </w:rPr>
        <w:t>Załącznik nr 1 - Formularz oferty.</w:t>
      </w:r>
    </w:p>
    <w:p w14:paraId="2EC63C11" w14:textId="77777777" w:rsidR="00F4787A" w:rsidRPr="007A2B38" w:rsidRDefault="00F4787A" w:rsidP="00E207CE">
      <w:pPr>
        <w:numPr>
          <w:ilvl w:val="0"/>
          <w:numId w:val="59"/>
        </w:numPr>
        <w:tabs>
          <w:tab w:val="clear" w:pos="360"/>
          <w:tab w:val="num" w:pos="851"/>
        </w:tabs>
        <w:ind w:left="851" w:hanging="425"/>
        <w:jc w:val="both"/>
        <w:rPr>
          <w:rFonts w:ascii="Tahoma" w:hAnsi="Tahoma"/>
          <w:sz w:val="18"/>
          <w:szCs w:val="18"/>
        </w:rPr>
      </w:pPr>
      <w:r w:rsidRPr="007A2B38">
        <w:rPr>
          <w:rFonts w:ascii="Tahoma" w:hAnsi="Tahoma"/>
          <w:sz w:val="18"/>
          <w:szCs w:val="18"/>
        </w:rPr>
        <w:t>Załącznik nr 2 - Zobowiązanie do zachowania tajemnicy.</w:t>
      </w:r>
    </w:p>
    <w:p w14:paraId="05FB22E2" w14:textId="77777777" w:rsidR="00F4787A" w:rsidRPr="007A2B38" w:rsidRDefault="00F4787A" w:rsidP="00E207CE">
      <w:pPr>
        <w:numPr>
          <w:ilvl w:val="0"/>
          <w:numId w:val="59"/>
        </w:numPr>
        <w:tabs>
          <w:tab w:val="clear" w:pos="360"/>
          <w:tab w:val="num" w:pos="851"/>
        </w:tabs>
        <w:ind w:left="851" w:hanging="425"/>
        <w:jc w:val="both"/>
        <w:rPr>
          <w:rFonts w:ascii="Tahoma" w:hAnsi="Tahoma"/>
          <w:sz w:val="18"/>
          <w:szCs w:val="18"/>
        </w:rPr>
      </w:pPr>
      <w:r w:rsidRPr="007A2B38">
        <w:rPr>
          <w:rFonts w:ascii="Tahoma" w:eastAsia="Calibri" w:hAnsi="Tahoma" w:cs="Tahoma"/>
          <w:sz w:val="18"/>
          <w:szCs w:val="18"/>
        </w:rPr>
        <w:t>Załącznik nr 3 - Umowa powierzenia przetwarzania danych osobowych.</w:t>
      </w:r>
    </w:p>
    <w:p w14:paraId="0E75EF41" w14:textId="77777777" w:rsidR="00F4787A" w:rsidRPr="007A2B38" w:rsidRDefault="00F4787A" w:rsidP="00F4787A">
      <w:pPr>
        <w:rPr>
          <w:sz w:val="18"/>
          <w:szCs w:val="18"/>
        </w:rPr>
      </w:pPr>
    </w:p>
    <w:p w14:paraId="5D683819" w14:textId="77777777" w:rsidR="00F4787A" w:rsidRPr="007A2B38" w:rsidRDefault="00F4787A" w:rsidP="00F4787A">
      <w:pPr>
        <w:pStyle w:val="Nagwek4"/>
        <w:ind w:firstLine="708"/>
        <w:rPr>
          <w:rFonts w:ascii="Tahoma" w:hAnsi="Tahoma" w:cs="Tahoma"/>
          <w:sz w:val="18"/>
          <w:szCs w:val="18"/>
        </w:rPr>
      </w:pPr>
      <w:r w:rsidRPr="007A2B38">
        <w:rPr>
          <w:rFonts w:ascii="Tahoma" w:hAnsi="Tahoma" w:cs="Tahoma"/>
          <w:sz w:val="18"/>
          <w:szCs w:val="18"/>
        </w:rPr>
        <w:t>WYKONAWCA</w:t>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t>ZAMAWIAJĄCY</w:t>
      </w:r>
    </w:p>
    <w:p w14:paraId="023D0CB9" w14:textId="77777777" w:rsidR="00F4787A" w:rsidRPr="007A2B38" w:rsidRDefault="00F4787A" w:rsidP="00F4787A">
      <w:pPr>
        <w:jc w:val="center"/>
        <w:rPr>
          <w:rFonts w:ascii="Tahoma" w:hAnsi="Tahoma" w:cs="Tahoma"/>
          <w:sz w:val="18"/>
          <w:szCs w:val="18"/>
        </w:rPr>
      </w:pPr>
    </w:p>
    <w:p w14:paraId="7B1DCF6C" w14:textId="77777777" w:rsidR="00F4787A" w:rsidRPr="007A2B38" w:rsidRDefault="00F4787A" w:rsidP="00F4787A">
      <w:pPr>
        <w:jc w:val="right"/>
        <w:rPr>
          <w:rFonts w:ascii="Tahoma" w:hAnsi="Tahoma" w:cs="Tahoma"/>
          <w:sz w:val="18"/>
          <w:szCs w:val="18"/>
        </w:rPr>
      </w:pPr>
      <w:r w:rsidRPr="007A2B38">
        <w:rPr>
          <w:rFonts w:ascii="Tahoma" w:hAnsi="Tahoma" w:cs="Tahoma"/>
          <w:sz w:val="18"/>
          <w:szCs w:val="18"/>
        </w:rPr>
        <w:br w:type="page"/>
      </w:r>
    </w:p>
    <w:p w14:paraId="41AB679C" w14:textId="2EE44B0D" w:rsidR="00F4787A" w:rsidRPr="007A2B38" w:rsidRDefault="00F4787A" w:rsidP="00F4787A">
      <w:pPr>
        <w:tabs>
          <w:tab w:val="center" w:pos="5016"/>
          <w:tab w:val="right" w:pos="9552"/>
        </w:tabs>
        <w:jc w:val="right"/>
        <w:rPr>
          <w:rFonts w:ascii="Tahoma" w:hAnsi="Tahoma" w:cs="Tahoma"/>
          <w:sz w:val="18"/>
          <w:szCs w:val="18"/>
        </w:rPr>
      </w:pPr>
      <w:r w:rsidRPr="007A2B38">
        <w:rPr>
          <w:rFonts w:ascii="Tahoma" w:hAnsi="Tahoma" w:cs="Tahoma"/>
          <w:b/>
          <w:iCs/>
          <w:smallCaps/>
          <w:kern w:val="1"/>
          <w:sz w:val="18"/>
          <w:szCs w:val="18"/>
        </w:rPr>
        <w:lastRenderedPageBreak/>
        <w:t xml:space="preserve"> (załącznik nr 2 do Umowy)</w:t>
      </w:r>
    </w:p>
    <w:p w14:paraId="67B2A283" w14:textId="77777777" w:rsidR="00F4787A" w:rsidRPr="007A2B38" w:rsidRDefault="00F4787A" w:rsidP="00F4787A">
      <w:pPr>
        <w:keepNext/>
        <w:keepLines/>
        <w:spacing w:before="120" w:after="120"/>
        <w:ind w:left="432"/>
        <w:outlineLvl w:val="0"/>
        <w:rPr>
          <w:rFonts w:ascii="Tahoma" w:hAnsi="Tahoma" w:cs="Tahoma"/>
          <w:b/>
          <w:bCs/>
          <w:kern w:val="32"/>
          <w:sz w:val="18"/>
          <w:szCs w:val="18"/>
        </w:rPr>
      </w:pPr>
    </w:p>
    <w:p w14:paraId="4B11696F" w14:textId="77777777" w:rsidR="00F4787A" w:rsidRPr="007A2B38" w:rsidRDefault="00F4787A" w:rsidP="00F4787A">
      <w:pPr>
        <w:jc w:val="center"/>
        <w:rPr>
          <w:rFonts w:ascii="Tahoma" w:hAnsi="Tahoma" w:cs="Tahoma"/>
          <w:b/>
          <w:sz w:val="18"/>
          <w:szCs w:val="18"/>
        </w:rPr>
      </w:pPr>
      <w:r w:rsidRPr="007A2B38">
        <w:rPr>
          <w:rFonts w:ascii="Tahoma" w:hAnsi="Tahoma" w:cs="Tahoma"/>
          <w:b/>
          <w:sz w:val="18"/>
          <w:szCs w:val="18"/>
        </w:rPr>
        <w:t>ZOBOWIĄZANIE DO ZACHOWANIA TAJEMNICY</w:t>
      </w:r>
    </w:p>
    <w:p w14:paraId="7606AC1A" w14:textId="77777777" w:rsidR="00F4787A" w:rsidRPr="007A2B38" w:rsidRDefault="00F4787A" w:rsidP="00F4787A">
      <w:pPr>
        <w:rPr>
          <w:rFonts w:ascii="Tahoma" w:hAnsi="Tahoma" w:cs="Tahoma"/>
          <w:sz w:val="18"/>
          <w:szCs w:val="18"/>
        </w:rPr>
      </w:pPr>
    </w:p>
    <w:p w14:paraId="7905470B" w14:textId="77777777" w:rsidR="00F4787A" w:rsidRPr="007A2B38" w:rsidRDefault="00F4787A" w:rsidP="00F4787A">
      <w:pPr>
        <w:rPr>
          <w:rFonts w:ascii="Tahoma" w:hAnsi="Tahoma" w:cs="Tahoma"/>
          <w:sz w:val="18"/>
          <w:szCs w:val="18"/>
        </w:rPr>
      </w:pPr>
      <w:r w:rsidRPr="007A2B38">
        <w:rPr>
          <w:rFonts w:ascii="Tahoma" w:hAnsi="Tahoma" w:cs="Tahoma"/>
          <w:sz w:val="18"/>
          <w:szCs w:val="18"/>
        </w:rPr>
        <w:t>Nazwisko ( -ka) :</w:t>
      </w:r>
    </w:p>
    <w:p w14:paraId="5A837CE3" w14:textId="77777777" w:rsidR="00F4787A" w:rsidRPr="007A2B38" w:rsidRDefault="00F4787A" w:rsidP="00F4787A">
      <w:pPr>
        <w:ind w:left="1418" w:firstLine="709"/>
        <w:rPr>
          <w:rFonts w:ascii="Tahoma" w:hAnsi="Tahoma" w:cs="Tahoma"/>
          <w:sz w:val="18"/>
          <w:szCs w:val="18"/>
        </w:rPr>
      </w:pPr>
      <w:r w:rsidRPr="007A2B38">
        <w:rPr>
          <w:rFonts w:ascii="Tahoma" w:hAnsi="Tahoma" w:cs="Tahoma"/>
          <w:sz w:val="18"/>
          <w:szCs w:val="18"/>
        </w:rPr>
        <w:t xml:space="preserve">…………………………….................................................... </w:t>
      </w:r>
    </w:p>
    <w:p w14:paraId="015AEF1A" w14:textId="77777777" w:rsidR="00F4787A" w:rsidRPr="007A2B38" w:rsidRDefault="00F4787A" w:rsidP="00F4787A">
      <w:pPr>
        <w:rPr>
          <w:rFonts w:ascii="Tahoma" w:hAnsi="Tahoma" w:cs="Tahoma"/>
          <w:sz w:val="18"/>
          <w:szCs w:val="18"/>
        </w:rPr>
      </w:pPr>
    </w:p>
    <w:p w14:paraId="18937BBC" w14:textId="77777777" w:rsidR="00F4787A" w:rsidRPr="007A2B38" w:rsidRDefault="00F4787A" w:rsidP="00F4787A">
      <w:pPr>
        <w:rPr>
          <w:rFonts w:ascii="Tahoma" w:hAnsi="Tahoma" w:cs="Tahoma"/>
          <w:sz w:val="18"/>
          <w:szCs w:val="18"/>
        </w:rPr>
      </w:pPr>
      <w:r w:rsidRPr="007A2B38">
        <w:rPr>
          <w:rFonts w:ascii="Tahoma" w:hAnsi="Tahoma" w:cs="Tahoma"/>
          <w:sz w:val="18"/>
          <w:szCs w:val="18"/>
        </w:rPr>
        <w:t xml:space="preserve">Imię ( imiona ): </w:t>
      </w:r>
      <w:r w:rsidRPr="007A2B38">
        <w:rPr>
          <w:rFonts w:ascii="Tahoma" w:hAnsi="Tahoma" w:cs="Tahoma"/>
          <w:sz w:val="18"/>
          <w:szCs w:val="18"/>
        </w:rPr>
        <w:tab/>
      </w:r>
      <w:r w:rsidRPr="007A2B38">
        <w:rPr>
          <w:rFonts w:ascii="Tahoma" w:hAnsi="Tahoma" w:cs="Tahoma"/>
          <w:sz w:val="18"/>
          <w:szCs w:val="18"/>
        </w:rPr>
        <w:tab/>
        <w:t>1. ..................................................................................</w:t>
      </w:r>
    </w:p>
    <w:p w14:paraId="6CFE931E" w14:textId="77777777" w:rsidR="00F4787A" w:rsidRPr="007A2B38" w:rsidRDefault="00F4787A" w:rsidP="00F4787A">
      <w:pPr>
        <w:ind w:left="1418" w:firstLine="709"/>
        <w:rPr>
          <w:rFonts w:ascii="Tahoma" w:hAnsi="Tahoma" w:cs="Tahoma"/>
          <w:sz w:val="18"/>
          <w:szCs w:val="18"/>
        </w:rPr>
      </w:pPr>
      <w:r w:rsidRPr="007A2B38">
        <w:rPr>
          <w:rFonts w:ascii="Tahoma" w:hAnsi="Tahoma" w:cs="Tahoma"/>
          <w:sz w:val="18"/>
          <w:szCs w:val="18"/>
        </w:rPr>
        <w:t>2. ..................................................................................</w:t>
      </w:r>
    </w:p>
    <w:p w14:paraId="7D5ED799" w14:textId="77777777" w:rsidR="00F4787A" w:rsidRPr="007A2B38" w:rsidRDefault="00F4787A" w:rsidP="00F4787A">
      <w:pPr>
        <w:rPr>
          <w:rFonts w:ascii="Tahoma" w:hAnsi="Tahoma" w:cs="Tahoma"/>
          <w:sz w:val="18"/>
          <w:szCs w:val="18"/>
        </w:rPr>
      </w:pPr>
    </w:p>
    <w:p w14:paraId="3A820E2E" w14:textId="77777777" w:rsidR="00F4787A" w:rsidRPr="007A2B38" w:rsidRDefault="00F4787A" w:rsidP="00F4787A">
      <w:pPr>
        <w:rPr>
          <w:rFonts w:ascii="Tahoma" w:hAnsi="Tahoma" w:cs="Tahoma"/>
          <w:sz w:val="18"/>
          <w:szCs w:val="18"/>
        </w:rPr>
      </w:pPr>
      <w:r w:rsidRPr="007A2B38">
        <w:rPr>
          <w:rFonts w:ascii="Tahoma" w:hAnsi="Tahoma" w:cs="Tahoma"/>
          <w:sz w:val="18"/>
          <w:szCs w:val="18"/>
        </w:rPr>
        <w:t>Numer identyfikacyjny PESEL: |___|___|___|___|___|___|___|___|___|___|___|</w:t>
      </w:r>
    </w:p>
    <w:p w14:paraId="2A66CF75" w14:textId="77777777" w:rsidR="00F4787A" w:rsidRPr="007A2B38" w:rsidRDefault="00F4787A" w:rsidP="00F4787A">
      <w:pPr>
        <w:rPr>
          <w:rFonts w:ascii="Tahoma" w:hAnsi="Tahoma" w:cs="Tahoma"/>
          <w:sz w:val="18"/>
          <w:szCs w:val="18"/>
        </w:rPr>
      </w:pPr>
    </w:p>
    <w:p w14:paraId="45317FB0" w14:textId="77777777" w:rsidR="00F4787A" w:rsidRPr="007A2B38" w:rsidRDefault="00F4787A" w:rsidP="00F4787A">
      <w:pPr>
        <w:rPr>
          <w:rFonts w:ascii="Tahoma" w:hAnsi="Tahoma" w:cs="Tahoma"/>
          <w:sz w:val="18"/>
          <w:szCs w:val="18"/>
        </w:rPr>
      </w:pPr>
      <w:r w:rsidRPr="007A2B38">
        <w:rPr>
          <w:rFonts w:ascii="Tahoma" w:hAnsi="Tahoma" w:cs="Tahoma"/>
          <w:sz w:val="18"/>
          <w:szCs w:val="18"/>
        </w:rPr>
        <w:t xml:space="preserve">Stanowisko </w:t>
      </w:r>
      <w:r w:rsidRPr="007A2B38">
        <w:rPr>
          <w:rFonts w:ascii="Tahoma" w:hAnsi="Tahoma" w:cs="Tahoma"/>
          <w:sz w:val="18"/>
          <w:szCs w:val="18"/>
        </w:rPr>
        <w:tab/>
      </w:r>
      <w:r w:rsidRPr="007A2B38">
        <w:rPr>
          <w:rFonts w:ascii="Tahoma" w:hAnsi="Tahoma" w:cs="Tahoma"/>
          <w:sz w:val="18"/>
          <w:szCs w:val="18"/>
        </w:rPr>
        <w:tab/>
        <w:t>………………………....................................................................</w:t>
      </w:r>
    </w:p>
    <w:p w14:paraId="16FC6805" w14:textId="77777777" w:rsidR="00F4787A" w:rsidRPr="007A2B38" w:rsidRDefault="00F4787A" w:rsidP="00F4787A">
      <w:pPr>
        <w:rPr>
          <w:rFonts w:ascii="Tahoma" w:hAnsi="Tahoma" w:cs="Tahoma"/>
          <w:sz w:val="18"/>
          <w:szCs w:val="18"/>
        </w:rPr>
      </w:pPr>
    </w:p>
    <w:p w14:paraId="6C2F3C90" w14:textId="77777777" w:rsidR="00F4787A" w:rsidRPr="007A2B38" w:rsidRDefault="00F4787A" w:rsidP="00F4787A">
      <w:pPr>
        <w:spacing w:after="120"/>
        <w:ind w:firstLine="360"/>
        <w:rPr>
          <w:rFonts w:ascii="Tahoma" w:hAnsi="Tahoma" w:cs="Tahoma"/>
          <w:sz w:val="18"/>
          <w:szCs w:val="18"/>
        </w:rPr>
      </w:pPr>
      <w:r w:rsidRPr="007A2B38">
        <w:rPr>
          <w:rFonts w:ascii="Tahoma" w:hAnsi="Tahoma" w:cs="Tahoma"/>
          <w:sz w:val="18"/>
          <w:szCs w:val="18"/>
        </w:rPr>
        <w:t>Ja niżej podpisany, potwierdzając zgodność moich danych osobowych ze stanem faktycznym, oświadczam, że :</w:t>
      </w:r>
    </w:p>
    <w:p w14:paraId="6B335BB8" w14:textId="77777777" w:rsidR="00F4787A" w:rsidRPr="007A2B38" w:rsidRDefault="00F4787A" w:rsidP="007A2B38">
      <w:pPr>
        <w:widowControl w:val="0"/>
        <w:numPr>
          <w:ilvl w:val="0"/>
          <w:numId w:val="65"/>
        </w:numPr>
        <w:suppressAutoHyphens/>
        <w:spacing w:after="120"/>
        <w:ind w:left="426" w:hanging="426"/>
        <w:jc w:val="both"/>
        <w:rPr>
          <w:rFonts w:ascii="Tahoma" w:hAnsi="Tahoma" w:cs="Tahoma"/>
          <w:sz w:val="18"/>
          <w:szCs w:val="18"/>
        </w:rPr>
      </w:pPr>
      <w:r w:rsidRPr="007A2B38">
        <w:rPr>
          <w:rFonts w:ascii="Tahoma" w:hAnsi="Tahoma" w:cs="Tahoma"/>
          <w:sz w:val="18"/>
          <w:szCs w:val="18"/>
        </w:rPr>
        <w:t>Zapoznałem się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7A2B38">
        <w:rPr>
          <w:rFonts w:ascii="Tahoma" w:hAnsi="Tahoma" w:cs="Tahoma"/>
          <w:sz w:val="18"/>
          <w:szCs w:val="18"/>
        </w:rPr>
        <w:t>Dz.Urz</w:t>
      </w:r>
      <w:proofErr w:type="spellEnd"/>
      <w:r w:rsidRPr="007A2B38">
        <w:rPr>
          <w:rFonts w:ascii="Tahoma" w:hAnsi="Tahoma" w:cs="Tahoma"/>
          <w:sz w:val="18"/>
          <w:szCs w:val="18"/>
        </w:rPr>
        <w:t>. UE L 119, s. 1) zwane dalej RODO i wynikających z niej przepisów prawnych,</w:t>
      </w:r>
    </w:p>
    <w:p w14:paraId="2C5281FA" w14:textId="77777777" w:rsidR="00F4787A" w:rsidRPr="007A2B38" w:rsidRDefault="00F4787A" w:rsidP="007A2B38">
      <w:pPr>
        <w:widowControl w:val="0"/>
        <w:numPr>
          <w:ilvl w:val="0"/>
          <w:numId w:val="65"/>
        </w:numPr>
        <w:suppressAutoHyphens/>
        <w:spacing w:after="120"/>
        <w:ind w:left="426" w:hanging="426"/>
        <w:jc w:val="both"/>
        <w:rPr>
          <w:rFonts w:ascii="Tahoma" w:hAnsi="Tahoma" w:cs="Tahoma"/>
          <w:sz w:val="18"/>
          <w:szCs w:val="18"/>
        </w:rPr>
      </w:pPr>
      <w:r w:rsidRPr="007A2B38">
        <w:rPr>
          <w:rFonts w:ascii="Tahoma" w:hAnsi="Tahoma" w:cs="Tahoma"/>
          <w:sz w:val="18"/>
          <w:szCs w:val="18"/>
        </w:rPr>
        <w:t xml:space="preserve">Zostałem </w:t>
      </w:r>
      <w:r w:rsidRPr="007A2B38">
        <w:rPr>
          <w:rFonts w:ascii="Tahoma" w:hAnsi="Tahoma" w:cs="Tahoma"/>
          <w:iCs/>
          <w:sz w:val="18"/>
          <w:szCs w:val="18"/>
        </w:rPr>
        <w:t>uprzedzony,</w:t>
      </w:r>
      <w:r w:rsidRPr="007A2B38">
        <w:rPr>
          <w:rFonts w:ascii="Tahoma" w:hAnsi="Tahoma" w:cs="Tahoma"/>
          <w:sz w:val="18"/>
          <w:szCs w:val="18"/>
        </w:rPr>
        <w:t xml:space="preserve"> iż dane osobowe zwykłe i szczególne kategorie danych osobowych przetwarzane w Systemie Informatycznym </w:t>
      </w:r>
      <w:r w:rsidRPr="007A2B38">
        <w:rPr>
          <w:rFonts w:ascii="Tahoma" w:hAnsi="Tahoma" w:cs="Tahoma"/>
          <w:iCs/>
          <w:sz w:val="18"/>
          <w:szCs w:val="18"/>
        </w:rPr>
        <w:t xml:space="preserve">Zamawiającego </w:t>
      </w:r>
      <w:r w:rsidRPr="007A2B38">
        <w:rPr>
          <w:rFonts w:ascii="Tahoma" w:hAnsi="Tahoma" w:cs="Tahoma"/>
          <w:sz w:val="18"/>
          <w:szCs w:val="18"/>
        </w:rPr>
        <w:t>podlegają ustawowej ochronie prawnej RODO</w:t>
      </w:r>
      <w:r w:rsidRPr="007A2B38">
        <w:rPr>
          <w:rFonts w:ascii="Tahoma" w:hAnsi="Tahoma" w:cs="Tahoma"/>
          <w:iCs/>
          <w:sz w:val="18"/>
          <w:szCs w:val="18"/>
        </w:rPr>
        <w:t>.</w:t>
      </w:r>
    </w:p>
    <w:p w14:paraId="74512F74" w14:textId="4469A337" w:rsidR="00F4787A" w:rsidRPr="007A2B38" w:rsidRDefault="00F4787A" w:rsidP="007A2B38">
      <w:pPr>
        <w:widowControl w:val="0"/>
        <w:numPr>
          <w:ilvl w:val="0"/>
          <w:numId w:val="65"/>
        </w:numPr>
        <w:suppressAutoHyphens/>
        <w:spacing w:after="120"/>
        <w:ind w:left="426" w:hanging="426"/>
        <w:jc w:val="both"/>
        <w:rPr>
          <w:rFonts w:ascii="Tahoma" w:hAnsi="Tahoma" w:cs="Tahoma"/>
          <w:sz w:val="18"/>
          <w:szCs w:val="18"/>
        </w:rPr>
      </w:pPr>
      <w:r w:rsidRPr="007A2B38">
        <w:rPr>
          <w:rFonts w:ascii="Tahoma" w:hAnsi="Tahoma" w:cs="Tahoma"/>
          <w:sz w:val="18"/>
          <w:szCs w:val="18"/>
        </w:rPr>
        <w:t>Zobowiązuję</w:t>
      </w:r>
      <w:r w:rsidRPr="007A2B38">
        <w:rPr>
          <w:rFonts w:ascii="Tahoma" w:hAnsi="Tahoma" w:cs="Tahoma"/>
          <w:iCs/>
          <w:sz w:val="18"/>
          <w:szCs w:val="18"/>
        </w:rPr>
        <w:t xml:space="preserve"> się do nie ujawniania – w ramach wykonywania prac związanych z realizacją Umowy</w:t>
      </w:r>
      <w:r w:rsidRPr="007A2B38">
        <w:rPr>
          <w:rFonts w:ascii="Tahoma" w:hAnsi="Tahoma" w:cs="Tahoma"/>
          <w:sz w:val="18"/>
          <w:szCs w:val="18"/>
        </w:rPr>
        <w:t xml:space="preserve"> nr </w:t>
      </w:r>
      <w:r w:rsidRPr="007A2B38">
        <w:rPr>
          <w:rFonts w:ascii="Tahoma" w:hAnsi="Tahoma" w:cs="Tahoma"/>
          <w:b/>
          <w:bCs/>
          <w:sz w:val="18"/>
          <w:szCs w:val="18"/>
        </w:rPr>
        <w:t>27/TP/ZP/D/2024</w:t>
      </w:r>
      <w:r w:rsidRPr="007A2B38">
        <w:rPr>
          <w:rFonts w:ascii="Tahoma" w:hAnsi="Tahoma" w:cs="Tahoma"/>
          <w:iCs/>
          <w:sz w:val="18"/>
          <w:szCs w:val="18"/>
        </w:rPr>
        <w:t xml:space="preserve"> zawartej pomiędzy Zamawiającym a </w:t>
      </w:r>
      <w:r w:rsidRPr="007A2B38">
        <w:rPr>
          <w:rFonts w:ascii="Tahoma" w:hAnsi="Tahoma" w:cs="Tahoma"/>
          <w:sz w:val="18"/>
          <w:szCs w:val="18"/>
        </w:rPr>
        <w:t xml:space="preserve">Wykonawcą </w:t>
      </w:r>
      <w:r w:rsidRPr="007A2B38">
        <w:rPr>
          <w:rFonts w:ascii="Tahoma" w:hAnsi="Tahoma" w:cs="Tahoma"/>
          <w:iCs/>
          <w:sz w:val="18"/>
          <w:szCs w:val="18"/>
        </w:rPr>
        <w:t xml:space="preserve">informacji objętych tajemnicą służbową w rozumieniu ustawy z dnia 5 sierpnia 2010 r. o ochronie informacji niejawnych </w:t>
      </w:r>
      <w:r w:rsidRPr="007A2B38">
        <w:rPr>
          <w:rFonts w:ascii="Tahoma" w:hAnsi="Tahoma" w:cs="Tahoma"/>
          <w:sz w:val="18"/>
          <w:szCs w:val="18"/>
        </w:rPr>
        <w:t xml:space="preserve">Dz.U. 2019 poz. 742 </w:t>
      </w:r>
      <w:proofErr w:type="spellStart"/>
      <w:r w:rsidRPr="007A2B38">
        <w:rPr>
          <w:rFonts w:ascii="Tahoma" w:hAnsi="Tahoma" w:cs="Tahoma"/>
          <w:sz w:val="18"/>
          <w:szCs w:val="18"/>
        </w:rPr>
        <w:t>t.j</w:t>
      </w:r>
      <w:proofErr w:type="spellEnd"/>
      <w:r w:rsidRPr="007A2B38">
        <w:rPr>
          <w:rFonts w:ascii="Tahoma" w:hAnsi="Tahoma" w:cs="Tahoma"/>
          <w:sz w:val="18"/>
          <w:szCs w:val="18"/>
        </w:rPr>
        <w:t xml:space="preserve">. z </w:t>
      </w:r>
      <w:proofErr w:type="spellStart"/>
      <w:r w:rsidRPr="007A2B38">
        <w:rPr>
          <w:rFonts w:ascii="Tahoma" w:hAnsi="Tahoma" w:cs="Tahoma"/>
          <w:sz w:val="18"/>
          <w:szCs w:val="18"/>
        </w:rPr>
        <w:t>późn</w:t>
      </w:r>
      <w:proofErr w:type="spellEnd"/>
      <w:r w:rsidRPr="007A2B38">
        <w:rPr>
          <w:rFonts w:ascii="Tahoma" w:hAnsi="Tahoma" w:cs="Tahoma"/>
          <w:sz w:val="18"/>
          <w:szCs w:val="18"/>
        </w:rPr>
        <w:t>. zmianami)</w:t>
      </w:r>
    </w:p>
    <w:p w14:paraId="69967AF6" w14:textId="77777777" w:rsidR="00F4787A" w:rsidRPr="007A2B38" w:rsidRDefault="00F4787A" w:rsidP="007A2B38">
      <w:pPr>
        <w:widowControl w:val="0"/>
        <w:numPr>
          <w:ilvl w:val="0"/>
          <w:numId w:val="65"/>
        </w:numPr>
        <w:suppressAutoHyphens/>
        <w:spacing w:after="120"/>
        <w:ind w:left="426" w:hanging="426"/>
        <w:jc w:val="both"/>
        <w:rPr>
          <w:rFonts w:ascii="Tahoma" w:hAnsi="Tahoma" w:cs="Tahoma"/>
          <w:sz w:val="18"/>
          <w:szCs w:val="18"/>
        </w:rPr>
      </w:pPr>
      <w:r w:rsidRPr="007A2B38">
        <w:rPr>
          <w:rFonts w:ascii="Tahoma" w:hAnsi="Tahoma" w:cs="Tahoma"/>
          <w:sz w:val="18"/>
          <w:szCs w:val="18"/>
        </w:rPr>
        <w:t>Zobowiązuję się do nie rozpowszechniania nabytej informacji o charakterze technicznym, technologicznym, organizacyjnym i handlowym, stanowiących tajemnicę Zamawiającego pod rygorem odpowiedzialności cywilnej i karnej.</w:t>
      </w:r>
    </w:p>
    <w:p w14:paraId="4CF81917" w14:textId="645DAD65" w:rsidR="00F4787A" w:rsidRPr="007A2B38" w:rsidRDefault="00F4787A" w:rsidP="007A2B38">
      <w:pPr>
        <w:widowControl w:val="0"/>
        <w:numPr>
          <w:ilvl w:val="0"/>
          <w:numId w:val="65"/>
        </w:numPr>
        <w:suppressAutoHyphens/>
        <w:spacing w:after="120"/>
        <w:ind w:left="426" w:hanging="426"/>
        <w:jc w:val="both"/>
        <w:rPr>
          <w:rFonts w:ascii="Tahoma" w:hAnsi="Tahoma" w:cs="Tahoma"/>
          <w:sz w:val="18"/>
          <w:szCs w:val="18"/>
        </w:rPr>
      </w:pPr>
      <w:r w:rsidRPr="007A2B38">
        <w:rPr>
          <w:rFonts w:ascii="Tahoma" w:hAnsi="Tahoma" w:cs="Tahoma"/>
          <w:sz w:val="18"/>
          <w:szCs w:val="18"/>
        </w:rPr>
        <w:t>Obowiązek zachowania w tajemnicy informacji dotyczących wyżej wymienionych danych uzyskanych w związku</w:t>
      </w:r>
      <w:r w:rsidRPr="007A2B38">
        <w:rPr>
          <w:rFonts w:ascii="Tahoma" w:hAnsi="Tahoma" w:cs="Tahoma"/>
          <w:sz w:val="18"/>
          <w:szCs w:val="18"/>
        </w:rPr>
        <w:br/>
        <w:t xml:space="preserve">z realizacją zadań wynikających z </w:t>
      </w:r>
      <w:r w:rsidRPr="007A2B38">
        <w:rPr>
          <w:rFonts w:ascii="Tahoma" w:hAnsi="Tahoma" w:cs="Tahoma"/>
          <w:iCs/>
          <w:sz w:val="18"/>
          <w:szCs w:val="18"/>
        </w:rPr>
        <w:t>Umowy</w:t>
      </w:r>
      <w:r w:rsidRPr="007A2B38">
        <w:rPr>
          <w:rFonts w:ascii="Tahoma" w:hAnsi="Tahoma" w:cs="Tahoma"/>
          <w:sz w:val="18"/>
          <w:szCs w:val="18"/>
        </w:rPr>
        <w:t xml:space="preserve"> nr </w:t>
      </w:r>
      <w:r w:rsidRPr="007A2B38">
        <w:rPr>
          <w:rFonts w:ascii="Tahoma" w:hAnsi="Tahoma" w:cs="Tahoma"/>
          <w:b/>
          <w:bCs/>
          <w:sz w:val="18"/>
          <w:szCs w:val="18"/>
        </w:rPr>
        <w:t>27/TP/ZP/D/2024</w:t>
      </w:r>
      <w:r w:rsidRPr="007A2B38">
        <w:rPr>
          <w:rFonts w:ascii="Tahoma" w:hAnsi="Tahoma" w:cs="Tahoma"/>
          <w:sz w:val="18"/>
          <w:szCs w:val="18"/>
        </w:rPr>
        <w:t xml:space="preserve"> ciąży na mnie nawet po wygaśnięciu stosunku o pracę lub stosunku zlecenia.</w:t>
      </w:r>
    </w:p>
    <w:p w14:paraId="64E76C82" w14:textId="77777777" w:rsidR="00F4787A" w:rsidRPr="007A2B38" w:rsidRDefault="00F4787A" w:rsidP="00F4787A">
      <w:pPr>
        <w:spacing w:after="120"/>
        <w:rPr>
          <w:rFonts w:ascii="Tahoma" w:hAnsi="Tahoma" w:cs="Tahoma"/>
          <w:sz w:val="18"/>
          <w:szCs w:val="18"/>
        </w:rPr>
      </w:pPr>
    </w:p>
    <w:p w14:paraId="1D3A994F" w14:textId="77777777" w:rsidR="00F4787A" w:rsidRPr="007A2B38" w:rsidRDefault="00F4787A" w:rsidP="00F4787A">
      <w:pPr>
        <w:spacing w:after="120"/>
        <w:rPr>
          <w:rFonts w:ascii="Tahoma" w:hAnsi="Tahoma" w:cs="Tahoma"/>
          <w:sz w:val="18"/>
          <w:szCs w:val="18"/>
        </w:rPr>
      </w:pPr>
      <w:r w:rsidRPr="007A2B38">
        <w:rPr>
          <w:rFonts w:ascii="Tahoma" w:hAnsi="Tahoma" w:cs="Tahoma"/>
          <w:sz w:val="18"/>
          <w:szCs w:val="18"/>
        </w:rPr>
        <w:t>Powyższe zobowiązanie zachowuje ważność w przypadku danych osobowych zwykłych i szczególnych kategorii danych osobowych bezterminowo.</w:t>
      </w:r>
    </w:p>
    <w:p w14:paraId="6C183C9F" w14:textId="77777777" w:rsidR="00F4787A" w:rsidRPr="007A2B38" w:rsidRDefault="00F4787A" w:rsidP="00F4787A">
      <w:pPr>
        <w:rPr>
          <w:rFonts w:ascii="Tahoma" w:hAnsi="Tahoma" w:cs="Tahoma"/>
          <w:sz w:val="18"/>
          <w:szCs w:val="18"/>
        </w:rPr>
      </w:pPr>
    </w:p>
    <w:p w14:paraId="78DA8031" w14:textId="77777777" w:rsidR="00F4787A" w:rsidRPr="007A2B38" w:rsidRDefault="00F4787A" w:rsidP="00F4787A">
      <w:pPr>
        <w:rPr>
          <w:rFonts w:ascii="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 dn. ………………………</w:t>
      </w:r>
      <w:r w:rsidRPr="007A2B38">
        <w:rPr>
          <w:rFonts w:ascii="Tahoma" w:hAnsi="Tahoma" w:cs="Tahoma"/>
          <w:sz w:val="18"/>
          <w:szCs w:val="18"/>
        </w:rPr>
        <w:tab/>
      </w:r>
      <w:r w:rsidRPr="007A2B38">
        <w:rPr>
          <w:rFonts w:ascii="Tahoma" w:hAnsi="Tahoma" w:cs="Tahoma"/>
          <w:sz w:val="18"/>
          <w:szCs w:val="18"/>
        </w:rPr>
        <w:tab/>
        <w:t>Podpis pracownika:</w:t>
      </w:r>
    </w:p>
    <w:p w14:paraId="7174CF4F" w14:textId="77777777" w:rsidR="00F4787A" w:rsidRPr="007A2B38" w:rsidRDefault="00F4787A" w:rsidP="00F4787A">
      <w:pPr>
        <w:rPr>
          <w:rFonts w:ascii="Tahoma" w:hAnsi="Tahoma" w:cs="Tahoma"/>
          <w:sz w:val="18"/>
          <w:szCs w:val="18"/>
        </w:rPr>
      </w:pP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r>
      <w:r w:rsidRPr="007A2B38">
        <w:rPr>
          <w:rFonts w:ascii="Tahoma" w:hAnsi="Tahoma" w:cs="Tahoma"/>
          <w:sz w:val="18"/>
          <w:szCs w:val="18"/>
        </w:rPr>
        <w:tab/>
        <w:t xml:space="preserve"> ……………………………………………….</w:t>
      </w:r>
    </w:p>
    <w:p w14:paraId="2941FF1D" w14:textId="77777777" w:rsidR="00F4787A" w:rsidRPr="007A2B38" w:rsidRDefault="00F4787A" w:rsidP="00F4787A">
      <w:pPr>
        <w:tabs>
          <w:tab w:val="left" w:pos="284"/>
          <w:tab w:val="left" w:pos="2268"/>
        </w:tabs>
        <w:rPr>
          <w:rFonts w:ascii="Tahoma" w:hAnsi="Tahoma" w:cs="Tahoma"/>
          <w:sz w:val="18"/>
          <w:szCs w:val="18"/>
        </w:rPr>
      </w:pPr>
    </w:p>
    <w:p w14:paraId="63E4C749" w14:textId="77777777" w:rsidR="00F4787A" w:rsidRPr="007A2B38" w:rsidRDefault="00F4787A" w:rsidP="00F4787A">
      <w:pPr>
        <w:jc w:val="center"/>
        <w:rPr>
          <w:rFonts w:ascii="Tahoma" w:hAnsi="Tahoma" w:cs="Tahoma"/>
          <w:sz w:val="18"/>
          <w:szCs w:val="18"/>
        </w:rPr>
      </w:pPr>
      <w:r w:rsidRPr="007A2B38">
        <w:rPr>
          <w:rFonts w:ascii="Tahoma" w:hAnsi="Tahoma" w:cs="Tahoma"/>
          <w:b/>
          <w:i/>
          <w:sz w:val="18"/>
          <w:szCs w:val="18"/>
        </w:rPr>
        <w:br w:type="page"/>
      </w:r>
    </w:p>
    <w:p w14:paraId="5ABE2DDC" w14:textId="4419230A" w:rsidR="00F4787A" w:rsidRPr="007A2B38" w:rsidRDefault="00F4787A" w:rsidP="00F4787A">
      <w:pPr>
        <w:spacing w:after="120"/>
        <w:jc w:val="right"/>
        <w:rPr>
          <w:rFonts w:ascii="Tahoma" w:hAnsi="Tahoma" w:cs="Tahoma"/>
          <w:sz w:val="18"/>
          <w:szCs w:val="18"/>
        </w:rPr>
      </w:pPr>
      <w:r w:rsidRPr="007A2B38">
        <w:rPr>
          <w:rFonts w:ascii="Tahoma" w:hAnsi="Tahoma" w:cs="Tahoma"/>
          <w:b/>
          <w:iCs/>
          <w:smallCaps/>
          <w:kern w:val="1"/>
          <w:sz w:val="18"/>
          <w:szCs w:val="18"/>
        </w:rPr>
        <w:lastRenderedPageBreak/>
        <w:t xml:space="preserve"> (załącznik nr 3 do Umowy)</w:t>
      </w:r>
    </w:p>
    <w:p w14:paraId="4CF231CE" w14:textId="77777777" w:rsidR="00F4787A" w:rsidRPr="007A2B38" w:rsidRDefault="00F4787A" w:rsidP="00F4787A">
      <w:pPr>
        <w:jc w:val="right"/>
        <w:outlineLvl w:val="4"/>
        <w:rPr>
          <w:rFonts w:ascii="Tahoma" w:hAnsi="Tahoma" w:cs="Tahoma"/>
          <w:bCs/>
          <w:iCs/>
          <w:sz w:val="18"/>
          <w:szCs w:val="18"/>
        </w:rPr>
      </w:pPr>
    </w:p>
    <w:p w14:paraId="026D805C" w14:textId="00EF8D60" w:rsidR="00F4787A" w:rsidRPr="007A2B38" w:rsidRDefault="00F4787A" w:rsidP="00F4787A">
      <w:pPr>
        <w:spacing w:line="360" w:lineRule="auto"/>
        <w:jc w:val="center"/>
        <w:rPr>
          <w:rFonts w:ascii="Tahoma" w:hAnsi="Tahoma" w:cs="Tahoma"/>
          <w:b/>
          <w:sz w:val="18"/>
          <w:szCs w:val="18"/>
        </w:rPr>
      </w:pPr>
      <w:r w:rsidRPr="007A2B38">
        <w:rPr>
          <w:rFonts w:ascii="Tahoma" w:hAnsi="Tahoma" w:cs="Tahoma"/>
          <w:b/>
          <w:sz w:val="18"/>
          <w:szCs w:val="18"/>
        </w:rPr>
        <w:t xml:space="preserve">Umowa </w:t>
      </w:r>
      <w:r w:rsidRPr="007A2B38">
        <w:rPr>
          <w:rFonts w:ascii="Tahoma" w:hAnsi="Tahoma" w:cs="Tahoma"/>
          <w:b/>
          <w:sz w:val="18"/>
          <w:szCs w:val="18"/>
        </w:rPr>
        <w:br/>
        <w:t>powierzenia przetwarzania danych osobowych</w:t>
      </w:r>
      <w:r w:rsidRPr="007A2B38">
        <w:rPr>
          <w:rFonts w:ascii="Tahoma" w:hAnsi="Tahoma" w:cs="Tahoma"/>
          <w:b/>
          <w:sz w:val="18"/>
          <w:szCs w:val="18"/>
        </w:rPr>
        <w:br/>
        <w:t xml:space="preserve">stanowiąca uzupełnienie Umowy nr </w:t>
      </w:r>
      <w:r w:rsidRPr="007A2B38">
        <w:rPr>
          <w:rFonts w:ascii="Tahoma" w:hAnsi="Tahoma" w:cs="Tahoma"/>
          <w:b/>
          <w:bCs/>
          <w:sz w:val="18"/>
          <w:szCs w:val="18"/>
        </w:rPr>
        <w:t>27/TP/ZP/D/2024</w:t>
      </w:r>
    </w:p>
    <w:p w14:paraId="3DE1F8B4" w14:textId="77777777" w:rsidR="00F4787A" w:rsidRPr="007A2B38" w:rsidRDefault="00F4787A" w:rsidP="00F4787A">
      <w:pPr>
        <w:spacing w:before="120" w:line="240" w:lineRule="atLeast"/>
        <w:jc w:val="center"/>
        <w:rPr>
          <w:rFonts w:ascii="Tahoma" w:hAnsi="Tahoma" w:cs="Tahoma"/>
          <w:sz w:val="18"/>
          <w:szCs w:val="18"/>
        </w:rPr>
      </w:pPr>
      <w:r w:rsidRPr="007A2B38">
        <w:rPr>
          <w:rFonts w:ascii="Tahoma" w:hAnsi="Tahoma" w:cs="Tahoma"/>
          <w:sz w:val="18"/>
          <w:szCs w:val="18"/>
        </w:rPr>
        <w:t xml:space="preserve">zawarta w dniu </w:t>
      </w:r>
      <w:r w:rsidRPr="007A2B38">
        <w:rPr>
          <w:rFonts w:ascii="Tahoma" w:hAnsi="Tahoma" w:cs="Tahoma"/>
          <w:bCs/>
          <w:sz w:val="18"/>
          <w:szCs w:val="18"/>
        </w:rPr>
        <w:t xml:space="preserve">........................................... </w:t>
      </w:r>
      <w:r w:rsidRPr="007A2B38">
        <w:rPr>
          <w:rFonts w:ascii="Tahoma" w:hAnsi="Tahoma" w:cs="Tahoma"/>
          <w:sz w:val="18"/>
          <w:szCs w:val="18"/>
        </w:rPr>
        <w:t>w Łodzi</w:t>
      </w:r>
      <w:r w:rsidRPr="007A2B38">
        <w:rPr>
          <w:rFonts w:ascii="Tahoma" w:hAnsi="Tahoma" w:cs="Tahoma"/>
          <w:bCs/>
          <w:sz w:val="18"/>
          <w:szCs w:val="18"/>
        </w:rPr>
        <w:t xml:space="preserve">, </w:t>
      </w:r>
      <w:r w:rsidRPr="007A2B38">
        <w:rPr>
          <w:rFonts w:ascii="Tahoma" w:hAnsi="Tahoma" w:cs="Tahoma"/>
          <w:sz w:val="18"/>
          <w:szCs w:val="18"/>
        </w:rPr>
        <w:t>pomiędzy:</w:t>
      </w:r>
    </w:p>
    <w:p w14:paraId="210EDC79" w14:textId="77777777" w:rsidR="00F4787A" w:rsidRPr="007A2B38" w:rsidRDefault="00F4787A" w:rsidP="00F4787A">
      <w:pPr>
        <w:autoSpaceDN w:val="0"/>
        <w:jc w:val="both"/>
        <w:textAlignment w:val="baseline"/>
        <w:rPr>
          <w:rFonts w:ascii="Tahoma" w:hAnsi="Tahoma" w:cs="Tahoma"/>
          <w:b/>
          <w:kern w:val="3"/>
          <w:sz w:val="18"/>
          <w:szCs w:val="18"/>
        </w:rPr>
      </w:pPr>
    </w:p>
    <w:p w14:paraId="522CD896" w14:textId="77777777" w:rsidR="00F4787A" w:rsidRPr="007A2B38" w:rsidRDefault="00F4787A" w:rsidP="00F4787A">
      <w:pPr>
        <w:pStyle w:val="Tre"/>
        <w:rPr>
          <w:rFonts w:ascii="Tahoma" w:hAnsi="Tahoma" w:cs="Tahoma"/>
          <w:color w:val="auto"/>
          <w:sz w:val="18"/>
          <w:szCs w:val="18"/>
        </w:rPr>
      </w:pPr>
    </w:p>
    <w:p w14:paraId="1D7DC909" w14:textId="40F43D6F"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zawarta w Łodzi, obowiązuje od dnia ………...2024 r.</w:t>
      </w:r>
    </w:p>
    <w:p w14:paraId="7D96303D" w14:textId="77777777" w:rsidR="00F4787A" w:rsidRPr="007A2B38" w:rsidRDefault="00F4787A" w:rsidP="00F4787A">
      <w:pPr>
        <w:pStyle w:val="Tre"/>
        <w:rPr>
          <w:rFonts w:ascii="Tahoma" w:hAnsi="Tahoma" w:cs="Tahoma"/>
          <w:color w:val="auto"/>
          <w:sz w:val="18"/>
          <w:szCs w:val="18"/>
        </w:rPr>
      </w:pPr>
    </w:p>
    <w:p w14:paraId="05C5896D"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 xml:space="preserve">pomiędzy </w:t>
      </w:r>
    </w:p>
    <w:p w14:paraId="0635D86B" w14:textId="77777777" w:rsidR="00F4787A" w:rsidRPr="007A2B38" w:rsidRDefault="00F4787A" w:rsidP="00F4787A">
      <w:pPr>
        <w:pStyle w:val="Tre"/>
        <w:rPr>
          <w:rFonts w:ascii="Tahoma" w:hAnsi="Tahoma" w:cs="Tahoma"/>
          <w:color w:val="auto"/>
          <w:sz w:val="18"/>
          <w:szCs w:val="18"/>
        </w:rPr>
      </w:pPr>
    </w:p>
    <w:p w14:paraId="5ABC2EBA" w14:textId="77777777" w:rsidR="00F4787A" w:rsidRPr="007A2B38" w:rsidRDefault="00F4787A" w:rsidP="00F4787A">
      <w:pPr>
        <w:jc w:val="both"/>
        <w:rPr>
          <w:rFonts w:ascii="Tahoma" w:hAnsi="Tahoma" w:cs="Tahoma"/>
          <w:b/>
          <w:bCs/>
          <w:iCs/>
          <w:sz w:val="18"/>
          <w:szCs w:val="18"/>
        </w:rPr>
      </w:pPr>
      <w:r w:rsidRPr="007A2B38">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005975B5" w14:textId="77777777" w:rsidR="00F4787A" w:rsidRPr="007A2B38" w:rsidRDefault="00F4787A" w:rsidP="00F4787A">
      <w:pPr>
        <w:jc w:val="both"/>
        <w:rPr>
          <w:rFonts w:ascii="Tahoma" w:hAnsi="Tahoma" w:cs="Tahoma"/>
          <w:sz w:val="18"/>
          <w:szCs w:val="18"/>
        </w:rPr>
      </w:pPr>
      <w:r w:rsidRPr="007A2B38">
        <w:rPr>
          <w:rFonts w:ascii="Tahoma" w:hAnsi="Tahoma" w:cs="Tahoma"/>
          <w:b/>
          <w:bCs/>
          <w:iCs/>
          <w:sz w:val="18"/>
          <w:szCs w:val="18"/>
        </w:rPr>
        <w:t>ul. Kopcińskiego 22</w:t>
      </w:r>
      <w:r w:rsidRPr="007A2B38">
        <w:rPr>
          <w:rFonts w:ascii="Tahoma" w:hAnsi="Tahoma" w:cs="Tahoma"/>
          <w:sz w:val="18"/>
          <w:szCs w:val="18"/>
        </w:rPr>
        <w:t>, reprezentowanym przez:</w:t>
      </w:r>
    </w:p>
    <w:p w14:paraId="030555F5" w14:textId="77777777" w:rsidR="00F4787A" w:rsidRPr="007A2B38" w:rsidRDefault="00F4787A" w:rsidP="00F4787A">
      <w:pPr>
        <w:jc w:val="both"/>
        <w:rPr>
          <w:rFonts w:ascii="Tahoma" w:hAnsi="Tahoma" w:cs="Tahoma"/>
          <w:b/>
          <w:iCs/>
          <w:sz w:val="18"/>
          <w:szCs w:val="18"/>
        </w:rPr>
      </w:pPr>
    </w:p>
    <w:p w14:paraId="7EBF4A21" w14:textId="77777777" w:rsidR="00F4787A" w:rsidRPr="007A2B38" w:rsidRDefault="00F4787A" w:rsidP="00F4787A">
      <w:pPr>
        <w:rPr>
          <w:rFonts w:ascii="Tahoma" w:hAnsi="Tahoma" w:cs="Tahoma"/>
          <w:sz w:val="18"/>
          <w:szCs w:val="18"/>
        </w:rPr>
      </w:pPr>
      <w:r w:rsidRPr="007A2B38">
        <w:rPr>
          <w:rFonts w:ascii="Tahoma" w:hAnsi="Tahoma" w:cs="Tahoma"/>
          <w:b/>
          <w:iCs/>
          <w:sz w:val="18"/>
          <w:szCs w:val="18"/>
        </w:rPr>
        <w:t>………………………………………………………</w:t>
      </w:r>
    </w:p>
    <w:p w14:paraId="0B8BD010" w14:textId="77777777" w:rsidR="00F4787A" w:rsidRPr="007A2B38" w:rsidRDefault="00F4787A" w:rsidP="00F4787A">
      <w:pPr>
        <w:rPr>
          <w:rFonts w:ascii="Tahoma" w:hAnsi="Tahoma" w:cs="Tahoma"/>
          <w:sz w:val="18"/>
          <w:szCs w:val="18"/>
        </w:rPr>
      </w:pPr>
      <w:r w:rsidRPr="007A2B38">
        <w:rPr>
          <w:rFonts w:ascii="Tahoma" w:hAnsi="Tahoma" w:cs="Tahoma"/>
          <w:sz w:val="18"/>
          <w:szCs w:val="18"/>
        </w:rPr>
        <w:t>konto: BGK o/ Łódź, nr 09 1130 1163 0014 7138 1320 0001</w:t>
      </w:r>
    </w:p>
    <w:p w14:paraId="0DB9A1A6" w14:textId="77777777" w:rsidR="00F4787A" w:rsidRPr="007A2B38" w:rsidRDefault="00F4787A" w:rsidP="00F4787A">
      <w:pPr>
        <w:pStyle w:val="Tre"/>
        <w:jc w:val="both"/>
        <w:rPr>
          <w:rFonts w:ascii="Tahoma" w:hAnsi="Tahoma" w:cs="Tahoma"/>
          <w:color w:val="auto"/>
          <w:sz w:val="18"/>
          <w:szCs w:val="18"/>
        </w:rPr>
      </w:pPr>
      <w:r w:rsidRPr="007A2B38">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7A2B38">
        <w:rPr>
          <w:rFonts w:ascii="Tahoma" w:hAnsi="Tahoma" w:cs="Tahoma"/>
          <w:b/>
          <w:color w:val="auto"/>
          <w:sz w:val="18"/>
          <w:szCs w:val="18"/>
        </w:rPr>
        <w:t>Administratorem</w:t>
      </w:r>
    </w:p>
    <w:p w14:paraId="257B1ABF"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a</w:t>
      </w:r>
    </w:p>
    <w:p w14:paraId="7EBDE920"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 z siedzibą w …………. przy ul………………….., (kod: ………), wpisaną do Krajowego Rejestru Sądowego pod numerem KRS…………………….., NIP……………………….., REGON …………………..., kapitał zakładowy ………………………. zł, BDO …………………..,</w:t>
      </w:r>
    </w:p>
    <w:p w14:paraId="56A5655D"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reprezentowaną przez:</w:t>
      </w:r>
    </w:p>
    <w:p w14:paraId="222E7AA0"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1. …………………………………………...……..……….……….. -…………………………………………..……..……….………..</w:t>
      </w:r>
    </w:p>
    <w:p w14:paraId="6C231DCB"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2. …………………………………..……………..……….……….. -…………………………………………..……..……….………..</w:t>
      </w:r>
    </w:p>
    <w:p w14:paraId="1A3AF480"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 xml:space="preserve">zwanym dalej </w:t>
      </w:r>
      <w:r w:rsidRPr="007A2B38">
        <w:rPr>
          <w:rFonts w:ascii="Tahoma" w:hAnsi="Tahoma" w:cs="Tahoma"/>
          <w:b/>
          <w:color w:val="auto"/>
          <w:sz w:val="18"/>
          <w:szCs w:val="18"/>
        </w:rPr>
        <w:t>Podmiotem przetwarzającym</w:t>
      </w:r>
    </w:p>
    <w:p w14:paraId="62C2A0CC" w14:textId="77777777" w:rsidR="00F4787A" w:rsidRPr="007A2B38" w:rsidRDefault="00F4787A" w:rsidP="00F4787A">
      <w:pPr>
        <w:pStyle w:val="Tre"/>
        <w:rPr>
          <w:rFonts w:ascii="Tahoma" w:hAnsi="Tahoma" w:cs="Tahoma"/>
          <w:color w:val="auto"/>
          <w:sz w:val="18"/>
          <w:szCs w:val="18"/>
        </w:rPr>
      </w:pPr>
      <w:r w:rsidRPr="007A2B38">
        <w:rPr>
          <w:rFonts w:ascii="Tahoma" w:hAnsi="Tahoma" w:cs="Tahoma"/>
          <w:color w:val="auto"/>
          <w:sz w:val="18"/>
          <w:szCs w:val="18"/>
        </w:rPr>
        <w:t>o następującej treści:</w:t>
      </w:r>
    </w:p>
    <w:p w14:paraId="5F9FAB31" w14:textId="77777777" w:rsidR="00F4787A" w:rsidRPr="007A2B38" w:rsidRDefault="00F4787A" w:rsidP="00F4787A">
      <w:pPr>
        <w:pStyle w:val="Tre"/>
        <w:rPr>
          <w:rFonts w:ascii="Tahoma" w:hAnsi="Tahoma" w:cs="Tahoma"/>
          <w:color w:val="auto"/>
          <w:sz w:val="18"/>
          <w:szCs w:val="18"/>
        </w:rPr>
      </w:pPr>
    </w:p>
    <w:p w14:paraId="0B776506"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1</w:t>
      </w:r>
    </w:p>
    <w:p w14:paraId="7E6B5212" w14:textId="771C5CBE" w:rsidR="00F4787A" w:rsidRPr="007A2B38" w:rsidRDefault="00F4787A" w:rsidP="00F4787A">
      <w:pPr>
        <w:pStyle w:val="Tre"/>
        <w:jc w:val="both"/>
        <w:rPr>
          <w:rFonts w:ascii="Tahoma" w:hAnsi="Tahoma" w:cs="Tahoma"/>
          <w:b/>
          <w:color w:val="auto"/>
          <w:sz w:val="18"/>
          <w:szCs w:val="18"/>
        </w:rPr>
      </w:pPr>
      <w:r w:rsidRPr="007A2B38">
        <w:rPr>
          <w:rFonts w:ascii="Tahoma" w:hAnsi="Tahoma" w:cs="Tahoma"/>
          <w:color w:val="auto"/>
          <w:sz w:val="18"/>
          <w:szCs w:val="18"/>
        </w:rPr>
        <w:t xml:space="preserve">W związku z łączącą Strony niniejszej umowy umową </w:t>
      </w:r>
      <w:r w:rsidRPr="007A2B38">
        <w:rPr>
          <w:rFonts w:ascii="Tahoma" w:eastAsia="Times New Roman" w:hAnsi="Tahoma" w:cs="Tahoma"/>
          <w:b/>
          <w:color w:val="auto"/>
          <w:sz w:val="18"/>
          <w:szCs w:val="18"/>
        </w:rPr>
        <w:t>27/TP/ZP/D/2024</w:t>
      </w:r>
      <w:r w:rsidRPr="007A2B38">
        <w:rPr>
          <w:rFonts w:ascii="Tahoma" w:hAnsi="Tahoma" w:cs="Tahoma"/>
          <w:b/>
          <w:color w:val="auto"/>
          <w:sz w:val="18"/>
          <w:szCs w:val="18"/>
        </w:rPr>
        <w:t xml:space="preserve"> </w:t>
      </w:r>
      <w:r w:rsidRPr="007A2B38">
        <w:rPr>
          <w:rFonts w:ascii="Tahoma" w:hAnsi="Tahoma" w:cs="Tahoma"/>
          <w:color w:val="auto"/>
          <w:sz w:val="18"/>
          <w:szCs w:val="18"/>
        </w:rPr>
        <w:t xml:space="preserve">z dnia ………………. r., zwaną dalej Umową zasadniczą, której przedmiotem jest </w:t>
      </w:r>
      <w:r w:rsidR="00E207CE" w:rsidRPr="007A2B38">
        <w:rPr>
          <w:rFonts w:ascii="Tahoma" w:hAnsi="Tahoma" w:cs="Tahoma"/>
          <w:b/>
          <w:bCs/>
          <w:iCs/>
          <w:color w:val="auto"/>
          <w:sz w:val="18"/>
          <w:szCs w:val="18"/>
        </w:rPr>
        <w:t>„</w:t>
      </w:r>
      <w:r w:rsidR="007A2B38" w:rsidRPr="007A2B38">
        <w:rPr>
          <w:rFonts w:ascii="Tahoma" w:hAnsi="Tahoma" w:cs="Tahoma"/>
          <w:b/>
          <w:bCs/>
          <w:iCs/>
          <w:color w:val="auto"/>
          <w:sz w:val="18"/>
          <w:szCs w:val="18"/>
        </w:rPr>
        <w:t xml:space="preserve">Dostawa płyty sterującej  kolimatora i kolimatora do tomografu komputerowego typ: </w:t>
      </w:r>
      <w:proofErr w:type="spellStart"/>
      <w:r w:rsidR="007A2B38" w:rsidRPr="007A2B38">
        <w:rPr>
          <w:rFonts w:ascii="Tahoma" w:hAnsi="Tahoma" w:cs="Tahoma"/>
          <w:b/>
          <w:bCs/>
          <w:iCs/>
          <w:color w:val="auto"/>
          <w:sz w:val="18"/>
          <w:szCs w:val="18"/>
        </w:rPr>
        <w:t>Revolution</w:t>
      </w:r>
      <w:proofErr w:type="spellEnd"/>
      <w:r w:rsidR="007A2B38" w:rsidRPr="007A2B38">
        <w:rPr>
          <w:rFonts w:ascii="Tahoma" w:hAnsi="Tahoma" w:cs="Tahoma"/>
          <w:b/>
          <w:bCs/>
          <w:iCs/>
          <w:color w:val="auto"/>
          <w:sz w:val="18"/>
          <w:szCs w:val="18"/>
        </w:rPr>
        <w:t xml:space="preserve"> CT o nr fabrycznym: REVX1800088CN wraz z montażem</w:t>
      </w:r>
      <w:r w:rsidR="00E207CE" w:rsidRPr="007A2B38">
        <w:rPr>
          <w:rFonts w:ascii="Tahoma" w:hAnsi="Tahoma" w:cs="Tahoma"/>
          <w:b/>
          <w:bCs/>
          <w:iCs/>
          <w:color w:val="auto"/>
          <w:sz w:val="18"/>
          <w:szCs w:val="18"/>
        </w:rPr>
        <w:t>”</w:t>
      </w:r>
      <w:r w:rsidRPr="007A2B38">
        <w:rPr>
          <w:rFonts w:ascii="Tahoma" w:hAnsi="Tahoma" w:cs="Tahoma"/>
          <w:b/>
          <w:bCs/>
          <w:iCs/>
          <w:color w:val="auto"/>
          <w:sz w:val="18"/>
          <w:szCs w:val="18"/>
        </w:rPr>
        <w:t xml:space="preserve"> </w:t>
      </w:r>
      <w:r w:rsidRPr="007A2B38">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763873E6" w14:textId="77777777" w:rsidR="00F4787A" w:rsidRPr="007A2B38" w:rsidRDefault="00F4787A" w:rsidP="00F4787A">
      <w:pPr>
        <w:pStyle w:val="Tre"/>
        <w:jc w:val="both"/>
        <w:rPr>
          <w:rFonts w:ascii="Tahoma" w:hAnsi="Tahoma" w:cs="Tahoma"/>
          <w:color w:val="auto"/>
          <w:sz w:val="18"/>
          <w:szCs w:val="18"/>
        </w:rPr>
      </w:pPr>
    </w:p>
    <w:p w14:paraId="6EC32607" w14:textId="77777777" w:rsidR="00F4787A" w:rsidRPr="007A2B38" w:rsidRDefault="00F4787A" w:rsidP="00F4787A">
      <w:pPr>
        <w:pStyle w:val="Tre"/>
        <w:jc w:val="center"/>
        <w:rPr>
          <w:rFonts w:ascii="Tahoma" w:hAnsi="Tahoma" w:cs="Tahoma"/>
          <w:color w:val="auto"/>
          <w:sz w:val="18"/>
          <w:szCs w:val="18"/>
        </w:rPr>
      </w:pPr>
    </w:p>
    <w:p w14:paraId="4F96D4E6"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2</w:t>
      </w:r>
    </w:p>
    <w:p w14:paraId="68726D38" w14:textId="77777777" w:rsidR="00F4787A" w:rsidRPr="007A2B38" w:rsidRDefault="00F4787A" w:rsidP="00E207CE">
      <w:pPr>
        <w:pStyle w:val="Tre"/>
        <w:numPr>
          <w:ilvl w:val="0"/>
          <w:numId w:val="58"/>
        </w:numPr>
        <w:tabs>
          <w:tab w:val="clear" w:pos="1909"/>
          <w:tab w:val="num" w:pos="0"/>
        </w:tabs>
        <w:ind w:left="360" w:hanging="360"/>
        <w:jc w:val="both"/>
        <w:rPr>
          <w:rFonts w:ascii="Tahoma" w:hAnsi="Tahoma" w:cs="Tahoma"/>
          <w:color w:val="auto"/>
          <w:sz w:val="18"/>
          <w:szCs w:val="18"/>
        </w:rPr>
      </w:pPr>
      <w:r w:rsidRPr="007A2B38">
        <w:rPr>
          <w:rFonts w:ascii="Tahoma" w:hAnsi="Tahoma" w:cs="Tahoma"/>
          <w:color w:val="auto"/>
          <w:sz w:val="18"/>
          <w:szCs w:val="18"/>
        </w:rPr>
        <w:t>Powierzenie przetwarzania danych osobowych obejmuje dane osobowe dotyczące (kategoria os</w:t>
      </w:r>
      <w:r w:rsidRPr="007A2B38">
        <w:rPr>
          <w:rFonts w:ascii="Tahoma" w:hAnsi="Tahoma" w:cs="Tahoma"/>
          <w:color w:val="auto"/>
          <w:sz w:val="18"/>
          <w:szCs w:val="18"/>
          <w:lang w:val="es-ES"/>
        </w:rPr>
        <w:t>ó</w:t>
      </w:r>
      <w:r w:rsidRPr="007A2B38">
        <w:rPr>
          <w:rFonts w:ascii="Tahoma" w:hAnsi="Tahoma" w:cs="Tahoma"/>
          <w:color w:val="auto"/>
          <w:sz w:val="18"/>
          <w:szCs w:val="18"/>
        </w:rPr>
        <w:t>b i rodzaj danych)</w:t>
      </w:r>
      <w:r w:rsidRPr="007A2B38">
        <w:rPr>
          <w:rFonts w:ascii="Tahoma" w:hAnsi="Tahoma" w:cs="Tahoma"/>
          <w:i/>
          <w:iCs/>
          <w:color w:val="auto"/>
          <w:sz w:val="18"/>
          <w:szCs w:val="18"/>
        </w:rPr>
        <w:t>(katalog przykładowy - do uzupełnienia - niepotrzebne usunąć)</w:t>
      </w:r>
      <w:r w:rsidRPr="007A2B38">
        <w:rPr>
          <w:rFonts w:ascii="Tahoma" w:hAnsi="Tahoma" w:cs="Tahoma"/>
          <w:color w:val="auto"/>
          <w:sz w:val="18"/>
          <w:szCs w:val="18"/>
        </w:rPr>
        <w:t xml:space="preserve"> :</w:t>
      </w:r>
    </w:p>
    <w:p w14:paraId="08D4EC3E" w14:textId="77777777" w:rsidR="00F4787A" w:rsidRPr="007A2B38" w:rsidRDefault="00F4787A" w:rsidP="00E207CE">
      <w:pPr>
        <w:pStyle w:val="Tre"/>
        <w:numPr>
          <w:ilvl w:val="1"/>
          <w:numId w:val="58"/>
        </w:numPr>
        <w:tabs>
          <w:tab w:val="clear" w:pos="1909"/>
          <w:tab w:val="num" w:pos="0"/>
        </w:tabs>
        <w:ind w:left="1080" w:hanging="360"/>
        <w:jc w:val="both"/>
        <w:rPr>
          <w:rFonts w:ascii="Tahoma" w:hAnsi="Tahoma" w:cs="Tahoma"/>
          <w:color w:val="auto"/>
          <w:sz w:val="18"/>
          <w:szCs w:val="18"/>
        </w:rPr>
      </w:pPr>
      <w:r w:rsidRPr="007A2B38">
        <w:rPr>
          <w:rFonts w:ascii="Tahoma" w:hAnsi="Tahoma" w:cs="Tahoma"/>
          <w:color w:val="auto"/>
          <w:sz w:val="18"/>
          <w:szCs w:val="18"/>
        </w:rPr>
        <w:t>pacjentów Administratora:</w:t>
      </w:r>
    </w:p>
    <w:p w14:paraId="6B77B367"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identyfikacyjne (…………);</w:t>
      </w:r>
    </w:p>
    <w:p w14:paraId="6A2A6F0D"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adresowe (…………);</w:t>
      </w:r>
    </w:p>
    <w:p w14:paraId="78F330A4"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kontaktowe (…………);</w:t>
      </w:r>
    </w:p>
    <w:p w14:paraId="249E0B80"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o stanie rodzinnym (…………);</w:t>
      </w:r>
    </w:p>
    <w:p w14:paraId="5E2BF428"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genetyczne (…………);</w:t>
      </w:r>
    </w:p>
    <w:p w14:paraId="57428762"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biometryczne (…………);</w:t>
      </w:r>
    </w:p>
    <w:p w14:paraId="2E50A72D"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dotyczące zdrowia (…………);</w:t>
      </w:r>
    </w:p>
    <w:p w14:paraId="672A2464"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inne ……………………..;</w:t>
      </w:r>
    </w:p>
    <w:p w14:paraId="56C2EF43" w14:textId="77777777" w:rsidR="00F4787A" w:rsidRPr="007A2B38" w:rsidRDefault="00F4787A" w:rsidP="00E207CE">
      <w:pPr>
        <w:pStyle w:val="Tre"/>
        <w:numPr>
          <w:ilvl w:val="1"/>
          <w:numId w:val="58"/>
        </w:numPr>
        <w:tabs>
          <w:tab w:val="clear" w:pos="1909"/>
          <w:tab w:val="num" w:pos="0"/>
        </w:tabs>
        <w:ind w:left="1080" w:hanging="360"/>
        <w:jc w:val="both"/>
        <w:rPr>
          <w:rFonts w:ascii="Tahoma" w:hAnsi="Tahoma" w:cs="Tahoma"/>
          <w:color w:val="auto"/>
          <w:sz w:val="18"/>
          <w:szCs w:val="18"/>
        </w:rPr>
      </w:pPr>
      <w:r w:rsidRPr="007A2B38">
        <w:rPr>
          <w:rFonts w:ascii="Tahoma" w:hAnsi="Tahoma" w:cs="Tahoma"/>
          <w:color w:val="auto"/>
          <w:sz w:val="18"/>
          <w:szCs w:val="18"/>
        </w:rPr>
        <w:t>pracowników Administratora:</w:t>
      </w:r>
    </w:p>
    <w:p w14:paraId="0F61BC81"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identyfikacyjne (…………);</w:t>
      </w:r>
    </w:p>
    <w:p w14:paraId="33894834"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adresowe (…………);</w:t>
      </w:r>
    </w:p>
    <w:p w14:paraId="34A3B43B"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kontaktowe;</w:t>
      </w:r>
    </w:p>
    <w:p w14:paraId="0745FDE6"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color w:val="auto"/>
          <w:sz w:val="18"/>
          <w:szCs w:val="18"/>
        </w:rPr>
      </w:pPr>
      <w:r w:rsidRPr="007A2B38">
        <w:rPr>
          <w:rFonts w:ascii="Tahoma" w:hAnsi="Tahoma" w:cs="Tahoma"/>
          <w:color w:val="auto"/>
          <w:sz w:val="18"/>
          <w:szCs w:val="18"/>
        </w:rPr>
        <w:t>dane o prawie wykonywania zawodu;</w:t>
      </w:r>
    </w:p>
    <w:p w14:paraId="232A1874" w14:textId="77777777" w:rsidR="00F4787A" w:rsidRPr="007A2B38" w:rsidRDefault="00F4787A" w:rsidP="00E207CE">
      <w:pPr>
        <w:pStyle w:val="Tre"/>
        <w:numPr>
          <w:ilvl w:val="2"/>
          <w:numId w:val="58"/>
        </w:numPr>
        <w:tabs>
          <w:tab w:val="clear" w:pos="1909"/>
          <w:tab w:val="num" w:pos="0"/>
        </w:tabs>
        <w:ind w:left="1800" w:hanging="360"/>
        <w:jc w:val="both"/>
        <w:rPr>
          <w:rFonts w:ascii="Tahoma" w:hAnsi="Tahoma" w:cs="Tahoma"/>
          <w:i/>
          <w:iCs/>
          <w:color w:val="auto"/>
          <w:sz w:val="18"/>
          <w:szCs w:val="18"/>
        </w:rPr>
      </w:pPr>
      <w:r w:rsidRPr="007A2B38">
        <w:rPr>
          <w:rFonts w:ascii="Tahoma" w:hAnsi="Tahoma" w:cs="Tahoma"/>
          <w:color w:val="auto"/>
          <w:sz w:val="18"/>
          <w:szCs w:val="18"/>
        </w:rPr>
        <w:t>inne ……………………..;</w:t>
      </w:r>
    </w:p>
    <w:p w14:paraId="20F8E0F3" w14:textId="77777777" w:rsidR="00F4787A" w:rsidRPr="007A2B38" w:rsidRDefault="00F4787A" w:rsidP="007A2B38">
      <w:pPr>
        <w:pStyle w:val="Tre"/>
        <w:numPr>
          <w:ilvl w:val="1"/>
          <w:numId w:val="66"/>
        </w:numPr>
        <w:tabs>
          <w:tab w:val="clear" w:pos="720"/>
          <w:tab w:val="num" w:pos="0"/>
        </w:tabs>
        <w:ind w:left="1080"/>
        <w:jc w:val="both"/>
        <w:rPr>
          <w:rFonts w:ascii="Tahoma" w:hAnsi="Tahoma" w:cs="Tahoma"/>
          <w:color w:val="auto"/>
          <w:sz w:val="18"/>
          <w:szCs w:val="18"/>
        </w:rPr>
      </w:pPr>
      <w:r w:rsidRPr="007A2B38">
        <w:rPr>
          <w:rFonts w:ascii="Tahoma" w:hAnsi="Tahoma" w:cs="Tahoma"/>
          <w:i/>
          <w:iCs/>
          <w:color w:val="auto"/>
          <w:sz w:val="18"/>
          <w:szCs w:val="18"/>
        </w:rPr>
        <w:t>(inne - w zależności od umowy zasadniczej).</w:t>
      </w:r>
    </w:p>
    <w:p w14:paraId="06DA96B5" w14:textId="77777777" w:rsidR="00F4787A" w:rsidRPr="007A2B38" w:rsidRDefault="00F4787A" w:rsidP="00F4787A">
      <w:pPr>
        <w:pStyle w:val="Tre"/>
        <w:jc w:val="center"/>
        <w:rPr>
          <w:rFonts w:ascii="Tahoma" w:hAnsi="Tahoma" w:cs="Tahoma"/>
          <w:color w:val="auto"/>
          <w:sz w:val="18"/>
          <w:szCs w:val="18"/>
        </w:rPr>
      </w:pPr>
    </w:p>
    <w:p w14:paraId="0AD45BB9"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3</w:t>
      </w:r>
    </w:p>
    <w:p w14:paraId="0FCF8401" w14:textId="77777777" w:rsidR="00F4787A" w:rsidRPr="007A2B38" w:rsidRDefault="00F4787A" w:rsidP="007A2B38">
      <w:pPr>
        <w:pStyle w:val="Tre"/>
        <w:numPr>
          <w:ilvl w:val="0"/>
          <w:numId w:val="67"/>
        </w:numPr>
        <w:tabs>
          <w:tab w:val="clear" w:pos="454"/>
          <w:tab w:val="num" w:pos="0"/>
        </w:tabs>
        <w:ind w:left="360" w:hanging="360"/>
        <w:rPr>
          <w:rFonts w:ascii="Tahoma" w:hAnsi="Tahoma" w:cs="Tahoma"/>
          <w:color w:val="auto"/>
          <w:sz w:val="18"/>
          <w:szCs w:val="18"/>
        </w:rPr>
      </w:pPr>
      <w:r w:rsidRPr="007A2B38">
        <w:rPr>
          <w:rFonts w:ascii="Tahoma" w:hAnsi="Tahoma" w:cs="Tahoma"/>
          <w:color w:val="auto"/>
          <w:sz w:val="18"/>
          <w:szCs w:val="18"/>
        </w:rPr>
        <w:t xml:space="preserve">Powierzenie przetwarzania danych osobowych, o którym mowa w § 2 umowy obejmuje następujące czynności </w:t>
      </w:r>
      <w:r w:rsidRPr="007A2B38">
        <w:rPr>
          <w:rFonts w:ascii="Tahoma" w:hAnsi="Tahoma" w:cs="Tahoma"/>
          <w:i/>
          <w:iCs/>
          <w:color w:val="auto"/>
          <w:sz w:val="18"/>
          <w:szCs w:val="18"/>
        </w:rPr>
        <w:t>(katalog przykładowy - niepotrzebne usunąć)</w:t>
      </w:r>
      <w:r w:rsidRPr="007A2B38">
        <w:rPr>
          <w:rFonts w:ascii="Tahoma" w:hAnsi="Tahoma" w:cs="Tahoma"/>
          <w:color w:val="auto"/>
          <w:sz w:val="18"/>
          <w:szCs w:val="18"/>
        </w:rPr>
        <w:t>:</w:t>
      </w:r>
    </w:p>
    <w:p w14:paraId="2707CBE5"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zbieranie;</w:t>
      </w:r>
    </w:p>
    <w:p w14:paraId="7125C623"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utrwalanie;</w:t>
      </w:r>
    </w:p>
    <w:p w14:paraId="512F2486"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lastRenderedPageBreak/>
        <w:t>organizowanie;</w:t>
      </w:r>
    </w:p>
    <w:p w14:paraId="1899139B"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porządkowanie;</w:t>
      </w:r>
    </w:p>
    <w:p w14:paraId="4391DC81"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przechowywanie;</w:t>
      </w:r>
    </w:p>
    <w:p w14:paraId="4DC5075F"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adaptowanie;</w:t>
      </w:r>
    </w:p>
    <w:p w14:paraId="1AB89E6E"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modyfikowanie;</w:t>
      </w:r>
    </w:p>
    <w:p w14:paraId="37A2B069"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pobieranie;</w:t>
      </w:r>
    </w:p>
    <w:p w14:paraId="77568CCD"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przeglądanie;</w:t>
      </w:r>
    </w:p>
    <w:p w14:paraId="4E647A73"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wykorzystywanie;</w:t>
      </w:r>
    </w:p>
    <w:p w14:paraId="7FBA6FDB"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dopasowywanie;</w:t>
      </w:r>
    </w:p>
    <w:p w14:paraId="2E621BD9"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łączenie;</w:t>
      </w:r>
    </w:p>
    <w:p w14:paraId="04D30DE8"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ograniczanie;</w:t>
      </w:r>
    </w:p>
    <w:p w14:paraId="2FC927FE"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usuwanie;</w:t>
      </w:r>
    </w:p>
    <w:p w14:paraId="53100347" w14:textId="77777777" w:rsidR="00F4787A" w:rsidRPr="007A2B38" w:rsidRDefault="00F4787A" w:rsidP="007A2B38">
      <w:pPr>
        <w:pStyle w:val="Tre"/>
        <w:numPr>
          <w:ilvl w:val="1"/>
          <w:numId w:val="67"/>
        </w:numPr>
        <w:tabs>
          <w:tab w:val="clear" w:pos="454"/>
          <w:tab w:val="num" w:pos="0"/>
        </w:tabs>
        <w:ind w:left="1080" w:hanging="360"/>
        <w:rPr>
          <w:rFonts w:ascii="Tahoma" w:hAnsi="Tahoma" w:cs="Tahoma"/>
          <w:color w:val="auto"/>
          <w:sz w:val="18"/>
          <w:szCs w:val="18"/>
        </w:rPr>
      </w:pPr>
      <w:r w:rsidRPr="007A2B38">
        <w:rPr>
          <w:rFonts w:ascii="Tahoma" w:hAnsi="Tahoma" w:cs="Tahoma"/>
          <w:color w:val="auto"/>
          <w:sz w:val="18"/>
          <w:szCs w:val="18"/>
        </w:rPr>
        <w:t>niszczenie.</w:t>
      </w:r>
    </w:p>
    <w:p w14:paraId="285AA9FD" w14:textId="77777777" w:rsidR="00F4787A" w:rsidRPr="007A2B38" w:rsidRDefault="00F4787A" w:rsidP="00F4787A">
      <w:pPr>
        <w:pStyle w:val="Tre"/>
        <w:jc w:val="both"/>
        <w:rPr>
          <w:rFonts w:ascii="Tahoma" w:hAnsi="Tahoma" w:cs="Tahoma"/>
          <w:color w:val="auto"/>
          <w:sz w:val="18"/>
          <w:szCs w:val="18"/>
        </w:rPr>
      </w:pPr>
    </w:p>
    <w:p w14:paraId="393817AB"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4</w:t>
      </w:r>
    </w:p>
    <w:p w14:paraId="37F0BCE9" w14:textId="77777777" w:rsidR="00F4787A" w:rsidRPr="007A2B38" w:rsidRDefault="00F4787A" w:rsidP="007A2B38">
      <w:pPr>
        <w:pStyle w:val="Tre"/>
        <w:numPr>
          <w:ilvl w:val="0"/>
          <w:numId w:val="68"/>
        </w:numPr>
        <w:tabs>
          <w:tab w:val="clear" w:pos="708"/>
          <w:tab w:val="num" w:pos="0"/>
        </w:tabs>
        <w:ind w:left="360" w:hanging="360"/>
        <w:jc w:val="both"/>
        <w:rPr>
          <w:rFonts w:ascii="Tahoma" w:hAnsi="Tahoma" w:cs="Tahoma"/>
          <w:color w:val="auto"/>
          <w:sz w:val="18"/>
          <w:szCs w:val="18"/>
        </w:rPr>
      </w:pPr>
      <w:r w:rsidRPr="007A2B38">
        <w:rPr>
          <w:rFonts w:ascii="Tahoma" w:hAnsi="Tahoma" w:cs="Tahoma"/>
          <w:color w:val="auto"/>
          <w:sz w:val="18"/>
          <w:szCs w:val="18"/>
        </w:rPr>
        <w:t>Administrator powierza przetwarzanie danych Podmiotowi przetwarzającemu wyłącznie w celu realizacji łączącej Strony Umowy zasadniczej.</w:t>
      </w:r>
    </w:p>
    <w:p w14:paraId="298BFC8E" w14:textId="77777777" w:rsidR="00F4787A" w:rsidRPr="007A2B38" w:rsidRDefault="00F4787A" w:rsidP="007A2B38">
      <w:pPr>
        <w:pStyle w:val="Tre"/>
        <w:numPr>
          <w:ilvl w:val="0"/>
          <w:numId w:val="68"/>
        </w:numPr>
        <w:tabs>
          <w:tab w:val="clear" w:pos="708"/>
          <w:tab w:val="num" w:pos="0"/>
        </w:tabs>
        <w:ind w:left="360" w:hanging="360"/>
        <w:jc w:val="both"/>
        <w:rPr>
          <w:rFonts w:ascii="Tahoma" w:hAnsi="Tahoma" w:cs="Tahoma"/>
          <w:color w:val="auto"/>
          <w:sz w:val="18"/>
          <w:szCs w:val="18"/>
        </w:rPr>
      </w:pPr>
      <w:r w:rsidRPr="007A2B38">
        <w:rPr>
          <w:rFonts w:ascii="Tahoma" w:hAnsi="Tahoma" w:cs="Tahoma"/>
          <w:color w:val="auto"/>
          <w:sz w:val="18"/>
          <w:szCs w:val="18"/>
        </w:rPr>
        <w:t>Podmiot przetwarzający przyjmuje dane osobowe do przetwarzania i zobowiązuje się je przetwarzać na zasadach określonych w niniejszej umowie.</w:t>
      </w:r>
    </w:p>
    <w:p w14:paraId="7A64991E" w14:textId="77777777" w:rsidR="00F4787A" w:rsidRPr="007A2B38" w:rsidRDefault="00F4787A" w:rsidP="00F4787A">
      <w:pPr>
        <w:pStyle w:val="Tre"/>
        <w:jc w:val="center"/>
        <w:rPr>
          <w:rFonts w:ascii="Tahoma" w:hAnsi="Tahoma" w:cs="Tahoma"/>
          <w:color w:val="auto"/>
          <w:sz w:val="18"/>
          <w:szCs w:val="18"/>
        </w:rPr>
      </w:pPr>
    </w:p>
    <w:p w14:paraId="00530352"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5</w:t>
      </w:r>
    </w:p>
    <w:p w14:paraId="0BB3182A"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70B2BFA6"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Przy przetwarzaniu danych osobowych, Podmiot przetwarzający zobowiązuje się do przestrzegania obowiązujących przepis</w:t>
      </w:r>
      <w:r w:rsidRPr="007A2B38">
        <w:rPr>
          <w:rFonts w:ascii="Tahoma" w:hAnsi="Tahoma" w:cs="Tahoma"/>
          <w:color w:val="auto"/>
          <w:sz w:val="18"/>
          <w:szCs w:val="18"/>
          <w:lang w:val="es-ES"/>
        </w:rPr>
        <w:t>ó</w:t>
      </w:r>
      <w:r w:rsidRPr="007A2B38">
        <w:rPr>
          <w:rFonts w:ascii="Tahoma" w:hAnsi="Tahoma" w:cs="Tahoma"/>
          <w:color w:val="auto"/>
          <w:sz w:val="18"/>
          <w:szCs w:val="18"/>
        </w:rPr>
        <w:t>w o ochronie danych osobowych, w szczególności</w:t>
      </w:r>
      <w:r w:rsidRPr="007A2B38">
        <w:rPr>
          <w:rFonts w:ascii="Tahoma" w:hAnsi="Tahoma" w:cs="Tahoma"/>
          <w:color w:val="auto"/>
          <w:sz w:val="18"/>
          <w:szCs w:val="18"/>
          <w:lang w:val="it-IT"/>
        </w:rPr>
        <w:t xml:space="preserve"> </w:t>
      </w:r>
      <w:r w:rsidRPr="007A2B38">
        <w:rPr>
          <w:rFonts w:ascii="Tahoma" w:hAnsi="Tahoma" w:cs="Tahoma"/>
          <w:color w:val="auto"/>
          <w:sz w:val="18"/>
          <w:szCs w:val="18"/>
        </w:rPr>
        <w:t xml:space="preserve">ogólnego rozporządzenia o ochronie danych. </w:t>
      </w:r>
    </w:p>
    <w:p w14:paraId="146F3AF5"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Podmiot przetwarzający oświadcza, że dysponuje zasobami, doświadczeniem, wiedzą fachową i wykwalifikowanym personelem, które</w:t>
      </w:r>
      <w:r w:rsidRPr="007A2B38">
        <w:rPr>
          <w:rFonts w:ascii="Tahoma" w:hAnsi="Tahoma" w:cs="Tahoma"/>
          <w:color w:val="auto"/>
          <w:sz w:val="18"/>
          <w:szCs w:val="18"/>
          <w:lang w:val="pt-PT"/>
        </w:rPr>
        <w:t xml:space="preserve"> umożliwiają</w:t>
      </w:r>
      <w:r w:rsidRPr="007A2B38">
        <w:rPr>
          <w:rFonts w:ascii="Tahoma" w:hAnsi="Tahoma" w:cs="Tahoma"/>
          <w:color w:val="auto"/>
          <w:sz w:val="18"/>
          <w:szCs w:val="18"/>
        </w:rPr>
        <w:t xml:space="preserve"> mu prawidłowe wykonanie umowy oraz wdrożenie odpowiednich środków technicznych i organizacyjnych, by przetwarzanie spełniało wymogi obowiązujących przepis</w:t>
      </w:r>
      <w:r w:rsidRPr="007A2B38">
        <w:rPr>
          <w:rFonts w:ascii="Tahoma" w:hAnsi="Tahoma" w:cs="Tahoma"/>
          <w:color w:val="auto"/>
          <w:sz w:val="18"/>
          <w:szCs w:val="18"/>
          <w:lang w:val="es-ES"/>
        </w:rPr>
        <w:t>ó</w:t>
      </w:r>
      <w:r w:rsidRPr="007A2B38">
        <w:rPr>
          <w:rFonts w:ascii="Tahoma" w:hAnsi="Tahoma" w:cs="Tahoma"/>
          <w:color w:val="auto"/>
          <w:sz w:val="18"/>
          <w:szCs w:val="18"/>
        </w:rPr>
        <w:t>w o ochronie danych osobowych, w szczególności</w:t>
      </w:r>
      <w:r w:rsidRPr="007A2B38">
        <w:rPr>
          <w:rFonts w:ascii="Tahoma" w:hAnsi="Tahoma" w:cs="Tahoma"/>
          <w:color w:val="auto"/>
          <w:sz w:val="18"/>
          <w:szCs w:val="18"/>
          <w:lang w:val="it-IT"/>
        </w:rPr>
        <w:t xml:space="preserve"> og</w:t>
      </w:r>
      <w:r w:rsidRPr="007A2B38">
        <w:rPr>
          <w:rFonts w:ascii="Tahoma" w:hAnsi="Tahoma" w:cs="Tahoma"/>
          <w:color w:val="auto"/>
          <w:sz w:val="18"/>
          <w:szCs w:val="18"/>
          <w:lang w:val="es-ES"/>
        </w:rPr>
        <w:t>ó</w:t>
      </w:r>
      <w:proofErr w:type="spellStart"/>
      <w:r w:rsidRPr="007A2B38">
        <w:rPr>
          <w:rFonts w:ascii="Tahoma" w:hAnsi="Tahoma" w:cs="Tahoma"/>
          <w:color w:val="auto"/>
          <w:sz w:val="18"/>
          <w:szCs w:val="18"/>
        </w:rPr>
        <w:t>lnego</w:t>
      </w:r>
      <w:proofErr w:type="spellEnd"/>
      <w:r w:rsidRPr="007A2B38">
        <w:rPr>
          <w:rFonts w:ascii="Tahoma" w:hAnsi="Tahoma" w:cs="Tahoma"/>
          <w:color w:val="auto"/>
          <w:sz w:val="18"/>
          <w:szCs w:val="18"/>
        </w:rPr>
        <w:t xml:space="preserve"> rozporządzenia o ochronie danych.</w:t>
      </w:r>
    </w:p>
    <w:p w14:paraId="0A3596B5"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w:t>
      </w:r>
      <w:r w:rsidRPr="007A2B38">
        <w:rPr>
          <w:rFonts w:ascii="Tahoma" w:hAnsi="Tahoma" w:cs="Tahoma"/>
          <w:color w:val="auto"/>
          <w:sz w:val="18"/>
          <w:szCs w:val="18"/>
          <w:lang w:val="it-IT"/>
        </w:rPr>
        <w:t xml:space="preserve"> </w:t>
      </w:r>
      <w:r w:rsidRPr="007A2B38">
        <w:rPr>
          <w:rFonts w:ascii="Tahoma" w:hAnsi="Tahoma" w:cs="Tahoma"/>
          <w:color w:val="auto"/>
          <w:sz w:val="18"/>
          <w:szCs w:val="18"/>
        </w:rPr>
        <w:t xml:space="preserve">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w:t>
      </w:r>
      <w:proofErr w:type="spellStart"/>
      <w:r w:rsidRPr="007A2B38">
        <w:rPr>
          <w:rFonts w:ascii="Tahoma" w:hAnsi="Tahoma" w:cs="Tahoma"/>
          <w:color w:val="auto"/>
          <w:sz w:val="18"/>
          <w:szCs w:val="18"/>
        </w:rPr>
        <w:t>spos</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b przetwarzania danych osobowych.</w:t>
      </w:r>
    </w:p>
    <w:p w14:paraId="44E35F17"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 xml:space="preserve">Podmiot przetwarzający zobowiązuje się do zachowania w tajemnicy danych osobowych i </w:t>
      </w:r>
      <w:proofErr w:type="spellStart"/>
      <w:r w:rsidRPr="007A2B38">
        <w:rPr>
          <w:rFonts w:ascii="Tahoma" w:hAnsi="Tahoma" w:cs="Tahoma"/>
          <w:color w:val="auto"/>
          <w:sz w:val="18"/>
          <w:szCs w:val="18"/>
        </w:rPr>
        <w:t>środk</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 xml:space="preserve">w ich zabezpieczenia </w:t>
      </w:r>
      <w:proofErr w:type="spellStart"/>
      <w:r w:rsidRPr="007A2B38">
        <w:rPr>
          <w:rFonts w:ascii="Tahoma" w:hAnsi="Tahoma" w:cs="Tahoma"/>
          <w:color w:val="auto"/>
          <w:sz w:val="18"/>
          <w:szCs w:val="18"/>
        </w:rPr>
        <w:t>zar</w:t>
      </w:r>
      <w:proofErr w:type="spellEnd"/>
      <w:r w:rsidRPr="007A2B38">
        <w:rPr>
          <w:rFonts w:ascii="Tahoma" w:hAnsi="Tahoma" w:cs="Tahoma"/>
          <w:color w:val="auto"/>
          <w:sz w:val="18"/>
          <w:szCs w:val="18"/>
          <w:lang w:val="es-ES"/>
        </w:rPr>
        <w:t>ó</w:t>
      </w:r>
      <w:proofErr w:type="spellStart"/>
      <w:r w:rsidRPr="007A2B38">
        <w:rPr>
          <w:rFonts w:ascii="Tahoma" w:hAnsi="Tahoma" w:cs="Tahoma"/>
          <w:color w:val="auto"/>
          <w:sz w:val="18"/>
          <w:szCs w:val="18"/>
        </w:rPr>
        <w:t>wno</w:t>
      </w:r>
      <w:proofErr w:type="spellEnd"/>
      <w:r w:rsidRPr="007A2B38">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7A2B38">
        <w:rPr>
          <w:rFonts w:ascii="Tahoma" w:hAnsi="Tahoma" w:cs="Tahoma"/>
          <w:color w:val="auto"/>
          <w:sz w:val="18"/>
          <w:szCs w:val="18"/>
        </w:rPr>
        <w:t>środk</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 xml:space="preserve">w ich zabezpieczenia </w:t>
      </w:r>
      <w:proofErr w:type="spellStart"/>
      <w:r w:rsidRPr="007A2B38">
        <w:rPr>
          <w:rFonts w:ascii="Tahoma" w:hAnsi="Tahoma" w:cs="Tahoma"/>
          <w:color w:val="auto"/>
          <w:sz w:val="18"/>
          <w:szCs w:val="18"/>
        </w:rPr>
        <w:t>zar</w:t>
      </w:r>
      <w:proofErr w:type="spellEnd"/>
      <w:r w:rsidRPr="007A2B38">
        <w:rPr>
          <w:rFonts w:ascii="Tahoma" w:hAnsi="Tahoma" w:cs="Tahoma"/>
          <w:color w:val="auto"/>
          <w:sz w:val="18"/>
          <w:szCs w:val="18"/>
          <w:lang w:val="es-ES"/>
        </w:rPr>
        <w:t>ó</w:t>
      </w:r>
      <w:proofErr w:type="spellStart"/>
      <w:r w:rsidRPr="007A2B38">
        <w:rPr>
          <w:rFonts w:ascii="Tahoma" w:hAnsi="Tahoma" w:cs="Tahoma"/>
          <w:color w:val="auto"/>
          <w:sz w:val="18"/>
          <w:szCs w:val="18"/>
        </w:rPr>
        <w:t>wno</w:t>
      </w:r>
      <w:proofErr w:type="spellEnd"/>
      <w:r w:rsidRPr="007A2B38">
        <w:rPr>
          <w:rFonts w:ascii="Tahoma" w:hAnsi="Tahoma" w:cs="Tahoma"/>
          <w:color w:val="auto"/>
          <w:sz w:val="18"/>
          <w:szCs w:val="18"/>
        </w:rPr>
        <w:t xml:space="preserve"> w okresie obowiązywania niniejszej umowy, jaki i po jej rozwiązaniu.</w:t>
      </w:r>
    </w:p>
    <w:p w14:paraId="61C3DE2E"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322F68F9"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Podmiot przetwarzający niezwłocznie informuje Administratora o jakimkolwiek postępowaniu, w szczególności</w:t>
      </w:r>
      <w:r w:rsidRPr="007A2B38">
        <w:rPr>
          <w:rFonts w:ascii="Tahoma" w:hAnsi="Tahoma" w:cs="Tahoma"/>
          <w:color w:val="auto"/>
          <w:sz w:val="18"/>
          <w:szCs w:val="18"/>
          <w:lang w:val="it-IT"/>
        </w:rPr>
        <w:t xml:space="preserve"> </w:t>
      </w:r>
      <w:r w:rsidRPr="007A2B38">
        <w:rPr>
          <w:rFonts w:ascii="Tahoma" w:hAnsi="Tahoma" w:cs="Tahoma"/>
          <w:color w:val="auto"/>
          <w:sz w:val="18"/>
          <w:szCs w:val="18"/>
        </w:rPr>
        <w:t>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5FDADF43"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Przetwarzający nie może przekazywać powierzonych mu do przetwarzania danych osobowych do podmiot</w:t>
      </w:r>
      <w:r w:rsidRPr="007A2B38">
        <w:rPr>
          <w:rFonts w:ascii="Tahoma" w:hAnsi="Tahoma" w:cs="Tahoma"/>
          <w:color w:val="auto"/>
          <w:sz w:val="18"/>
          <w:szCs w:val="18"/>
          <w:lang w:val="es-ES"/>
        </w:rPr>
        <w:t>ó</w:t>
      </w:r>
      <w:r w:rsidRPr="007A2B38">
        <w:rPr>
          <w:rFonts w:ascii="Tahoma" w:hAnsi="Tahoma" w:cs="Tahoma"/>
          <w:color w:val="auto"/>
          <w:sz w:val="18"/>
          <w:szCs w:val="18"/>
        </w:rPr>
        <w:t>w znajdujących się w państwach spoza Europejskiego Obszaru Gospodarczego.</w:t>
      </w:r>
    </w:p>
    <w:p w14:paraId="6AB40021" w14:textId="77777777" w:rsidR="00F4787A" w:rsidRPr="007A2B38" w:rsidRDefault="00F4787A" w:rsidP="007A2B38">
      <w:pPr>
        <w:pStyle w:val="Tre"/>
        <w:numPr>
          <w:ilvl w:val="0"/>
          <w:numId w:val="69"/>
        </w:numPr>
        <w:ind w:left="360"/>
        <w:jc w:val="both"/>
        <w:rPr>
          <w:rFonts w:ascii="Tahoma" w:hAnsi="Tahoma" w:cs="Tahoma"/>
          <w:color w:val="auto"/>
          <w:sz w:val="18"/>
          <w:szCs w:val="18"/>
        </w:rPr>
      </w:pPr>
      <w:r w:rsidRPr="007A2B38">
        <w:rPr>
          <w:rFonts w:ascii="Tahoma" w:hAnsi="Tahoma" w:cs="Tahoma"/>
          <w:color w:val="auto"/>
          <w:sz w:val="18"/>
          <w:szCs w:val="18"/>
        </w:rPr>
        <w:t xml:space="preserve">Podmiot przetwarzający zobowiązuje się: </w:t>
      </w:r>
    </w:p>
    <w:p w14:paraId="1675D652" w14:textId="77777777" w:rsidR="00F4787A" w:rsidRPr="007A2B38" w:rsidRDefault="00F4787A" w:rsidP="007A2B38">
      <w:pPr>
        <w:pStyle w:val="Tre"/>
        <w:numPr>
          <w:ilvl w:val="1"/>
          <w:numId w:val="74"/>
        </w:numPr>
        <w:tabs>
          <w:tab w:val="clear" w:pos="454"/>
        </w:tabs>
        <w:ind w:left="1134" w:hanging="283"/>
        <w:jc w:val="both"/>
        <w:rPr>
          <w:rFonts w:ascii="Tahoma" w:hAnsi="Tahoma" w:cs="Tahoma"/>
          <w:color w:val="auto"/>
          <w:sz w:val="18"/>
          <w:szCs w:val="18"/>
        </w:rPr>
      </w:pPr>
      <w:r w:rsidRPr="007A2B38">
        <w:rPr>
          <w:rFonts w:ascii="Tahoma" w:hAnsi="Tahoma" w:cs="Tahoma"/>
          <w:color w:val="auto"/>
          <w:sz w:val="18"/>
          <w:szCs w:val="18"/>
        </w:rPr>
        <w:t xml:space="preserve">uwzględniając charakter przetwarzania oraz dostępne mu informacje, pomagać Administratorowi w wywiązywaniu się z </w:t>
      </w:r>
      <w:proofErr w:type="spellStart"/>
      <w:r w:rsidRPr="007A2B38">
        <w:rPr>
          <w:rFonts w:ascii="Tahoma" w:hAnsi="Tahoma" w:cs="Tahoma"/>
          <w:color w:val="auto"/>
          <w:sz w:val="18"/>
          <w:szCs w:val="18"/>
        </w:rPr>
        <w:t>obowiązk</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w określonych w art. 32-36 ogólnego rozporządzenia o ochronie danych, a w szczególności</w:t>
      </w:r>
      <w:r w:rsidRPr="007A2B38">
        <w:rPr>
          <w:rFonts w:ascii="Tahoma" w:hAnsi="Tahoma" w:cs="Tahoma"/>
          <w:color w:val="auto"/>
          <w:sz w:val="18"/>
          <w:szCs w:val="18"/>
          <w:lang w:val="it-IT"/>
        </w:rPr>
        <w:t xml:space="preserve"> </w:t>
      </w:r>
      <w:r w:rsidRPr="007A2B38">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7A2B38">
        <w:rPr>
          <w:rFonts w:ascii="Tahoma" w:hAnsi="Tahoma" w:cs="Tahoma"/>
          <w:color w:val="auto"/>
          <w:sz w:val="18"/>
          <w:szCs w:val="18"/>
        </w:rPr>
        <w:t>środk</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 xml:space="preserve">w zabezpieczania powierzonych danych osobowych, </w:t>
      </w:r>
      <w:proofErr w:type="spellStart"/>
      <w:r w:rsidRPr="007A2B38">
        <w:rPr>
          <w:rFonts w:ascii="Tahoma" w:hAnsi="Tahoma" w:cs="Tahoma"/>
          <w:color w:val="auto"/>
          <w:sz w:val="18"/>
          <w:szCs w:val="18"/>
        </w:rPr>
        <w:t>przypadk</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w naruszenia ochrony danych osobowych będących przedmiotem niniejszej umowy;</w:t>
      </w:r>
    </w:p>
    <w:p w14:paraId="41ABC395" w14:textId="77777777" w:rsidR="00F4787A" w:rsidRPr="007A2B38" w:rsidRDefault="00F4787A" w:rsidP="007A2B38">
      <w:pPr>
        <w:pStyle w:val="Tre"/>
        <w:numPr>
          <w:ilvl w:val="1"/>
          <w:numId w:val="74"/>
        </w:numPr>
        <w:tabs>
          <w:tab w:val="clear" w:pos="454"/>
          <w:tab w:val="num" w:pos="0"/>
        </w:tabs>
        <w:ind w:left="1080" w:hanging="360"/>
        <w:jc w:val="both"/>
        <w:rPr>
          <w:rFonts w:ascii="Tahoma" w:hAnsi="Tahoma" w:cs="Tahoma"/>
          <w:color w:val="auto"/>
          <w:sz w:val="18"/>
          <w:szCs w:val="18"/>
        </w:rPr>
      </w:pPr>
      <w:r w:rsidRPr="007A2B38">
        <w:rPr>
          <w:rFonts w:ascii="Tahoma" w:hAnsi="Tahoma" w:cs="Tahoma"/>
          <w:color w:val="auto"/>
          <w:sz w:val="18"/>
          <w:szCs w:val="18"/>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7A2B38">
        <w:rPr>
          <w:rFonts w:ascii="Tahoma" w:hAnsi="Tahoma" w:cs="Tahoma"/>
          <w:color w:val="auto"/>
          <w:sz w:val="18"/>
          <w:szCs w:val="18"/>
        </w:rPr>
        <w:t>kt</w:t>
      </w:r>
      <w:proofErr w:type="spellEnd"/>
      <w:r w:rsidRPr="007A2B38">
        <w:rPr>
          <w:rFonts w:ascii="Tahoma" w:hAnsi="Tahoma" w:cs="Tahoma"/>
          <w:color w:val="auto"/>
          <w:sz w:val="18"/>
          <w:szCs w:val="18"/>
          <w:lang w:val="es-ES"/>
        </w:rPr>
        <w:t>ó</w:t>
      </w:r>
      <w:r w:rsidRPr="007A2B38">
        <w:rPr>
          <w:rFonts w:ascii="Tahoma" w:hAnsi="Tahoma" w:cs="Tahoma"/>
          <w:color w:val="auto"/>
          <w:sz w:val="18"/>
          <w:szCs w:val="18"/>
        </w:rPr>
        <w:t>rym mowa w art. 33 ust. 3 ogólnego rozporządzenia o ochronie danych;</w:t>
      </w:r>
    </w:p>
    <w:p w14:paraId="757B0304" w14:textId="77777777" w:rsidR="00F4787A" w:rsidRPr="007A2B38" w:rsidRDefault="00F4787A" w:rsidP="007A2B38">
      <w:pPr>
        <w:pStyle w:val="Tre"/>
        <w:numPr>
          <w:ilvl w:val="1"/>
          <w:numId w:val="74"/>
        </w:numPr>
        <w:tabs>
          <w:tab w:val="clear" w:pos="454"/>
          <w:tab w:val="num" w:pos="0"/>
        </w:tabs>
        <w:ind w:left="1080" w:hanging="360"/>
        <w:jc w:val="both"/>
        <w:rPr>
          <w:rFonts w:ascii="Tahoma" w:hAnsi="Tahoma" w:cs="Tahoma"/>
          <w:color w:val="auto"/>
          <w:sz w:val="18"/>
          <w:szCs w:val="18"/>
        </w:rPr>
      </w:pPr>
      <w:r w:rsidRPr="007A2B38">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7A2B38">
        <w:rPr>
          <w:rFonts w:ascii="Tahoma" w:hAnsi="Tahoma" w:cs="Tahoma"/>
          <w:color w:val="auto"/>
          <w:sz w:val="18"/>
          <w:szCs w:val="18"/>
          <w:lang w:val="es-ES"/>
        </w:rPr>
        <w:t>ó</w:t>
      </w:r>
      <w:r w:rsidRPr="007A2B38">
        <w:rPr>
          <w:rFonts w:ascii="Tahoma" w:hAnsi="Tahoma" w:cs="Tahoma"/>
          <w:color w:val="auto"/>
          <w:sz w:val="18"/>
          <w:szCs w:val="18"/>
        </w:rPr>
        <w:t xml:space="preserve">b, </w:t>
      </w:r>
      <w:proofErr w:type="spellStart"/>
      <w:r w:rsidRPr="007A2B38">
        <w:rPr>
          <w:rFonts w:ascii="Tahoma" w:hAnsi="Tahoma" w:cs="Tahoma"/>
          <w:color w:val="auto"/>
          <w:sz w:val="18"/>
          <w:szCs w:val="18"/>
        </w:rPr>
        <w:t>kt</w:t>
      </w:r>
      <w:proofErr w:type="spellEnd"/>
      <w:r w:rsidRPr="007A2B38">
        <w:rPr>
          <w:rFonts w:ascii="Tahoma" w:hAnsi="Tahoma" w:cs="Tahoma"/>
          <w:color w:val="auto"/>
          <w:sz w:val="18"/>
          <w:szCs w:val="18"/>
          <w:lang w:val="es-ES"/>
        </w:rPr>
        <w:t>ó</w:t>
      </w:r>
      <w:proofErr w:type="spellStart"/>
      <w:r w:rsidRPr="007A2B38">
        <w:rPr>
          <w:rFonts w:ascii="Tahoma" w:hAnsi="Tahoma" w:cs="Tahoma"/>
          <w:color w:val="auto"/>
          <w:sz w:val="18"/>
          <w:szCs w:val="18"/>
        </w:rPr>
        <w:t>rych</w:t>
      </w:r>
      <w:proofErr w:type="spellEnd"/>
      <w:r w:rsidRPr="007A2B38">
        <w:rPr>
          <w:rFonts w:ascii="Tahoma" w:hAnsi="Tahoma" w:cs="Tahoma"/>
          <w:color w:val="auto"/>
          <w:sz w:val="18"/>
          <w:szCs w:val="18"/>
        </w:rPr>
        <w:t xml:space="preserve"> dane dotyczą, w zakresie wykonywania ich praw określonych w rozdziale III ogólnego rozporządzenia o ochronie danych;</w:t>
      </w:r>
    </w:p>
    <w:p w14:paraId="0B2FB322" w14:textId="77777777" w:rsidR="00F4787A" w:rsidRPr="007A2B38" w:rsidRDefault="00F4787A" w:rsidP="007A2B38">
      <w:pPr>
        <w:pStyle w:val="Tre"/>
        <w:numPr>
          <w:ilvl w:val="1"/>
          <w:numId w:val="74"/>
        </w:numPr>
        <w:tabs>
          <w:tab w:val="clear" w:pos="454"/>
          <w:tab w:val="num" w:pos="0"/>
        </w:tabs>
        <w:ind w:left="1080" w:hanging="360"/>
        <w:jc w:val="both"/>
        <w:rPr>
          <w:rFonts w:ascii="Tahoma" w:hAnsi="Tahoma" w:cs="Tahoma"/>
          <w:color w:val="auto"/>
          <w:sz w:val="18"/>
          <w:szCs w:val="18"/>
        </w:rPr>
      </w:pPr>
      <w:r w:rsidRPr="007A2B38">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7A2B38">
        <w:rPr>
          <w:rFonts w:ascii="Tahoma" w:hAnsi="Tahoma" w:cs="Tahoma"/>
          <w:color w:val="auto"/>
          <w:sz w:val="18"/>
          <w:szCs w:val="18"/>
          <w:lang w:val="es-ES"/>
        </w:rPr>
        <w:t>ó</w:t>
      </w:r>
      <w:r w:rsidRPr="007A2B38">
        <w:rPr>
          <w:rFonts w:ascii="Tahoma" w:hAnsi="Tahoma" w:cs="Tahoma"/>
          <w:color w:val="auto"/>
          <w:sz w:val="18"/>
          <w:szCs w:val="18"/>
        </w:rPr>
        <w:t>w dotyczących ochrony danych.</w:t>
      </w:r>
    </w:p>
    <w:p w14:paraId="3FF7CA70" w14:textId="77777777" w:rsidR="00F4787A" w:rsidRPr="007A2B38" w:rsidRDefault="00F4787A" w:rsidP="00F4787A">
      <w:pPr>
        <w:pStyle w:val="Tre"/>
        <w:jc w:val="both"/>
        <w:rPr>
          <w:rFonts w:ascii="Tahoma" w:hAnsi="Tahoma" w:cs="Tahoma"/>
          <w:color w:val="auto"/>
          <w:sz w:val="18"/>
          <w:szCs w:val="18"/>
        </w:rPr>
      </w:pPr>
    </w:p>
    <w:p w14:paraId="201DEF2D"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6</w:t>
      </w:r>
    </w:p>
    <w:p w14:paraId="376D4593" w14:textId="77777777" w:rsidR="00F4787A" w:rsidRPr="007A2B38" w:rsidRDefault="00F4787A" w:rsidP="007A2B38">
      <w:pPr>
        <w:pStyle w:val="Tre"/>
        <w:numPr>
          <w:ilvl w:val="0"/>
          <w:numId w:val="72"/>
        </w:numPr>
        <w:jc w:val="both"/>
        <w:rPr>
          <w:rFonts w:ascii="Tahoma" w:hAnsi="Tahoma" w:cs="Tahoma"/>
          <w:color w:val="auto"/>
          <w:sz w:val="18"/>
          <w:szCs w:val="18"/>
        </w:rPr>
      </w:pPr>
      <w:r w:rsidRPr="007A2B38">
        <w:rPr>
          <w:rFonts w:ascii="Tahoma" w:hAnsi="Tahoma" w:cs="Tahoma"/>
          <w:color w:val="auto"/>
          <w:sz w:val="18"/>
          <w:szCs w:val="18"/>
        </w:rPr>
        <w:lastRenderedPageBreak/>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7612E307" w14:textId="77777777" w:rsidR="00F4787A" w:rsidRPr="007A2B38" w:rsidRDefault="00F4787A" w:rsidP="007A2B38">
      <w:pPr>
        <w:pStyle w:val="Tre"/>
        <w:numPr>
          <w:ilvl w:val="0"/>
          <w:numId w:val="72"/>
        </w:numPr>
        <w:jc w:val="both"/>
        <w:rPr>
          <w:rFonts w:ascii="Tahoma" w:hAnsi="Tahoma" w:cs="Tahoma"/>
          <w:color w:val="auto"/>
          <w:sz w:val="18"/>
          <w:szCs w:val="18"/>
        </w:rPr>
      </w:pPr>
      <w:r w:rsidRPr="007A2B38">
        <w:rPr>
          <w:rFonts w:ascii="Tahoma" w:hAnsi="Tahoma" w:cs="Tahoma"/>
          <w:color w:val="auto"/>
          <w:sz w:val="18"/>
          <w:szCs w:val="18"/>
        </w:rPr>
        <w:t>Zgoda wydawana jest w odniesieniu do ściśle określonych os</w:t>
      </w:r>
      <w:r w:rsidRPr="007A2B38">
        <w:rPr>
          <w:rFonts w:ascii="Tahoma" w:hAnsi="Tahoma" w:cs="Tahoma"/>
          <w:color w:val="auto"/>
          <w:sz w:val="18"/>
          <w:szCs w:val="18"/>
          <w:lang w:val="es-ES"/>
        </w:rPr>
        <w:t>ó</w:t>
      </w:r>
      <w:r w:rsidRPr="007A2B38">
        <w:rPr>
          <w:rFonts w:ascii="Tahoma" w:hAnsi="Tahoma" w:cs="Tahoma"/>
          <w:color w:val="auto"/>
          <w:sz w:val="18"/>
          <w:szCs w:val="18"/>
        </w:rPr>
        <w:t>b lub podmiot</w:t>
      </w:r>
      <w:r w:rsidRPr="007A2B38">
        <w:rPr>
          <w:rFonts w:ascii="Tahoma" w:hAnsi="Tahoma" w:cs="Tahoma"/>
          <w:color w:val="auto"/>
          <w:sz w:val="18"/>
          <w:szCs w:val="18"/>
          <w:lang w:val="es-ES"/>
        </w:rPr>
        <w:t>ó</w:t>
      </w:r>
      <w:r w:rsidRPr="007A2B38">
        <w:rPr>
          <w:rFonts w:ascii="Tahoma" w:hAnsi="Tahoma" w:cs="Tahoma"/>
          <w:color w:val="auto"/>
          <w:sz w:val="18"/>
          <w:szCs w:val="18"/>
        </w:rPr>
        <w:t xml:space="preserve">w oraz określa cel, zakres oraz warunki dalszego powierzenia przetwarzania danych osobowych. </w:t>
      </w:r>
    </w:p>
    <w:p w14:paraId="4D9C8073" w14:textId="77777777" w:rsidR="00F4787A" w:rsidRPr="007A2B38" w:rsidRDefault="00F4787A" w:rsidP="007A2B38">
      <w:pPr>
        <w:pStyle w:val="Tre"/>
        <w:numPr>
          <w:ilvl w:val="0"/>
          <w:numId w:val="72"/>
        </w:numPr>
        <w:jc w:val="both"/>
        <w:rPr>
          <w:rFonts w:ascii="Tahoma" w:hAnsi="Tahoma" w:cs="Tahoma"/>
          <w:color w:val="auto"/>
          <w:sz w:val="18"/>
          <w:szCs w:val="18"/>
        </w:rPr>
      </w:pPr>
      <w:r w:rsidRPr="007A2B38">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07F88DD4" w14:textId="77777777" w:rsidR="00F4787A" w:rsidRPr="007A2B38" w:rsidRDefault="00F4787A" w:rsidP="00F4787A">
      <w:pPr>
        <w:pStyle w:val="Tre"/>
        <w:jc w:val="both"/>
        <w:rPr>
          <w:rFonts w:ascii="Tahoma" w:hAnsi="Tahoma" w:cs="Tahoma"/>
          <w:color w:val="auto"/>
          <w:sz w:val="18"/>
          <w:szCs w:val="18"/>
        </w:rPr>
      </w:pPr>
    </w:p>
    <w:p w14:paraId="6565AD85"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7</w:t>
      </w:r>
    </w:p>
    <w:p w14:paraId="08BEA74E" w14:textId="77777777" w:rsidR="00F4787A" w:rsidRPr="007A2B38" w:rsidRDefault="00F4787A" w:rsidP="007A2B38">
      <w:pPr>
        <w:pStyle w:val="Tre"/>
        <w:numPr>
          <w:ilvl w:val="0"/>
          <w:numId w:val="70"/>
        </w:numPr>
        <w:ind w:left="360"/>
        <w:jc w:val="both"/>
        <w:rPr>
          <w:rFonts w:ascii="Tahoma" w:hAnsi="Tahoma" w:cs="Tahoma"/>
          <w:color w:val="auto"/>
          <w:sz w:val="18"/>
          <w:szCs w:val="18"/>
        </w:rPr>
      </w:pPr>
      <w:r w:rsidRPr="007A2B38">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525029A" w14:textId="77777777" w:rsidR="00F4787A" w:rsidRPr="007A2B38" w:rsidRDefault="00F4787A" w:rsidP="007A2B38">
      <w:pPr>
        <w:pStyle w:val="Tre"/>
        <w:numPr>
          <w:ilvl w:val="0"/>
          <w:numId w:val="70"/>
        </w:numPr>
        <w:ind w:left="360"/>
        <w:jc w:val="both"/>
        <w:rPr>
          <w:rFonts w:ascii="Tahoma" w:hAnsi="Tahoma" w:cs="Tahoma"/>
          <w:color w:val="auto"/>
          <w:sz w:val="18"/>
          <w:szCs w:val="18"/>
        </w:rPr>
      </w:pPr>
      <w:r w:rsidRPr="007A2B38">
        <w:rPr>
          <w:rFonts w:ascii="Tahoma" w:hAnsi="Tahoma" w:cs="Tahoma"/>
          <w:color w:val="auto"/>
          <w:sz w:val="18"/>
          <w:szCs w:val="18"/>
        </w:rPr>
        <w:t>Administrator jest zobowiązany uprzedzić Podmiot przetwarzający o planowanej kontroli, nie później niż na 7 dni przed przystąpieniem do jej dokonania.</w:t>
      </w:r>
    </w:p>
    <w:p w14:paraId="47E18850" w14:textId="77777777" w:rsidR="00F4787A" w:rsidRPr="007A2B38" w:rsidRDefault="00F4787A" w:rsidP="007A2B38">
      <w:pPr>
        <w:pStyle w:val="Tre"/>
        <w:numPr>
          <w:ilvl w:val="0"/>
          <w:numId w:val="70"/>
        </w:numPr>
        <w:ind w:left="360"/>
        <w:jc w:val="both"/>
        <w:rPr>
          <w:rFonts w:ascii="Tahoma" w:hAnsi="Tahoma" w:cs="Tahoma"/>
          <w:color w:val="auto"/>
          <w:sz w:val="18"/>
          <w:szCs w:val="18"/>
        </w:rPr>
      </w:pPr>
      <w:r w:rsidRPr="007A2B38">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32375202" w14:textId="77777777" w:rsidR="00F4787A" w:rsidRPr="007A2B38" w:rsidRDefault="00F4787A" w:rsidP="007A2B38">
      <w:pPr>
        <w:pStyle w:val="Tre"/>
        <w:numPr>
          <w:ilvl w:val="0"/>
          <w:numId w:val="70"/>
        </w:numPr>
        <w:ind w:left="360"/>
        <w:jc w:val="both"/>
        <w:rPr>
          <w:rFonts w:ascii="Tahoma" w:hAnsi="Tahoma" w:cs="Tahoma"/>
          <w:color w:val="auto"/>
          <w:sz w:val="18"/>
          <w:szCs w:val="18"/>
        </w:rPr>
      </w:pPr>
      <w:r w:rsidRPr="007A2B38">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7A2B38">
        <w:rPr>
          <w:rFonts w:ascii="Tahoma" w:hAnsi="Tahoma" w:cs="Tahoma"/>
          <w:color w:val="auto"/>
          <w:sz w:val="18"/>
          <w:szCs w:val="18"/>
          <w:lang w:val="es-ES"/>
        </w:rPr>
        <w:t>ó</w:t>
      </w:r>
      <w:r w:rsidRPr="007A2B38">
        <w:rPr>
          <w:rFonts w:ascii="Tahoma" w:hAnsi="Tahoma" w:cs="Tahoma"/>
          <w:color w:val="auto"/>
          <w:sz w:val="18"/>
          <w:szCs w:val="18"/>
        </w:rPr>
        <w:t>w przeprowadzonych przez Administratora lub upoważnionego przez niego audytora. </w:t>
      </w:r>
    </w:p>
    <w:p w14:paraId="0F51F49D" w14:textId="77777777" w:rsidR="00F4787A" w:rsidRPr="007A2B38" w:rsidRDefault="00F4787A" w:rsidP="007A2B38">
      <w:pPr>
        <w:pStyle w:val="Tre"/>
        <w:numPr>
          <w:ilvl w:val="0"/>
          <w:numId w:val="70"/>
        </w:numPr>
        <w:ind w:left="360"/>
        <w:jc w:val="both"/>
        <w:rPr>
          <w:rFonts w:ascii="Tahoma" w:hAnsi="Tahoma" w:cs="Tahoma"/>
          <w:color w:val="auto"/>
          <w:sz w:val="18"/>
          <w:szCs w:val="18"/>
        </w:rPr>
      </w:pPr>
      <w:r w:rsidRPr="007A2B38">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6FCED1D1" w14:textId="77777777" w:rsidR="00F4787A" w:rsidRPr="007A2B38" w:rsidRDefault="00F4787A" w:rsidP="00F4787A">
      <w:pPr>
        <w:pStyle w:val="Tre"/>
        <w:jc w:val="center"/>
        <w:rPr>
          <w:rFonts w:ascii="Tahoma" w:hAnsi="Tahoma" w:cs="Tahoma"/>
          <w:color w:val="auto"/>
          <w:sz w:val="18"/>
          <w:szCs w:val="18"/>
        </w:rPr>
      </w:pPr>
    </w:p>
    <w:p w14:paraId="6C542161"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8</w:t>
      </w:r>
    </w:p>
    <w:p w14:paraId="72917A26" w14:textId="77777777" w:rsidR="00F4787A" w:rsidRPr="007A2B38" w:rsidRDefault="00F4787A" w:rsidP="007A2B38">
      <w:pPr>
        <w:pStyle w:val="Tre"/>
        <w:numPr>
          <w:ilvl w:val="0"/>
          <w:numId w:val="73"/>
        </w:numPr>
        <w:jc w:val="both"/>
        <w:rPr>
          <w:rFonts w:ascii="Tahoma" w:hAnsi="Tahoma" w:cs="Tahoma"/>
          <w:color w:val="auto"/>
          <w:sz w:val="18"/>
          <w:szCs w:val="18"/>
        </w:rPr>
      </w:pPr>
      <w:r w:rsidRPr="007A2B38">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52080402" w14:textId="77777777" w:rsidR="00F4787A" w:rsidRPr="007A2B38" w:rsidRDefault="00F4787A" w:rsidP="007A2B38">
      <w:pPr>
        <w:pStyle w:val="Tre"/>
        <w:numPr>
          <w:ilvl w:val="0"/>
          <w:numId w:val="73"/>
        </w:numPr>
        <w:jc w:val="both"/>
        <w:rPr>
          <w:rFonts w:ascii="Tahoma" w:hAnsi="Tahoma" w:cs="Tahoma"/>
          <w:color w:val="auto"/>
          <w:sz w:val="18"/>
          <w:szCs w:val="18"/>
        </w:rPr>
      </w:pPr>
      <w:r w:rsidRPr="007A2B38">
        <w:rPr>
          <w:rFonts w:ascii="Tahoma" w:hAnsi="Tahoma" w:cs="Tahoma"/>
          <w:color w:val="auto"/>
          <w:sz w:val="18"/>
          <w:szCs w:val="18"/>
        </w:rPr>
        <w:t>Umowa jest zawarta na czas określony, który odpowiada okresem czasowi obowiązywania umowy zasadniczej.</w:t>
      </w:r>
    </w:p>
    <w:p w14:paraId="188E927A" w14:textId="77777777" w:rsidR="00F4787A" w:rsidRPr="007A2B38" w:rsidRDefault="00F4787A" w:rsidP="007A2B38">
      <w:pPr>
        <w:pStyle w:val="Tre"/>
        <w:numPr>
          <w:ilvl w:val="0"/>
          <w:numId w:val="73"/>
        </w:numPr>
        <w:jc w:val="both"/>
        <w:rPr>
          <w:rFonts w:ascii="Tahoma" w:hAnsi="Tahoma" w:cs="Tahoma"/>
          <w:color w:val="auto"/>
          <w:sz w:val="18"/>
          <w:szCs w:val="18"/>
        </w:rPr>
      </w:pPr>
      <w:r w:rsidRPr="007A2B38">
        <w:rPr>
          <w:rFonts w:ascii="Tahoma" w:hAnsi="Tahoma" w:cs="Tahoma"/>
          <w:color w:val="auto"/>
          <w:sz w:val="18"/>
          <w:szCs w:val="18"/>
        </w:rPr>
        <w:t>Rozwiązanie, wypowiedzenie lub wygaśnięcie umowy powoduje odpowiednio jednoczesne rozwiązanie, wypowiedzenie lub wygaśnięcie umowy zasadniczej.</w:t>
      </w:r>
    </w:p>
    <w:p w14:paraId="30960C51" w14:textId="77777777" w:rsidR="00F4787A" w:rsidRPr="007A2B38" w:rsidRDefault="00F4787A" w:rsidP="007A2B38">
      <w:pPr>
        <w:pStyle w:val="Tre"/>
        <w:numPr>
          <w:ilvl w:val="0"/>
          <w:numId w:val="73"/>
        </w:numPr>
        <w:jc w:val="both"/>
        <w:rPr>
          <w:rFonts w:ascii="Tahoma" w:hAnsi="Tahoma" w:cs="Tahoma"/>
          <w:color w:val="auto"/>
          <w:sz w:val="18"/>
          <w:szCs w:val="18"/>
        </w:rPr>
      </w:pPr>
      <w:r w:rsidRPr="007A2B38">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07634989" w14:textId="77777777" w:rsidR="00F4787A" w:rsidRPr="007A2B38" w:rsidRDefault="00F4787A" w:rsidP="007A2B38">
      <w:pPr>
        <w:pStyle w:val="Tre"/>
        <w:numPr>
          <w:ilvl w:val="1"/>
          <w:numId w:val="73"/>
        </w:numPr>
        <w:jc w:val="both"/>
        <w:rPr>
          <w:rFonts w:ascii="Tahoma" w:hAnsi="Tahoma" w:cs="Tahoma"/>
          <w:color w:val="auto"/>
          <w:sz w:val="18"/>
          <w:szCs w:val="18"/>
        </w:rPr>
      </w:pPr>
      <w:r w:rsidRPr="007A2B38">
        <w:rPr>
          <w:rFonts w:ascii="Tahoma" w:hAnsi="Tahoma" w:cs="Tahoma"/>
          <w:color w:val="auto"/>
          <w:sz w:val="18"/>
          <w:szCs w:val="18"/>
        </w:rPr>
        <w:t>dokonuje przetwarzania danych osobowych w celu lub w sposób inny niż określony w umowie;</w:t>
      </w:r>
    </w:p>
    <w:p w14:paraId="0708B28A" w14:textId="77777777" w:rsidR="00F4787A" w:rsidRPr="007A2B38" w:rsidRDefault="00F4787A" w:rsidP="007A2B38">
      <w:pPr>
        <w:pStyle w:val="Tre"/>
        <w:numPr>
          <w:ilvl w:val="1"/>
          <w:numId w:val="73"/>
        </w:numPr>
        <w:jc w:val="both"/>
        <w:rPr>
          <w:rFonts w:ascii="Tahoma" w:hAnsi="Tahoma" w:cs="Tahoma"/>
          <w:color w:val="auto"/>
          <w:sz w:val="18"/>
          <w:szCs w:val="18"/>
        </w:rPr>
      </w:pPr>
      <w:r w:rsidRPr="007A2B38">
        <w:rPr>
          <w:rFonts w:ascii="Tahoma" w:hAnsi="Tahoma" w:cs="Tahoma"/>
          <w:color w:val="auto"/>
          <w:sz w:val="18"/>
          <w:szCs w:val="18"/>
        </w:rPr>
        <w:t>dokonuje powierzenia przetwarzania danych osobowych innemu podmiotowi z naruszeniem § 5 ust. 1 umowy;</w:t>
      </w:r>
    </w:p>
    <w:p w14:paraId="73B5FA39" w14:textId="77777777" w:rsidR="00F4787A" w:rsidRPr="007A2B38" w:rsidRDefault="00F4787A" w:rsidP="007A2B38">
      <w:pPr>
        <w:pStyle w:val="Tre"/>
        <w:numPr>
          <w:ilvl w:val="1"/>
          <w:numId w:val="73"/>
        </w:numPr>
        <w:jc w:val="both"/>
        <w:rPr>
          <w:rFonts w:ascii="Tahoma" w:hAnsi="Tahoma" w:cs="Tahoma"/>
          <w:color w:val="auto"/>
          <w:sz w:val="18"/>
          <w:szCs w:val="18"/>
        </w:rPr>
      </w:pPr>
      <w:r w:rsidRPr="007A2B38">
        <w:rPr>
          <w:rFonts w:ascii="Tahoma" w:hAnsi="Tahoma" w:cs="Tahoma"/>
          <w:color w:val="auto"/>
          <w:sz w:val="18"/>
          <w:szCs w:val="18"/>
        </w:rPr>
        <w:t>zaniechał wdrożenia środków technicznych i organizacyjnych zapewniających odpowiedni stopień bezpieczeństwa danych osobowych.</w:t>
      </w:r>
    </w:p>
    <w:p w14:paraId="274D4F59" w14:textId="77777777" w:rsidR="00F4787A" w:rsidRPr="007A2B38" w:rsidRDefault="00F4787A" w:rsidP="007A2B38">
      <w:pPr>
        <w:pStyle w:val="Tre"/>
        <w:numPr>
          <w:ilvl w:val="0"/>
          <w:numId w:val="73"/>
        </w:numPr>
        <w:jc w:val="both"/>
        <w:rPr>
          <w:rFonts w:ascii="Tahoma" w:hAnsi="Tahoma" w:cs="Tahoma"/>
          <w:color w:val="auto"/>
          <w:sz w:val="18"/>
          <w:szCs w:val="18"/>
        </w:rPr>
      </w:pPr>
      <w:r w:rsidRPr="007A2B38">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5BE9DFDF" w14:textId="77777777" w:rsidR="00F4787A" w:rsidRPr="007A2B38" w:rsidRDefault="00F4787A" w:rsidP="00F4787A">
      <w:pPr>
        <w:pStyle w:val="Tre"/>
        <w:jc w:val="both"/>
        <w:rPr>
          <w:rFonts w:ascii="Tahoma" w:hAnsi="Tahoma" w:cs="Tahoma"/>
          <w:color w:val="auto"/>
          <w:sz w:val="18"/>
          <w:szCs w:val="18"/>
        </w:rPr>
      </w:pPr>
    </w:p>
    <w:p w14:paraId="5A0C14DB"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9</w:t>
      </w:r>
    </w:p>
    <w:p w14:paraId="1C88F0C0" w14:textId="77777777" w:rsidR="00F4787A" w:rsidRPr="007A2B38" w:rsidRDefault="00F4787A" w:rsidP="00F4787A">
      <w:pPr>
        <w:pStyle w:val="Tre"/>
        <w:jc w:val="both"/>
        <w:rPr>
          <w:rFonts w:ascii="Tahoma" w:hAnsi="Tahoma" w:cs="Tahoma"/>
          <w:color w:val="auto"/>
          <w:sz w:val="18"/>
          <w:szCs w:val="18"/>
        </w:rPr>
      </w:pPr>
      <w:r w:rsidRPr="007A2B38">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4C88AB66" w14:textId="77777777" w:rsidR="00F4787A" w:rsidRPr="007A2B38" w:rsidRDefault="00F4787A" w:rsidP="00F4787A">
      <w:pPr>
        <w:pStyle w:val="Tre"/>
        <w:jc w:val="center"/>
        <w:rPr>
          <w:rFonts w:ascii="Tahoma" w:hAnsi="Tahoma" w:cs="Tahoma"/>
          <w:color w:val="auto"/>
          <w:sz w:val="18"/>
          <w:szCs w:val="18"/>
        </w:rPr>
      </w:pPr>
    </w:p>
    <w:p w14:paraId="322443FE" w14:textId="77777777" w:rsidR="00F4787A" w:rsidRPr="007A2B38" w:rsidRDefault="00F4787A" w:rsidP="00F4787A">
      <w:pPr>
        <w:pStyle w:val="Tre"/>
        <w:jc w:val="center"/>
        <w:rPr>
          <w:rFonts w:ascii="Tahoma" w:hAnsi="Tahoma" w:cs="Tahoma"/>
          <w:color w:val="auto"/>
          <w:sz w:val="18"/>
          <w:szCs w:val="18"/>
        </w:rPr>
      </w:pPr>
      <w:r w:rsidRPr="007A2B38">
        <w:rPr>
          <w:rFonts w:ascii="Tahoma" w:hAnsi="Tahoma" w:cs="Tahoma"/>
          <w:color w:val="auto"/>
          <w:sz w:val="18"/>
          <w:szCs w:val="18"/>
        </w:rPr>
        <w:t>§ 10</w:t>
      </w:r>
    </w:p>
    <w:p w14:paraId="34513C3E" w14:textId="77777777" w:rsidR="00F4787A" w:rsidRPr="007A2B38" w:rsidRDefault="00F4787A" w:rsidP="007A2B38">
      <w:pPr>
        <w:pStyle w:val="Tre"/>
        <w:numPr>
          <w:ilvl w:val="0"/>
          <w:numId w:val="71"/>
        </w:numPr>
        <w:tabs>
          <w:tab w:val="clear" w:pos="720"/>
          <w:tab w:val="num" w:pos="0"/>
        </w:tabs>
        <w:ind w:left="360"/>
        <w:jc w:val="both"/>
        <w:rPr>
          <w:rFonts w:ascii="Tahoma" w:hAnsi="Tahoma" w:cs="Tahoma"/>
          <w:color w:val="auto"/>
          <w:sz w:val="18"/>
          <w:szCs w:val="18"/>
        </w:rPr>
      </w:pPr>
      <w:r w:rsidRPr="007A2B38">
        <w:rPr>
          <w:rFonts w:ascii="Tahoma" w:hAnsi="Tahoma" w:cs="Tahoma"/>
          <w:color w:val="auto"/>
          <w:sz w:val="18"/>
          <w:szCs w:val="18"/>
        </w:rPr>
        <w:t>Wszelkie zamiany niniejszej umowy wymagają zachowania formy pisemnej pod rygorem nieważności.</w:t>
      </w:r>
    </w:p>
    <w:p w14:paraId="2B80EF9D" w14:textId="77777777" w:rsidR="00F4787A" w:rsidRPr="007A2B38" w:rsidRDefault="00F4787A" w:rsidP="007A2B38">
      <w:pPr>
        <w:pStyle w:val="Tre"/>
        <w:numPr>
          <w:ilvl w:val="0"/>
          <w:numId w:val="71"/>
        </w:numPr>
        <w:tabs>
          <w:tab w:val="clear" w:pos="720"/>
          <w:tab w:val="num" w:pos="0"/>
        </w:tabs>
        <w:ind w:left="360"/>
        <w:jc w:val="both"/>
        <w:rPr>
          <w:rFonts w:ascii="Tahoma" w:hAnsi="Tahoma" w:cs="Tahoma"/>
          <w:color w:val="auto"/>
          <w:sz w:val="18"/>
          <w:szCs w:val="18"/>
        </w:rPr>
      </w:pPr>
      <w:r w:rsidRPr="007A2B38">
        <w:rPr>
          <w:rFonts w:ascii="Tahoma" w:hAnsi="Tahoma" w:cs="Tahoma"/>
          <w:color w:val="auto"/>
          <w:sz w:val="18"/>
          <w:szCs w:val="18"/>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C7532C1" w14:textId="77777777" w:rsidR="00F4787A" w:rsidRPr="007A2B38" w:rsidRDefault="00F4787A" w:rsidP="007A2B38">
      <w:pPr>
        <w:pStyle w:val="Tre"/>
        <w:numPr>
          <w:ilvl w:val="0"/>
          <w:numId w:val="71"/>
        </w:numPr>
        <w:tabs>
          <w:tab w:val="clear" w:pos="720"/>
          <w:tab w:val="num" w:pos="0"/>
        </w:tabs>
        <w:ind w:left="360"/>
        <w:jc w:val="both"/>
        <w:rPr>
          <w:rFonts w:ascii="Tahoma" w:hAnsi="Tahoma" w:cs="Tahoma"/>
          <w:color w:val="auto"/>
          <w:sz w:val="18"/>
          <w:szCs w:val="18"/>
        </w:rPr>
      </w:pPr>
      <w:r w:rsidRPr="007A2B38">
        <w:rPr>
          <w:rFonts w:ascii="Tahoma" w:hAnsi="Tahoma" w:cs="Tahoma"/>
          <w:color w:val="auto"/>
          <w:sz w:val="18"/>
          <w:szCs w:val="18"/>
        </w:rPr>
        <w:t>Umowa podlega przepisom ogólnego rozporządzenia o ochronie danych oraz prawu polskiemu.</w:t>
      </w:r>
    </w:p>
    <w:p w14:paraId="0728CBFE" w14:textId="77777777" w:rsidR="00F4787A" w:rsidRPr="007A2B38" w:rsidRDefault="00F4787A" w:rsidP="007A2B38">
      <w:pPr>
        <w:pStyle w:val="Tre"/>
        <w:numPr>
          <w:ilvl w:val="0"/>
          <w:numId w:val="71"/>
        </w:numPr>
        <w:tabs>
          <w:tab w:val="clear" w:pos="720"/>
          <w:tab w:val="num" w:pos="0"/>
        </w:tabs>
        <w:ind w:left="360"/>
        <w:jc w:val="both"/>
        <w:rPr>
          <w:rFonts w:ascii="Tahoma" w:hAnsi="Tahoma" w:cs="Tahoma"/>
          <w:color w:val="auto"/>
          <w:sz w:val="18"/>
          <w:szCs w:val="18"/>
        </w:rPr>
      </w:pPr>
      <w:r w:rsidRPr="007A2B38">
        <w:rPr>
          <w:rFonts w:ascii="Tahoma" w:hAnsi="Tahoma" w:cs="Tahoma"/>
          <w:color w:val="auto"/>
          <w:sz w:val="18"/>
          <w:szCs w:val="18"/>
        </w:rPr>
        <w:t>Wszelkie spory wynikłe ze stosunku prawnego objętego niniejszą umową rozpatrywane będą przez sąd właściwy dla siedziby Administratora.</w:t>
      </w:r>
    </w:p>
    <w:p w14:paraId="43267364" w14:textId="77777777" w:rsidR="00F4787A" w:rsidRPr="007A2B38" w:rsidRDefault="00F4787A" w:rsidP="007A2B38">
      <w:pPr>
        <w:pStyle w:val="Tre"/>
        <w:numPr>
          <w:ilvl w:val="0"/>
          <w:numId w:val="71"/>
        </w:numPr>
        <w:tabs>
          <w:tab w:val="clear" w:pos="720"/>
          <w:tab w:val="num" w:pos="0"/>
        </w:tabs>
        <w:ind w:left="360"/>
        <w:jc w:val="both"/>
        <w:rPr>
          <w:rFonts w:ascii="Tahoma" w:hAnsi="Tahoma" w:cs="Tahoma"/>
          <w:color w:val="auto"/>
          <w:sz w:val="18"/>
          <w:szCs w:val="18"/>
        </w:rPr>
      </w:pPr>
      <w:r w:rsidRPr="007A2B38">
        <w:rPr>
          <w:rFonts w:ascii="Tahoma" w:hAnsi="Tahoma" w:cs="Tahoma"/>
          <w:color w:val="auto"/>
          <w:sz w:val="18"/>
          <w:szCs w:val="18"/>
        </w:rPr>
        <w:t>Umowa została sporządzona w dwóch egzemplarzach, po jednym dla każdej ze stron.</w:t>
      </w:r>
    </w:p>
    <w:p w14:paraId="35258BEF" w14:textId="77777777" w:rsidR="00F4787A" w:rsidRPr="007A2B38" w:rsidRDefault="00F4787A" w:rsidP="00F4787A">
      <w:pPr>
        <w:pStyle w:val="Tre"/>
        <w:jc w:val="both"/>
        <w:rPr>
          <w:rFonts w:ascii="Tahoma" w:hAnsi="Tahoma" w:cs="Tahoma"/>
          <w:color w:val="auto"/>
          <w:sz w:val="18"/>
          <w:szCs w:val="18"/>
        </w:rPr>
      </w:pPr>
    </w:p>
    <w:p w14:paraId="7C762A09" w14:textId="77777777" w:rsidR="00F4787A" w:rsidRPr="007A2B38" w:rsidRDefault="00F4787A" w:rsidP="00F4787A">
      <w:pPr>
        <w:pStyle w:val="Tre"/>
        <w:jc w:val="both"/>
        <w:rPr>
          <w:rFonts w:ascii="Tahoma" w:hAnsi="Tahoma" w:cs="Tahoma"/>
          <w:color w:val="auto"/>
          <w:sz w:val="18"/>
          <w:szCs w:val="18"/>
        </w:rPr>
      </w:pPr>
    </w:p>
    <w:p w14:paraId="5C378FC8" w14:textId="77777777" w:rsidR="00F4787A" w:rsidRPr="007A2B38" w:rsidRDefault="00F4787A" w:rsidP="00F4787A">
      <w:pPr>
        <w:pStyle w:val="Tre"/>
        <w:jc w:val="both"/>
        <w:rPr>
          <w:rFonts w:ascii="Tahoma" w:hAnsi="Tahoma" w:cs="Tahoma"/>
          <w:color w:val="auto"/>
          <w:sz w:val="18"/>
          <w:szCs w:val="18"/>
        </w:rPr>
      </w:pPr>
      <w:r w:rsidRPr="007A2B38">
        <w:rPr>
          <w:rFonts w:ascii="Tahoma" w:hAnsi="Tahoma" w:cs="Tahoma"/>
          <w:color w:val="auto"/>
          <w:sz w:val="18"/>
          <w:szCs w:val="18"/>
        </w:rPr>
        <w:t>Podmiot przetwarzający</w:t>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t xml:space="preserve">      Administrator</w:t>
      </w:r>
    </w:p>
    <w:p w14:paraId="5A93D6E1" w14:textId="77777777" w:rsidR="00F4787A" w:rsidRPr="007A2B38" w:rsidRDefault="00F4787A" w:rsidP="00F4787A">
      <w:pPr>
        <w:pStyle w:val="Tre"/>
        <w:jc w:val="both"/>
        <w:rPr>
          <w:rFonts w:ascii="Tahoma" w:hAnsi="Tahoma" w:cs="Tahoma"/>
          <w:color w:val="auto"/>
          <w:sz w:val="18"/>
          <w:szCs w:val="18"/>
        </w:rPr>
      </w:pPr>
    </w:p>
    <w:p w14:paraId="74A74CCD" w14:textId="77777777" w:rsidR="00F4787A" w:rsidRPr="007A2B38" w:rsidRDefault="00F4787A" w:rsidP="00F4787A">
      <w:pPr>
        <w:pStyle w:val="Tre"/>
        <w:jc w:val="both"/>
        <w:rPr>
          <w:rFonts w:ascii="Tahoma" w:hAnsi="Tahoma" w:cs="Tahoma"/>
          <w:color w:val="auto"/>
          <w:sz w:val="18"/>
          <w:szCs w:val="18"/>
        </w:rPr>
      </w:pPr>
      <w:r w:rsidRPr="007A2B38">
        <w:rPr>
          <w:rFonts w:ascii="Tahoma" w:hAnsi="Tahoma" w:cs="Tahoma"/>
          <w:color w:val="auto"/>
          <w:sz w:val="18"/>
          <w:szCs w:val="18"/>
        </w:rPr>
        <w:t xml:space="preserve">  …………………………………..</w:t>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r>
      <w:r w:rsidRPr="007A2B38">
        <w:rPr>
          <w:rFonts w:ascii="Tahoma" w:hAnsi="Tahoma" w:cs="Tahoma"/>
          <w:color w:val="auto"/>
          <w:sz w:val="18"/>
          <w:szCs w:val="18"/>
        </w:rPr>
        <w:tab/>
        <w:t xml:space="preserve">                                  ………………………………….</w:t>
      </w:r>
    </w:p>
    <w:p w14:paraId="513A5739" w14:textId="77777777" w:rsidR="00F4787A" w:rsidRPr="007A2B38" w:rsidRDefault="00F4787A" w:rsidP="00F4787A"/>
    <w:p w14:paraId="14C93AC5" w14:textId="0443DEBA" w:rsidR="009C1845" w:rsidRPr="007A2B38" w:rsidRDefault="00353A7A" w:rsidP="00834F94">
      <w:pPr>
        <w:jc w:val="right"/>
        <w:rPr>
          <w:rFonts w:ascii="Tahoma" w:hAnsi="Tahoma" w:cs="Tahoma"/>
          <w:b/>
          <w:sz w:val="18"/>
          <w:szCs w:val="20"/>
        </w:rPr>
      </w:pPr>
      <w:r w:rsidRPr="007A2B38">
        <w:rPr>
          <w:rFonts w:ascii="Tahoma" w:hAnsi="Tahoma" w:cs="Tahoma"/>
          <w:b/>
          <w:sz w:val="18"/>
          <w:szCs w:val="20"/>
        </w:rPr>
        <w:br w:type="column"/>
      </w:r>
      <w:r w:rsidR="009C1845" w:rsidRPr="007A2B38">
        <w:rPr>
          <w:rFonts w:ascii="Tahoma" w:hAnsi="Tahoma" w:cs="Tahoma"/>
          <w:b/>
          <w:sz w:val="18"/>
          <w:szCs w:val="20"/>
        </w:rPr>
        <w:lastRenderedPageBreak/>
        <w:t>Załącznik nr 5</w:t>
      </w:r>
    </w:p>
    <w:p w14:paraId="06E059BB" w14:textId="77777777" w:rsidR="009C1845" w:rsidRPr="007A2B38" w:rsidRDefault="009C1845" w:rsidP="009C1845">
      <w:pPr>
        <w:ind w:left="5246" w:firstLine="708"/>
        <w:jc w:val="right"/>
        <w:rPr>
          <w:rFonts w:ascii="Tahoma" w:hAnsi="Tahoma" w:cs="Tahoma"/>
          <w:b/>
          <w:sz w:val="18"/>
          <w:szCs w:val="20"/>
        </w:rPr>
      </w:pPr>
    </w:p>
    <w:p w14:paraId="67DF1D51" w14:textId="2DCCC14A" w:rsidR="009C1845" w:rsidRPr="007A2B38" w:rsidRDefault="009C1845" w:rsidP="000B4790">
      <w:pPr>
        <w:rPr>
          <w:rFonts w:ascii="Tahoma" w:hAnsi="Tahoma" w:cs="Tahoma"/>
          <w:sz w:val="18"/>
          <w:szCs w:val="18"/>
        </w:rPr>
      </w:pPr>
      <w:r w:rsidRPr="007A2B38">
        <w:rPr>
          <w:rFonts w:ascii="Tahoma" w:hAnsi="Tahoma" w:cs="Tahoma"/>
          <w:sz w:val="18"/>
          <w:szCs w:val="18"/>
        </w:rPr>
        <w:t xml:space="preserve">Numer sprawy </w:t>
      </w:r>
      <w:r w:rsidR="000411F4" w:rsidRPr="007A2B38">
        <w:rPr>
          <w:rFonts w:ascii="Tahoma" w:hAnsi="Tahoma" w:cs="Tahoma"/>
          <w:b/>
          <w:bCs/>
          <w:kern w:val="1"/>
          <w:sz w:val="18"/>
          <w:szCs w:val="18"/>
        </w:rPr>
        <w:t>27</w:t>
      </w:r>
      <w:r w:rsidRPr="007A2B38">
        <w:rPr>
          <w:rFonts w:ascii="Tahoma" w:hAnsi="Tahoma" w:cs="Tahoma"/>
          <w:b/>
          <w:bCs/>
          <w:kern w:val="1"/>
          <w:sz w:val="18"/>
          <w:szCs w:val="18"/>
        </w:rPr>
        <w:t>/TP/ZP/D/202</w:t>
      </w:r>
      <w:r w:rsidR="00FB0869" w:rsidRPr="007A2B38">
        <w:rPr>
          <w:rFonts w:ascii="Tahoma" w:hAnsi="Tahoma" w:cs="Tahoma"/>
          <w:b/>
          <w:bCs/>
          <w:kern w:val="1"/>
          <w:sz w:val="18"/>
          <w:szCs w:val="18"/>
        </w:rPr>
        <w:t>4</w:t>
      </w:r>
    </w:p>
    <w:p w14:paraId="7574AA14" w14:textId="77777777" w:rsidR="009C1845" w:rsidRPr="007A2B38" w:rsidRDefault="009C1845" w:rsidP="009C1845">
      <w:pPr>
        <w:rPr>
          <w:rFonts w:ascii="Tahoma" w:hAnsi="Tahoma" w:cs="Tahoma"/>
          <w:sz w:val="18"/>
          <w:szCs w:val="18"/>
        </w:rPr>
      </w:pPr>
    </w:p>
    <w:p w14:paraId="17ADB28F" w14:textId="77777777" w:rsidR="009C1845" w:rsidRPr="007A2B38" w:rsidRDefault="009C1845" w:rsidP="009C1845">
      <w:pPr>
        <w:rPr>
          <w:rFonts w:ascii="Tahoma" w:hAnsi="Tahoma" w:cs="Tahoma"/>
          <w:sz w:val="18"/>
          <w:szCs w:val="18"/>
        </w:rPr>
      </w:pPr>
    </w:p>
    <w:p w14:paraId="7DA7E3FF" w14:textId="77777777" w:rsidR="009C1845" w:rsidRPr="007A2B38" w:rsidRDefault="009C1845" w:rsidP="009C1845">
      <w:pPr>
        <w:rPr>
          <w:rFonts w:ascii="Tahoma" w:hAnsi="Tahoma" w:cs="Tahoma"/>
          <w:sz w:val="18"/>
          <w:szCs w:val="18"/>
        </w:rPr>
      </w:pPr>
    </w:p>
    <w:p w14:paraId="2CE2BBDA" w14:textId="77777777" w:rsidR="009C1845" w:rsidRPr="007A2B38" w:rsidRDefault="009C1845" w:rsidP="009C1845">
      <w:pPr>
        <w:rPr>
          <w:rFonts w:ascii="Tahoma" w:hAnsi="Tahoma" w:cs="Tahoma"/>
          <w:sz w:val="18"/>
          <w:szCs w:val="18"/>
        </w:rPr>
      </w:pPr>
    </w:p>
    <w:p w14:paraId="114D6ABF" w14:textId="77777777" w:rsidR="009C1845" w:rsidRPr="007A2B38" w:rsidRDefault="009C1845" w:rsidP="009C1845">
      <w:pPr>
        <w:rPr>
          <w:rFonts w:ascii="Tahoma" w:eastAsia="Tahoma" w:hAnsi="Tahoma" w:cs="Tahoma"/>
          <w:i/>
          <w:sz w:val="18"/>
          <w:szCs w:val="18"/>
        </w:rPr>
      </w:pPr>
      <w:r w:rsidRPr="007A2B38">
        <w:rPr>
          <w:rFonts w:ascii="Tahoma" w:hAnsi="Tahoma" w:cs="Tahoma"/>
          <w:sz w:val="18"/>
          <w:szCs w:val="18"/>
        </w:rPr>
        <w:t>Nazwa, adres Wykonawcy ...............................................................</w:t>
      </w:r>
    </w:p>
    <w:p w14:paraId="6204DEFA" w14:textId="77777777" w:rsidR="009C1845" w:rsidRPr="007A2B38" w:rsidRDefault="009C1845" w:rsidP="009C1845">
      <w:pPr>
        <w:ind w:left="2832"/>
        <w:rPr>
          <w:rFonts w:ascii="Tahoma" w:hAnsi="Tahoma" w:cs="Tahoma"/>
          <w:sz w:val="18"/>
          <w:szCs w:val="18"/>
        </w:rPr>
      </w:pPr>
      <w:r w:rsidRPr="007A2B38">
        <w:rPr>
          <w:rFonts w:ascii="Tahoma" w:eastAsia="Tahoma" w:hAnsi="Tahoma" w:cs="Tahoma"/>
          <w:sz w:val="18"/>
          <w:szCs w:val="18"/>
        </w:rPr>
        <w:t xml:space="preserve"> </w:t>
      </w:r>
    </w:p>
    <w:p w14:paraId="6FEB027F" w14:textId="77777777" w:rsidR="009C1845" w:rsidRPr="007A2B38" w:rsidRDefault="009C1845" w:rsidP="009C1845">
      <w:pPr>
        <w:ind w:left="2832"/>
        <w:rPr>
          <w:rFonts w:ascii="Tahoma" w:hAnsi="Tahoma" w:cs="Tahoma"/>
          <w:sz w:val="18"/>
          <w:szCs w:val="18"/>
        </w:rPr>
      </w:pPr>
    </w:p>
    <w:p w14:paraId="25CBAEA3" w14:textId="77777777" w:rsidR="009C1845" w:rsidRPr="007A2B38" w:rsidRDefault="009C1845" w:rsidP="009C1845">
      <w:pPr>
        <w:ind w:left="2832"/>
        <w:rPr>
          <w:rFonts w:ascii="Tahoma" w:hAnsi="Tahoma" w:cs="Tahoma"/>
          <w:sz w:val="18"/>
          <w:szCs w:val="18"/>
        </w:rPr>
      </w:pPr>
    </w:p>
    <w:p w14:paraId="11F7574B" w14:textId="77777777" w:rsidR="009C1845" w:rsidRPr="007A2B38" w:rsidRDefault="009C1845" w:rsidP="009C1845">
      <w:pPr>
        <w:ind w:firstLine="390"/>
        <w:jc w:val="center"/>
        <w:rPr>
          <w:rFonts w:ascii="Tahoma" w:hAnsi="Tahoma" w:cs="Tahoma"/>
          <w:b/>
          <w:sz w:val="18"/>
          <w:szCs w:val="18"/>
        </w:rPr>
      </w:pPr>
    </w:p>
    <w:p w14:paraId="58DC94F0" w14:textId="77777777" w:rsidR="009C1845" w:rsidRPr="007A2B38" w:rsidRDefault="009C1845" w:rsidP="009C1845">
      <w:pPr>
        <w:ind w:firstLine="390"/>
        <w:jc w:val="center"/>
        <w:rPr>
          <w:rFonts w:ascii="Tahoma" w:hAnsi="Tahoma" w:cs="Tahoma"/>
          <w:b/>
          <w:sz w:val="18"/>
          <w:szCs w:val="18"/>
        </w:rPr>
      </w:pPr>
    </w:p>
    <w:p w14:paraId="214A99F9" w14:textId="77777777" w:rsidR="009C1845" w:rsidRPr="007A2B38" w:rsidRDefault="009C1845" w:rsidP="009C1845">
      <w:pPr>
        <w:ind w:firstLine="390"/>
        <w:jc w:val="center"/>
        <w:rPr>
          <w:rFonts w:ascii="Tahoma" w:hAnsi="Tahoma" w:cs="Tahoma"/>
          <w:b/>
          <w:sz w:val="18"/>
          <w:szCs w:val="18"/>
        </w:rPr>
      </w:pPr>
    </w:p>
    <w:p w14:paraId="4601B6AE" w14:textId="77777777" w:rsidR="009C1845" w:rsidRPr="007A2B38" w:rsidRDefault="009C1845" w:rsidP="009C1845">
      <w:pPr>
        <w:ind w:firstLine="390"/>
        <w:jc w:val="center"/>
        <w:rPr>
          <w:rFonts w:ascii="Tahoma" w:hAnsi="Tahoma" w:cs="Tahoma"/>
          <w:b/>
          <w:sz w:val="18"/>
          <w:szCs w:val="18"/>
        </w:rPr>
      </w:pPr>
      <w:r w:rsidRPr="007A2B38">
        <w:rPr>
          <w:rFonts w:ascii="Tahoma" w:hAnsi="Tahoma" w:cs="Tahoma"/>
          <w:b/>
          <w:sz w:val="18"/>
          <w:szCs w:val="18"/>
        </w:rPr>
        <w:t>OŚWIADCZENIE O PRZYNALEŻNOŚCI DO GRUPY KAPITAŁOWEJ</w:t>
      </w:r>
    </w:p>
    <w:p w14:paraId="4ACA0727" w14:textId="77777777" w:rsidR="009C1845" w:rsidRPr="007A2B38" w:rsidRDefault="009C1845" w:rsidP="009C1845">
      <w:pPr>
        <w:ind w:firstLine="390"/>
        <w:jc w:val="center"/>
        <w:rPr>
          <w:rFonts w:ascii="Tahoma" w:hAnsi="Tahoma" w:cs="Tahoma"/>
          <w:b/>
          <w:sz w:val="18"/>
          <w:szCs w:val="18"/>
        </w:rPr>
      </w:pPr>
    </w:p>
    <w:p w14:paraId="43814A1F" w14:textId="77777777" w:rsidR="009C1845" w:rsidRPr="007A2B38" w:rsidRDefault="009C1845" w:rsidP="009C1845">
      <w:pPr>
        <w:ind w:firstLine="390"/>
        <w:jc w:val="both"/>
        <w:rPr>
          <w:rFonts w:ascii="Tahoma" w:hAnsi="Tahoma" w:cs="Tahoma"/>
          <w:b/>
          <w:sz w:val="18"/>
          <w:szCs w:val="18"/>
        </w:rPr>
      </w:pPr>
    </w:p>
    <w:p w14:paraId="520550C4" w14:textId="7439EBA3" w:rsidR="009C1845" w:rsidRPr="007A2B38" w:rsidRDefault="009C1845" w:rsidP="009C1845">
      <w:pPr>
        <w:spacing w:line="360" w:lineRule="auto"/>
        <w:ind w:firstLine="390"/>
        <w:jc w:val="both"/>
        <w:rPr>
          <w:rFonts w:ascii="Tahoma" w:hAnsi="Tahoma" w:cs="Tahoma"/>
          <w:sz w:val="18"/>
          <w:szCs w:val="18"/>
        </w:rPr>
      </w:pPr>
      <w:r w:rsidRPr="007A2B38">
        <w:rPr>
          <w:rFonts w:ascii="Tahoma" w:hAnsi="Tahoma" w:cs="Tahoma"/>
          <w:sz w:val="18"/>
          <w:szCs w:val="18"/>
        </w:rPr>
        <w:t xml:space="preserve">Przystępując jako Wykonawca do udziału w postępowaniu o udzielenie zamówienia publicznego nr sprawy </w:t>
      </w:r>
      <w:r w:rsidR="000411F4" w:rsidRPr="007A2B38">
        <w:rPr>
          <w:rFonts w:ascii="Tahoma" w:hAnsi="Tahoma" w:cs="Tahoma"/>
          <w:b/>
          <w:sz w:val="18"/>
          <w:szCs w:val="18"/>
        </w:rPr>
        <w:t>27</w:t>
      </w:r>
      <w:r w:rsidRPr="007A2B38">
        <w:rPr>
          <w:rFonts w:ascii="Tahoma" w:hAnsi="Tahoma" w:cs="Tahoma"/>
          <w:b/>
          <w:sz w:val="18"/>
          <w:szCs w:val="18"/>
        </w:rPr>
        <w:t>/TP/ZP/D/202</w:t>
      </w:r>
      <w:r w:rsidR="00FB0869" w:rsidRPr="007A2B38">
        <w:rPr>
          <w:rFonts w:ascii="Tahoma" w:hAnsi="Tahoma" w:cs="Tahoma"/>
          <w:b/>
          <w:sz w:val="18"/>
          <w:szCs w:val="18"/>
        </w:rPr>
        <w:t>4</w:t>
      </w:r>
      <w:r w:rsidRPr="007A2B38">
        <w:rPr>
          <w:rFonts w:ascii="Tahoma" w:hAnsi="Tahoma" w:cs="Tahoma"/>
          <w:sz w:val="18"/>
          <w:szCs w:val="18"/>
        </w:rPr>
        <w:t xml:space="preserve"> </w:t>
      </w:r>
      <w:r w:rsidRPr="007A2B38">
        <w:rPr>
          <w:rFonts w:ascii="Tahoma" w:hAnsi="Tahoma" w:cs="Tahoma"/>
          <w:b/>
          <w:bCs/>
          <w:sz w:val="18"/>
          <w:szCs w:val="18"/>
        </w:rPr>
        <w:t xml:space="preserve">- </w:t>
      </w:r>
      <w:r w:rsidRPr="007A2B38">
        <w:rPr>
          <w:rFonts w:ascii="Tahoma" w:hAnsi="Tahoma" w:cs="Tahoma"/>
          <w:bCs/>
          <w:sz w:val="18"/>
          <w:szCs w:val="18"/>
        </w:rPr>
        <w:t xml:space="preserve">po zapoznaniu się z zamieszczoną na stronie internetowej informacją, o której mowa w </w:t>
      </w:r>
      <w:r w:rsidRPr="007A2B38">
        <w:rPr>
          <w:rFonts w:ascii="Tahoma" w:hAnsi="Tahoma" w:cs="Tahoma"/>
          <w:sz w:val="18"/>
          <w:szCs w:val="18"/>
        </w:rPr>
        <w:t>art. 108 ust. 1 pkt 5</w:t>
      </w:r>
      <w:r w:rsidRPr="007A2B38">
        <w:rPr>
          <w:rFonts w:ascii="Tahoma" w:hAnsi="Tahoma" w:cs="Tahoma"/>
          <w:sz w:val="20"/>
          <w:szCs w:val="20"/>
        </w:rPr>
        <w:t xml:space="preserve"> </w:t>
      </w:r>
      <w:r w:rsidRPr="007A2B38">
        <w:rPr>
          <w:rFonts w:ascii="Tahoma" w:hAnsi="Tahoma" w:cs="Tahoma"/>
          <w:bCs/>
          <w:sz w:val="18"/>
          <w:szCs w:val="18"/>
        </w:rPr>
        <w:t>ustawy PZP,</w:t>
      </w:r>
      <w:r w:rsidRPr="007A2B38">
        <w:rPr>
          <w:rFonts w:ascii="Tahoma" w:hAnsi="Tahoma" w:cs="Tahoma"/>
          <w:b/>
          <w:bCs/>
          <w:sz w:val="18"/>
          <w:szCs w:val="18"/>
        </w:rPr>
        <w:t xml:space="preserve"> </w:t>
      </w:r>
      <w:r w:rsidRPr="007A2B38">
        <w:rPr>
          <w:rFonts w:ascii="Tahoma" w:hAnsi="Tahoma" w:cs="Tahoma"/>
          <w:sz w:val="18"/>
          <w:szCs w:val="18"/>
        </w:rPr>
        <w:t>niniejszym oświadczamy , że:</w:t>
      </w:r>
    </w:p>
    <w:p w14:paraId="30F85050" w14:textId="4B6CBE41" w:rsidR="009C1845" w:rsidRPr="007A2B38" w:rsidRDefault="009C1845" w:rsidP="009C1845">
      <w:pPr>
        <w:spacing w:line="360" w:lineRule="auto"/>
        <w:jc w:val="both"/>
        <w:rPr>
          <w:rFonts w:ascii="Tahoma" w:hAnsi="Tahoma" w:cs="Tahoma"/>
          <w:sz w:val="18"/>
          <w:szCs w:val="18"/>
        </w:rPr>
      </w:pPr>
      <w:r w:rsidRPr="007A2B38">
        <w:rPr>
          <w:rFonts w:ascii="Tahoma" w:hAnsi="Tahoma" w:cs="Tahoma"/>
          <w:sz w:val="18"/>
          <w:szCs w:val="18"/>
        </w:rPr>
        <w:t xml:space="preserve">* 1) nie należymy do żadnej grupy kapitałowej, w rozumieniu ustawy z dnia 16 lutego 2007 r., o ochronie konkurencji i konsumentów </w:t>
      </w:r>
      <w:r w:rsidR="00BA7674" w:rsidRPr="007A2B38">
        <w:rPr>
          <w:rFonts w:ascii="Tahoma" w:hAnsi="Tahoma" w:cs="Tahoma"/>
          <w:sz w:val="18"/>
          <w:szCs w:val="18"/>
        </w:rPr>
        <w:t xml:space="preserve">(Dz.U. 2023 poz. 1689 </w:t>
      </w:r>
      <w:proofErr w:type="spellStart"/>
      <w:r w:rsidR="00BA7674" w:rsidRPr="007A2B38">
        <w:rPr>
          <w:rFonts w:ascii="Tahoma" w:hAnsi="Tahoma" w:cs="Tahoma"/>
          <w:sz w:val="18"/>
          <w:szCs w:val="18"/>
        </w:rPr>
        <w:t>t.j</w:t>
      </w:r>
      <w:proofErr w:type="spellEnd"/>
      <w:r w:rsidR="00BA7674" w:rsidRPr="007A2B38">
        <w:rPr>
          <w:rFonts w:ascii="Tahoma" w:hAnsi="Tahoma" w:cs="Tahoma"/>
          <w:sz w:val="18"/>
          <w:szCs w:val="18"/>
        </w:rPr>
        <w:t>. ze zm.)</w:t>
      </w:r>
      <w:r w:rsidR="00153348" w:rsidRPr="007A2B38">
        <w:rPr>
          <w:rFonts w:ascii="Tahoma" w:hAnsi="Tahoma" w:cs="Tahoma"/>
          <w:sz w:val="18"/>
          <w:szCs w:val="18"/>
        </w:rPr>
        <w:t xml:space="preserve"> </w:t>
      </w:r>
      <w:r w:rsidRPr="007A2B38">
        <w:rPr>
          <w:rFonts w:ascii="Tahoma" w:hAnsi="Tahoma" w:cs="Tahoma"/>
          <w:sz w:val="18"/>
          <w:szCs w:val="18"/>
        </w:rPr>
        <w:t xml:space="preserve"> z innym  Wykonawcą, który złożył odrębną  ofertę w przedmiotowym postępowaniu o udzielenie zamówienia. </w:t>
      </w:r>
    </w:p>
    <w:p w14:paraId="412DD020" w14:textId="310A9F4F" w:rsidR="009C1845" w:rsidRPr="007A2B38" w:rsidRDefault="009C1845" w:rsidP="009C1845">
      <w:pPr>
        <w:spacing w:line="360" w:lineRule="auto"/>
        <w:jc w:val="both"/>
        <w:rPr>
          <w:rFonts w:ascii="Tahoma" w:eastAsia="Tahoma" w:hAnsi="Tahoma" w:cs="Tahoma"/>
          <w:sz w:val="18"/>
          <w:szCs w:val="18"/>
        </w:rPr>
      </w:pPr>
      <w:r w:rsidRPr="007A2B38">
        <w:rPr>
          <w:rFonts w:ascii="Tahoma" w:hAnsi="Tahoma" w:cs="Tahoma"/>
          <w:sz w:val="18"/>
          <w:szCs w:val="18"/>
        </w:rPr>
        <w:t xml:space="preserve">* 2) należymy do tej samej grupy kapitałowej w rozumieniu z ustawy dnia 16 lutego 2007 r., o ochronie konkurencji i konsumentów </w:t>
      </w:r>
      <w:r w:rsidR="00BA7674" w:rsidRPr="007A2B38">
        <w:rPr>
          <w:rFonts w:ascii="Tahoma" w:hAnsi="Tahoma" w:cs="Tahoma"/>
          <w:sz w:val="18"/>
          <w:szCs w:val="18"/>
        </w:rPr>
        <w:t xml:space="preserve">Dz.U. 2023 poz. 1689 </w:t>
      </w:r>
      <w:proofErr w:type="spellStart"/>
      <w:r w:rsidR="00BA7674" w:rsidRPr="007A2B38">
        <w:rPr>
          <w:rFonts w:ascii="Tahoma" w:hAnsi="Tahoma" w:cs="Tahoma"/>
          <w:sz w:val="18"/>
          <w:szCs w:val="18"/>
        </w:rPr>
        <w:t>t.j</w:t>
      </w:r>
      <w:proofErr w:type="spellEnd"/>
      <w:r w:rsidR="00BA7674" w:rsidRPr="007A2B38">
        <w:rPr>
          <w:rFonts w:ascii="Tahoma" w:hAnsi="Tahoma" w:cs="Tahoma"/>
          <w:sz w:val="18"/>
          <w:szCs w:val="18"/>
        </w:rPr>
        <w:t>. ze zm.</w:t>
      </w:r>
      <w:r w:rsidR="00153348" w:rsidRPr="007A2B38">
        <w:rPr>
          <w:rFonts w:ascii="Tahoma" w:hAnsi="Tahoma" w:cs="Tahoma"/>
          <w:sz w:val="18"/>
          <w:szCs w:val="18"/>
        </w:rPr>
        <w:t xml:space="preserve">) </w:t>
      </w:r>
      <w:r w:rsidRPr="007A2B38">
        <w:rPr>
          <w:rFonts w:ascii="Tahoma" w:hAnsi="Tahoma" w:cs="Tahoma"/>
          <w:sz w:val="18"/>
          <w:szCs w:val="18"/>
        </w:rPr>
        <w:t xml:space="preserve">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59624E8" w14:textId="77777777" w:rsidR="009C1845" w:rsidRPr="007A2B38" w:rsidRDefault="009C1845" w:rsidP="00DF05E9">
      <w:pPr>
        <w:numPr>
          <w:ilvl w:val="0"/>
          <w:numId w:val="6"/>
        </w:numPr>
        <w:suppressAutoHyphens/>
        <w:spacing w:line="276" w:lineRule="auto"/>
        <w:ind w:left="720"/>
        <w:jc w:val="both"/>
        <w:rPr>
          <w:rFonts w:ascii="Tahoma" w:eastAsia="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w:t>
      </w:r>
    </w:p>
    <w:p w14:paraId="3C12A47C" w14:textId="77777777" w:rsidR="009C1845" w:rsidRPr="007A2B38" w:rsidRDefault="009C1845" w:rsidP="00DF05E9">
      <w:pPr>
        <w:numPr>
          <w:ilvl w:val="0"/>
          <w:numId w:val="6"/>
        </w:numPr>
        <w:suppressAutoHyphens/>
        <w:spacing w:line="276" w:lineRule="auto"/>
        <w:ind w:left="720"/>
        <w:jc w:val="both"/>
        <w:rPr>
          <w:rFonts w:ascii="Tahoma" w:eastAsia="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w:t>
      </w:r>
    </w:p>
    <w:p w14:paraId="323CF879" w14:textId="77777777" w:rsidR="009C1845" w:rsidRPr="007A2B38" w:rsidRDefault="009C1845" w:rsidP="00DF05E9">
      <w:pPr>
        <w:numPr>
          <w:ilvl w:val="0"/>
          <w:numId w:val="6"/>
        </w:numPr>
        <w:suppressAutoHyphens/>
        <w:spacing w:line="276" w:lineRule="auto"/>
        <w:ind w:left="720"/>
        <w:jc w:val="both"/>
        <w:rPr>
          <w:rFonts w:ascii="Tahoma" w:eastAsia="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w:t>
      </w:r>
    </w:p>
    <w:p w14:paraId="6815021C" w14:textId="77777777" w:rsidR="009C1845" w:rsidRPr="007A2B38" w:rsidRDefault="009C1845" w:rsidP="00DF05E9">
      <w:pPr>
        <w:numPr>
          <w:ilvl w:val="0"/>
          <w:numId w:val="6"/>
        </w:numPr>
        <w:suppressAutoHyphens/>
        <w:spacing w:line="276" w:lineRule="auto"/>
        <w:ind w:left="720"/>
        <w:jc w:val="both"/>
        <w:rPr>
          <w:rFonts w:ascii="Tahoma" w:eastAsia="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w:t>
      </w:r>
    </w:p>
    <w:p w14:paraId="08FEE94E" w14:textId="77777777" w:rsidR="009C1845" w:rsidRPr="007A2B38" w:rsidRDefault="009C1845" w:rsidP="00DF05E9">
      <w:pPr>
        <w:numPr>
          <w:ilvl w:val="0"/>
          <w:numId w:val="6"/>
        </w:numPr>
        <w:suppressAutoHyphens/>
        <w:spacing w:line="276" w:lineRule="auto"/>
        <w:ind w:left="720"/>
        <w:jc w:val="both"/>
        <w:rPr>
          <w:rFonts w:ascii="Tahoma" w:hAnsi="Tahoma" w:cs="Tahoma"/>
          <w:sz w:val="18"/>
          <w:szCs w:val="18"/>
        </w:rPr>
      </w:pPr>
      <w:r w:rsidRPr="007A2B38">
        <w:rPr>
          <w:rFonts w:ascii="Tahoma" w:eastAsia="Tahoma" w:hAnsi="Tahoma" w:cs="Tahoma"/>
          <w:sz w:val="18"/>
          <w:szCs w:val="18"/>
        </w:rPr>
        <w:t>…………………………………………………………………………………………</w:t>
      </w:r>
      <w:r w:rsidRPr="007A2B38">
        <w:rPr>
          <w:rFonts w:ascii="Tahoma" w:hAnsi="Tahoma" w:cs="Tahoma"/>
          <w:sz w:val="18"/>
          <w:szCs w:val="18"/>
        </w:rPr>
        <w:t>.</w:t>
      </w:r>
    </w:p>
    <w:p w14:paraId="364915DA" w14:textId="77777777" w:rsidR="009C1845" w:rsidRPr="007A2B38" w:rsidRDefault="009C1845" w:rsidP="009C1845">
      <w:pPr>
        <w:spacing w:line="360" w:lineRule="auto"/>
        <w:ind w:firstLine="390"/>
        <w:jc w:val="both"/>
        <w:rPr>
          <w:rFonts w:ascii="Tahoma" w:hAnsi="Tahoma" w:cs="Tahoma"/>
          <w:sz w:val="18"/>
          <w:szCs w:val="18"/>
        </w:rPr>
      </w:pPr>
    </w:p>
    <w:p w14:paraId="2CD80EBC" w14:textId="77777777" w:rsidR="009C1845" w:rsidRPr="007A2B38" w:rsidRDefault="009C1845" w:rsidP="009C1845">
      <w:pPr>
        <w:rPr>
          <w:rFonts w:ascii="Tahoma" w:hAnsi="Tahoma" w:cs="Tahoma"/>
          <w:sz w:val="18"/>
          <w:szCs w:val="18"/>
        </w:rPr>
      </w:pPr>
    </w:p>
    <w:p w14:paraId="77BA0129" w14:textId="77777777" w:rsidR="009C1845" w:rsidRPr="007A2B38" w:rsidRDefault="009C1845" w:rsidP="009C1845">
      <w:pPr>
        <w:rPr>
          <w:rFonts w:ascii="Tahoma" w:hAnsi="Tahoma" w:cs="Tahoma"/>
          <w:sz w:val="18"/>
          <w:szCs w:val="18"/>
        </w:rPr>
      </w:pPr>
    </w:p>
    <w:p w14:paraId="7A855786" w14:textId="23339375" w:rsidR="009C1845" w:rsidRPr="007A2B38" w:rsidRDefault="009C1845" w:rsidP="009C1845">
      <w:pPr>
        <w:rPr>
          <w:rFonts w:ascii="Tahoma" w:eastAsia="Tahoma" w:hAnsi="Tahoma" w:cs="Tahoma"/>
          <w:kern w:val="1"/>
          <w:sz w:val="18"/>
          <w:szCs w:val="18"/>
        </w:rPr>
      </w:pPr>
      <w:r w:rsidRPr="007A2B38">
        <w:rPr>
          <w:rFonts w:ascii="Tahoma" w:eastAsia="Tahoma" w:hAnsi="Tahoma" w:cs="Tahoma"/>
          <w:kern w:val="1"/>
          <w:sz w:val="18"/>
          <w:szCs w:val="18"/>
        </w:rPr>
        <w:t xml:space="preserve">…………………………… </w:t>
      </w:r>
      <w:r w:rsidRPr="007A2B38">
        <w:rPr>
          <w:rFonts w:ascii="Tahoma" w:hAnsi="Tahoma" w:cs="Tahoma"/>
          <w:kern w:val="1"/>
          <w:sz w:val="18"/>
          <w:szCs w:val="18"/>
        </w:rPr>
        <w:t>, dnia ……………………………………………</w:t>
      </w:r>
    </w:p>
    <w:p w14:paraId="687BA876" w14:textId="77777777" w:rsidR="009C1845" w:rsidRPr="007A2B38" w:rsidRDefault="009C1845" w:rsidP="009C1845">
      <w:pPr>
        <w:tabs>
          <w:tab w:val="center" w:pos="900"/>
          <w:tab w:val="center" w:pos="3261"/>
        </w:tabs>
        <w:rPr>
          <w:rFonts w:ascii="Tahoma" w:hAnsi="Tahoma" w:cs="Tahoma"/>
          <w:sz w:val="18"/>
          <w:szCs w:val="18"/>
        </w:rPr>
      </w:pPr>
      <w:r w:rsidRPr="007A2B38">
        <w:rPr>
          <w:rFonts w:ascii="Tahoma" w:hAnsi="Tahoma" w:cs="Tahoma"/>
          <w:kern w:val="1"/>
          <w:sz w:val="18"/>
          <w:szCs w:val="18"/>
        </w:rPr>
        <w:tab/>
        <w:t xml:space="preserve">/miejscowość/ </w:t>
      </w:r>
      <w:r w:rsidRPr="007A2B38">
        <w:rPr>
          <w:rFonts w:ascii="Tahoma" w:hAnsi="Tahoma" w:cs="Tahoma"/>
          <w:kern w:val="1"/>
          <w:sz w:val="18"/>
          <w:szCs w:val="18"/>
        </w:rPr>
        <w:tab/>
        <w:t>/data/</w:t>
      </w:r>
    </w:p>
    <w:p w14:paraId="6AFAAF93" w14:textId="77777777" w:rsidR="009C1845" w:rsidRPr="007A2B38" w:rsidRDefault="009C1845" w:rsidP="009C1845">
      <w:pPr>
        <w:rPr>
          <w:rFonts w:ascii="Tahoma" w:hAnsi="Tahoma" w:cs="Tahoma"/>
          <w:sz w:val="18"/>
          <w:szCs w:val="18"/>
        </w:rPr>
      </w:pPr>
    </w:p>
    <w:p w14:paraId="2E2E8C25" w14:textId="77777777" w:rsidR="009C1845" w:rsidRPr="007A2B38" w:rsidRDefault="009C1845" w:rsidP="009C1845">
      <w:pPr>
        <w:rPr>
          <w:rFonts w:ascii="Tahoma" w:hAnsi="Tahoma" w:cs="Tahoma"/>
          <w:sz w:val="18"/>
          <w:szCs w:val="18"/>
        </w:rPr>
      </w:pPr>
    </w:p>
    <w:p w14:paraId="4AC33717" w14:textId="77777777" w:rsidR="009C1845" w:rsidRPr="007A2B38" w:rsidRDefault="009C1845" w:rsidP="009C1845">
      <w:pPr>
        <w:rPr>
          <w:rFonts w:ascii="Tahoma" w:hAnsi="Tahoma" w:cs="Tahoma"/>
          <w:sz w:val="18"/>
          <w:szCs w:val="18"/>
        </w:rPr>
      </w:pPr>
    </w:p>
    <w:p w14:paraId="73D84C64" w14:textId="77777777" w:rsidR="000B4790" w:rsidRPr="007A2B38" w:rsidRDefault="000B4790" w:rsidP="000B4790">
      <w:pPr>
        <w:rPr>
          <w:rFonts w:ascii="Tahoma" w:hAnsi="Tahoma" w:cs="Tahoma"/>
          <w:sz w:val="18"/>
          <w:szCs w:val="18"/>
          <w:u w:val="single"/>
        </w:rPr>
      </w:pPr>
      <w:r w:rsidRPr="007A2B38">
        <w:rPr>
          <w:rFonts w:ascii="Tahoma" w:hAnsi="Tahoma" w:cs="Tahoma"/>
          <w:kern w:val="1"/>
          <w:sz w:val="18"/>
          <w:szCs w:val="18"/>
        </w:rPr>
        <w:t>*niepotrzebne skreślić</w:t>
      </w:r>
    </w:p>
    <w:p w14:paraId="4BF78858" w14:textId="77777777" w:rsidR="000B4790" w:rsidRPr="007A2B38" w:rsidRDefault="000B4790" w:rsidP="000B4790">
      <w:pPr>
        <w:rPr>
          <w:rFonts w:ascii="Tahoma" w:hAnsi="Tahoma" w:cs="Tahoma"/>
          <w:bCs/>
          <w:iCs/>
          <w:sz w:val="18"/>
          <w:szCs w:val="18"/>
          <w:highlight w:val="cyan"/>
        </w:rPr>
      </w:pPr>
    </w:p>
    <w:p w14:paraId="72368716" w14:textId="77777777" w:rsidR="000B4790" w:rsidRPr="007A2B38" w:rsidRDefault="000B4790" w:rsidP="000B4790">
      <w:pPr>
        <w:jc w:val="both"/>
        <w:rPr>
          <w:rFonts w:ascii="Tahoma" w:hAnsi="Tahoma" w:cs="Tahoma"/>
          <w:bCs/>
          <w:iCs/>
          <w:sz w:val="18"/>
          <w:szCs w:val="18"/>
        </w:rPr>
      </w:pPr>
      <w:r w:rsidRPr="007A2B38">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30E93F25" w14:textId="77777777" w:rsidR="000B4790" w:rsidRPr="007A2B38" w:rsidRDefault="000B4790" w:rsidP="000B4790">
      <w:pPr>
        <w:tabs>
          <w:tab w:val="left" w:pos="284"/>
          <w:tab w:val="left" w:pos="2268"/>
        </w:tabs>
        <w:rPr>
          <w:rFonts w:ascii="Tahoma" w:hAnsi="Tahoma" w:cs="Tahoma"/>
          <w:sz w:val="20"/>
          <w:szCs w:val="20"/>
        </w:rPr>
      </w:pPr>
    </w:p>
    <w:p w14:paraId="7F28347F" w14:textId="7964C7BA" w:rsidR="000B4790" w:rsidRPr="007A2B38" w:rsidRDefault="000B4790" w:rsidP="000B4790">
      <w:pPr>
        <w:jc w:val="both"/>
        <w:rPr>
          <w:rFonts w:ascii="Tahoma" w:hAnsi="Tahoma" w:cs="Tahoma"/>
          <w:sz w:val="18"/>
          <w:szCs w:val="18"/>
        </w:rPr>
      </w:pPr>
      <w:r w:rsidRPr="007A2B38">
        <w:rPr>
          <w:rFonts w:ascii="Tahoma" w:hAnsi="Tahoma" w:cs="Tahoma"/>
          <w:sz w:val="18"/>
          <w:szCs w:val="18"/>
        </w:rPr>
        <w:t xml:space="preserve">UWAGA. Niniejsze oświadczenie Wykonawca będzie zobowiązany </w:t>
      </w:r>
      <w:r w:rsidRPr="007A2B38">
        <w:rPr>
          <w:rFonts w:ascii="Tahoma" w:hAnsi="Tahoma" w:cs="Tahoma"/>
          <w:b/>
          <w:sz w:val="18"/>
          <w:szCs w:val="18"/>
        </w:rPr>
        <w:t>do złożenia na wezwanie Zamawiającego</w:t>
      </w:r>
      <w:r w:rsidRPr="007A2B38">
        <w:rPr>
          <w:rFonts w:ascii="Tahoma" w:hAnsi="Tahoma" w:cs="Tahoma"/>
          <w:sz w:val="18"/>
          <w:szCs w:val="18"/>
        </w:rPr>
        <w:t>,</w:t>
      </w:r>
      <w:r w:rsidRPr="007A2B38">
        <w:rPr>
          <w:rFonts w:ascii="Tahoma" w:hAnsi="Tahoma" w:cs="Tahoma"/>
          <w:b/>
          <w:sz w:val="18"/>
          <w:szCs w:val="18"/>
        </w:rPr>
        <w:t xml:space="preserve"> a</w:t>
      </w:r>
      <w:r w:rsidRPr="007A2B38">
        <w:rPr>
          <w:rFonts w:ascii="Tahoma" w:hAnsi="Tahoma" w:cs="Tahoma"/>
          <w:sz w:val="18"/>
          <w:szCs w:val="18"/>
        </w:rPr>
        <w:t xml:space="preserve"> </w:t>
      </w:r>
      <w:r w:rsidRPr="007A2B38">
        <w:rPr>
          <w:rFonts w:ascii="Tahoma" w:hAnsi="Tahoma" w:cs="Tahoma"/>
          <w:b/>
          <w:sz w:val="18"/>
          <w:szCs w:val="18"/>
        </w:rPr>
        <w:t>nie wraz z ofertą</w:t>
      </w:r>
      <w:r w:rsidRPr="007A2B38">
        <w:rPr>
          <w:rFonts w:ascii="Tahoma" w:hAnsi="Tahoma" w:cs="Tahoma"/>
          <w:sz w:val="18"/>
          <w:szCs w:val="18"/>
        </w:rPr>
        <w:t>.</w:t>
      </w:r>
    </w:p>
    <w:p w14:paraId="16A5FB0C" w14:textId="77777777" w:rsidR="00E27D2C" w:rsidRPr="007A2B38" w:rsidRDefault="00E27D2C" w:rsidP="009C1845">
      <w:pPr>
        <w:jc w:val="right"/>
        <w:rPr>
          <w:rFonts w:ascii="Tahoma" w:hAnsi="Tahoma" w:cs="Tahoma"/>
          <w:sz w:val="20"/>
          <w:szCs w:val="20"/>
        </w:rPr>
        <w:sectPr w:rsidR="00E27D2C" w:rsidRPr="007A2B38" w:rsidSect="00316DE3">
          <w:footnotePr>
            <w:numRestart w:val="eachSect"/>
          </w:footnotePr>
          <w:pgSz w:w="11906" w:h="16838"/>
          <w:pgMar w:top="851" w:right="851" w:bottom="709" w:left="851" w:header="284" w:footer="443" w:gutter="0"/>
          <w:cols w:space="708"/>
          <w:titlePg/>
          <w:docGrid w:linePitch="360"/>
        </w:sectPr>
      </w:pPr>
    </w:p>
    <w:p w14:paraId="5F1B3FC6" w14:textId="10BD4584" w:rsidR="00E27D2C" w:rsidRPr="007A2B38" w:rsidRDefault="00E27D2C" w:rsidP="00E27D2C">
      <w:pPr>
        <w:jc w:val="right"/>
        <w:rPr>
          <w:rFonts w:ascii="Tahoma" w:hAnsi="Tahoma" w:cs="Tahoma"/>
          <w:sz w:val="20"/>
          <w:szCs w:val="20"/>
        </w:rPr>
      </w:pPr>
      <w:r w:rsidRPr="007A2B38">
        <w:rPr>
          <w:rFonts w:ascii="Tahoma" w:hAnsi="Tahoma" w:cs="Tahoma"/>
          <w:b/>
          <w:sz w:val="20"/>
          <w:szCs w:val="20"/>
        </w:rPr>
        <w:lastRenderedPageBreak/>
        <w:t>Załącznik nr 6</w:t>
      </w:r>
    </w:p>
    <w:p w14:paraId="3EA365E7" w14:textId="1E1CA85D" w:rsidR="009C1845" w:rsidRPr="007A2B38" w:rsidRDefault="009C1845" w:rsidP="00E27D2C">
      <w:pPr>
        <w:rPr>
          <w:rFonts w:ascii="Tahoma" w:hAnsi="Tahoma" w:cs="Tahoma"/>
          <w:sz w:val="20"/>
          <w:szCs w:val="20"/>
        </w:rPr>
      </w:pPr>
      <w:r w:rsidRPr="007A2B38">
        <w:rPr>
          <w:rFonts w:ascii="Tahoma" w:hAnsi="Tahoma" w:cs="Tahoma"/>
          <w:sz w:val="20"/>
          <w:szCs w:val="20"/>
        </w:rPr>
        <w:t xml:space="preserve">Numer sprawy </w:t>
      </w:r>
      <w:r w:rsidR="000411F4" w:rsidRPr="007A2B38">
        <w:rPr>
          <w:rFonts w:ascii="Tahoma" w:hAnsi="Tahoma" w:cs="Tahoma"/>
          <w:b/>
          <w:sz w:val="20"/>
          <w:szCs w:val="20"/>
        </w:rPr>
        <w:t>27</w:t>
      </w:r>
      <w:r w:rsidRPr="007A2B38">
        <w:rPr>
          <w:rFonts w:ascii="Tahoma" w:hAnsi="Tahoma" w:cs="Tahoma"/>
          <w:b/>
          <w:bCs/>
          <w:kern w:val="1"/>
          <w:sz w:val="20"/>
          <w:szCs w:val="20"/>
        </w:rPr>
        <w:t>/TP/ZP/D/202</w:t>
      </w:r>
      <w:r w:rsidR="00FB0869" w:rsidRPr="007A2B38">
        <w:rPr>
          <w:rFonts w:ascii="Tahoma" w:hAnsi="Tahoma" w:cs="Tahoma"/>
          <w:b/>
          <w:bCs/>
          <w:kern w:val="1"/>
          <w:sz w:val="20"/>
          <w:szCs w:val="20"/>
        </w:rPr>
        <w:t>4</w:t>
      </w:r>
    </w:p>
    <w:p w14:paraId="1D891A60" w14:textId="77777777" w:rsidR="009C1845" w:rsidRPr="007A2B38" w:rsidRDefault="009C1845" w:rsidP="009C1845">
      <w:pPr>
        <w:rPr>
          <w:rFonts w:ascii="Tahoma" w:hAnsi="Tahoma" w:cs="Tahoma"/>
          <w:sz w:val="20"/>
          <w:szCs w:val="20"/>
        </w:rPr>
      </w:pPr>
    </w:p>
    <w:p w14:paraId="478B5C30" w14:textId="77777777" w:rsidR="009C1845" w:rsidRPr="007A2B38" w:rsidRDefault="009C1845" w:rsidP="009C1845">
      <w:pPr>
        <w:rPr>
          <w:rFonts w:ascii="Tahoma" w:hAnsi="Tahoma" w:cs="Tahoma"/>
          <w:sz w:val="20"/>
          <w:szCs w:val="20"/>
        </w:rPr>
      </w:pPr>
    </w:p>
    <w:p w14:paraId="485C7075" w14:textId="77777777" w:rsidR="009C1845" w:rsidRPr="007A2B38" w:rsidRDefault="009C1845" w:rsidP="009C1845">
      <w:pPr>
        <w:rPr>
          <w:rFonts w:ascii="Tahoma" w:hAnsi="Tahoma" w:cs="Tahoma"/>
          <w:sz w:val="20"/>
          <w:szCs w:val="20"/>
        </w:rPr>
      </w:pPr>
    </w:p>
    <w:p w14:paraId="1D531C3C" w14:textId="77777777" w:rsidR="009C1845" w:rsidRPr="007A2B38" w:rsidRDefault="009C1845" w:rsidP="009C1845">
      <w:pPr>
        <w:rPr>
          <w:rFonts w:ascii="Tahoma" w:hAnsi="Tahoma" w:cs="Tahoma"/>
          <w:sz w:val="20"/>
          <w:szCs w:val="20"/>
        </w:rPr>
      </w:pPr>
    </w:p>
    <w:p w14:paraId="186EFA93" w14:textId="77777777" w:rsidR="009C1845" w:rsidRPr="007A2B38" w:rsidRDefault="009C1845" w:rsidP="009C1845">
      <w:pPr>
        <w:rPr>
          <w:rFonts w:ascii="Tahoma" w:hAnsi="Tahoma" w:cs="Tahoma"/>
          <w:sz w:val="20"/>
          <w:szCs w:val="20"/>
        </w:rPr>
      </w:pPr>
    </w:p>
    <w:p w14:paraId="748F8588" w14:textId="77777777" w:rsidR="009C1845" w:rsidRPr="007A2B38" w:rsidRDefault="009C1845" w:rsidP="009C1845">
      <w:pPr>
        <w:rPr>
          <w:rFonts w:ascii="Tahoma" w:hAnsi="Tahoma" w:cs="Tahoma"/>
          <w:sz w:val="20"/>
          <w:szCs w:val="20"/>
        </w:rPr>
      </w:pPr>
    </w:p>
    <w:p w14:paraId="4C0384A1" w14:textId="77777777" w:rsidR="00744380" w:rsidRPr="007A2B38" w:rsidRDefault="00744380" w:rsidP="00744380">
      <w:pPr>
        <w:spacing w:line="360" w:lineRule="auto"/>
        <w:rPr>
          <w:rFonts w:ascii="Tahoma" w:hAnsi="Tahoma" w:cs="Tahoma"/>
          <w:b/>
          <w:bCs/>
          <w:sz w:val="18"/>
          <w:szCs w:val="20"/>
        </w:rPr>
      </w:pPr>
      <w:r w:rsidRPr="007A2B38">
        <w:rPr>
          <w:rFonts w:ascii="Tahoma" w:hAnsi="Tahoma" w:cs="Tahoma"/>
          <w:sz w:val="18"/>
          <w:szCs w:val="20"/>
        </w:rPr>
        <w:t>Data ..........................</w:t>
      </w:r>
    </w:p>
    <w:p w14:paraId="3E0402A2" w14:textId="77777777" w:rsidR="00744380" w:rsidRPr="007A2B38" w:rsidRDefault="00744380" w:rsidP="00744380">
      <w:pPr>
        <w:tabs>
          <w:tab w:val="left" w:pos="284"/>
        </w:tabs>
        <w:spacing w:line="360" w:lineRule="auto"/>
        <w:rPr>
          <w:rFonts w:ascii="Tahoma" w:hAnsi="Tahoma" w:cs="Tahoma"/>
          <w:sz w:val="18"/>
          <w:szCs w:val="20"/>
        </w:rPr>
      </w:pPr>
      <w:r w:rsidRPr="007A2B38">
        <w:rPr>
          <w:rFonts w:ascii="Tahoma" w:hAnsi="Tahoma" w:cs="Tahoma"/>
          <w:sz w:val="18"/>
          <w:szCs w:val="20"/>
        </w:rPr>
        <w:t>Nazwa Wykonawcy ................................................................</w:t>
      </w:r>
    </w:p>
    <w:p w14:paraId="3AE5DB24" w14:textId="77777777" w:rsidR="00744380" w:rsidRPr="007A2B38" w:rsidRDefault="00744380" w:rsidP="00744380">
      <w:pPr>
        <w:rPr>
          <w:rFonts w:ascii="Tahoma" w:hAnsi="Tahoma" w:cs="Tahoma"/>
          <w:sz w:val="18"/>
          <w:szCs w:val="20"/>
        </w:rPr>
      </w:pPr>
      <w:r w:rsidRPr="007A2B38">
        <w:rPr>
          <w:rFonts w:ascii="Tahoma" w:hAnsi="Tahoma" w:cs="Tahoma"/>
          <w:sz w:val="18"/>
          <w:szCs w:val="20"/>
        </w:rPr>
        <w:t>Adres Wykonawcy ...............................................................</w:t>
      </w:r>
    </w:p>
    <w:p w14:paraId="29471020" w14:textId="77777777" w:rsidR="009C1845" w:rsidRPr="007A2B38" w:rsidRDefault="009C1845" w:rsidP="009C1845">
      <w:pPr>
        <w:ind w:firstLine="390"/>
        <w:jc w:val="center"/>
        <w:rPr>
          <w:rFonts w:ascii="Tahoma" w:hAnsi="Tahoma" w:cs="Tahoma"/>
          <w:b/>
          <w:sz w:val="20"/>
          <w:szCs w:val="20"/>
        </w:rPr>
      </w:pPr>
    </w:p>
    <w:p w14:paraId="2642673B" w14:textId="77777777" w:rsidR="009C1845" w:rsidRPr="007A2B38" w:rsidRDefault="009C1845" w:rsidP="009C1845">
      <w:pPr>
        <w:ind w:firstLine="390"/>
        <w:jc w:val="center"/>
        <w:rPr>
          <w:rFonts w:ascii="Tahoma" w:hAnsi="Tahoma" w:cs="Tahoma"/>
          <w:b/>
          <w:sz w:val="20"/>
          <w:szCs w:val="20"/>
        </w:rPr>
      </w:pPr>
    </w:p>
    <w:p w14:paraId="5C7F0079" w14:textId="77777777" w:rsidR="009C1845" w:rsidRPr="007A2B38" w:rsidRDefault="009C1845" w:rsidP="009C1845">
      <w:pPr>
        <w:ind w:firstLine="390"/>
        <w:jc w:val="center"/>
        <w:rPr>
          <w:rFonts w:ascii="Tahoma" w:hAnsi="Tahoma" w:cs="Tahoma"/>
          <w:b/>
          <w:sz w:val="20"/>
          <w:szCs w:val="20"/>
        </w:rPr>
      </w:pPr>
    </w:p>
    <w:p w14:paraId="0F420B16" w14:textId="77777777" w:rsidR="009C1845" w:rsidRPr="007A2B38" w:rsidRDefault="009C1845" w:rsidP="009C1845">
      <w:pPr>
        <w:ind w:firstLine="390"/>
        <w:jc w:val="center"/>
        <w:rPr>
          <w:rFonts w:ascii="Tahoma" w:hAnsi="Tahoma" w:cs="Tahoma"/>
          <w:b/>
          <w:sz w:val="20"/>
          <w:szCs w:val="20"/>
        </w:rPr>
      </w:pPr>
      <w:r w:rsidRPr="007A2B38">
        <w:rPr>
          <w:rFonts w:ascii="Tahoma" w:hAnsi="Tahoma" w:cs="Tahoma"/>
          <w:b/>
          <w:sz w:val="20"/>
          <w:szCs w:val="20"/>
        </w:rPr>
        <w:t>OŚWIADCZENIE WYKONAWCY O AKTUALNOŚCI ZŁOŻONEGO OŚWIADCZENIA O BRAKU PODSTAW DO WYKLUCZENIA</w:t>
      </w:r>
    </w:p>
    <w:p w14:paraId="73AFF865" w14:textId="77777777" w:rsidR="009C1845" w:rsidRPr="007A2B38" w:rsidRDefault="009C1845" w:rsidP="009C1845">
      <w:pPr>
        <w:ind w:firstLine="390"/>
        <w:jc w:val="center"/>
        <w:rPr>
          <w:rFonts w:ascii="Tahoma" w:hAnsi="Tahoma" w:cs="Tahoma"/>
          <w:b/>
          <w:sz w:val="20"/>
          <w:szCs w:val="20"/>
        </w:rPr>
      </w:pPr>
    </w:p>
    <w:p w14:paraId="40D93DBE" w14:textId="77777777" w:rsidR="009C1845" w:rsidRPr="007A2B38" w:rsidRDefault="009C1845" w:rsidP="009C1845">
      <w:pPr>
        <w:ind w:firstLine="390"/>
        <w:jc w:val="both"/>
        <w:rPr>
          <w:rFonts w:ascii="Tahoma" w:hAnsi="Tahoma" w:cs="Tahoma"/>
          <w:b/>
          <w:sz w:val="20"/>
          <w:szCs w:val="20"/>
        </w:rPr>
      </w:pPr>
    </w:p>
    <w:p w14:paraId="69227006" w14:textId="77777777" w:rsidR="009C1845" w:rsidRPr="007A2B38" w:rsidRDefault="009C1845" w:rsidP="009C1845">
      <w:pPr>
        <w:spacing w:line="360" w:lineRule="auto"/>
        <w:ind w:firstLine="390"/>
        <w:jc w:val="both"/>
        <w:rPr>
          <w:rFonts w:ascii="Tahoma" w:hAnsi="Tahoma" w:cs="Tahoma"/>
          <w:sz w:val="20"/>
          <w:szCs w:val="20"/>
        </w:rPr>
      </w:pPr>
    </w:p>
    <w:p w14:paraId="69307363" w14:textId="77777777" w:rsidR="009C1845" w:rsidRPr="007A2B38" w:rsidRDefault="009C1845" w:rsidP="009C1845">
      <w:pPr>
        <w:spacing w:line="360" w:lineRule="auto"/>
        <w:ind w:firstLine="390"/>
        <w:jc w:val="both"/>
        <w:rPr>
          <w:rFonts w:ascii="Tahoma" w:hAnsi="Tahoma" w:cs="Tahoma"/>
          <w:sz w:val="20"/>
          <w:szCs w:val="20"/>
        </w:rPr>
      </w:pPr>
    </w:p>
    <w:p w14:paraId="488557E4" w14:textId="646343BA" w:rsidR="009B2C80" w:rsidRPr="007A2B38" w:rsidRDefault="009C1845" w:rsidP="000B4790">
      <w:pPr>
        <w:spacing w:line="360" w:lineRule="auto"/>
        <w:ind w:firstLine="390"/>
        <w:jc w:val="both"/>
        <w:rPr>
          <w:rFonts w:ascii="Tahoma" w:hAnsi="Tahoma" w:cs="Tahoma"/>
          <w:sz w:val="20"/>
          <w:szCs w:val="20"/>
        </w:rPr>
      </w:pPr>
      <w:r w:rsidRPr="007A2B38">
        <w:rPr>
          <w:rFonts w:ascii="Tahoma" w:hAnsi="Tahoma" w:cs="Tahoma"/>
          <w:sz w:val="20"/>
          <w:szCs w:val="20"/>
        </w:rPr>
        <w:t>Oświadczam, że informacje</w:t>
      </w:r>
      <w:r w:rsidR="000B4790" w:rsidRPr="007A2B38">
        <w:rPr>
          <w:rFonts w:ascii="Tahoma" w:hAnsi="Tahoma" w:cs="Tahoma"/>
          <w:sz w:val="20"/>
          <w:szCs w:val="20"/>
        </w:rPr>
        <w:t xml:space="preserve"> zawarte w załączonym do oferty </w:t>
      </w:r>
      <w:r w:rsidRPr="007A2B38">
        <w:rPr>
          <w:rFonts w:ascii="Tahoma" w:hAnsi="Tahoma" w:cs="Tahoma"/>
          <w:sz w:val="20"/>
          <w:szCs w:val="20"/>
        </w:rPr>
        <w:t xml:space="preserve">oświadczeniu o braku podstaw do wykluczenia, w zakresie podstaw wykluczenia z postępowania wskazanych przez zamawiającego (oświadczenie złożone zgodnie z załącznikiem nr 3 do SWZ) </w:t>
      </w:r>
      <w:r w:rsidR="003B457A" w:rsidRPr="007A2B38">
        <w:t xml:space="preserve"> </w:t>
      </w:r>
      <w:r w:rsidR="003B457A" w:rsidRPr="007A2B38">
        <w:rPr>
          <w:rFonts w:ascii="Tahoma" w:hAnsi="Tahoma" w:cs="Tahoma"/>
          <w:sz w:val="20"/>
          <w:szCs w:val="20"/>
        </w:rPr>
        <w:t>są aktualne.</w:t>
      </w:r>
    </w:p>
    <w:p w14:paraId="389A1C15" w14:textId="120B6DA4" w:rsidR="009B2C80" w:rsidRPr="007A2B38" w:rsidRDefault="009B2C80" w:rsidP="009C1845">
      <w:pPr>
        <w:spacing w:line="360" w:lineRule="auto"/>
        <w:ind w:left="284" w:hanging="284"/>
        <w:jc w:val="both"/>
        <w:rPr>
          <w:rFonts w:ascii="Tahoma" w:hAnsi="Tahoma" w:cs="Tahoma"/>
          <w:sz w:val="20"/>
          <w:szCs w:val="20"/>
        </w:rPr>
      </w:pPr>
    </w:p>
    <w:p w14:paraId="5B79E6A5" w14:textId="59A3866B" w:rsidR="009B2C80" w:rsidRPr="007A2B38" w:rsidRDefault="009B2C80" w:rsidP="009C1845">
      <w:pPr>
        <w:spacing w:line="360" w:lineRule="auto"/>
        <w:ind w:left="284" w:hanging="284"/>
        <w:jc w:val="both"/>
        <w:rPr>
          <w:rFonts w:ascii="Tahoma" w:hAnsi="Tahoma" w:cs="Tahoma"/>
          <w:sz w:val="20"/>
          <w:szCs w:val="20"/>
        </w:rPr>
      </w:pPr>
    </w:p>
    <w:p w14:paraId="088FD403" w14:textId="77777777" w:rsidR="000B4790" w:rsidRPr="007A2B38" w:rsidRDefault="000B4790" w:rsidP="000B4790">
      <w:pPr>
        <w:rPr>
          <w:rFonts w:ascii="Tahoma" w:hAnsi="Tahoma" w:cs="Tahoma"/>
          <w:sz w:val="18"/>
          <w:szCs w:val="18"/>
        </w:rPr>
      </w:pPr>
    </w:p>
    <w:p w14:paraId="10C51F2E" w14:textId="2BD3D854" w:rsidR="00CB22E1" w:rsidRPr="007A2B38" w:rsidRDefault="000B4790" w:rsidP="000B4790">
      <w:pPr>
        <w:jc w:val="both"/>
        <w:rPr>
          <w:rFonts w:ascii="Tahoma" w:hAnsi="Tahoma" w:cs="Tahoma"/>
          <w:sz w:val="18"/>
          <w:szCs w:val="18"/>
        </w:rPr>
      </w:pPr>
      <w:r w:rsidRPr="007A2B38">
        <w:rPr>
          <w:rFonts w:ascii="Tahoma" w:hAnsi="Tahoma" w:cs="Tahoma"/>
          <w:sz w:val="18"/>
          <w:szCs w:val="18"/>
        </w:rPr>
        <w:t xml:space="preserve">UWAGA. Niniejsze oświadczenie Wykonawca będzie zobowiązany </w:t>
      </w:r>
      <w:r w:rsidRPr="007A2B38">
        <w:rPr>
          <w:rFonts w:ascii="Tahoma" w:hAnsi="Tahoma" w:cs="Tahoma"/>
          <w:b/>
          <w:sz w:val="18"/>
          <w:szCs w:val="18"/>
        </w:rPr>
        <w:t>do złożenia na wezwanie Zamawiającego</w:t>
      </w:r>
      <w:r w:rsidR="00FF0D46" w:rsidRPr="007A2B38">
        <w:rPr>
          <w:rFonts w:ascii="Tahoma" w:hAnsi="Tahoma" w:cs="Tahoma"/>
          <w:sz w:val="18"/>
          <w:szCs w:val="18"/>
        </w:rPr>
        <w:t>,</w:t>
      </w:r>
      <w:r w:rsidRPr="007A2B38">
        <w:rPr>
          <w:rFonts w:ascii="Tahoma" w:hAnsi="Tahoma" w:cs="Tahoma"/>
          <w:sz w:val="18"/>
          <w:szCs w:val="18"/>
        </w:rPr>
        <w:t xml:space="preserve"> a </w:t>
      </w:r>
      <w:r w:rsidRPr="007A2B38">
        <w:rPr>
          <w:rFonts w:ascii="Tahoma" w:hAnsi="Tahoma" w:cs="Tahoma"/>
          <w:b/>
          <w:sz w:val="18"/>
          <w:szCs w:val="18"/>
        </w:rPr>
        <w:t>nie wraz z ofertą</w:t>
      </w:r>
      <w:r w:rsidRPr="007A2B38">
        <w:rPr>
          <w:rFonts w:ascii="Tahoma" w:hAnsi="Tahoma" w:cs="Tahoma"/>
          <w:sz w:val="18"/>
          <w:szCs w:val="18"/>
        </w:rPr>
        <w:t>.</w:t>
      </w:r>
    </w:p>
    <w:p w14:paraId="52BEE874" w14:textId="77777777" w:rsidR="00CB22E1" w:rsidRPr="007A2B38" w:rsidRDefault="00CB22E1" w:rsidP="00CB22E1">
      <w:pPr>
        <w:jc w:val="right"/>
        <w:rPr>
          <w:rFonts w:ascii="Tahoma" w:hAnsi="Tahoma" w:cs="Tahoma"/>
          <w:sz w:val="20"/>
          <w:szCs w:val="20"/>
        </w:rPr>
      </w:pPr>
      <w:r w:rsidRPr="007A2B38">
        <w:rPr>
          <w:rFonts w:ascii="Tahoma" w:hAnsi="Tahoma" w:cs="Tahoma"/>
          <w:sz w:val="18"/>
          <w:szCs w:val="18"/>
        </w:rPr>
        <w:br w:type="column"/>
      </w:r>
      <w:r w:rsidRPr="007A2B38">
        <w:rPr>
          <w:rFonts w:ascii="Tahoma" w:hAnsi="Tahoma" w:cs="Tahoma"/>
          <w:b/>
          <w:sz w:val="20"/>
          <w:szCs w:val="20"/>
        </w:rPr>
        <w:lastRenderedPageBreak/>
        <w:t>Załącznik Nr 7</w:t>
      </w:r>
    </w:p>
    <w:p w14:paraId="00E88A47" w14:textId="77777777" w:rsidR="00CB22E1" w:rsidRPr="007A2B38" w:rsidRDefault="00CB22E1" w:rsidP="00CB22E1">
      <w:pPr>
        <w:tabs>
          <w:tab w:val="left" w:pos="284"/>
          <w:tab w:val="left" w:pos="2268"/>
        </w:tabs>
        <w:rPr>
          <w:rFonts w:ascii="Tahoma" w:hAnsi="Tahoma" w:cs="Tahoma"/>
          <w:sz w:val="18"/>
          <w:szCs w:val="18"/>
        </w:rPr>
      </w:pPr>
    </w:p>
    <w:p w14:paraId="740D7AFD" w14:textId="77777777" w:rsidR="00CB22E1" w:rsidRPr="007A2B38" w:rsidRDefault="00CB22E1" w:rsidP="00CB22E1">
      <w:pPr>
        <w:tabs>
          <w:tab w:val="left" w:pos="284"/>
          <w:tab w:val="left" w:pos="2268"/>
        </w:tabs>
        <w:rPr>
          <w:rFonts w:ascii="Tahoma" w:hAnsi="Tahoma" w:cs="Tahoma"/>
          <w:sz w:val="18"/>
          <w:szCs w:val="18"/>
        </w:rPr>
      </w:pPr>
    </w:p>
    <w:p w14:paraId="44343AC4" w14:textId="77777777" w:rsidR="00CB22E1" w:rsidRPr="007A2B38" w:rsidRDefault="00CB22E1" w:rsidP="00CB22E1">
      <w:pPr>
        <w:spacing w:line="360" w:lineRule="auto"/>
        <w:rPr>
          <w:rFonts w:ascii="Tahoma" w:hAnsi="Tahoma" w:cs="Tahoma"/>
          <w:b/>
          <w:bCs/>
          <w:sz w:val="18"/>
          <w:szCs w:val="18"/>
        </w:rPr>
      </w:pPr>
      <w:r w:rsidRPr="007A2B38">
        <w:rPr>
          <w:rFonts w:ascii="Tahoma" w:hAnsi="Tahoma" w:cs="Tahoma"/>
          <w:sz w:val="18"/>
          <w:szCs w:val="18"/>
        </w:rPr>
        <w:t>Data ..........................</w:t>
      </w:r>
    </w:p>
    <w:p w14:paraId="22BF4427" w14:textId="77777777" w:rsidR="00CB22E1" w:rsidRPr="007A2B38" w:rsidRDefault="00CB22E1" w:rsidP="00CB22E1">
      <w:pPr>
        <w:tabs>
          <w:tab w:val="left" w:pos="284"/>
        </w:tabs>
        <w:spacing w:line="360" w:lineRule="auto"/>
        <w:rPr>
          <w:rFonts w:ascii="Tahoma" w:hAnsi="Tahoma" w:cs="Tahoma"/>
          <w:sz w:val="20"/>
          <w:szCs w:val="20"/>
        </w:rPr>
      </w:pPr>
      <w:r w:rsidRPr="007A2B38">
        <w:rPr>
          <w:rFonts w:ascii="Tahoma" w:hAnsi="Tahoma" w:cs="Tahoma"/>
          <w:sz w:val="20"/>
          <w:szCs w:val="20"/>
        </w:rPr>
        <w:t>Nazwa Wykonawcy  ................................................................</w:t>
      </w:r>
    </w:p>
    <w:p w14:paraId="1EA64291" w14:textId="77777777" w:rsidR="00CB22E1" w:rsidRPr="007A2B38" w:rsidRDefault="00CB22E1" w:rsidP="00CB22E1">
      <w:pPr>
        <w:rPr>
          <w:rFonts w:ascii="Tahoma" w:hAnsi="Tahoma" w:cs="Tahoma"/>
          <w:sz w:val="20"/>
          <w:szCs w:val="20"/>
        </w:rPr>
      </w:pPr>
      <w:r w:rsidRPr="007A2B38">
        <w:rPr>
          <w:rFonts w:ascii="Tahoma" w:hAnsi="Tahoma" w:cs="Tahoma"/>
          <w:sz w:val="20"/>
          <w:szCs w:val="20"/>
        </w:rPr>
        <w:t>Adres Wykonawcy    ...............................................................</w:t>
      </w:r>
    </w:p>
    <w:p w14:paraId="6B548991" w14:textId="77777777" w:rsidR="00CB22E1" w:rsidRPr="007A2B38" w:rsidRDefault="00CB22E1" w:rsidP="00CB22E1">
      <w:pPr>
        <w:rPr>
          <w:rFonts w:ascii="Tahoma" w:hAnsi="Tahoma" w:cs="Tahoma"/>
          <w:bCs/>
          <w:iCs/>
          <w:sz w:val="18"/>
          <w:szCs w:val="18"/>
        </w:rPr>
      </w:pPr>
    </w:p>
    <w:p w14:paraId="252E782A" w14:textId="77777777" w:rsidR="00CB22E1" w:rsidRPr="007A2B38" w:rsidRDefault="00CB22E1" w:rsidP="00CB22E1">
      <w:pPr>
        <w:rPr>
          <w:rFonts w:ascii="Tahoma" w:hAnsi="Tahoma" w:cs="Tahoma"/>
          <w:bCs/>
          <w:iCs/>
          <w:sz w:val="20"/>
          <w:szCs w:val="18"/>
        </w:rPr>
      </w:pPr>
    </w:p>
    <w:p w14:paraId="02C499BC" w14:textId="77777777" w:rsidR="00CB22E1" w:rsidRPr="007A2B38" w:rsidRDefault="00CB22E1" w:rsidP="00CB22E1">
      <w:pPr>
        <w:jc w:val="center"/>
        <w:rPr>
          <w:rFonts w:ascii="Tahoma" w:hAnsi="Tahoma" w:cs="Tahoma"/>
          <w:bCs/>
          <w:iCs/>
          <w:sz w:val="18"/>
          <w:szCs w:val="18"/>
        </w:rPr>
      </w:pPr>
      <w:r w:rsidRPr="007A2B38">
        <w:rPr>
          <w:rFonts w:ascii="Tahoma" w:hAnsi="Tahoma" w:cs="Tahoma"/>
          <w:b/>
          <w:bCs/>
          <w:sz w:val="18"/>
          <w:szCs w:val="18"/>
        </w:rPr>
        <w:t>OŚWIADCZENIE WYKONAWCÓW</w:t>
      </w:r>
      <w:r w:rsidRPr="007A2B38">
        <w:rPr>
          <w:rFonts w:ascii="Tahoma" w:hAnsi="Tahoma" w:cs="Tahoma"/>
          <w:b/>
          <w:bCs/>
          <w:sz w:val="18"/>
          <w:szCs w:val="18"/>
        </w:rPr>
        <w:br/>
      </w:r>
      <w:r w:rsidRPr="007A2B38">
        <w:rPr>
          <w:rFonts w:ascii="Tahoma" w:hAnsi="Tahoma" w:cs="Tahoma"/>
          <w:b/>
          <w:sz w:val="18"/>
          <w:szCs w:val="18"/>
        </w:rPr>
        <w:t>wspólnie ubiegających się o udzielenie zamówienia z którego wynika, które dostawy/usługi wykonają poszczególni Wykonawcy</w:t>
      </w:r>
      <w:r w:rsidRPr="007A2B38">
        <w:rPr>
          <w:rFonts w:ascii="Tahoma" w:hAnsi="Tahoma" w:cs="Tahoma"/>
          <w:b/>
          <w:sz w:val="18"/>
          <w:szCs w:val="18"/>
        </w:rPr>
        <w:br/>
      </w:r>
      <w:r w:rsidRPr="007A2B38">
        <w:rPr>
          <w:rFonts w:ascii="Tahoma" w:hAnsi="Tahoma" w:cs="Tahoma"/>
          <w:bCs/>
          <w:i/>
          <w:sz w:val="18"/>
          <w:szCs w:val="18"/>
        </w:rPr>
        <w:t>(składane na podstawie art. 117 ust. 4  ustawy PZP)</w:t>
      </w:r>
    </w:p>
    <w:p w14:paraId="4B4A76CC" w14:textId="77777777" w:rsidR="00CB22E1" w:rsidRPr="007A2B38" w:rsidRDefault="00CB22E1" w:rsidP="00CB22E1">
      <w:pPr>
        <w:rPr>
          <w:rFonts w:ascii="Tahoma" w:hAnsi="Tahoma" w:cs="Tahoma"/>
          <w:bCs/>
          <w:iCs/>
          <w:sz w:val="20"/>
          <w:szCs w:val="18"/>
        </w:rPr>
      </w:pPr>
    </w:p>
    <w:p w14:paraId="02BC3E1E" w14:textId="77777777" w:rsidR="00CB22E1" w:rsidRPr="007A2B38" w:rsidRDefault="00CB22E1" w:rsidP="00CB22E1">
      <w:pPr>
        <w:rPr>
          <w:rFonts w:ascii="Tahoma" w:hAnsi="Tahoma" w:cs="Tahoma"/>
          <w:bCs/>
          <w:iCs/>
          <w:sz w:val="20"/>
          <w:szCs w:val="18"/>
        </w:rPr>
      </w:pPr>
    </w:p>
    <w:p w14:paraId="0AA7AC64" w14:textId="7F738CEE" w:rsidR="00CB22E1" w:rsidRPr="007A2B38" w:rsidRDefault="00CB22E1" w:rsidP="00CB22E1">
      <w:pPr>
        <w:ind w:firstLine="567"/>
        <w:rPr>
          <w:rFonts w:ascii="Tahoma" w:hAnsi="Tahoma" w:cs="Tahoma"/>
          <w:bCs/>
          <w:iCs/>
          <w:sz w:val="18"/>
          <w:szCs w:val="18"/>
        </w:rPr>
      </w:pPr>
      <w:r w:rsidRPr="007A2B38">
        <w:rPr>
          <w:rFonts w:ascii="Tahoma" w:hAnsi="Tahoma" w:cs="Tahoma"/>
          <w:sz w:val="18"/>
          <w:szCs w:val="18"/>
        </w:rPr>
        <w:t xml:space="preserve">Przystępując jako Wykonawca do udziału w postępowaniu o udzielenie zamówienia publicznego nr sprawy </w:t>
      </w:r>
      <w:r w:rsidR="000411F4" w:rsidRPr="007A2B38">
        <w:rPr>
          <w:rFonts w:ascii="Tahoma" w:hAnsi="Tahoma" w:cs="Tahoma"/>
          <w:b/>
          <w:sz w:val="18"/>
          <w:szCs w:val="18"/>
        </w:rPr>
        <w:t>27</w:t>
      </w:r>
      <w:r w:rsidRPr="007A2B38">
        <w:rPr>
          <w:rFonts w:ascii="Tahoma" w:hAnsi="Tahoma" w:cs="Tahoma"/>
          <w:b/>
          <w:sz w:val="18"/>
          <w:szCs w:val="18"/>
        </w:rPr>
        <w:t>/TP/ZP/D/202</w:t>
      </w:r>
      <w:r w:rsidR="00FB0869" w:rsidRPr="007A2B38">
        <w:rPr>
          <w:rFonts w:ascii="Tahoma" w:hAnsi="Tahoma" w:cs="Tahoma"/>
          <w:b/>
          <w:sz w:val="18"/>
          <w:szCs w:val="18"/>
        </w:rPr>
        <w:t>4</w:t>
      </w:r>
      <w:r w:rsidRPr="007A2B38">
        <w:rPr>
          <w:rFonts w:ascii="Tahoma" w:hAnsi="Tahoma" w:cs="Tahoma"/>
          <w:sz w:val="18"/>
          <w:szCs w:val="18"/>
        </w:rPr>
        <w:t>, działając w imieniu i na rzecz  firmy:</w:t>
      </w:r>
    </w:p>
    <w:p w14:paraId="5D8D213D" w14:textId="77777777" w:rsidR="00CB22E1" w:rsidRPr="007A2B38" w:rsidRDefault="00CB22E1" w:rsidP="00CB22E1">
      <w:pPr>
        <w:pStyle w:val="NormalnyWeb"/>
        <w:spacing w:before="0" w:beforeAutospacing="0" w:after="0" w:afterAutospacing="0"/>
        <w:rPr>
          <w:rFonts w:ascii="Tahoma" w:hAnsi="Tahoma" w:cs="Tahoma"/>
          <w:sz w:val="18"/>
          <w:szCs w:val="18"/>
        </w:rPr>
      </w:pPr>
    </w:p>
    <w:p w14:paraId="0A4118BD" w14:textId="77777777" w:rsidR="00CB22E1" w:rsidRPr="007A2B38" w:rsidRDefault="00CB22E1" w:rsidP="00CB22E1">
      <w:pPr>
        <w:pStyle w:val="NormalnyWeb"/>
        <w:spacing w:before="0" w:beforeAutospacing="0" w:after="0" w:afterAutospacing="0"/>
        <w:jc w:val="center"/>
        <w:rPr>
          <w:rFonts w:ascii="Tahoma" w:hAnsi="Tahoma" w:cs="Tahoma"/>
          <w:b/>
          <w:sz w:val="18"/>
          <w:szCs w:val="18"/>
        </w:rPr>
      </w:pPr>
      <w:r w:rsidRPr="007A2B38">
        <w:rPr>
          <w:rFonts w:ascii="Tahoma" w:hAnsi="Tahoma" w:cs="Tahoma"/>
          <w:b/>
          <w:sz w:val="18"/>
          <w:szCs w:val="18"/>
        </w:rPr>
        <w:t>…………………………………………………………………………….</w:t>
      </w:r>
    </w:p>
    <w:p w14:paraId="7E5ED150" w14:textId="77777777" w:rsidR="00CB22E1" w:rsidRPr="007A2B38" w:rsidRDefault="00CB22E1" w:rsidP="00CB22E1">
      <w:pPr>
        <w:pStyle w:val="NormalnyWeb"/>
        <w:spacing w:before="0" w:beforeAutospacing="0" w:after="0" w:afterAutospacing="0"/>
        <w:jc w:val="center"/>
        <w:rPr>
          <w:rFonts w:ascii="Tahoma" w:hAnsi="Tahoma" w:cs="Tahoma"/>
          <w:i/>
          <w:sz w:val="16"/>
          <w:szCs w:val="18"/>
        </w:rPr>
      </w:pPr>
      <w:r w:rsidRPr="007A2B38">
        <w:rPr>
          <w:rFonts w:ascii="Tahoma" w:hAnsi="Tahoma" w:cs="Tahoma"/>
          <w:i/>
          <w:sz w:val="18"/>
          <w:szCs w:val="18"/>
        </w:rPr>
        <w:t xml:space="preserve"> </w:t>
      </w:r>
      <w:r w:rsidRPr="007A2B38">
        <w:rPr>
          <w:rFonts w:ascii="Tahoma" w:hAnsi="Tahoma" w:cs="Tahoma"/>
          <w:i/>
          <w:sz w:val="16"/>
          <w:szCs w:val="18"/>
        </w:rPr>
        <w:t>(nazwa i adres Wykonawcy)</w:t>
      </w:r>
    </w:p>
    <w:p w14:paraId="1690F548" w14:textId="77777777" w:rsidR="00CB22E1" w:rsidRPr="007A2B38" w:rsidRDefault="00CB22E1" w:rsidP="00CB22E1">
      <w:pPr>
        <w:jc w:val="both"/>
        <w:rPr>
          <w:rFonts w:ascii="Tahoma" w:hAnsi="Tahoma" w:cs="Tahoma"/>
          <w:b/>
          <w:sz w:val="18"/>
          <w:szCs w:val="18"/>
        </w:rPr>
      </w:pPr>
    </w:p>
    <w:p w14:paraId="521E9183" w14:textId="77777777" w:rsidR="00CB22E1" w:rsidRPr="007A2B38" w:rsidRDefault="00CB22E1" w:rsidP="00CB22E1">
      <w:pPr>
        <w:jc w:val="both"/>
        <w:rPr>
          <w:rFonts w:ascii="Tahoma" w:hAnsi="Tahoma" w:cs="Tahoma"/>
          <w:bCs/>
          <w:sz w:val="18"/>
          <w:szCs w:val="18"/>
        </w:rPr>
      </w:pPr>
      <w:r w:rsidRPr="007A2B38">
        <w:rPr>
          <w:rFonts w:ascii="Tahoma" w:hAnsi="Tahoma" w:cs="Tahoma"/>
          <w:bCs/>
          <w:sz w:val="18"/>
          <w:szCs w:val="18"/>
        </w:rPr>
        <w:t xml:space="preserve">w związku ze złożeniem </w:t>
      </w:r>
      <w:r w:rsidRPr="007A2B38">
        <w:rPr>
          <w:rFonts w:ascii="Tahoma" w:hAnsi="Tahoma" w:cs="Tahoma"/>
          <w:b/>
          <w:bCs/>
          <w:sz w:val="18"/>
          <w:szCs w:val="18"/>
        </w:rPr>
        <w:t>oferty wspólnej</w:t>
      </w:r>
      <w:r w:rsidRPr="007A2B38">
        <w:rPr>
          <w:rFonts w:ascii="Tahoma" w:hAnsi="Tahoma" w:cs="Tahoma"/>
          <w:bCs/>
          <w:sz w:val="18"/>
          <w:szCs w:val="18"/>
        </w:rPr>
        <w:t xml:space="preserve"> </w:t>
      </w:r>
      <w:r w:rsidRPr="007A2B38">
        <w:rPr>
          <w:rFonts w:ascii="Tahoma" w:hAnsi="Tahoma" w:cs="Tahoma"/>
          <w:b/>
          <w:bCs/>
          <w:sz w:val="18"/>
          <w:szCs w:val="18"/>
        </w:rPr>
        <w:t>oraz zaistnieniem okoliczności,</w:t>
      </w:r>
      <w:r w:rsidRPr="007A2B38">
        <w:rPr>
          <w:rFonts w:ascii="Tahoma" w:hAnsi="Tahoma" w:cs="Tahoma"/>
          <w:bCs/>
          <w:sz w:val="18"/>
          <w:szCs w:val="18"/>
        </w:rPr>
        <w:t xml:space="preserve"> o których mowa w </w:t>
      </w:r>
      <w:r w:rsidRPr="007A2B38">
        <w:rPr>
          <w:rFonts w:ascii="Tahoma" w:hAnsi="Tahoma" w:cs="Tahoma"/>
          <w:bCs/>
          <w:i/>
          <w:sz w:val="18"/>
          <w:szCs w:val="18"/>
        </w:rPr>
        <w:t>art. 117 ust. 2, ust. 3 * ustawy PZP</w:t>
      </w:r>
      <w:r w:rsidRPr="007A2B38">
        <w:rPr>
          <w:rFonts w:ascii="Tahoma" w:hAnsi="Tahoma" w:cs="Tahoma"/>
          <w:bCs/>
          <w:sz w:val="18"/>
          <w:szCs w:val="18"/>
        </w:rPr>
        <w:t xml:space="preserve">, </w:t>
      </w:r>
      <w:r w:rsidRPr="007A2B38">
        <w:rPr>
          <w:rFonts w:ascii="Tahoma" w:hAnsi="Tahoma" w:cs="Tahoma"/>
          <w:b/>
          <w:bCs/>
          <w:sz w:val="18"/>
          <w:szCs w:val="18"/>
        </w:rPr>
        <w:t>oświadczam/oświadczamy*,</w:t>
      </w:r>
      <w:r w:rsidRPr="007A2B38">
        <w:rPr>
          <w:rFonts w:ascii="Tahoma" w:hAnsi="Tahoma" w:cs="Tahoma"/>
          <w:bCs/>
          <w:sz w:val="18"/>
          <w:szCs w:val="18"/>
        </w:rPr>
        <w:t xml:space="preserve"> że niżej wymienione dostawy/usługi:</w:t>
      </w:r>
    </w:p>
    <w:p w14:paraId="79C13DEE" w14:textId="77777777" w:rsidR="00CB22E1" w:rsidRPr="007A2B38" w:rsidRDefault="00CB22E1" w:rsidP="00CB22E1">
      <w:pPr>
        <w:jc w:val="both"/>
        <w:rPr>
          <w:rFonts w:ascii="Tahoma" w:hAnsi="Tahoma" w:cs="Tahoma"/>
          <w:sz w:val="18"/>
          <w:szCs w:val="18"/>
        </w:rPr>
      </w:pPr>
    </w:p>
    <w:p w14:paraId="0571D085" w14:textId="77777777" w:rsidR="00CB22E1" w:rsidRPr="007A2B38" w:rsidRDefault="00CB22E1" w:rsidP="00CB22E1">
      <w:pPr>
        <w:spacing w:line="480" w:lineRule="auto"/>
        <w:ind w:left="1004"/>
        <w:jc w:val="center"/>
        <w:rPr>
          <w:rFonts w:ascii="Tahoma" w:hAnsi="Tahoma" w:cs="Tahoma"/>
          <w:bCs/>
          <w:sz w:val="18"/>
          <w:szCs w:val="18"/>
        </w:rPr>
      </w:pPr>
      <w:r w:rsidRPr="007A2B38">
        <w:rPr>
          <w:rFonts w:ascii="Tahoma" w:hAnsi="Tahoma" w:cs="Tahoma"/>
          <w:bCs/>
          <w:sz w:val="18"/>
          <w:szCs w:val="18"/>
        </w:rPr>
        <w:t>…………………………………………………………………………………</w:t>
      </w:r>
    </w:p>
    <w:p w14:paraId="7A5937EF" w14:textId="77777777" w:rsidR="00CB22E1" w:rsidRPr="007A2B38" w:rsidRDefault="00CB22E1" w:rsidP="00CB22E1">
      <w:pPr>
        <w:spacing w:line="480" w:lineRule="auto"/>
        <w:ind w:left="1004"/>
        <w:jc w:val="center"/>
        <w:rPr>
          <w:rFonts w:ascii="Tahoma" w:hAnsi="Tahoma" w:cs="Tahoma"/>
          <w:bCs/>
          <w:sz w:val="18"/>
          <w:szCs w:val="18"/>
        </w:rPr>
      </w:pPr>
      <w:r w:rsidRPr="007A2B38">
        <w:rPr>
          <w:rFonts w:ascii="Tahoma" w:hAnsi="Tahoma" w:cs="Tahoma"/>
          <w:bCs/>
          <w:sz w:val="18"/>
          <w:szCs w:val="18"/>
        </w:rPr>
        <w:t>…………………………………………………………………………………</w:t>
      </w:r>
    </w:p>
    <w:p w14:paraId="4BC3BFD0" w14:textId="77777777" w:rsidR="00CB22E1" w:rsidRPr="007A2B38" w:rsidRDefault="00CB22E1" w:rsidP="00CB22E1">
      <w:pPr>
        <w:jc w:val="both"/>
        <w:rPr>
          <w:rFonts w:ascii="Tahoma" w:hAnsi="Tahoma" w:cs="Tahoma"/>
          <w:bCs/>
          <w:sz w:val="18"/>
          <w:szCs w:val="18"/>
        </w:rPr>
      </w:pPr>
    </w:p>
    <w:p w14:paraId="2FA26F4C" w14:textId="77777777" w:rsidR="00CB22E1" w:rsidRPr="007A2B38" w:rsidRDefault="00CB22E1" w:rsidP="00CB22E1">
      <w:pPr>
        <w:jc w:val="both"/>
        <w:rPr>
          <w:rFonts w:ascii="Tahoma" w:hAnsi="Tahoma" w:cs="Tahoma"/>
          <w:bCs/>
          <w:sz w:val="18"/>
          <w:szCs w:val="18"/>
        </w:rPr>
      </w:pPr>
      <w:r w:rsidRPr="007A2B38">
        <w:rPr>
          <w:rFonts w:ascii="Tahoma" w:hAnsi="Tahoma" w:cs="Tahoma"/>
          <w:bCs/>
          <w:sz w:val="18"/>
          <w:szCs w:val="18"/>
        </w:rPr>
        <w:t>będą wykonane przez następującego Wykonawcę:</w:t>
      </w:r>
    </w:p>
    <w:p w14:paraId="05947D32" w14:textId="77777777" w:rsidR="00CB22E1" w:rsidRPr="007A2B38" w:rsidRDefault="00CB22E1" w:rsidP="00CB22E1">
      <w:pPr>
        <w:jc w:val="both"/>
        <w:rPr>
          <w:rFonts w:ascii="Tahoma" w:hAnsi="Tahoma" w:cs="Tahoma"/>
          <w:bCs/>
          <w:sz w:val="18"/>
          <w:szCs w:val="18"/>
        </w:rPr>
      </w:pPr>
    </w:p>
    <w:p w14:paraId="2C939EB0" w14:textId="77777777" w:rsidR="00CB22E1" w:rsidRPr="007A2B38" w:rsidRDefault="00CB22E1" w:rsidP="00CB22E1">
      <w:pPr>
        <w:spacing w:line="480" w:lineRule="auto"/>
        <w:ind w:left="1004"/>
        <w:jc w:val="center"/>
        <w:rPr>
          <w:rFonts w:ascii="Tahoma" w:hAnsi="Tahoma" w:cs="Tahoma"/>
          <w:bCs/>
          <w:sz w:val="18"/>
          <w:szCs w:val="18"/>
        </w:rPr>
      </w:pPr>
      <w:r w:rsidRPr="007A2B38">
        <w:rPr>
          <w:rFonts w:ascii="Tahoma" w:hAnsi="Tahoma" w:cs="Tahoma"/>
          <w:bCs/>
          <w:sz w:val="18"/>
          <w:szCs w:val="18"/>
        </w:rPr>
        <w:t>…………………………………………………………………………………</w:t>
      </w:r>
    </w:p>
    <w:p w14:paraId="363B9044" w14:textId="77777777" w:rsidR="00CB22E1" w:rsidRPr="007A2B38" w:rsidRDefault="00CB22E1" w:rsidP="00CB22E1">
      <w:pPr>
        <w:spacing w:line="480" w:lineRule="auto"/>
        <w:ind w:left="1004"/>
        <w:jc w:val="center"/>
        <w:rPr>
          <w:rFonts w:ascii="Tahoma" w:hAnsi="Tahoma" w:cs="Tahoma"/>
          <w:bCs/>
          <w:sz w:val="18"/>
          <w:szCs w:val="18"/>
        </w:rPr>
      </w:pPr>
      <w:r w:rsidRPr="007A2B38">
        <w:rPr>
          <w:rFonts w:ascii="Tahoma" w:hAnsi="Tahoma" w:cs="Tahoma"/>
          <w:bCs/>
          <w:sz w:val="18"/>
          <w:szCs w:val="18"/>
        </w:rPr>
        <w:t>…………………………………………………………………………………</w:t>
      </w:r>
    </w:p>
    <w:p w14:paraId="261A61BD" w14:textId="77777777" w:rsidR="00CB22E1" w:rsidRPr="007A2B38" w:rsidRDefault="00CB22E1" w:rsidP="00CB22E1">
      <w:pPr>
        <w:ind w:left="1004"/>
        <w:jc w:val="center"/>
        <w:rPr>
          <w:rFonts w:ascii="Tahoma" w:hAnsi="Tahoma" w:cs="Tahoma"/>
          <w:bCs/>
          <w:i/>
          <w:sz w:val="16"/>
          <w:szCs w:val="18"/>
        </w:rPr>
      </w:pPr>
      <w:r w:rsidRPr="007A2B38">
        <w:rPr>
          <w:rFonts w:ascii="Tahoma" w:hAnsi="Tahoma" w:cs="Tahoma"/>
          <w:bCs/>
          <w:i/>
          <w:sz w:val="16"/>
          <w:szCs w:val="18"/>
        </w:rPr>
        <w:t xml:space="preserve"> (należy podać nazwę wykonawcy wspólnie ubiegającego się o udzielenie zamówienia)</w:t>
      </w:r>
    </w:p>
    <w:p w14:paraId="5D244BC0" w14:textId="77777777" w:rsidR="00CB22E1" w:rsidRPr="007A2B38" w:rsidRDefault="00CB22E1" w:rsidP="00CB22E1">
      <w:pPr>
        <w:rPr>
          <w:rFonts w:ascii="Tahoma" w:hAnsi="Tahoma" w:cs="Tahoma"/>
          <w:bCs/>
          <w:iCs/>
          <w:sz w:val="18"/>
          <w:szCs w:val="18"/>
        </w:rPr>
      </w:pPr>
    </w:p>
    <w:p w14:paraId="547AF883" w14:textId="77777777" w:rsidR="00CB22E1" w:rsidRPr="007A2B38" w:rsidRDefault="00CB22E1" w:rsidP="00CB22E1">
      <w:pPr>
        <w:rPr>
          <w:rFonts w:ascii="Tahoma" w:hAnsi="Tahoma" w:cs="Tahoma"/>
          <w:bCs/>
          <w:iCs/>
          <w:sz w:val="18"/>
          <w:szCs w:val="18"/>
        </w:rPr>
      </w:pPr>
    </w:p>
    <w:p w14:paraId="0C9CABC9" w14:textId="77777777" w:rsidR="00CB22E1" w:rsidRPr="007A2B38" w:rsidRDefault="00CB22E1" w:rsidP="00CB22E1">
      <w:pPr>
        <w:rPr>
          <w:rFonts w:ascii="Tahoma" w:hAnsi="Tahoma" w:cs="Tahoma"/>
          <w:bCs/>
          <w:iCs/>
          <w:sz w:val="18"/>
          <w:szCs w:val="18"/>
        </w:rPr>
      </w:pPr>
    </w:p>
    <w:p w14:paraId="7176EA99" w14:textId="77777777" w:rsidR="00CB22E1" w:rsidRPr="007A2B38" w:rsidRDefault="00CB22E1" w:rsidP="00CB22E1">
      <w:pPr>
        <w:rPr>
          <w:rFonts w:ascii="Tahoma" w:hAnsi="Tahoma" w:cs="Tahoma"/>
          <w:bCs/>
          <w:iCs/>
          <w:sz w:val="18"/>
          <w:szCs w:val="18"/>
        </w:rPr>
      </w:pPr>
    </w:p>
    <w:p w14:paraId="7A12F2B4" w14:textId="77777777" w:rsidR="00CB22E1" w:rsidRPr="007A2B38" w:rsidRDefault="00CB22E1" w:rsidP="00CB22E1">
      <w:pPr>
        <w:rPr>
          <w:rFonts w:ascii="Tahoma" w:hAnsi="Tahoma" w:cs="Tahoma"/>
          <w:sz w:val="18"/>
          <w:szCs w:val="18"/>
          <w:u w:val="single"/>
        </w:rPr>
      </w:pPr>
      <w:r w:rsidRPr="007A2B38">
        <w:rPr>
          <w:rFonts w:ascii="Tahoma" w:hAnsi="Tahoma" w:cs="Tahoma"/>
          <w:kern w:val="1"/>
          <w:sz w:val="18"/>
          <w:szCs w:val="18"/>
        </w:rPr>
        <w:t>*niepotrzebne skreślić</w:t>
      </w:r>
    </w:p>
    <w:p w14:paraId="0F28D083" w14:textId="034CEBD7" w:rsidR="000B4790" w:rsidRPr="007A2B38" w:rsidRDefault="000B4790" w:rsidP="000B4790">
      <w:pPr>
        <w:jc w:val="both"/>
        <w:rPr>
          <w:rFonts w:ascii="Tahoma" w:hAnsi="Tahoma" w:cs="Tahoma"/>
          <w:sz w:val="18"/>
          <w:szCs w:val="18"/>
        </w:rPr>
      </w:pPr>
    </w:p>
    <w:sectPr w:rsidR="000B4790" w:rsidRPr="007A2B38" w:rsidSect="00316DE3">
      <w:footnotePr>
        <w:numRestart w:val="eachSect"/>
      </w:footnotePr>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59BF0" w14:textId="77777777" w:rsidR="00316DE3" w:rsidRDefault="00316DE3">
      <w:r>
        <w:separator/>
      </w:r>
    </w:p>
  </w:endnote>
  <w:endnote w:type="continuationSeparator" w:id="0">
    <w:p w14:paraId="6B11B450" w14:textId="77777777" w:rsidR="00316DE3" w:rsidRDefault="0031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3E8C" w14:textId="77777777" w:rsidR="00A13CE1" w:rsidRDefault="00A13CE1"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A13CE1" w:rsidRDefault="00A13CE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33CC" w14:textId="1C83975B" w:rsidR="00A13CE1" w:rsidRPr="00822A5D" w:rsidRDefault="00A13CE1"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A81C34">
      <w:rPr>
        <w:rStyle w:val="Numerstrony"/>
        <w:rFonts w:ascii="Tahoma" w:hAnsi="Tahoma" w:cs="Tahoma"/>
        <w:noProof/>
        <w:sz w:val="16"/>
        <w:szCs w:val="16"/>
      </w:rPr>
      <w:t>24</w:t>
    </w:r>
    <w:r w:rsidRPr="00822A5D">
      <w:rPr>
        <w:rStyle w:val="Numerstrony"/>
        <w:rFonts w:ascii="Tahoma" w:hAnsi="Tahoma" w:cs="Tahoma"/>
        <w:sz w:val="16"/>
        <w:szCs w:val="16"/>
      </w:rPr>
      <w:fldChar w:fldCharType="end"/>
    </w:r>
  </w:p>
  <w:p w14:paraId="41D5EF0D" w14:textId="35B4C921" w:rsidR="00A13CE1" w:rsidRPr="009C75BD" w:rsidRDefault="00A13CE1" w:rsidP="004F79C9">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7DAAC" w14:textId="77777777" w:rsidR="00316DE3" w:rsidRDefault="00316DE3">
      <w:r>
        <w:separator/>
      </w:r>
    </w:p>
  </w:footnote>
  <w:footnote w:type="continuationSeparator" w:id="0">
    <w:p w14:paraId="76DC1AF0" w14:textId="77777777" w:rsidR="00316DE3" w:rsidRDefault="00316DE3">
      <w:r>
        <w:continuationSeparator/>
      </w:r>
    </w:p>
  </w:footnote>
  <w:footnote w:id="1">
    <w:p w14:paraId="6615E868" w14:textId="77777777" w:rsidR="00A13CE1" w:rsidRPr="00116474" w:rsidRDefault="00A13CE1"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436797B" w14:textId="77777777" w:rsidR="00A13CE1" w:rsidRPr="008A0E80" w:rsidRDefault="00A13CE1"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8DF59C5" w14:textId="77777777" w:rsidR="00A13CE1" w:rsidRPr="008A0E80" w:rsidRDefault="00A13CE1"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5B83CCFB" w14:textId="77777777" w:rsidR="00A13CE1" w:rsidRPr="008A0E80" w:rsidRDefault="00A13CE1"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E21083C" w14:textId="77777777" w:rsidR="00A13CE1" w:rsidRPr="008A6456" w:rsidRDefault="00A13CE1"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5445E420" w14:textId="77777777" w:rsidR="00A13CE1" w:rsidRPr="008A6456" w:rsidRDefault="00A13CE1"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EE98" w14:textId="29E7FB42" w:rsidR="00A13CE1" w:rsidRPr="00692215" w:rsidRDefault="00B669EA" w:rsidP="002D6923">
    <w:pPr>
      <w:pStyle w:val="Stopka"/>
      <w:ind w:right="360"/>
      <w:jc w:val="center"/>
    </w:pPr>
    <w:r>
      <w:rPr>
        <w:rFonts w:ascii="Tahoma" w:hAnsi="Tahoma" w:cs="Tahoma"/>
        <w:i/>
        <w:sz w:val="16"/>
        <w:szCs w:val="16"/>
      </w:rPr>
      <w:t>27</w:t>
    </w:r>
    <w:r w:rsidR="00EB5D16">
      <w:rPr>
        <w:rFonts w:ascii="Tahoma" w:hAnsi="Tahoma" w:cs="Tahoma"/>
        <w:i/>
        <w:sz w:val="16"/>
        <w:szCs w:val="16"/>
      </w:rPr>
      <w:t>/</w:t>
    </w:r>
    <w:r w:rsidR="00A13CE1" w:rsidRPr="009C75BD">
      <w:rPr>
        <w:rFonts w:ascii="Tahoma" w:hAnsi="Tahoma" w:cs="Tahoma"/>
        <w:i/>
        <w:sz w:val="16"/>
        <w:szCs w:val="16"/>
      </w:rPr>
      <w:t>TP/ZP/D/202</w:t>
    </w:r>
    <w:r w:rsidR="00985270">
      <w:rPr>
        <w:rFonts w:ascii="Tahoma" w:hAnsi="Tahoma" w:cs="Tahoma"/>
        <w:i/>
        <w:sz w:val="16"/>
        <w:szCs w:val="16"/>
      </w:rPr>
      <w:t>4</w:t>
    </w:r>
    <w:r w:rsidR="00A13CE1">
      <w:rPr>
        <w:rFonts w:ascii="Tahoma" w:hAnsi="Tahoma" w:cs="Tahoma"/>
        <w:i/>
        <w:sz w:val="16"/>
        <w:szCs w:val="16"/>
      </w:rPr>
      <w:t xml:space="preserve"> - </w:t>
    </w:r>
    <w:r w:rsidR="00883159" w:rsidRPr="00883159">
      <w:rPr>
        <w:rFonts w:ascii="Tahoma" w:hAnsi="Tahoma" w:cs="Tahoma"/>
        <w:i/>
        <w:sz w:val="16"/>
        <w:szCs w:val="16"/>
      </w:rPr>
      <w:t xml:space="preserve">Dostawa płyty sterującej  kolimatora i kolimatora do tomografu komputerowego typ: </w:t>
    </w:r>
    <w:proofErr w:type="spellStart"/>
    <w:r w:rsidR="00883159" w:rsidRPr="00883159">
      <w:rPr>
        <w:rFonts w:ascii="Tahoma" w:hAnsi="Tahoma" w:cs="Tahoma"/>
        <w:i/>
        <w:sz w:val="16"/>
        <w:szCs w:val="16"/>
      </w:rPr>
      <w:t>Revolution</w:t>
    </w:r>
    <w:proofErr w:type="spellEnd"/>
    <w:r w:rsidR="00883159" w:rsidRPr="00883159">
      <w:rPr>
        <w:rFonts w:ascii="Tahoma" w:hAnsi="Tahoma" w:cs="Tahoma"/>
        <w:i/>
        <w:sz w:val="16"/>
        <w:szCs w:val="16"/>
      </w:rPr>
      <w:t xml:space="preserve"> CT o nr fabrycznym: REVX1800088CN wraz z montażem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9C"/>
      </v:shape>
    </w:pict>
  </w:numPicBullet>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9"/>
    <w:lvl w:ilvl="0">
      <w:start w:val="1"/>
      <w:numFmt w:val="decimal"/>
      <w:lvlText w:val="%1."/>
      <w:lvlJc w:val="left"/>
      <w:pPr>
        <w:tabs>
          <w:tab w:val="num" w:pos="708"/>
        </w:tabs>
        <w:ind w:left="450" w:hanging="450"/>
      </w:pPr>
      <w:rPr>
        <w:rFonts w:ascii="Tahoma" w:hAnsi="Tahoma" w:cs="Tahoma" w:hint="default"/>
        <w:sz w:val="18"/>
        <w:szCs w:val="18"/>
      </w:rPr>
    </w:lvl>
    <w:lvl w:ilvl="1">
      <w:start w:val="1"/>
      <w:numFmt w:val="decimal"/>
      <w:lvlText w:val="%2."/>
      <w:lvlJc w:val="left"/>
      <w:pPr>
        <w:tabs>
          <w:tab w:val="num" w:pos="0"/>
        </w:tabs>
        <w:ind w:left="502" w:hanging="360"/>
      </w:pPr>
      <w:rPr>
        <w:rFonts w:ascii="Tahoma" w:eastAsia="Times New Roman" w:hAnsi="Tahoma" w:cs="Tahoma"/>
      </w:rPr>
    </w:lvl>
    <w:lvl w:ilvl="2">
      <w:start w:val="1"/>
      <w:numFmt w:val="decimal"/>
      <w:lvlText w:val="%1.%2.%3"/>
      <w:lvlJc w:val="left"/>
      <w:pPr>
        <w:tabs>
          <w:tab w:val="num" w:pos="0"/>
        </w:tabs>
        <w:ind w:left="2280" w:hanging="720"/>
      </w:pPr>
      <w:rPr>
        <w:rFonts w:ascii="Tahoma" w:hAnsi="Tahoma" w:cs="Tahoma" w:hint="default"/>
        <w:sz w:val="18"/>
        <w:szCs w:val="18"/>
      </w:rPr>
    </w:lvl>
    <w:lvl w:ilvl="3">
      <w:start w:val="1"/>
      <w:numFmt w:val="decimal"/>
      <w:lvlText w:val="%1.%2.%3.%4"/>
      <w:lvlJc w:val="left"/>
      <w:pPr>
        <w:tabs>
          <w:tab w:val="num" w:pos="0"/>
        </w:tabs>
        <w:ind w:left="3060" w:hanging="720"/>
      </w:pPr>
      <w:rPr>
        <w:rFonts w:ascii="Tahoma" w:hAnsi="Tahoma" w:cs="Tahoma" w:hint="default"/>
        <w:sz w:val="18"/>
        <w:szCs w:val="18"/>
      </w:rPr>
    </w:lvl>
    <w:lvl w:ilvl="4">
      <w:start w:val="1"/>
      <w:numFmt w:val="decimal"/>
      <w:lvlText w:val="%1.%2.%3.%4.%5"/>
      <w:lvlJc w:val="left"/>
      <w:pPr>
        <w:tabs>
          <w:tab w:val="num" w:pos="0"/>
        </w:tabs>
        <w:ind w:left="4200" w:hanging="1080"/>
      </w:pPr>
      <w:rPr>
        <w:rFonts w:ascii="Tahoma" w:hAnsi="Tahoma" w:cs="Tahoma" w:hint="default"/>
        <w:sz w:val="18"/>
        <w:szCs w:val="18"/>
      </w:rPr>
    </w:lvl>
    <w:lvl w:ilvl="5">
      <w:start w:val="1"/>
      <w:numFmt w:val="decimal"/>
      <w:lvlText w:val="%1.%2.%3.%4.%5.%6"/>
      <w:lvlJc w:val="left"/>
      <w:pPr>
        <w:tabs>
          <w:tab w:val="num" w:pos="0"/>
        </w:tabs>
        <w:ind w:left="4980" w:hanging="1080"/>
      </w:pPr>
      <w:rPr>
        <w:rFonts w:ascii="Tahoma" w:hAnsi="Tahoma" w:cs="Tahoma" w:hint="default"/>
        <w:sz w:val="18"/>
        <w:szCs w:val="18"/>
      </w:rPr>
    </w:lvl>
    <w:lvl w:ilvl="6">
      <w:start w:val="1"/>
      <w:numFmt w:val="decimal"/>
      <w:lvlText w:val="%1.%2.%3.%4.%5.%6.%7"/>
      <w:lvlJc w:val="left"/>
      <w:pPr>
        <w:tabs>
          <w:tab w:val="num" w:pos="0"/>
        </w:tabs>
        <w:ind w:left="6120" w:hanging="1440"/>
      </w:pPr>
      <w:rPr>
        <w:rFonts w:ascii="Tahoma" w:hAnsi="Tahoma" w:cs="Tahoma" w:hint="default"/>
        <w:sz w:val="18"/>
        <w:szCs w:val="18"/>
      </w:rPr>
    </w:lvl>
    <w:lvl w:ilvl="7">
      <w:start w:val="1"/>
      <w:numFmt w:val="decimal"/>
      <w:lvlText w:val="%1.%2.%3.%4.%5.%6.%7.%8"/>
      <w:lvlJc w:val="left"/>
      <w:pPr>
        <w:tabs>
          <w:tab w:val="num" w:pos="0"/>
        </w:tabs>
        <w:ind w:left="6900" w:hanging="1440"/>
      </w:pPr>
      <w:rPr>
        <w:rFonts w:ascii="Tahoma" w:hAnsi="Tahoma" w:cs="Tahoma" w:hint="default"/>
        <w:sz w:val="18"/>
        <w:szCs w:val="18"/>
      </w:rPr>
    </w:lvl>
    <w:lvl w:ilvl="8">
      <w:start w:val="1"/>
      <w:numFmt w:val="decimal"/>
      <w:lvlText w:val="%1.%2.%3.%4.%5.%6.%7.%8.%9"/>
      <w:lvlJc w:val="left"/>
      <w:pPr>
        <w:tabs>
          <w:tab w:val="num" w:pos="0"/>
        </w:tabs>
        <w:ind w:left="8040" w:hanging="1800"/>
      </w:pPr>
      <w:rPr>
        <w:rFonts w:ascii="Tahoma" w:hAnsi="Tahoma" w:cs="Tahoma" w:hint="default"/>
        <w:sz w:val="18"/>
        <w:szCs w:val="18"/>
      </w:rPr>
    </w:lvl>
  </w:abstractNum>
  <w:abstractNum w:abstractNumId="4" w15:restartNumberingAfterBreak="0">
    <w:nsid w:val="00000005"/>
    <w:multiLevelType w:val="singleLevel"/>
    <w:tmpl w:val="00000005"/>
    <w:name w:val="WW8Num10"/>
    <w:lvl w:ilvl="0">
      <w:start w:val="1"/>
      <w:numFmt w:val="bullet"/>
      <w:lvlText w:val="−"/>
      <w:lvlJc w:val="left"/>
      <w:pPr>
        <w:tabs>
          <w:tab w:val="num" w:pos="0"/>
        </w:tabs>
        <w:ind w:left="1146" w:hanging="360"/>
      </w:pPr>
      <w:rPr>
        <w:rFonts w:ascii="Times New Roman" w:hAnsi="Times New Roman" w:cs="Times New Roman" w:hint="default"/>
        <w:color w:val="auto"/>
        <w:sz w:val="18"/>
        <w:szCs w:val="18"/>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Wingdings" w:hAnsi="Wingdings" w:cs="Wingdings" w:hint="default"/>
        <w:color w:val="auto"/>
        <w:sz w:val="18"/>
        <w:szCs w:val="18"/>
      </w:rPr>
    </w:lvl>
  </w:abstractNum>
  <w:abstractNum w:abstractNumId="7" w15:restartNumberingAfterBreak="0">
    <w:nsid w:val="00000009"/>
    <w:multiLevelType w:val="singleLevel"/>
    <w:tmpl w:val="02CA426A"/>
    <w:name w:val="WW8Num16"/>
    <w:lvl w:ilvl="0">
      <w:start w:val="1"/>
      <w:numFmt w:val="decimal"/>
      <w:lvlText w:val="%1."/>
      <w:lvlJc w:val="left"/>
      <w:pPr>
        <w:tabs>
          <w:tab w:val="num" w:pos="720"/>
        </w:tabs>
        <w:ind w:left="720" w:hanging="360"/>
      </w:pPr>
      <w:rPr>
        <w:rFonts w:ascii="Tahoma" w:hAnsi="Tahoma" w:cs="Arial" w:hint="default"/>
        <w:b/>
        <w:sz w:val="20"/>
        <w:szCs w:val="20"/>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B33CE3"/>
    <w:multiLevelType w:val="hybridMultilevel"/>
    <w:tmpl w:val="445CEF14"/>
    <w:lvl w:ilvl="0" w:tplc="04150019">
      <w:start w:val="1"/>
      <w:numFmt w:val="lowerLetter"/>
      <w:lvlText w:val="%1."/>
      <w:lvlJc w:val="left"/>
      <w:pPr>
        <w:ind w:left="1085" w:hanging="360"/>
      </w:pPr>
    </w:lvl>
    <w:lvl w:ilvl="1" w:tplc="04150019">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1" w15:restartNumberingAfterBreak="0">
    <w:nsid w:val="03F57357"/>
    <w:multiLevelType w:val="hybridMultilevel"/>
    <w:tmpl w:val="26087BB4"/>
    <w:lvl w:ilvl="0" w:tplc="22B00548">
      <w:start w:val="1"/>
      <w:numFmt w:val="decimal"/>
      <w:lvlText w:val="%1."/>
      <w:lvlJc w:val="left"/>
      <w:pPr>
        <w:ind w:left="720" w:hanging="360"/>
      </w:pPr>
      <w:rPr>
        <w:rFonts w:ascii="Tahoma" w:hAnsi="Tahoma" w:cs="Tahoma" w:hint="default"/>
        <w:b w:val="0"/>
        <w:i w:val="0"/>
        <w:color w:val="auto"/>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9F66AE"/>
    <w:multiLevelType w:val="multilevel"/>
    <w:tmpl w:val="A5B217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08F12F26"/>
    <w:multiLevelType w:val="hybridMultilevel"/>
    <w:tmpl w:val="F8FC9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B10A04"/>
    <w:multiLevelType w:val="multilevel"/>
    <w:tmpl w:val="133AF218"/>
    <w:lvl w:ilvl="0">
      <w:start w:val="1"/>
      <w:numFmt w:val="decimal"/>
      <w:lvlText w:val="%1."/>
      <w:lvlJc w:val="left"/>
      <w:pPr>
        <w:tabs>
          <w:tab w:val="num" w:pos="-2160"/>
        </w:tabs>
        <w:ind w:left="2160" w:hanging="360"/>
      </w:pPr>
      <w:rPr>
        <w:b w:val="0"/>
        <w:bCs/>
      </w:rPr>
    </w:lvl>
    <w:lvl w:ilvl="1">
      <w:start w:val="1"/>
      <w:numFmt w:val="lowerLetter"/>
      <w:lvlText w:val="%2)"/>
      <w:lvlJc w:val="left"/>
      <w:pPr>
        <w:ind w:left="21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20" w15:restartNumberingAfterBreak="0">
    <w:nsid w:val="09FE180D"/>
    <w:multiLevelType w:val="multilevel"/>
    <w:tmpl w:val="497A509E"/>
    <w:lvl w:ilvl="0">
      <w:start w:val="1"/>
      <w:numFmt w:val="decimal"/>
      <w:lvlText w:val="%1."/>
      <w:lvlJc w:val="left"/>
      <w:pPr>
        <w:ind w:left="1211" w:hanging="360"/>
      </w:pPr>
      <w:rPr>
        <w:rFonts w:ascii="Tahoma" w:eastAsia="Times New Roman" w:hAnsi="Tahoma" w:cs="Tahoma"/>
        <w:b w:val="0"/>
        <w:i w:val="0"/>
      </w:rPr>
    </w:lvl>
    <w:lvl w:ilvl="1">
      <w:start w:val="1"/>
      <w:numFmt w:val="decimal"/>
      <w:isLgl/>
      <w:lvlText w:val="%1.%2"/>
      <w:lvlJc w:val="left"/>
      <w:pPr>
        <w:ind w:left="1211" w:hanging="360"/>
      </w:pPr>
      <w:rPr>
        <w:rFonts w:hint="default"/>
      </w:rPr>
    </w:lvl>
    <w:lvl w:ilvl="2">
      <w:start w:val="1"/>
      <w:numFmt w:val="lowerLetter"/>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3"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393F5C"/>
    <w:multiLevelType w:val="hybridMultilevel"/>
    <w:tmpl w:val="BF9EBAEC"/>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2A87C82"/>
    <w:multiLevelType w:val="hybridMultilevel"/>
    <w:tmpl w:val="49EA1F6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B">
      <w:start w:val="1"/>
      <w:numFmt w:val="bullet"/>
      <w:lvlText w:val=""/>
      <w:lvlJc w:val="left"/>
      <w:pPr>
        <w:tabs>
          <w:tab w:val="num" w:pos="1080"/>
        </w:tabs>
        <w:ind w:left="1080" w:hanging="360"/>
      </w:pPr>
      <w:rPr>
        <w:rFonts w:ascii="Wingdings" w:hAnsi="Wingdings" w:hint="default"/>
        <w:strike w:val="0"/>
        <w:dstrike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3AF54E2"/>
    <w:multiLevelType w:val="multilevel"/>
    <w:tmpl w:val="37F05B34"/>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15EF250B"/>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16FF58A3"/>
    <w:multiLevelType w:val="multilevel"/>
    <w:tmpl w:val="6840EA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71E0358"/>
    <w:multiLevelType w:val="hybridMultilevel"/>
    <w:tmpl w:val="DDE8B58A"/>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83443B3"/>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9EB7BB6"/>
    <w:multiLevelType w:val="multilevel"/>
    <w:tmpl w:val="09380DBA"/>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4" w15:restartNumberingAfterBreak="0">
    <w:nsid w:val="1B177240"/>
    <w:multiLevelType w:val="hybridMultilevel"/>
    <w:tmpl w:val="B3D44168"/>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6"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1F13492F"/>
    <w:multiLevelType w:val="hybridMultilevel"/>
    <w:tmpl w:val="CDE68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3D17A7"/>
    <w:multiLevelType w:val="multilevel"/>
    <w:tmpl w:val="19123762"/>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520" w:hanging="108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600" w:hanging="144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680" w:hanging="180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39" w15:restartNumberingAfterBreak="0">
    <w:nsid w:val="1FA41EB9"/>
    <w:multiLevelType w:val="hybridMultilevel"/>
    <w:tmpl w:val="F8C08610"/>
    <w:lvl w:ilvl="0" w:tplc="9FA641A8">
      <w:start w:val="1"/>
      <w:numFmt w:val="decimal"/>
      <w:lvlText w:val="%1)"/>
      <w:lvlJc w:val="left"/>
      <w:pPr>
        <w:ind w:left="579" w:hanging="360"/>
      </w:pPr>
      <w:rPr>
        <w:rFonts w:ascii="Tahoma" w:hAnsi="Tahoma" w:cs="Tahoma" w:hint="default"/>
        <w:sz w:val="18"/>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1" w15:restartNumberingAfterBreak="0">
    <w:nsid w:val="241C0FD7"/>
    <w:multiLevelType w:val="singleLevel"/>
    <w:tmpl w:val="00000003"/>
    <w:lvl w:ilvl="0">
      <w:start w:val="1"/>
      <w:numFmt w:val="decimal"/>
      <w:lvlText w:val="%1."/>
      <w:lvlJc w:val="left"/>
      <w:pPr>
        <w:tabs>
          <w:tab w:val="num" w:pos="454"/>
        </w:tabs>
        <w:ind w:left="454" w:hanging="397"/>
      </w:pPr>
    </w:lvl>
  </w:abstractNum>
  <w:abstractNum w:abstractNumId="42" w15:restartNumberingAfterBreak="0">
    <w:nsid w:val="24E34089"/>
    <w:multiLevelType w:val="multilevel"/>
    <w:tmpl w:val="7742897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55A20CF"/>
    <w:multiLevelType w:val="hybridMultilevel"/>
    <w:tmpl w:val="BA26E574"/>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6B1603"/>
    <w:multiLevelType w:val="multilevel"/>
    <w:tmpl w:val="AAFABD38"/>
    <w:lvl w:ilvl="0">
      <w:start w:val="1"/>
      <w:numFmt w:val="decimal"/>
      <w:lvlText w:val="%1."/>
      <w:lvlJc w:val="left"/>
      <w:pPr>
        <w:tabs>
          <w:tab w:val="num" w:pos="360"/>
        </w:tabs>
        <w:ind w:left="360" w:hanging="360"/>
      </w:pPr>
      <w:rPr>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8"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49"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0"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2" w15:restartNumberingAfterBreak="0">
    <w:nsid w:val="3854248A"/>
    <w:multiLevelType w:val="hybridMultilevel"/>
    <w:tmpl w:val="D7FA1B80"/>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A8821D0"/>
    <w:multiLevelType w:val="multilevel"/>
    <w:tmpl w:val="A2309786"/>
    <w:lvl w:ilvl="0">
      <w:start w:val="1"/>
      <w:numFmt w:val="decimal"/>
      <w:lvlText w:val="%1."/>
      <w:lvlJc w:val="left"/>
      <w:pPr>
        <w:ind w:left="360" w:hanging="360"/>
      </w:pPr>
    </w:lvl>
    <w:lvl w:ilvl="1">
      <w:start w:val="1"/>
      <w:numFmt w:val="ordinal"/>
      <w:lvlText w:val="2.%2"/>
      <w:lvlJc w:val="left"/>
      <w:pPr>
        <w:ind w:left="720" w:hanging="360"/>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B020110"/>
    <w:multiLevelType w:val="hybridMultilevel"/>
    <w:tmpl w:val="C63A20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3B4453B4"/>
    <w:multiLevelType w:val="multilevel"/>
    <w:tmpl w:val="0000000D"/>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57"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DB72DA"/>
    <w:multiLevelType w:val="hybridMultilevel"/>
    <w:tmpl w:val="BC242264"/>
    <w:lvl w:ilvl="0" w:tplc="D14A8656">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10516F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0"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7996AE6"/>
    <w:multiLevelType w:val="hybridMultilevel"/>
    <w:tmpl w:val="F9442DD0"/>
    <w:lvl w:ilvl="0" w:tplc="EC52C9B2">
      <w:start w:val="1"/>
      <w:numFmt w:val="lowerLetter"/>
      <w:lvlText w:val="%1)"/>
      <w:lvlJc w:val="left"/>
      <w:pPr>
        <w:ind w:left="1440" w:hanging="360"/>
      </w:pPr>
      <w:rPr>
        <w:rFonts w:ascii="Tahoma" w:eastAsia="Times New Roman" w:hAnsi="Tahoma" w:cs="Tahoma"/>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64"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4BA25BA8"/>
    <w:multiLevelType w:val="hybridMultilevel"/>
    <w:tmpl w:val="EB14E4AE"/>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7" w15:restartNumberingAfterBreak="0">
    <w:nsid w:val="4E1F5283"/>
    <w:multiLevelType w:val="hybridMultilevel"/>
    <w:tmpl w:val="56927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E305CEB"/>
    <w:multiLevelType w:val="multilevel"/>
    <w:tmpl w:val="86F83CF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7A40495"/>
    <w:multiLevelType w:val="hybridMultilevel"/>
    <w:tmpl w:val="A0F2F27A"/>
    <w:lvl w:ilvl="0" w:tplc="B73C1052">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AD433F6"/>
    <w:multiLevelType w:val="multilevel"/>
    <w:tmpl w:val="3148EB4C"/>
    <w:lvl w:ilvl="0">
      <w:start w:val="1"/>
      <w:numFmt w:val="decimal"/>
      <w:lvlText w:val="%1"/>
      <w:lvlJc w:val="left"/>
      <w:pPr>
        <w:ind w:left="360" w:hanging="360"/>
      </w:pPr>
      <w:rPr>
        <w:rFonts w:eastAsia="Times New Roman" w:hint="default"/>
        <w:b w:val="0"/>
      </w:rPr>
    </w:lvl>
    <w:lvl w:ilvl="1">
      <w:start w:val="1"/>
      <w:numFmt w:val="decimal"/>
      <w:lvlText w:val="%1.%2"/>
      <w:lvlJc w:val="left"/>
      <w:pPr>
        <w:ind w:left="786" w:hanging="360"/>
      </w:pPr>
      <w:rPr>
        <w:rFonts w:eastAsia="Times New Roman" w:hint="default"/>
        <w:b w:val="0"/>
      </w:rPr>
    </w:lvl>
    <w:lvl w:ilvl="2">
      <w:start w:val="1"/>
      <w:numFmt w:val="decimal"/>
      <w:lvlText w:val="%1.%2.%3"/>
      <w:lvlJc w:val="left"/>
      <w:pPr>
        <w:ind w:left="1572" w:hanging="720"/>
      </w:pPr>
      <w:rPr>
        <w:rFonts w:eastAsia="Times New Roman" w:hint="default"/>
        <w:b w:val="0"/>
      </w:rPr>
    </w:lvl>
    <w:lvl w:ilvl="3">
      <w:start w:val="1"/>
      <w:numFmt w:val="decimal"/>
      <w:lvlText w:val="%1.%2.%3.%4"/>
      <w:lvlJc w:val="left"/>
      <w:pPr>
        <w:ind w:left="2358" w:hanging="1080"/>
      </w:pPr>
      <w:rPr>
        <w:rFonts w:eastAsia="Times New Roman" w:hint="default"/>
        <w:b w:val="0"/>
      </w:rPr>
    </w:lvl>
    <w:lvl w:ilvl="4">
      <w:start w:val="1"/>
      <w:numFmt w:val="decimal"/>
      <w:lvlText w:val="%1.%2.%3.%4.%5"/>
      <w:lvlJc w:val="left"/>
      <w:pPr>
        <w:ind w:left="2784" w:hanging="1080"/>
      </w:pPr>
      <w:rPr>
        <w:rFonts w:eastAsia="Times New Roman" w:hint="default"/>
        <w:b w:val="0"/>
      </w:rPr>
    </w:lvl>
    <w:lvl w:ilvl="5">
      <w:start w:val="1"/>
      <w:numFmt w:val="decimal"/>
      <w:lvlText w:val="%1.%2.%3.%4.%5.%6"/>
      <w:lvlJc w:val="left"/>
      <w:pPr>
        <w:ind w:left="3570" w:hanging="1440"/>
      </w:pPr>
      <w:rPr>
        <w:rFonts w:eastAsia="Times New Roman" w:hint="default"/>
        <w:b w:val="0"/>
      </w:rPr>
    </w:lvl>
    <w:lvl w:ilvl="6">
      <w:start w:val="1"/>
      <w:numFmt w:val="decimal"/>
      <w:lvlText w:val="%1.%2.%3.%4.%5.%6.%7"/>
      <w:lvlJc w:val="left"/>
      <w:pPr>
        <w:ind w:left="3996" w:hanging="1440"/>
      </w:pPr>
      <w:rPr>
        <w:rFonts w:eastAsia="Times New Roman" w:hint="default"/>
        <w:b w:val="0"/>
      </w:rPr>
    </w:lvl>
    <w:lvl w:ilvl="7">
      <w:start w:val="1"/>
      <w:numFmt w:val="decimal"/>
      <w:lvlText w:val="%1.%2.%3.%4.%5.%6.%7.%8"/>
      <w:lvlJc w:val="left"/>
      <w:pPr>
        <w:ind w:left="4782" w:hanging="1800"/>
      </w:pPr>
      <w:rPr>
        <w:rFonts w:eastAsia="Times New Roman" w:hint="default"/>
        <w:b w:val="0"/>
      </w:rPr>
    </w:lvl>
    <w:lvl w:ilvl="8">
      <w:start w:val="1"/>
      <w:numFmt w:val="decimal"/>
      <w:lvlText w:val="%1.%2.%3.%4.%5.%6.%7.%8.%9"/>
      <w:lvlJc w:val="left"/>
      <w:pPr>
        <w:ind w:left="5208" w:hanging="1800"/>
      </w:pPr>
      <w:rPr>
        <w:rFonts w:eastAsia="Times New Roman" w:hint="default"/>
        <w:b w:val="0"/>
      </w:rPr>
    </w:lvl>
  </w:abstractNum>
  <w:abstractNum w:abstractNumId="72"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3"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4"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75"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62EB1EEA"/>
    <w:multiLevelType w:val="hybridMultilevel"/>
    <w:tmpl w:val="57361372"/>
    <w:lvl w:ilvl="0" w:tplc="04150011">
      <w:start w:val="1"/>
      <w:numFmt w:val="decimal"/>
      <w:lvlText w:val="%1)"/>
      <w:lvlJc w:val="left"/>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9"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6C67E78"/>
    <w:multiLevelType w:val="hybridMultilevel"/>
    <w:tmpl w:val="DC4E5C7A"/>
    <w:lvl w:ilvl="0" w:tplc="04150017">
      <w:start w:val="1"/>
      <w:numFmt w:val="lowerLetter"/>
      <w:lvlText w:val="%1)"/>
      <w:lvlJc w:val="left"/>
      <w:pPr>
        <w:ind w:left="1080" w:hanging="360"/>
      </w:pPr>
    </w:lvl>
    <w:lvl w:ilvl="1" w:tplc="04150017">
      <w:start w:val="1"/>
      <w:numFmt w:val="lowerLetter"/>
      <w:lvlText w:val="%2)"/>
      <w:lvlJc w:val="left"/>
      <w:pPr>
        <w:ind w:left="728"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83"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4"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41A528B"/>
    <w:multiLevelType w:val="multilevel"/>
    <w:tmpl w:val="5B2AE1EA"/>
    <w:lvl w:ilvl="0">
      <w:start w:val="1"/>
      <w:numFmt w:val="decimal"/>
      <w:lvlText w:val="%1."/>
      <w:lvlJc w:val="left"/>
      <w:pPr>
        <w:ind w:left="360" w:hanging="360"/>
      </w:pPr>
    </w:lvl>
    <w:lvl w:ilvl="1">
      <w:start w:val="1"/>
      <w:numFmt w:val="ordinal"/>
      <w:lvlText w:val="2.%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4F358F7"/>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88" w15:restartNumberingAfterBreak="0">
    <w:nsid w:val="7C547FD0"/>
    <w:multiLevelType w:val="hybridMultilevel"/>
    <w:tmpl w:val="5BFC499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4843363">
    <w:abstractNumId w:val="83"/>
  </w:num>
  <w:num w:numId="2" w16cid:durableId="650643437">
    <w:abstractNumId w:val="53"/>
  </w:num>
  <w:num w:numId="3" w16cid:durableId="177041557">
    <w:abstractNumId w:val="81"/>
  </w:num>
  <w:num w:numId="4" w16cid:durableId="521939363">
    <w:abstractNumId w:val="47"/>
  </w:num>
  <w:num w:numId="5" w16cid:durableId="326518857">
    <w:abstractNumId w:val="15"/>
  </w:num>
  <w:num w:numId="6" w16cid:durableId="1693921806">
    <w:abstractNumId w:val="8"/>
  </w:num>
  <w:num w:numId="7" w16cid:durableId="1420828447">
    <w:abstractNumId w:val="50"/>
  </w:num>
  <w:num w:numId="8" w16cid:durableId="1555972460">
    <w:abstractNumId w:val="70"/>
  </w:num>
  <w:num w:numId="9" w16cid:durableId="557984632">
    <w:abstractNumId w:val="27"/>
  </w:num>
  <w:num w:numId="10" w16cid:durableId="266548649">
    <w:abstractNumId w:val="61"/>
  </w:num>
  <w:num w:numId="11" w16cid:durableId="1377705698">
    <w:abstractNumId w:val="36"/>
  </w:num>
  <w:num w:numId="12" w16cid:durableId="1519081685">
    <w:abstractNumId w:val="60"/>
  </w:num>
  <w:num w:numId="13" w16cid:durableId="1565408513">
    <w:abstractNumId w:val="78"/>
  </w:num>
  <w:num w:numId="14" w16cid:durableId="1064983763">
    <w:abstractNumId w:val="46"/>
  </w:num>
  <w:num w:numId="15" w16cid:durableId="1311519722">
    <w:abstractNumId w:val="49"/>
  </w:num>
  <w:num w:numId="16" w16cid:durableId="1312059928">
    <w:abstractNumId w:val="18"/>
  </w:num>
  <w:num w:numId="17" w16cid:durableId="863595231">
    <w:abstractNumId w:val="29"/>
  </w:num>
  <w:num w:numId="18" w16cid:durableId="1563757511">
    <w:abstractNumId w:val="13"/>
  </w:num>
  <w:num w:numId="19" w16cid:durableId="659042126">
    <w:abstractNumId w:val="64"/>
  </w:num>
  <w:num w:numId="20" w16cid:durableId="737557962">
    <w:abstractNumId w:val="32"/>
  </w:num>
  <w:num w:numId="21" w16cid:durableId="463815950">
    <w:abstractNumId w:val="26"/>
  </w:num>
  <w:num w:numId="22" w16cid:durableId="1225338755">
    <w:abstractNumId w:val="42"/>
  </w:num>
  <w:num w:numId="23" w16cid:durableId="1089693703">
    <w:abstractNumId w:val="14"/>
  </w:num>
  <w:num w:numId="24" w16cid:durableId="567109037">
    <w:abstractNumId w:val="51"/>
  </w:num>
  <w:num w:numId="25" w16cid:durableId="2119982949">
    <w:abstractNumId w:val="84"/>
  </w:num>
  <w:num w:numId="26" w16cid:durableId="1641419116">
    <w:abstractNumId w:val="90"/>
  </w:num>
  <w:num w:numId="27" w16cid:durableId="1887250871">
    <w:abstractNumId w:val="39"/>
  </w:num>
  <w:num w:numId="28" w16cid:durableId="640308750">
    <w:abstractNumId w:val="12"/>
  </w:num>
  <w:num w:numId="29" w16cid:durableId="1881238448">
    <w:abstractNumId w:val="45"/>
  </w:num>
  <w:num w:numId="30" w16cid:durableId="66345123">
    <w:abstractNumId w:val="52"/>
  </w:num>
  <w:num w:numId="31" w16cid:durableId="510068747">
    <w:abstractNumId w:val="16"/>
  </w:num>
  <w:num w:numId="32" w16cid:durableId="1278176255">
    <w:abstractNumId w:val="30"/>
  </w:num>
  <w:num w:numId="33" w16cid:durableId="656499295">
    <w:abstractNumId w:val="68"/>
  </w:num>
  <w:num w:numId="34" w16cid:durableId="494567168">
    <w:abstractNumId w:val="9"/>
  </w:num>
  <w:num w:numId="35" w16cid:durableId="835191737">
    <w:abstractNumId w:val="69"/>
  </w:num>
  <w:num w:numId="36" w16cid:durableId="1153832780">
    <w:abstractNumId w:val="65"/>
  </w:num>
  <w:num w:numId="37" w16cid:durableId="1576551178">
    <w:abstractNumId w:val="37"/>
  </w:num>
  <w:num w:numId="38" w16cid:durableId="127280890">
    <w:abstractNumId w:val="73"/>
  </w:num>
  <w:num w:numId="39" w16cid:durableId="1685592312">
    <w:abstractNumId w:val="40"/>
  </w:num>
  <w:num w:numId="40" w16cid:durableId="1836412546">
    <w:abstractNumId w:val="76"/>
  </w:num>
  <w:num w:numId="41" w16cid:durableId="810051069">
    <w:abstractNumId w:val="23"/>
  </w:num>
  <w:num w:numId="42" w16cid:durableId="335503392">
    <w:abstractNumId w:val="11"/>
  </w:num>
  <w:num w:numId="43" w16cid:durableId="52511880">
    <w:abstractNumId w:val="85"/>
  </w:num>
  <w:num w:numId="44" w16cid:durableId="158540032">
    <w:abstractNumId w:val="72"/>
  </w:num>
  <w:num w:numId="45" w16cid:durableId="866286724">
    <w:abstractNumId w:val="79"/>
  </w:num>
  <w:num w:numId="46" w16cid:durableId="1661930152">
    <w:abstractNumId w:val="88"/>
  </w:num>
  <w:num w:numId="47" w16cid:durableId="1735665635">
    <w:abstractNumId w:val="54"/>
  </w:num>
  <w:num w:numId="48" w16cid:durableId="1087649898">
    <w:abstractNumId w:val="77"/>
  </w:num>
  <w:num w:numId="49" w16cid:durableId="395707135">
    <w:abstractNumId w:val="44"/>
  </w:num>
  <w:num w:numId="50" w16cid:durableId="1693453387">
    <w:abstractNumId w:val="89"/>
  </w:num>
  <w:num w:numId="51" w16cid:durableId="1438014825">
    <w:abstractNumId w:val="28"/>
  </w:num>
  <w:num w:numId="52" w16cid:durableId="1043941704">
    <w:abstractNumId w:val="58"/>
  </w:num>
  <w:num w:numId="53" w16cid:durableId="1740900944">
    <w:abstractNumId w:val="71"/>
  </w:num>
  <w:num w:numId="54" w16cid:durableId="1830290017">
    <w:abstractNumId w:val="33"/>
  </w:num>
  <w:num w:numId="55" w16cid:durableId="2133353627">
    <w:abstractNumId w:val="10"/>
  </w:num>
  <w:num w:numId="56" w16cid:durableId="1478373893">
    <w:abstractNumId w:val="25"/>
  </w:num>
  <w:num w:numId="57" w16cid:durableId="1709715780">
    <w:abstractNumId w:val="87"/>
  </w:num>
  <w:num w:numId="58" w16cid:durableId="993222939">
    <w:abstractNumId w:val="0"/>
  </w:num>
  <w:num w:numId="59" w16cid:durableId="729040288">
    <w:abstractNumId w:val="75"/>
  </w:num>
  <w:num w:numId="60" w16cid:durableId="1359239239">
    <w:abstractNumId w:val="86"/>
  </w:num>
  <w:num w:numId="61" w16cid:durableId="1013529213">
    <w:abstractNumId w:val="17"/>
  </w:num>
  <w:num w:numId="62" w16cid:durableId="187716298">
    <w:abstractNumId w:val="19"/>
  </w:num>
  <w:num w:numId="63" w16cid:durableId="1394693742">
    <w:abstractNumId w:val="56"/>
  </w:num>
  <w:num w:numId="64" w16cid:durableId="96948673">
    <w:abstractNumId w:val="59"/>
  </w:num>
  <w:num w:numId="65" w16cid:durableId="1493176472">
    <w:abstractNumId w:val="24"/>
  </w:num>
  <w:num w:numId="66" w16cid:durableId="1095980294">
    <w:abstractNumId w:val="1"/>
  </w:num>
  <w:num w:numId="67" w16cid:durableId="2121219537">
    <w:abstractNumId w:val="2"/>
  </w:num>
  <w:num w:numId="68" w16cid:durableId="1123112951">
    <w:abstractNumId w:val="3"/>
  </w:num>
  <w:num w:numId="69" w16cid:durableId="1934506219">
    <w:abstractNumId w:val="4"/>
  </w:num>
  <w:num w:numId="70" w16cid:durableId="1433863278">
    <w:abstractNumId w:val="6"/>
  </w:num>
  <w:num w:numId="71" w16cid:durableId="551043756">
    <w:abstractNumId w:val="7"/>
  </w:num>
  <w:num w:numId="72" w16cid:durableId="2130001842">
    <w:abstractNumId w:val="22"/>
  </w:num>
  <w:num w:numId="73" w16cid:durableId="1362559904">
    <w:abstractNumId w:val="63"/>
  </w:num>
  <w:num w:numId="74" w16cid:durableId="1019043842">
    <w:abstractNumId w:val="41"/>
  </w:num>
  <w:num w:numId="75" w16cid:durableId="1397120159">
    <w:abstractNumId w:val="20"/>
  </w:num>
  <w:num w:numId="76" w16cid:durableId="231895905">
    <w:abstractNumId w:val="38"/>
  </w:num>
  <w:num w:numId="77" w16cid:durableId="1853300409">
    <w:abstractNumId w:val="62"/>
  </w:num>
  <w:num w:numId="78" w16cid:durableId="1349287186">
    <w:abstractNumId w:val="80"/>
  </w:num>
  <w:num w:numId="79" w16cid:durableId="1467428107">
    <w:abstractNumId w:val="55"/>
  </w:num>
  <w:num w:numId="80" w16cid:durableId="1364401150">
    <w:abstractNumId w:val="34"/>
  </w:num>
  <w:num w:numId="81" w16cid:durableId="1806190481">
    <w:abstractNumId w:val="48"/>
  </w:num>
  <w:num w:numId="82" w16cid:durableId="11344502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45842998">
    <w:abstractNumId w:val="35"/>
  </w:num>
  <w:num w:numId="84" w16cid:durableId="1283423277">
    <w:abstractNumId w:val="82"/>
  </w:num>
  <w:num w:numId="85" w16cid:durableId="969480304">
    <w:abstractNumId w:val="21"/>
  </w:num>
  <w:num w:numId="86" w16cid:durableId="1164010988">
    <w:abstractNumId w:val="57"/>
  </w:num>
  <w:num w:numId="87" w16cid:durableId="1652828614">
    <w:abstractNumId w:val="67"/>
  </w:num>
  <w:num w:numId="88" w16cid:durableId="776371166">
    <w:abstractNumId w:val="66"/>
  </w:num>
  <w:num w:numId="89" w16cid:durableId="876044892">
    <w:abstractNumId w:val="43"/>
  </w:num>
  <w:num w:numId="90" w16cid:durableId="1698196487">
    <w:abstractNumId w:val="3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0BE"/>
    <w:rsid w:val="0000057E"/>
    <w:rsid w:val="000015B1"/>
    <w:rsid w:val="00001835"/>
    <w:rsid w:val="00001A04"/>
    <w:rsid w:val="000023A1"/>
    <w:rsid w:val="000027EA"/>
    <w:rsid w:val="0000351B"/>
    <w:rsid w:val="00004499"/>
    <w:rsid w:val="00005642"/>
    <w:rsid w:val="0000566B"/>
    <w:rsid w:val="00005784"/>
    <w:rsid w:val="00005A3C"/>
    <w:rsid w:val="00006939"/>
    <w:rsid w:val="00006C29"/>
    <w:rsid w:val="00007299"/>
    <w:rsid w:val="00007754"/>
    <w:rsid w:val="00007876"/>
    <w:rsid w:val="00007C47"/>
    <w:rsid w:val="00007CEB"/>
    <w:rsid w:val="00007E9E"/>
    <w:rsid w:val="00010590"/>
    <w:rsid w:val="00011477"/>
    <w:rsid w:val="00011908"/>
    <w:rsid w:val="00011E1A"/>
    <w:rsid w:val="00012563"/>
    <w:rsid w:val="0001295F"/>
    <w:rsid w:val="00012E29"/>
    <w:rsid w:val="000130A2"/>
    <w:rsid w:val="000132D5"/>
    <w:rsid w:val="00013462"/>
    <w:rsid w:val="00013962"/>
    <w:rsid w:val="00014751"/>
    <w:rsid w:val="0001494B"/>
    <w:rsid w:val="00014E9E"/>
    <w:rsid w:val="000150F6"/>
    <w:rsid w:val="000152B3"/>
    <w:rsid w:val="00015775"/>
    <w:rsid w:val="0001677C"/>
    <w:rsid w:val="000177B5"/>
    <w:rsid w:val="00017A9C"/>
    <w:rsid w:val="00017AC2"/>
    <w:rsid w:val="00017B43"/>
    <w:rsid w:val="000205F7"/>
    <w:rsid w:val="00020904"/>
    <w:rsid w:val="00020B40"/>
    <w:rsid w:val="00020F60"/>
    <w:rsid w:val="00021338"/>
    <w:rsid w:val="000216D8"/>
    <w:rsid w:val="00021A8D"/>
    <w:rsid w:val="00023E96"/>
    <w:rsid w:val="0002459D"/>
    <w:rsid w:val="00024988"/>
    <w:rsid w:val="00024DD4"/>
    <w:rsid w:val="00025271"/>
    <w:rsid w:val="000252E7"/>
    <w:rsid w:val="00025564"/>
    <w:rsid w:val="00025789"/>
    <w:rsid w:val="000259B1"/>
    <w:rsid w:val="000261D6"/>
    <w:rsid w:val="000266A0"/>
    <w:rsid w:val="00026AC1"/>
    <w:rsid w:val="00026CF3"/>
    <w:rsid w:val="00026E85"/>
    <w:rsid w:val="00027C1C"/>
    <w:rsid w:val="00027E7C"/>
    <w:rsid w:val="000300D4"/>
    <w:rsid w:val="00030124"/>
    <w:rsid w:val="00030A57"/>
    <w:rsid w:val="00030CD3"/>
    <w:rsid w:val="00030F7F"/>
    <w:rsid w:val="000315DC"/>
    <w:rsid w:val="00031A6E"/>
    <w:rsid w:val="00031CA8"/>
    <w:rsid w:val="000320AE"/>
    <w:rsid w:val="00032144"/>
    <w:rsid w:val="000322EF"/>
    <w:rsid w:val="00032386"/>
    <w:rsid w:val="0003257B"/>
    <w:rsid w:val="00032750"/>
    <w:rsid w:val="0003277D"/>
    <w:rsid w:val="0003287D"/>
    <w:rsid w:val="00032C62"/>
    <w:rsid w:val="000330B1"/>
    <w:rsid w:val="000333DE"/>
    <w:rsid w:val="000334A3"/>
    <w:rsid w:val="000343AA"/>
    <w:rsid w:val="0003516D"/>
    <w:rsid w:val="0003525F"/>
    <w:rsid w:val="00035872"/>
    <w:rsid w:val="0003614E"/>
    <w:rsid w:val="00036475"/>
    <w:rsid w:val="00036C50"/>
    <w:rsid w:val="00037199"/>
    <w:rsid w:val="0003777C"/>
    <w:rsid w:val="00037DC8"/>
    <w:rsid w:val="00037E5C"/>
    <w:rsid w:val="00040620"/>
    <w:rsid w:val="00040A1D"/>
    <w:rsid w:val="00040E07"/>
    <w:rsid w:val="000411F4"/>
    <w:rsid w:val="0004150D"/>
    <w:rsid w:val="00041B4A"/>
    <w:rsid w:val="00041DB9"/>
    <w:rsid w:val="00042979"/>
    <w:rsid w:val="00042B7E"/>
    <w:rsid w:val="000446D9"/>
    <w:rsid w:val="000447EF"/>
    <w:rsid w:val="00044CCA"/>
    <w:rsid w:val="000450CE"/>
    <w:rsid w:val="00045406"/>
    <w:rsid w:val="0004543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28B"/>
    <w:rsid w:val="0005432E"/>
    <w:rsid w:val="00055ADA"/>
    <w:rsid w:val="00055F77"/>
    <w:rsid w:val="00056248"/>
    <w:rsid w:val="0005642D"/>
    <w:rsid w:val="0005651A"/>
    <w:rsid w:val="000576BD"/>
    <w:rsid w:val="000578A4"/>
    <w:rsid w:val="00057E30"/>
    <w:rsid w:val="000603A5"/>
    <w:rsid w:val="0006092D"/>
    <w:rsid w:val="00061514"/>
    <w:rsid w:val="00061A69"/>
    <w:rsid w:val="00061B87"/>
    <w:rsid w:val="00061F90"/>
    <w:rsid w:val="000632CF"/>
    <w:rsid w:val="00064626"/>
    <w:rsid w:val="00064F3A"/>
    <w:rsid w:val="000657F8"/>
    <w:rsid w:val="00065AE3"/>
    <w:rsid w:val="00065AF5"/>
    <w:rsid w:val="000661D7"/>
    <w:rsid w:val="000665EE"/>
    <w:rsid w:val="000667F6"/>
    <w:rsid w:val="000670A6"/>
    <w:rsid w:val="000671D9"/>
    <w:rsid w:val="00067B3D"/>
    <w:rsid w:val="00067C4B"/>
    <w:rsid w:val="00067D47"/>
    <w:rsid w:val="00070008"/>
    <w:rsid w:val="0007077B"/>
    <w:rsid w:val="0007150B"/>
    <w:rsid w:val="00071F67"/>
    <w:rsid w:val="000732D4"/>
    <w:rsid w:val="00073408"/>
    <w:rsid w:val="00073A3C"/>
    <w:rsid w:val="00073A8F"/>
    <w:rsid w:val="00073B8C"/>
    <w:rsid w:val="0007441D"/>
    <w:rsid w:val="00074483"/>
    <w:rsid w:val="00074E4F"/>
    <w:rsid w:val="0007523B"/>
    <w:rsid w:val="000761CD"/>
    <w:rsid w:val="0007637B"/>
    <w:rsid w:val="00076EB8"/>
    <w:rsid w:val="00077A28"/>
    <w:rsid w:val="00077E45"/>
    <w:rsid w:val="0008016E"/>
    <w:rsid w:val="0008048C"/>
    <w:rsid w:val="000808F8"/>
    <w:rsid w:val="00080A80"/>
    <w:rsid w:val="00080AC5"/>
    <w:rsid w:val="0008116E"/>
    <w:rsid w:val="0008118F"/>
    <w:rsid w:val="00081895"/>
    <w:rsid w:val="00081F68"/>
    <w:rsid w:val="00082136"/>
    <w:rsid w:val="00082298"/>
    <w:rsid w:val="000829A4"/>
    <w:rsid w:val="00082AFA"/>
    <w:rsid w:val="00082B71"/>
    <w:rsid w:val="00082D76"/>
    <w:rsid w:val="00082F14"/>
    <w:rsid w:val="00083387"/>
    <w:rsid w:val="0008368A"/>
    <w:rsid w:val="00083B0D"/>
    <w:rsid w:val="000851BB"/>
    <w:rsid w:val="00085BF0"/>
    <w:rsid w:val="00085DDF"/>
    <w:rsid w:val="00086880"/>
    <w:rsid w:val="000868BA"/>
    <w:rsid w:val="00086C23"/>
    <w:rsid w:val="00087B5B"/>
    <w:rsid w:val="00087CCD"/>
    <w:rsid w:val="00090040"/>
    <w:rsid w:val="00090414"/>
    <w:rsid w:val="0009052F"/>
    <w:rsid w:val="0009077D"/>
    <w:rsid w:val="000911D2"/>
    <w:rsid w:val="00091708"/>
    <w:rsid w:val="00091BEF"/>
    <w:rsid w:val="00092188"/>
    <w:rsid w:val="00092555"/>
    <w:rsid w:val="00092781"/>
    <w:rsid w:val="000936A4"/>
    <w:rsid w:val="0009403C"/>
    <w:rsid w:val="00094669"/>
    <w:rsid w:val="00095175"/>
    <w:rsid w:val="00095E6C"/>
    <w:rsid w:val="00095FD2"/>
    <w:rsid w:val="000968C3"/>
    <w:rsid w:val="00096E5C"/>
    <w:rsid w:val="00097057"/>
    <w:rsid w:val="000971F2"/>
    <w:rsid w:val="00097DCF"/>
    <w:rsid w:val="000A008C"/>
    <w:rsid w:val="000A08F0"/>
    <w:rsid w:val="000A0979"/>
    <w:rsid w:val="000A0A8D"/>
    <w:rsid w:val="000A0CF1"/>
    <w:rsid w:val="000A10BA"/>
    <w:rsid w:val="000A157F"/>
    <w:rsid w:val="000A1677"/>
    <w:rsid w:val="000A1BBB"/>
    <w:rsid w:val="000A2676"/>
    <w:rsid w:val="000A290A"/>
    <w:rsid w:val="000A2DAD"/>
    <w:rsid w:val="000A2EFC"/>
    <w:rsid w:val="000A2F1E"/>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6C8"/>
    <w:rsid w:val="000B0830"/>
    <w:rsid w:val="000B0A50"/>
    <w:rsid w:val="000B0E6A"/>
    <w:rsid w:val="000B1965"/>
    <w:rsid w:val="000B1F42"/>
    <w:rsid w:val="000B2842"/>
    <w:rsid w:val="000B29D3"/>
    <w:rsid w:val="000B3E0F"/>
    <w:rsid w:val="000B41B6"/>
    <w:rsid w:val="000B41FE"/>
    <w:rsid w:val="000B4307"/>
    <w:rsid w:val="000B4790"/>
    <w:rsid w:val="000B5650"/>
    <w:rsid w:val="000B5E2B"/>
    <w:rsid w:val="000B6CCB"/>
    <w:rsid w:val="000B6DD8"/>
    <w:rsid w:val="000B6DE7"/>
    <w:rsid w:val="000B6F2B"/>
    <w:rsid w:val="000B7082"/>
    <w:rsid w:val="000B76B3"/>
    <w:rsid w:val="000B786C"/>
    <w:rsid w:val="000C0814"/>
    <w:rsid w:val="000C0B6B"/>
    <w:rsid w:val="000C1250"/>
    <w:rsid w:val="000C1504"/>
    <w:rsid w:val="000C2616"/>
    <w:rsid w:val="000C265A"/>
    <w:rsid w:val="000C39B0"/>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215A"/>
    <w:rsid w:val="000D2A01"/>
    <w:rsid w:val="000D2DB0"/>
    <w:rsid w:val="000D302F"/>
    <w:rsid w:val="000D36AB"/>
    <w:rsid w:val="000D3804"/>
    <w:rsid w:val="000D381B"/>
    <w:rsid w:val="000D4561"/>
    <w:rsid w:val="000D494F"/>
    <w:rsid w:val="000D5252"/>
    <w:rsid w:val="000D630E"/>
    <w:rsid w:val="000D65F6"/>
    <w:rsid w:val="000D6BF0"/>
    <w:rsid w:val="000D7677"/>
    <w:rsid w:val="000D7A20"/>
    <w:rsid w:val="000D7E81"/>
    <w:rsid w:val="000D7F4F"/>
    <w:rsid w:val="000E00CD"/>
    <w:rsid w:val="000E069D"/>
    <w:rsid w:val="000E0A7E"/>
    <w:rsid w:val="000E0B2C"/>
    <w:rsid w:val="000E0FF6"/>
    <w:rsid w:val="000E126A"/>
    <w:rsid w:val="000E14E9"/>
    <w:rsid w:val="000E19BA"/>
    <w:rsid w:val="000E1FE8"/>
    <w:rsid w:val="000E24C1"/>
    <w:rsid w:val="000E2C2E"/>
    <w:rsid w:val="000E2C74"/>
    <w:rsid w:val="000E2FB5"/>
    <w:rsid w:val="000E3A38"/>
    <w:rsid w:val="000E4463"/>
    <w:rsid w:val="000E4BB8"/>
    <w:rsid w:val="000E5380"/>
    <w:rsid w:val="000E5687"/>
    <w:rsid w:val="000E5D87"/>
    <w:rsid w:val="000E5DF5"/>
    <w:rsid w:val="000E6708"/>
    <w:rsid w:val="000E6C67"/>
    <w:rsid w:val="000E6FAB"/>
    <w:rsid w:val="000E70EB"/>
    <w:rsid w:val="000E73E9"/>
    <w:rsid w:val="000E7639"/>
    <w:rsid w:val="000F0010"/>
    <w:rsid w:val="000F04AA"/>
    <w:rsid w:val="000F0730"/>
    <w:rsid w:val="000F078E"/>
    <w:rsid w:val="000F0C7C"/>
    <w:rsid w:val="000F1232"/>
    <w:rsid w:val="000F1479"/>
    <w:rsid w:val="000F17BD"/>
    <w:rsid w:val="000F1960"/>
    <w:rsid w:val="000F1E62"/>
    <w:rsid w:val="000F2050"/>
    <w:rsid w:val="000F2221"/>
    <w:rsid w:val="000F2521"/>
    <w:rsid w:val="000F325B"/>
    <w:rsid w:val="000F351F"/>
    <w:rsid w:val="000F3E26"/>
    <w:rsid w:val="000F3E9D"/>
    <w:rsid w:val="000F3EEF"/>
    <w:rsid w:val="000F51E3"/>
    <w:rsid w:val="000F5F80"/>
    <w:rsid w:val="000F5FA3"/>
    <w:rsid w:val="000F68DC"/>
    <w:rsid w:val="000F77BC"/>
    <w:rsid w:val="000F79A5"/>
    <w:rsid w:val="000F7EEF"/>
    <w:rsid w:val="000F7EFB"/>
    <w:rsid w:val="00100092"/>
    <w:rsid w:val="00100562"/>
    <w:rsid w:val="0010117C"/>
    <w:rsid w:val="001011AA"/>
    <w:rsid w:val="00101356"/>
    <w:rsid w:val="00101847"/>
    <w:rsid w:val="00101A0A"/>
    <w:rsid w:val="001028C8"/>
    <w:rsid w:val="001034A4"/>
    <w:rsid w:val="00103FB4"/>
    <w:rsid w:val="001043D0"/>
    <w:rsid w:val="00104B92"/>
    <w:rsid w:val="001051C6"/>
    <w:rsid w:val="0010587B"/>
    <w:rsid w:val="00105901"/>
    <w:rsid w:val="0010653F"/>
    <w:rsid w:val="001065FF"/>
    <w:rsid w:val="00106608"/>
    <w:rsid w:val="00106865"/>
    <w:rsid w:val="00106944"/>
    <w:rsid w:val="0010731D"/>
    <w:rsid w:val="001074D6"/>
    <w:rsid w:val="00107E0B"/>
    <w:rsid w:val="0011000C"/>
    <w:rsid w:val="00110DF4"/>
    <w:rsid w:val="001114A7"/>
    <w:rsid w:val="00111560"/>
    <w:rsid w:val="001118BD"/>
    <w:rsid w:val="00112745"/>
    <w:rsid w:val="00112D45"/>
    <w:rsid w:val="00113933"/>
    <w:rsid w:val="00113C77"/>
    <w:rsid w:val="00113C97"/>
    <w:rsid w:val="00114013"/>
    <w:rsid w:val="001141D5"/>
    <w:rsid w:val="00115195"/>
    <w:rsid w:val="0011537C"/>
    <w:rsid w:val="0011551A"/>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A5A"/>
    <w:rsid w:val="00121B81"/>
    <w:rsid w:val="00121F06"/>
    <w:rsid w:val="001224D6"/>
    <w:rsid w:val="0012270E"/>
    <w:rsid w:val="001233C2"/>
    <w:rsid w:val="00123526"/>
    <w:rsid w:val="001239CB"/>
    <w:rsid w:val="00123C34"/>
    <w:rsid w:val="00123D53"/>
    <w:rsid w:val="00123DCD"/>
    <w:rsid w:val="00123FEA"/>
    <w:rsid w:val="0012414D"/>
    <w:rsid w:val="00124E07"/>
    <w:rsid w:val="00124E43"/>
    <w:rsid w:val="001259C1"/>
    <w:rsid w:val="00125EE9"/>
    <w:rsid w:val="001267DC"/>
    <w:rsid w:val="00126C36"/>
    <w:rsid w:val="00126DA3"/>
    <w:rsid w:val="0012734F"/>
    <w:rsid w:val="001275E9"/>
    <w:rsid w:val="00127A17"/>
    <w:rsid w:val="00127EAA"/>
    <w:rsid w:val="00130C55"/>
    <w:rsid w:val="00131065"/>
    <w:rsid w:val="001312D3"/>
    <w:rsid w:val="001317A7"/>
    <w:rsid w:val="00131EA1"/>
    <w:rsid w:val="00132273"/>
    <w:rsid w:val="00132349"/>
    <w:rsid w:val="00132351"/>
    <w:rsid w:val="00132536"/>
    <w:rsid w:val="00132574"/>
    <w:rsid w:val="00132BE2"/>
    <w:rsid w:val="001333E6"/>
    <w:rsid w:val="00133855"/>
    <w:rsid w:val="00135003"/>
    <w:rsid w:val="001352C1"/>
    <w:rsid w:val="00135A5D"/>
    <w:rsid w:val="00136747"/>
    <w:rsid w:val="00136857"/>
    <w:rsid w:val="00137343"/>
    <w:rsid w:val="00137E32"/>
    <w:rsid w:val="00140703"/>
    <w:rsid w:val="00140773"/>
    <w:rsid w:val="00140BEA"/>
    <w:rsid w:val="0014105B"/>
    <w:rsid w:val="00141353"/>
    <w:rsid w:val="00141707"/>
    <w:rsid w:val="0014175B"/>
    <w:rsid w:val="0014178C"/>
    <w:rsid w:val="001418FC"/>
    <w:rsid w:val="00141936"/>
    <w:rsid w:val="00141AB0"/>
    <w:rsid w:val="00141B5F"/>
    <w:rsid w:val="00142F59"/>
    <w:rsid w:val="001433A9"/>
    <w:rsid w:val="00143643"/>
    <w:rsid w:val="00143FA9"/>
    <w:rsid w:val="00144683"/>
    <w:rsid w:val="00144E11"/>
    <w:rsid w:val="00145097"/>
    <w:rsid w:val="001450FC"/>
    <w:rsid w:val="0014562E"/>
    <w:rsid w:val="001462AC"/>
    <w:rsid w:val="00146DAB"/>
    <w:rsid w:val="00146E65"/>
    <w:rsid w:val="0014763D"/>
    <w:rsid w:val="00147A1A"/>
    <w:rsid w:val="00147D23"/>
    <w:rsid w:val="001504AF"/>
    <w:rsid w:val="00150549"/>
    <w:rsid w:val="00150B1E"/>
    <w:rsid w:val="00150D64"/>
    <w:rsid w:val="00151015"/>
    <w:rsid w:val="00151935"/>
    <w:rsid w:val="00151A5D"/>
    <w:rsid w:val="00151A80"/>
    <w:rsid w:val="00151E29"/>
    <w:rsid w:val="00151ED8"/>
    <w:rsid w:val="001525B7"/>
    <w:rsid w:val="00152783"/>
    <w:rsid w:val="00153048"/>
    <w:rsid w:val="00153227"/>
    <w:rsid w:val="00153348"/>
    <w:rsid w:val="0015346B"/>
    <w:rsid w:val="001535B3"/>
    <w:rsid w:val="00154485"/>
    <w:rsid w:val="00154A5E"/>
    <w:rsid w:val="00154D52"/>
    <w:rsid w:val="00154DFF"/>
    <w:rsid w:val="0015533E"/>
    <w:rsid w:val="00155AEE"/>
    <w:rsid w:val="00155F66"/>
    <w:rsid w:val="00156149"/>
    <w:rsid w:val="0015633F"/>
    <w:rsid w:val="001564ED"/>
    <w:rsid w:val="0015664F"/>
    <w:rsid w:val="00156806"/>
    <w:rsid w:val="001573B7"/>
    <w:rsid w:val="00157F31"/>
    <w:rsid w:val="00157FA6"/>
    <w:rsid w:val="00160302"/>
    <w:rsid w:val="001605EA"/>
    <w:rsid w:val="00160622"/>
    <w:rsid w:val="0016083B"/>
    <w:rsid w:val="00160B8C"/>
    <w:rsid w:val="001616ED"/>
    <w:rsid w:val="00161C17"/>
    <w:rsid w:val="00162282"/>
    <w:rsid w:val="0016229E"/>
    <w:rsid w:val="00163173"/>
    <w:rsid w:val="0016375B"/>
    <w:rsid w:val="00163A22"/>
    <w:rsid w:val="001644C3"/>
    <w:rsid w:val="001649EA"/>
    <w:rsid w:val="00164C89"/>
    <w:rsid w:val="00165318"/>
    <w:rsid w:val="00165514"/>
    <w:rsid w:val="0016579C"/>
    <w:rsid w:val="00165855"/>
    <w:rsid w:val="00165D6A"/>
    <w:rsid w:val="00165EB4"/>
    <w:rsid w:val="00166395"/>
    <w:rsid w:val="0016641C"/>
    <w:rsid w:val="00166EE2"/>
    <w:rsid w:val="00167032"/>
    <w:rsid w:val="0016743D"/>
    <w:rsid w:val="0017076E"/>
    <w:rsid w:val="001715AC"/>
    <w:rsid w:val="001719BA"/>
    <w:rsid w:val="00171D6D"/>
    <w:rsid w:val="0017247A"/>
    <w:rsid w:val="001729DA"/>
    <w:rsid w:val="00172A00"/>
    <w:rsid w:val="00172D30"/>
    <w:rsid w:val="00172F93"/>
    <w:rsid w:val="0017310C"/>
    <w:rsid w:val="001736B6"/>
    <w:rsid w:val="001742C7"/>
    <w:rsid w:val="00174906"/>
    <w:rsid w:val="00174A85"/>
    <w:rsid w:val="00174FC4"/>
    <w:rsid w:val="001759B3"/>
    <w:rsid w:val="00175B39"/>
    <w:rsid w:val="001761AC"/>
    <w:rsid w:val="00176D73"/>
    <w:rsid w:val="00176FBB"/>
    <w:rsid w:val="00177059"/>
    <w:rsid w:val="001777AB"/>
    <w:rsid w:val="00177AE4"/>
    <w:rsid w:val="00180DAD"/>
    <w:rsid w:val="00181345"/>
    <w:rsid w:val="00182316"/>
    <w:rsid w:val="0018268B"/>
    <w:rsid w:val="0018268D"/>
    <w:rsid w:val="00182CC4"/>
    <w:rsid w:val="001831C2"/>
    <w:rsid w:val="0018350C"/>
    <w:rsid w:val="00183594"/>
    <w:rsid w:val="0018423A"/>
    <w:rsid w:val="001842E5"/>
    <w:rsid w:val="001845C2"/>
    <w:rsid w:val="00184E10"/>
    <w:rsid w:val="00185864"/>
    <w:rsid w:val="00185EAB"/>
    <w:rsid w:val="0018677D"/>
    <w:rsid w:val="00186F3B"/>
    <w:rsid w:val="00187D01"/>
    <w:rsid w:val="001902C5"/>
    <w:rsid w:val="00190361"/>
    <w:rsid w:val="00190539"/>
    <w:rsid w:val="00190B5A"/>
    <w:rsid w:val="00190BE1"/>
    <w:rsid w:val="0019111F"/>
    <w:rsid w:val="00192D86"/>
    <w:rsid w:val="0019306A"/>
    <w:rsid w:val="001930D9"/>
    <w:rsid w:val="00193A4F"/>
    <w:rsid w:val="00194483"/>
    <w:rsid w:val="0019493D"/>
    <w:rsid w:val="0019520C"/>
    <w:rsid w:val="0019551C"/>
    <w:rsid w:val="00195829"/>
    <w:rsid w:val="00196EF9"/>
    <w:rsid w:val="0019746B"/>
    <w:rsid w:val="001977BE"/>
    <w:rsid w:val="00197883"/>
    <w:rsid w:val="001979F9"/>
    <w:rsid w:val="00197FC5"/>
    <w:rsid w:val="001A0715"/>
    <w:rsid w:val="001A0882"/>
    <w:rsid w:val="001A0D95"/>
    <w:rsid w:val="001A10BF"/>
    <w:rsid w:val="001A15CC"/>
    <w:rsid w:val="001A1661"/>
    <w:rsid w:val="001A3210"/>
    <w:rsid w:val="001A351D"/>
    <w:rsid w:val="001A3569"/>
    <w:rsid w:val="001A3816"/>
    <w:rsid w:val="001A3B8D"/>
    <w:rsid w:val="001A4007"/>
    <w:rsid w:val="001A4055"/>
    <w:rsid w:val="001A4C83"/>
    <w:rsid w:val="001A516E"/>
    <w:rsid w:val="001A5815"/>
    <w:rsid w:val="001A5AC6"/>
    <w:rsid w:val="001A62EC"/>
    <w:rsid w:val="001A6FD9"/>
    <w:rsid w:val="001A703B"/>
    <w:rsid w:val="001A706F"/>
    <w:rsid w:val="001A708E"/>
    <w:rsid w:val="001A7214"/>
    <w:rsid w:val="001A7BB8"/>
    <w:rsid w:val="001A7BE3"/>
    <w:rsid w:val="001A7FAD"/>
    <w:rsid w:val="001B077E"/>
    <w:rsid w:val="001B0A5E"/>
    <w:rsid w:val="001B1495"/>
    <w:rsid w:val="001B1A67"/>
    <w:rsid w:val="001B2639"/>
    <w:rsid w:val="001B273E"/>
    <w:rsid w:val="001B29AA"/>
    <w:rsid w:val="001B3015"/>
    <w:rsid w:val="001B31F0"/>
    <w:rsid w:val="001B4534"/>
    <w:rsid w:val="001B4565"/>
    <w:rsid w:val="001B4B84"/>
    <w:rsid w:val="001B4E95"/>
    <w:rsid w:val="001B5792"/>
    <w:rsid w:val="001B57E3"/>
    <w:rsid w:val="001B5882"/>
    <w:rsid w:val="001B5A97"/>
    <w:rsid w:val="001B66DB"/>
    <w:rsid w:val="001B6974"/>
    <w:rsid w:val="001C06FE"/>
    <w:rsid w:val="001C07DB"/>
    <w:rsid w:val="001C0822"/>
    <w:rsid w:val="001C119D"/>
    <w:rsid w:val="001C14BA"/>
    <w:rsid w:val="001C2EE7"/>
    <w:rsid w:val="001C2F60"/>
    <w:rsid w:val="001C3493"/>
    <w:rsid w:val="001C37FC"/>
    <w:rsid w:val="001C3869"/>
    <w:rsid w:val="001C3A65"/>
    <w:rsid w:val="001C3DCB"/>
    <w:rsid w:val="001C3F07"/>
    <w:rsid w:val="001C3F10"/>
    <w:rsid w:val="001C43D8"/>
    <w:rsid w:val="001C5438"/>
    <w:rsid w:val="001C5691"/>
    <w:rsid w:val="001C6115"/>
    <w:rsid w:val="001C6877"/>
    <w:rsid w:val="001C6992"/>
    <w:rsid w:val="001C69FD"/>
    <w:rsid w:val="001D0B66"/>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4FC7"/>
    <w:rsid w:val="001D5737"/>
    <w:rsid w:val="001D5E14"/>
    <w:rsid w:val="001D6016"/>
    <w:rsid w:val="001D620C"/>
    <w:rsid w:val="001D68BF"/>
    <w:rsid w:val="001D6EBA"/>
    <w:rsid w:val="001D7D9B"/>
    <w:rsid w:val="001E0770"/>
    <w:rsid w:val="001E07A6"/>
    <w:rsid w:val="001E0DA5"/>
    <w:rsid w:val="001E10AE"/>
    <w:rsid w:val="001E161C"/>
    <w:rsid w:val="001E1DD0"/>
    <w:rsid w:val="001E205E"/>
    <w:rsid w:val="001E2068"/>
    <w:rsid w:val="001E20C9"/>
    <w:rsid w:val="001E2A98"/>
    <w:rsid w:val="001E2D7E"/>
    <w:rsid w:val="001E2EB4"/>
    <w:rsid w:val="001E3026"/>
    <w:rsid w:val="001E3357"/>
    <w:rsid w:val="001E421D"/>
    <w:rsid w:val="001E42EC"/>
    <w:rsid w:val="001E4577"/>
    <w:rsid w:val="001E4893"/>
    <w:rsid w:val="001E4E6F"/>
    <w:rsid w:val="001E4FDE"/>
    <w:rsid w:val="001E5530"/>
    <w:rsid w:val="001E56CD"/>
    <w:rsid w:val="001E5770"/>
    <w:rsid w:val="001E5CE1"/>
    <w:rsid w:val="001E5D67"/>
    <w:rsid w:val="001E641F"/>
    <w:rsid w:val="001E72B3"/>
    <w:rsid w:val="001E7575"/>
    <w:rsid w:val="001E7C2F"/>
    <w:rsid w:val="001F089F"/>
    <w:rsid w:val="001F14A4"/>
    <w:rsid w:val="001F1A27"/>
    <w:rsid w:val="001F1AC4"/>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994"/>
    <w:rsid w:val="001F6D2C"/>
    <w:rsid w:val="001F7372"/>
    <w:rsid w:val="001F78EF"/>
    <w:rsid w:val="00200277"/>
    <w:rsid w:val="0020080E"/>
    <w:rsid w:val="00200EE4"/>
    <w:rsid w:val="00201E88"/>
    <w:rsid w:val="00202A15"/>
    <w:rsid w:val="00202B42"/>
    <w:rsid w:val="00202C26"/>
    <w:rsid w:val="00202E26"/>
    <w:rsid w:val="002037F2"/>
    <w:rsid w:val="00203A5D"/>
    <w:rsid w:val="00203C35"/>
    <w:rsid w:val="0020413C"/>
    <w:rsid w:val="00204620"/>
    <w:rsid w:val="002054A4"/>
    <w:rsid w:val="00205FBD"/>
    <w:rsid w:val="00206272"/>
    <w:rsid w:val="00206CCD"/>
    <w:rsid w:val="0020740F"/>
    <w:rsid w:val="00207D03"/>
    <w:rsid w:val="0021062B"/>
    <w:rsid w:val="0021073A"/>
    <w:rsid w:val="002107EE"/>
    <w:rsid w:val="00210D32"/>
    <w:rsid w:val="00210F00"/>
    <w:rsid w:val="002118D2"/>
    <w:rsid w:val="00212093"/>
    <w:rsid w:val="00212449"/>
    <w:rsid w:val="002124FB"/>
    <w:rsid w:val="00212714"/>
    <w:rsid w:val="00212B6B"/>
    <w:rsid w:val="00212B87"/>
    <w:rsid w:val="00212F42"/>
    <w:rsid w:val="00213748"/>
    <w:rsid w:val="002138B7"/>
    <w:rsid w:val="0021396B"/>
    <w:rsid w:val="00213DE2"/>
    <w:rsid w:val="00214319"/>
    <w:rsid w:val="00214649"/>
    <w:rsid w:val="00214A44"/>
    <w:rsid w:val="00214A90"/>
    <w:rsid w:val="00214CE4"/>
    <w:rsid w:val="002153C1"/>
    <w:rsid w:val="0021567C"/>
    <w:rsid w:val="0021572B"/>
    <w:rsid w:val="00215B33"/>
    <w:rsid w:val="00215EEF"/>
    <w:rsid w:val="0021635B"/>
    <w:rsid w:val="002163E2"/>
    <w:rsid w:val="00216431"/>
    <w:rsid w:val="002166E7"/>
    <w:rsid w:val="00216BF8"/>
    <w:rsid w:val="00216C61"/>
    <w:rsid w:val="00216CCD"/>
    <w:rsid w:val="00217222"/>
    <w:rsid w:val="002175A8"/>
    <w:rsid w:val="002175AF"/>
    <w:rsid w:val="002175D3"/>
    <w:rsid w:val="00217B95"/>
    <w:rsid w:val="0022005C"/>
    <w:rsid w:val="00220610"/>
    <w:rsid w:val="00220DAC"/>
    <w:rsid w:val="00220FAF"/>
    <w:rsid w:val="002215A2"/>
    <w:rsid w:val="00222245"/>
    <w:rsid w:val="00222650"/>
    <w:rsid w:val="00222873"/>
    <w:rsid w:val="00222EE7"/>
    <w:rsid w:val="00224677"/>
    <w:rsid w:val="002254EE"/>
    <w:rsid w:val="00225597"/>
    <w:rsid w:val="002255A7"/>
    <w:rsid w:val="002256DE"/>
    <w:rsid w:val="00225C63"/>
    <w:rsid w:val="00226A9A"/>
    <w:rsid w:val="00226EE5"/>
    <w:rsid w:val="0022713E"/>
    <w:rsid w:val="002273A2"/>
    <w:rsid w:val="002275C6"/>
    <w:rsid w:val="002303E2"/>
    <w:rsid w:val="0023070F"/>
    <w:rsid w:val="00231B10"/>
    <w:rsid w:val="00231EEF"/>
    <w:rsid w:val="00232891"/>
    <w:rsid w:val="00232B34"/>
    <w:rsid w:val="0023314E"/>
    <w:rsid w:val="002347DA"/>
    <w:rsid w:val="00234E8D"/>
    <w:rsid w:val="00235076"/>
    <w:rsid w:val="00236169"/>
    <w:rsid w:val="00237D9B"/>
    <w:rsid w:val="0024023D"/>
    <w:rsid w:val="002403CB"/>
    <w:rsid w:val="00240892"/>
    <w:rsid w:val="00240D0A"/>
    <w:rsid w:val="00240D8B"/>
    <w:rsid w:val="00240EFC"/>
    <w:rsid w:val="00241A83"/>
    <w:rsid w:val="00241AE5"/>
    <w:rsid w:val="002420B3"/>
    <w:rsid w:val="002420D0"/>
    <w:rsid w:val="00242272"/>
    <w:rsid w:val="00242416"/>
    <w:rsid w:val="00242650"/>
    <w:rsid w:val="00242ACB"/>
    <w:rsid w:val="00242DBF"/>
    <w:rsid w:val="00243160"/>
    <w:rsid w:val="00243587"/>
    <w:rsid w:val="00243B9A"/>
    <w:rsid w:val="00243C7A"/>
    <w:rsid w:val="00243DA6"/>
    <w:rsid w:val="00243F02"/>
    <w:rsid w:val="00244066"/>
    <w:rsid w:val="00244282"/>
    <w:rsid w:val="002446DE"/>
    <w:rsid w:val="00244973"/>
    <w:rsid w:val="0024499E"/>
    <w:rsid w:val="00245AC4"/>
    <w:rsid w:val="00245DB2"/>
    <w:rsid w:val="002465BD"/>
    <w:rsid w:val="00247610"/>
    <w:rsid w:val="00250AB4"/>
    <w:rsid w:val="00250EE8"/>
    <w:rsid w:val="00250F46"/>
    <w:rsid w:val="00251046"/>
    <w:rsid w:val="0025108C"/>
    <w:rsid w:val="00251394"/>
    <w:rsid w:val="00251634"/>
    <w:rsid w:val="00251791"/>
    <w:rsid w:val="0025204D"/>
    <w:rsid w:val="00252980"/>
    <w:rsid w:val="0025315A"/>
    <w:rsid w:val="002533D2"/>
    <w:rsid w:val="00253AFE"/>
    <w:rsid w:val="00253B7A"/>
    <w:rsid w:val="00253F4D"/>
    <w:rsid w:val="0025494D"/>
    <w:rsid w:val="00254AF9"/>
    <w:rsid w:val="00254EBE"/>
    <w:rsid w:val="00255140"/>
    <w:rsid w:val="00255359"/>
    <w:rsid w:val="002554E0"/>
    <w:rsid w:val="002557CC"/>
    <w:rsid w:val="00255BF0"/>
    <w:rsid w:val="002561E1"/>
    <w:rsid w:val="00257059"/>
    <w:rsid w:val="002577E4"/>
    <w:rsid w:val="00260658"/>
    <w:rsid w:val="00261812"/>
    <w:rsid w:val="00262093"/>
    <w:rsid w:val="00262170"/>
    <w:rsid w:val="002636E0"/>
    <w:rsid w:val="00263791"/>
    <w:rsid w:val="0026406D"/>
    <w:rsid w:val="00264492"/>
    <w:rsid w:val="00264539"/>
    <w:rsid w:val="002645FB"/>
    <w:rsid w:val="0026528C"/>
    <w:rsid w:val="0026530C"/>
    <w:rsid w:val="0026546E"/>
    <w:rsid w:val="00265576"/>
    <w:rsid w:val="00265BF2"/>
    <w:rsid w:val="00265E2D"/>
    <w:rsid w:val="002667B0"/>
    <w:rsid w:val="00266894"/>
    <w:rsid w:val="00266FB4"/>
    <w:rsid w:val="0026725B"/>
    <w:rsid w:val="002704D7"/>
    <w:rsid w:val="00271432"/>
    <w:rsid w:val="00271492"/>
    <w:rsid w:val="00271638"/>
    <w:rsid w:val="0027171C"/>
    <w:rsid w:val="00271AD7"/>
    <w:rsid w:val="00272D17"/>
    <w:rsid w:val="00272D1F"/>
    <w:rsid w:val="002732FC"/>
    <w:rsid w:val="0027408A"/>
    <w:rsid w:val="0027517D"/>
    <w:rsid w:val="002751CA"/>
    <w:rsid w:val="00275238"/>
    <w:rsid w:val="0027533E"/>
    <w:rsid w:val="002757F9"/>
    <w:rsid w:val="00275E21"/>
    <w:rsid w:val="00276034"/>
    <w:rsid w:val="00276303"/>
    <w:rsid w:val="00276698"/>
    <w:rsid w:val="00276D44"/>
    <w:rsid w:val="0027707A"/>
    <w:rsid w:val="00277111"/>
    <w:rsid w:val="00277545"/>
    <w:rsid w:val="00277DD5"/>
    <w:rsid w:val="002809CA"/>
    <w:rsid w:val="002811F0"/>
    <w:rsid w:val="0028141C"/>
    <w:rsid w:val="00281621"/>
    <w:rsid w:val="00282D6F"/>
    <w:rsid w:val="00283141"/>
    <w:rsid w:val="0028422E"/>
    <w:rsid w:val="002843B8"/>
    <w:rsid w:val="00284577"/>
    <w:rsid w:val="00284A4A"/>
    <w:rsid w:val="0028618E"/>
    <w:rsid w:val="002864ED"/>
    <w:rsid w:val="00286D24"/>
    <w:rsid w:val="00287731"/>
    <w:rsid w:val="00290253"/>
    <w:rsid w:val="002905C0"/>
    <w:rsid w:val="0029106C"/>
    <w:rsid w:val="002910F9"/>
    <w:rsid w:val="002918A0"/>
    <w:rsid w:val="00292720"/>
    <w:rsid w:val="0029282C"/>
    <w:rsid w:val="002928DC"/>
    <w:rsid w:val="00292E45"/>
    <w:rsid w:val="0029351A"/>
    <w:rsid w:val="00293DAA"/>
    <w:rsid w:val="0029433A"/>
    <w:rsid w:val="002943F1"/>
    <w:rsid w:val="0029474F"/>
    <w:rsid w:val="002948B3"/>
    <w:rsid w:val="00294C65"/>
    <w:rsid w:val="0029507D"/>
    <w:rsid w:val="00295385"/>
    <w:rsid w:val="00295CB9"/>
    <w:rsid w:val="002962DB"/>
    <w:rsid w:val="002965E7"/>
    <w:rsid w:val="00296C86"/>
    <w:rsid w:val="00297573"/>
    <w:rsid w:val="00297CD0"/>
    <w:rsid w:val="002A0076"/>
    <w:rsid w:val="002A01F8"/>
    <w:rsid w:val="002A0377"/>
    <w:rsid w:val="002A0480"/>
    <w:rsid w:val="002A12F9"/>
    <w:rsid w:val="002A148E"/>
    <w:rsid w:val="002A1BF8"/>
    <w:rsid w:val="002A1DE5"/>
    <w:rsid w:val="002A2265"/>
    <w:rsid w:val="002A327C"/>
    <w:rsid w:val="002A3C3B"/>
    <w:rsid w:val="002A4B5B"/>
    <w:rsid w:val="002A4C9E"/>
    <w:rsid w:val="002A586E"/>
    <w:rsid w:val="002A58DB"/>
    <w:rsid w:val="002A5DC2"/>
    <w:rsid w:val="002A5F85"/>
    <w:rsid w:val="002A602F"/>
    <w:rsid w:val="002A7CA3"/>
    <w:rsid w:val="002A7D1D"/>
    <w:rsid w:val="002A7E59"/>
    <w:rsid w:val="002A7F40"/>
    <w:rsid w:val="002A7FC9"/>
    <w:rsid w:val="002B0408"/>
    <w:rsid w:val="002B10D6"/>
    <w:rsid w:val="002B1FE4"/>
    <w:rsid w:val="002B2B33"/>
    <w:rsid w:val="002B2BE6"/>
    <w:rsid w:val="002B2EDD"/>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2A8F"/>
    <w:rsid w:val="002C3106"/>
    <w:rsid w:val="002C40E2"/>
    <w:rsid w:val="002C426A"/>
    <w:rsid w:val="002C54A8"/>
    <w:rsid w:val="002C59CF"/>
    <w:rsid w:val="002C6271"/>
    <w:rsid w:val="002C6DA6"/>
    <w:rsid w:val="002C7D11"/>
    <w:rsid w:val="002D0038"/>
    <w:rsid w:val="002D0A5B"/>
    <w:rsid w:val="002D0D93"/>
    <w:rsid w:val="002D15D9"/>
    <w:rsid w:val="002D246E"/>
    <w:rsid w:val="002D2566"/>
    <w:rsid w:val="002D258F"/>
    <w:rsid w:val="002D30D1"/>
    <w:rsid w:val="002D469F"/>
    <w:rsid w:val="002D4E8D"/>
    <w:rsid w:val="002D5583"/>
    <w:rsid w:val="002D5873"/>
    <w:rsid w:val="002D5D49"/>
    <w:rsid w:val="002D5E5F"/>
    <w:rsid w:val="002D6245"/>
    <w:rsid w:val="002D662F"/>
    <w:rsid w:val="002D6832"/>
    <w:rsid w:val="002D6923"/>
    <w:rsid w:val="002D6F31"/>
    <w:rsid w:val="002D6F50"/>
    <w:rsid w:val="002D77EB"/>
    <w:rsid w:val="002D78DC"/>
    <w:rsid w:val="002D7B63"/>
    <w:rsid w:val="002D7C09"/>
    <w:rsid w:val="002D7F1A"/>
    <w:rsid w:val="002E0386"/>
    <w:rsid w:val="002E0AA7"/>
    <w:rsid w:val="002E0B03"/>
    <w:rsid w:val="002E0E4E"/>
    <w:rsid w:val="002E0F31"/>
    <w:rsid w:val="002E1388"/>
    <w:rsid w:val="002E18EE"/>
    <w:rsid w:val="002E26E1"/>
    <w:rsid w:val="002E2E90"/>
    <w:rsid w:val="002E2FD2"/>
    <w:rsid w:val="002E3100"/>
    <w:rsid w:val="002E315A"/>
    <w:rsid w:val="002E329F"/>
    <w:rsid w:val="002E39F3"/>
    <w:rsid w:val="002E4579"/>
    <w:rsid w:val="002E4653"/>
    <w:rsid w:val="002E479C"/>
    <w:rsid w:val="002E5B62"/>
    <w:rsid w:val="002E6027"/>
    <w:rsid w:val="002E6108"/>
    <w:rsid w:val="002E65FB"/>
    <w:rsid w:val="002E6989"/>
    <w:rsid w:val="002E726D"/>
    <w:rsid w:val="002E7840"/>
    <w:rsid w:val="002E7B71"/>
    <w:rsid w:val="002F0142"/>
    <w:rsid w:val="002F1287"/>
    <w:rsid w:val="002F16B8"/>
    <w:rsid w:val="002F199D"/>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1C62"/>
    <w:rsid w:val="0030203E"/>
    <w:rsid w:val="00302492"/>
    <w:rsid w:val="0030251F"/>
    <w:rsid w:val="003025D4"/>
    <w:rsid w:val="0030276E"/>
    <w:rsid w:val="00302A43"/>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5E0A"/>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2B5C"/>
    <w:rsid w:val="00313FB3"/>
    <w:rsid w:val="00314170"/>
    <w:rsid w:val="00314654"/>
    <w:rsid w:val="003147F7"/>
    <w:rsid w:val="00314ADC"/>
    <w:rsid w:val="00314B1C"/>
    <w:rsid w:val="00314DB2"/>
    <w:rsid w:val="00315222"/>
    <w:rsid w:val="00315BAB"/>
    <w:rsid w:val="00316271"/>
    <w:rsid w:val="0031680C"/>
    <w:rsid w:val="00316958"/>
    <w:rsid w:val="00316DE3"/>
    <w:rsid w:val="00317696"/>
    <w:rsid w:val="00317844"/>
    <w:rsid w:val="00320672"/>
    <w:rsid w:val="003209F8"/>
    <w:rsid w:val="00320A1B"/>
    <w:rsid w:val="00320A2D"/>
    <w:rsid w:val="003215D2"/>
    <w:rsid w:val="0032164B"/>
    <w:rsid w:val="0032177B"/>
    <w:rsid w:val="0032183A"/>
    <w:rsid w:val="00322850"/>
    <w:rsid w:val="00322AEC"/>
    <w:rsid w:val="00322C8E"/>
    <w:rsid w:val="00322CA8"/>
    <w:rsid w:val="00323383"/>
    <w:rsid w:val="00323A95"/>
    <w:rsid w:val="00324A2D"/>
    <w:rsid w:val="00324AB2"/>
    <w:rsid w:val="00324F6F"/>
    <w:rsid w:val="00326141"/>
    <w:rsid w:val="00326511"/>
    <w:rsid w:val="003275DF"/>
    <w:rsid w:val="00327A6D"/>
    <w:rsid w:val="00327C50"/>
    <w:rsid w:val="0033054D"/>
    <w:rsid w:val="0033060F"/>
    <w:rsid w:val="00330699"/>
    <w:rsid w:val="00332264"/>
    <w:rsid w:val="00332883"/>
    <w:rsid w:val="003328FE"/>
    <w:rsid w:val="00332D5B"/>
    <w:rsid w:val="003336C9"/>
    <w:rsid w:val="0033436C"/>
    <w:rsid w:val="00334F94"/>
    <w:rsid w:val="003358F9"/>
    <w:rsid w:val="00335B5C"/>
    <w:rsid w:val="00335BF9"/>
    <w:rsid w:val="003360BB"/>
    <w:rsid w:val="0033661C"/>
    <w:rsid w:val="00336F26"/>
    <w:rsid w:val="0033719F"/>
    <w:rsid w:val="00340153"/>
    <w:rsid w:val="003401F9"/>
    <w:rsid w:val="0034022F"/>
    <w:rsid w:val="00341149"/>
    <w:rsid w:val="00341B15"/>
    <w:rsid w:val="00343A5B"/>
    <w:rsid w:val="00343D61"/>
    <w:rsid w:val="00343F11"/>
    <w:rsid w:val="0034461E"/>
    <w:rsid w:val="00344DB8"/>
    <w:rsid w:val="003453CF"/>
    <w:rsid w:val="003456D6"/>
    <w:rsid w:val="0034570F"/>
    <w:rsid w:val="00345C5C"/>
    <w:rsid w:val="00345D2F"/>
    <w:rsid w:val="00346FA3"/>
    <w:rsid w:val="0034795F"/>
    <w:rsid w:val="00350084"/>
    <w:rsid w:val="0035084F"/>
    <w:rsid w:val="00351013"/>
    <w:rsid w:val="00351BAA"/>
    <w:rsid w:val="00351EE8"/>
    <w:rsid w:val="00351F31"/>
    <w:rsid w:val="00352749"/>
    <w:rsid w:val="00352CA9"/>
    <w:rsid w:val="00353235"/>
    <w:rsid w:val="00353A7A"/>
    <w:rsid w:val="00353EF9"/>
    <w:rsid w:val="00354DD2"/>
    <w:rsid w:val="00355103"/>
    <w:rsid w:val="00355915"/>
    <w:rsid w:val="003559B3"/>
    <w:rsid w:val="00355B59"/>
    <w:rsid w:val="00356121"/>
    <w:rsid w:val="00356233"/>
    <w:rsid w:val="00356AF5"/>
    <w:rsid w:val="00356D5C"/>
    <w:rsid w:val="00357456"/>
    <w:rsid w:val="0035775C"/>
    <w:rsid w:val="00357C4D"/>
    <w:rsid w:val="003607B5"/>
    <w:rsid w:val="00360A74"/>
    <w:rsid w:val="00361792"/>
    <w:rsid w:val="0036191A"/>
    <w:rsid w:val="00361A56"/>
    <w:rsid w:val="00361F40"/>
    <w:rsid w:val="0036235C"/>
    <w:rsid w:val="00362360"/>
    <w:rsid w:val="00362BBD"/>
    <w:rsid w:val="00362ED8"/>
    <w:rsid w:val="00363FFA"/>
    <w:rsid w:val="003643F0"/>
    <w:rsid w:val="00364997"/>
    <w:rsid w:val="00364B29"/>
    <w:rsid w:val="00364C49"/>
    <w:rsid w:val="00364CE7"/>
    <w:rsid w:val="00365D1C"/>
    <w:rsid w:val="00365DCE"/>
    <w:rsid w:val="00365F83"/>
    <w:rsid w:val="0036628B"/>
    <w:rsid w:val="00367575"/>
    <w:rsid w:val="003705EA"/>
    <w:rsid w:val="00370CD7"/>
    <w:rsid w:val="00370DEF"/>
    <w:rsid w:val="00371836"/>
    <w:rsid w:val="00372283"/>
    <w:rsid w:val="00372EE8"/>
    <w:rsid w:val="00373A0A"/>
    <w:rsid w:val="00373AD7"/>
    <w:rsid w:val="00373B07"/>
    <w:rsid w:val="003740E6"/>
    <w:rsid w:val="003753F5"/>
    <w:rsid w:val="0037571A"/>
    <w:rsid w:val="00376032"/>
    <w:rsid w:val="00376268"/>
    <w:rsid w:val="00376AFE"/>
    <w:rsid w:val="00376CB9"/>
    <w:rsid w:val="00376DE0"/>
    <w:rsid w:val="003801F0"/>
    <w:rsid w:val="003802F7"/>
    <w:rsid w:val="0038079A"/>
    <w:rsid w:val="003814DC"/>
    <w:rsid w:val="00381A92"/>
    <w:rsid w:val="003821D2"/>
    <w:rsid w:val="003830B7"/>
    <w:rsid w:val="00383675"/>
    <w:rsid w:val="00383934"/>
    <w:rsid w:val="00383FA0"/>
    <w:rsid w:val="003843CC"/>
    <w:rsid w:val="00385666"/>
    <w:rsid w:val="00385DBA"/>
    <w:rsid w:val="00385EAC"/>
    <w:rsid w:val="0038624E"/>
    <w:rsid w:val="003862A3"/>
    <w:rsid w:val="00386AB5"/>
    <w:rsid w:val="00386DE8"/>
    <w:rsid w:val="00386EB9"/>
    <w:rsid w:val="0038771A"/>
    <w:rsid w:val="00387B3C"/>
    <w:rsid w:val="00391036"/>
    <w:rsid w:val="0039128A"/>
    <w:rsid w:val="003913D0"/>
    <w:rsid w:val="00391549"/>
    <w:rsid w:val="00391D2A"/>
    <w:rsid w:val="00391F58"/>
    <w:rsid w:val="00392028"/>
    <w:rsid w:val="003922B2"/>
    <w:rsid w:val="00392426"/>
    <w:rsid w:val="00392503"/>
    <w:rsid w:val="00392716"/>
    <w:rsid w:val="00393292"/>
    <w:rsid w:val="0039457E"/>
    <w:rsid w:val="00395A34"/>
    <w:rsid w:val="00395F3E"/>
    <w:rsid w:val="0039679E"/>
    <w:rsid w:val="00396A14"/>
    <w:rsid w:val="00396A77"/>
    <w:rsid w:val="00396D2F"/>
    <w:rsid w:val="00396DD3"/>
    <w:rsid w:val="003970E6"/>
    <w:rsid w:val="003A025C"/>
    <w:rsid w:val="003A0355"/>
    <w:rsid w:val="003A043B"/>
    <w:rsid w:val="003A0529"/>
    <w:rsid w:val="003A0BAE"/>
    <w:rsid w:val="003A0DB1"/>
    <w:rsid w:val="003A0DCE"/>
    <w:rsid w:val="003A1012"/>
    <w:rsid w:val="003A11B3"/>
    <w:rsid w:val="003A1A81"/>
    <w:rsid w:val="003A29B7"/>
    <w:rsid w:val="003A2B36"/>
    <w:rsid w:val="003A2C60"/>
    <w:rsid w:val="003A3011"/>
    <w:rsid w:val="003A3234"/>
    <w:rsid w:val="003A38B3"/>
    <w:rsid w:val="003A3961"/>
    <w:rsid w:val="003A3988"/>
    <w:rsid w:val="003A39ED"/>
    <w:rsid w:val="003A3EC0"/>
    <w:rsid w:val="003A4577"/>
    <w:rsid w:val="003A4638"/>
    <w:rsid w:val="003A4692"/>
    <w:rsid w:val="003A4DDE"/>
    <w:rsid w:val="003A5F17"/>
    <w:rsid w:val="003A608F"/>
    <w:rsid w:val="003A65FF"/>
    <w:rsid w:val="003A6EFB"/>
    <w:rsid w:val="003A704D"/>
    <w:rsid w:val="003A788E"/>
    <w:rsid w:val="003A7DB4"/>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457A"/>
    <w:rsid w:val="003B5845"/>
    <w:rsid w:val="003B5914"/>
    <w:rsid w:val="003B5963"/>
    <w:rsid w:val="003B5A19"/>
    <w:rsid w:val="003B5B19"/>
    <w:rsid w:val="003B64B4"/>
    <w:rsid w:val="003B6AB2"/>
    <w:rsid w:val="003B6DE9"/>
    <w:rsid w:val="003B6FEC"/>
    <w:rsid w:val="003B7025"/>
    <w:rsid w:val="003B7E9A"/>
    <w:rsid w:val="003C01AF"/>
    <w:rsid w:val="003C057F"/>
    <w:rsid w:val="003C0DDD"/>
    <w:rsid w:val="003C1B1C"/>
    <w:rsid w:val="003C2A9A"/>
    <w:rsid w:val="003C2EDA"/>
    <w:rsid w:val="003C32B7"/>
    <w:rsid w:val="003C3DBB"/>
    <w:rsid w:val="003C3E25"/>
    <w:rsid w:val="003C3FD1"/>
    <w:rsid w:val="003C422F"/>
    <w:rsid w:val="003C4438"/>
    <w:rsid w:val="003C4688"/>
    <w:rsid w:val="003C4F3C"/>
    <w:rsid w:val="003D0AA7"/>
    <w:rsid w:val="003D0F5F"/>
    <w:rsid w:val="003D1261"/>
    <w:rsid w:val="003D1AF0"/>
    <w:rsid w:val="003D1ED5"/>
    <w:rsid w:val="003D254F"/>
    <w:rsid w:val="003D26A5"/>
    <w:rsid w:val="003D2907"/>
    <w:rsid w:val="003D29E9"/>
    <w:rsid w:val="003D2A22"/>
    <w:rsid w:val="003D32AC"/>
    <w:rsid w:val="003D350E"/>
    <w:rsid w:val="003D3622"/>
    <w:rsid w:val="003D58D6"/>
    <w:rsid w:val="003D5E33"/>
    <w:rsid w:val="003D5E9E"/>
    <w:rsid w:val="003D66E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45B"/>
    <w:rsid w:val="003E59DB"/>
    <w:rsid w:val="003E5BAD"/>
    <w:rsid w:val="003E5C9B"/>
    <w:rsid w:val="003E5DEA"/>
    <w:rsid w:val="003E60FA"/>
    <w:rsid w:val="003E62F7"/>
    <w:rsid w:val="003E7196"/>
    <w:rsid w:val="003E71D1"/>
    <w:rsid w:val="003E7294"/>
    <w:rsid w:val="003E72AC"/>
    <w:rsid w:val="003E72B1"/>
    <w:rsid w:val="003E76BD"/>
    <w:rsid w:val="003E7720"/>
    <w:rsid w:val="003F0AE7"/>
    <w:rsid w:val="003F147A"/>
    <w:rsid w:val="003F184B"/>
    <w:rsid w:val="003F1F76"/>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64C1"/>
    <w:rsid w:val="004078B0"/>
    <w:rsid w:val="00410CE0"/>
    <w:rsid w:val="004112E6"/>
    <w:rsid w:val="00411A16"/>
    <w:rsid w:val="00411CD8"/>
    <w:rsid w:val="00412437"/>
    <w:rsid w:val="00413174"/>
    <w:rsid w:val="00413562"/>
    <w:rsid w:val="0041375E"/>
    <w:rsid w:val="004138AE"/>
    <w:rsid w:val="00413CF9"/>
    <w:rsid w:val="00413E63"/>
    <w:rsid w:val="00415745"/>
    <w:rsid w:val="00416237"/>
    <w:rsid w:val="00416D11"/>
    <w:rsid w:val="0041773F"/>
    <w:rsid w:val="00417A96"/>
    <w:rsid w:val="00417DB2"/>
    <w:rsid w:val="0042074C"/>
    <w:rsid w:val="00420DA4"/>
    <w:rsid w:val="00421885"/>
    <w:rsid w:val="00421E2A"/>
    <w:rsid w:val="00421E64"/>
    <w:rsid w:val="00421E8A"/>
    <w:rsid w:val="00422320"/>
    <w:rsid w:val="004228A6"/>
    <w:rsid w:val="00422E57"/>
    <w:rsid w:val="00423247"/>
    <w:rsid w:val="004239B2"/>
    <w:rsid w:val="00423E3B"/>
    <w:rsid w:val="004240DC"/>
    <w:rsid w:val="0042427A"/>
    <w:rsid w:val="0042484A"/>
    <w:rsid w:val="0042496A"/>
    <w:rsid w:val="00424BA1"/>
    <w:rsid w:val="00424F8F"/>
    <w:rsid w:val="00425B10"/>
    <w:rsid w:val="00425B62"/>
    <w:rsid w:val="00425F73"/>
    <w:rsid w:val="00425FC2"/>
    <w:rsid w:val="00426197"/>
    <w:rsid w:val="00426C98"/>
    <w:rsid w:val="00427350"/>
    <w:rsid w:val="004275D3"/>
    <w:rsid w:val="00427A52"/>
    <w:rsid w:val="00427BCA"/>
    <w:rsid w:val="00430311"/>
    <w:rsid w:val="00430381"/>
    <w:rsid w:val="004303F6"/>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0CBE"/>
    <w:rsid w:val="0044142E"/>
    <w:rsid w:val="00441C7D"/>
    <w:rsid w:val="00441DA3"/>
    <w:rsid w:val="004420C9"/>
    <w:rsid w:val="004428BB"/>
    <w:rsid w:val="00442D5F"/>
    <w:rsid w:val="00443B77"/>
    <w:rsid w:val="00443F22"/>
    <w:rsid w:val="0044435D"/>
    <w:rsid w:val="00444BEE"/>
    <w:rsid w:val="00444E69"/>
    <w:rsid w:val="00445154"/>
    <w:rsid w:val="0044599E"/>
    <w:rsid w:val="00445F9D"/>
    <w:rsid w:val="004466DA"/>
    <w:rsid w:val="004467BC"/>
    <w:rsid w:val="0044742C"/>
    <w:rsid w:val="004474F7"/>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B1B"/>
    <w:rsid w:val="00454D75"/>
    <w:rsid w:val="0045520B"/>
    <w:rsid w:val="00455B68"/>
    <w:rsid w:val="00455D2E"/>
    <w:rsid w:val="00455D7B"/>
    <w:rsid w:val="00455FAA"/>
    <w:rsid w:val="00456D84"/>
    <w:rsid w:val="00456F29"/>
    <w:rsid w:val="00457810"/>
    <w:rsid w:val="00457911"/>
    <w:rsid w:val="00460065"/>
    <w:rsid w:val="00460B26"/>
    <w:rsid w:val="00460E0A"/>
    <w:rsid w:val="004629E4"/>
    <w:rsid w:val="00462F74"/>
    <w:rsid w:val="00462F87"/>
    <w:rsid w:val="004633E1"/>
    <w:rsid w:val="00463409"/>
    <w:rsid w:val="00463427"/>
    <w:rsid w:val="00463BAB"/>
    <w:rsid w:val="004648AA"/>
    <w:rsid w:val="00464C44"/>
    <w:rsid w:val="00464E1A"/>
    <w:rsid w:val="00464F7E"/>
    <w:rsid w:val="004650D9"/>
    <w:rsid w:val="004656E5"/>
    <w:rsid w:val="00465BDE"/>
    <w:rsid w:val="00465BEF"/>
    <w:rsid w:val="00466ED2"/>
    <w:rsid w:val="0047034B"/>
    <w:rsid w:val="0047062F"/>
    <w:rsid w:val="0047108A"/>
    <w:rsid w:val="00471542"/>
    <w:rsid w:val="004722F1"/>
    <w:rsid w:val="00473294"/>
    <w:rsid w:val="00474039"/>
    <w:rsid w:val="0047416A"/>
    <w:rsid w:val="004743BB"/>
    <w:rsid w:val="00474850"/>
    <w:rsid w:val="00474D67"/>
    <w:rsid w:val="00475B57"/>
    <w:rsid w:val="00476DC7"/>
    <w:rsid w:val="00477B37"/>
    <w:rsid w:val="00477C9A"/>
    <w:rsid w:val="0048103E"/>
    <w:rsid w:val="004819F5"/>
    <w:rsid w:val="00481A51"/>
    <w:rsid w:val="00481F7B"/>
    <w:rsid w:val="00482447"/>
    <w:rsid w:val="004824E9"/>
    <w:rsid w:val="00482DD0"/>
    <w:rsid w:val="0048308E"/>
    <w:rsid w:val="004843E3"/>
    <w:rsid w:val="00484426"/>
    <w:rsid w:val="00484699"/>
    <w:rsid w:val="00484A63"/>
    <w:rsid w:val="00484D27"/>
    <w:rsid w:val="00484D87"/>
    <w:rsid w:val="004851F2"/>
    <w:rsid w:val="00485F63"/>
    <w:rsid w:val="004877CD"/>
    <w:rsid w:val="00487884"/>
    <w:rsid w:val="00487AED"/>
    <w:rsid w:val="00490992"/>
    <w:rsid w:val="004913C4"/>
    <w:rsid w:val="00491711"/>
    <w:rsid w:val="00491784"/>
    <w:rsid w:val="0049228B"/>
    <w:rsid w:val="00492487"/>
    <w:rsid w:val="004937DF"/>
    <w:rsid w:val="0049396A"/>
    <w:rsid w:val="00494192"/>
    <w:rsid w:val="00495503"/>
    <w:rsid w:val="004965F5"/>
    <w:rsid w:val="004966D0"/>
    <w:rsid w:val="0049719C"/>
    <w:rsid w:val="004978B3"/>
    <w:rsid w:val="00497F18"/>
    <w:rsid w:val="004A058B"/>
    <w:rsid w:val="004A07A0"/>
    <w:rsid w:val="004A0849"/>
    <w:rsid w:val="004A0EE4"/>
    <w:rsid w:val="004A14AD"/>
    <w:rsid w:val="004A163B"/>
    <w:rsid w:val="004A16EF"/>
    <w:rsid w:val="004A1B5F"/>
    <w:rsid w:val="004A1F1A"/>
    <w:rsid w:val="004A1FDB"/>
    <w:rsid w:val="004A2677"/>
    <w:rsid w:val="004A268C"/>
    <w:rsid w:val="004A2E42"/>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DD9"/>
    <w:rsid w:val="004B0E91"/>
    <w:rsid w:val="004B1136"/>
    <w:rsid w:val="004B1584"/>
    <w:rsid w:val="004B1C83"/>
    <w:rsid w:val="004B225D"/>
    <w:rsid w:val="004B2C95"/>
    <w:rsid w:val="004B35D8"/>
    <w:rsid w:val="004B38D0"/>
    <w:rsid w:val="004B443B"/>
    <w:rsid w:val="004B4446"/>
    <w:rsid w:val="004B4481"/>
    <w:rsid w:val="004B4811"/>
    <w:rsid w:val="004B4886"/>
    <w:rsid w:val="004B5226"/>
    <w:rsid w:val="004B56DC"/>
    <w:rsid w:val="004B5AB8"/>
    <w:rsid w:val="004B5B1F"/>
    <w:rsid w:val="004B5D13"/>
    <w:rsid w:val="004B6409"/>
    <w:rsid w:val="004B6F3D"/>
    <w:rsid w:val="004B6F93"/>
    <w:rsid w:val="004B7271"/>
    <w:rsid w:val="004B7640"/>
    <w:rsid w:val="004B76DC"/>
    <w:rsid w:val="004B7792"/>
    <w:rsid w:val="004B7C7A"/>
    <w:rsid w:val="004B7E0F"/>
    <w:rsid w:val="004C00B5"/>
    <w:rsid w:val="004C03D9"/>
    <w:rsid w:val="004C0C85"/>
    <w:rsid w:val="004C0C97"/>
    <w:rsid w:val="004C100A"/>
    <w:rsid w:val="004C1BF1"/>
    <w:rsid w:val="004C221F"/>
    <w:rsid w:val="004C27AB"/>
    <w:rsid w:val="004C36CD"/>
    <w:rsid w:val="004C3D3A"/>
    <w:rsid w:val="004C49B7"/>
    <w:rsid w:val="004C4C59"/>
    <w:rsid w:val="004C5B39"/>
    <w:rsid w:val="004C693B"/>
    <w:rsid w:val="004C6955"/>
    <w:rsid w:val="004D0384"/>
    <w:rsid w:val="004D04DB"/>
    <w:rsid w:val="004D04F0"/>
    <w:rsid w:val="004D09DC"/>
    <w:rsid w:val="004D1485"/>
    <w:rsid w:val="004D179B"/>
    <w:rsid w:val="004D17B9"/>
    <w:rsid w:val="004D250A"/>
    <w:rsid w:val="004D2570"/>
    <w:rsid w:val="004D295D"/>
    <w:rsid w:val="004D2E47"/>
    <w:rsid w:val="004D351C"/>
    <w:rsid w:val="004D38E6"/>
    <w:rsid w:val="004D4360"/>
    <w:rsid w:val="004D43E0"/>
    <w:rsid w:val="004D46CC"/>
    <w:rsid w:val="004D4886"/>
    <w:rsid w:val="004D5997"/>
    <w:rsid w:val="004D5BA6"/>
    <w:rsid w:val="004D5FC9"/>
    <w:rsid w:val="004D6152"/>
    <w:rsid w:val="004D647B"/>
    <w:rsid w:val="004D65C8"/>
    <w:rsid w:val="004D707F"/>
    <w:rsid w:val="004D75CF"/>
    <w:rsid w:val="004D79B0"/>
    <w:rsid w:val="004E04D1"/>
    <w:rsid w:val="004E06B2"/>
    <w:rsid w:val="004E06CE"/>
    <w:rsid w:val="004E23DD"/>
    <w:rsid w:val="004E2552"/>
    <w:rsid w:val="004E2C5A"/>
    <w:rsid w:val="004E2EAE"/>
    <w:rsid w:val="004E3789"/>
    <w:rsid w:val="004E4DB9"/>
    <w:rsid w:val="004E5938"/>
    <w:rsid w:val="004E5D3B"/>
    <w:rsid w:val="004E63FE"/>
    <w:rsid w:val="004E6F41"/>
    <w:rsid w:val="004E724F"/>
    <w:rsid w:val="004E7970"/>
    <w:rsid w:val="004E7B4F"/>
    <w:rsid w:val="004F027D"/>
    <w:rsid w:val="004F0A66"/>
    <w:rsid w:val="004F0D94"/>
    <w:rsid w:val="004F15B7"/>
    <w:rsid w:val="004F207E"/>
    <w:rsid w:val="004F26D8"/>
    <w:rsid w:val="004F31C5"/>
    <w:rsid w:val="004F3238"/>
    <w:rsid w:val="004F3287"/>
    <w:rsid w:val="004F32DF"/>
    <w:rsid w:val="004F3C31"/>
    <w:rsid w:val="004F43E2"/>
    <w:rsid w:val="004F4701"/>
    <w:rsid w:val="004F5B75"/>
    <w:rsid w:val="004F5EFB"/>
    <w:rsid w:val="004F5FBD"/>
    <w:rsid w:val="004F643E"/>
    <w:rsid w:val="004F653C"/>
    <w:rsid w:val="004F6D3B"/>
    <w:rsid w:val="004F77DE"/>
    <w:rsid w:val="004F78AC"/>
    <w:rsid w:val="004F79C9"/>
    <w:rsid w:val="004F7D29"/>
    <w:rsid w:val="004F7E75"/>
    <w:rsid w:val="00500BEF"/>
    <w:rsid w:val="00500E1A"/>
    <w:rsid w:val="00500F18"/>
    <w:rsid w:val="00500F96"/>
    <w:rsid w:val="00501B40"/>
    <w:rsid w:val="00502CAC"/>
    <w:rsid w:val="00502FDE"/>
    <w:rsid w:val="00502FF7"/>
    <w:rsid w:val="005032A1"/>
    <w:rsid w:val="005032B0"/>
    <w:rsid w:val="00503C30"/>
    <w:rsid w:val="00503EBF"/>
    <w:rsid w:val="005040C7"/>
    <w:rsid w:val="00504373"/>
    <w:rsid w:val="0050452A"/>
    <w:rsid w:val="005049C2"/>
    <w:rsid w:val="00504E80"/>
    <w:rsid w:val="00505346"/>
    <w:rsid w:val="00505567"/>
    <w:rsid w:val="00505D96"/>
    <w:rsid w:val="00505DF6"/>
    <w:rsid w:val="005075C4"/>
    <w:rsid w:val="00507602"/>
    <w:rsid w:val="00507857"/>
    <w:rsid w:val="00510004"/>
    <w:rsid w:val="00510771"/>
    <w:rsid w:val="0051173C"/>
    <w:rsid w:val="00511CD3"/>
    <w:rsid w:val="00512032"/>
    <w:rsid w:val="00512CDC"/>
    <w:rsid w:val="00512F24"/>
    <w:rsid w:val="00513FBD"/>
    <w:rsid w:val="00514390"/>
    <w:rsid w:val="005144E1"/>
    <w:rsid w:val="00514634"/>
    <w:rsid w:val="00514AFD"/>
    <w:rsid w:val="00514B43"/>
    <w:rsid w:val="00514C09"/>
    <w:rsid w:val="00514E28"/>
    <w:rsid w:val="00514E9D"/>
    <w:rsid w:val="005150C9"/>
    <w:rsid w:val="00515532"/>
    <w:rsid w:val="00515572"/>
    <w:rsid w:val="00515EB4"/>
    <w:rsid w:val="00516D40"/>
    <w:rsid w:val="00516FFA"/>
    <w:rsid w:val="005172BC"/>
    <w:rsid w:val="005174B7"/>
    <w:rsid w:val="00517BEF"/>
    <w:rsid w:val="00520640"/>
    <w:rsid w:val="00520753"/>
    <w:rsid w:val="00520A33"/>
    <w:rsid w:val="00521467"/>
    <w:rsid w:val="00521593"/>
    <w:rsid w:val="00522237"/>
    <w:rsid w:val="00522369"/>
    <w:rsid w:val="005224AD"/>
    <w:rsid w:val="005232D2"/>
    <w:rsid w:val="0052387E"/>
    <w:rsid w:val="00523E8A"/>
    <w:rsid w:val="00524624"/>
    <w:rsid w:val="00524A9E"/>
    <w:rsid w:val="005250FD"/>
    <w:rsid w:val="005253CF"/>
    <w:rsid w:val="00525C2B"/>
    <w:rsid w:val="005260B3"/>
    <w:rsid w:val="00526CE9"/>
    <w:rsid w:val="00526DD4"/>
    <w:rsid w:val="00527274"/>
    <w:rsid w:val="0052753E"/>
    <w:rsid w:val="005279A7"/>
    <w:rsid w:val="00527D95"/>
    <w:rsid w:val="005300AA"/>
    <w:rsid w:val="00530618"/>
    <w:rsid w:val="00530802"/>
    <w:rsid w:val="00530CBF"/>
    <w:rsid w:val="00531180"/>
    <w:rsid w:val="00531F06"/>
    <w:rsid w:val="005322AB"/>
    <w:rsid w:val="00532A69"/>
    <w:rsid w:val="00532B0E"/>
    <w:rsid w:val="005330A8"/>
    <w:rsid w:val="0053318B"/>
    <w:rsid w:val="00533433"/>
    <w:rsid w:val="0053368E"/>
    <w:rsid w:val="00533B74"/>
    <w:rsid w:val="0053432C"/>
    <w:rsid w:val="00535980"/>
    <w:rsid w:val="00535E47"/>
    <w:rsid w:val="0053609D"/>
    <w:rsid w:val="00536260"/>
    <w:rsid w:val="005365FE"/>
    <w:rsid w:val="0053661A"/>
    <w:rsid w:val="00536C80"/>
    <w:rsid w:val="0053702F"/>
    <w:rsid w:val="005372BD"/>
    <w:rsid w:val="00537326"/>
    <w:rsid w:val="0053746B"/>
    <w:rsid w:val="00537FBA"/>
    <w:rsid w:val="0054004F"/>
    <w:rsid w:val="005409E3"/>
    <w:rsid w:val="00540D99"/>
    <w:rsid w:val="00541349"/>
    <w:rsid w:val="0054195B"/>
    <w:rsid w:val="0054223E"/>
    <w:rsid w:val="00542335"/>
    <w:rsid w:val="00542F22"/>
    <w:rsid w:val="00542FED"/>
    <w:rsid w:val="00543A19"/>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0C0"/>
    <w:rsid w:val="005522F5"/>
    <w:rsid w:val="005528DA"/>
    <w:rsid w:val="00552C27"/>
    <w:rsid w:val="005532B4"/>
    <w:rsid w:val="0055337B"/>
    <w:rsid w:val="00553E5E"/>
    <w:rsid w:val="00554126"/>
    <w:rsid w:val="005541B7"/>
    <w:rsid w:val="00554245"/>
    <w:rsid w:val="005557AF"/>
    <w:rsid w:val="00555B47"/>
    <w:rsid w:val="005564EA"/>
    <w:rsid w:val="00556556"/>
    <w:rsid w:val="00556BC1"/>
    <w:rsid w:val="00556C78"/>
    <w:rsid w:val="00556ED4"/>
    <w:rsid w:val="0055745B"/>
    <w:rsid w:val="00557819"/>
    <w:rsid w:val="00560921"/>
    <w:rsid w:val="00560CF1"/>
    <w:rsid w:val="00561268"/>
    <w:rsid w:val="00561E94"/>
    <w:rsid w:val="00562345"/>
    <w:rsid w:val="00562468"/>
    <w:rsid w:val="0056258F"/>
    <w:rsid w:val="00562AB0"/>
    <w:rsid w:val="00562D07"/>
    <w:rsid w:val="0056320C"/>
    <w:rsid w:val="005634A0"/>
    <w:rsid w:val="00563F0E"/>
    <w:rsid w:val="00564215"/>
    <w:rsid w:val="005642F5"/>
    <w:rsid w:val="00564488"/>
    <w:rsid w:val="0056452A"/>
    <w:rsid w:val="00564695"/>
    <w:rsid w:val="00564BF6"/>
    <w:rsid w:val="00564CAE"/>
    <w:rsid w:val="00565577"/>
    <w:rsid w:val="00565D00"/>
    <w:rsid w:val="00565E2E"/>
    <w:rsid w:val="00566080"/>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3EC"/>
    <w:rsid w:val="00575B97"/>
    <w:rsid w:val="00575C08"/>
    <w:rsid w:val="00575E15"/>
    <w:rsid w:val="00575EC6"/>
    <w:rsid w:val="00576208"/>
    <w:rsid w:val="00576334"/>
    <w:rsid w:val="00576A43"/>
    <w:rsid w:val="00576BA7"/>
    <w:rsid w:val="00577001"/>
    <w:rsid w:val="00577A14"/>
    <w:rsid w:val="00577AA5"/>
    <w:rsid w:val="0058076F"/>
    <w:rsid w:val="00580CDD"/>
    <w:rsid w:val="005810A9"/>
    <w:rsid w:val="0058119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850"/>
    <w:rsid w:val="00592CAF"/>
    <w:rsid w:val="00592CD6"/>
    <w:rsid w:val="00592E3A"/>
    <w:rsid w:val="00593E34"/>
    <w:rsid w:val="00594166"/>
    <w:rsid w:val="005945EA"/>
    <w:rsid w:val="00594F82"/>
    <w:rsid w:val="0059519D"/>
    <w:rsid w:val="00595227"/>
    <w:rsid w:val="00595509"/>
    <w:rsid w:val="00595858"/>
    <w:rsid w:val="00595BA4"/>
    <w:rsid w:val="00595DBE"/>
    <w:rsid w:val="00596041"/>
    <w:rsid w:val="005966BE"/>
    <w:rsid w:val="00596765"/>
    <w:rsid w:val="00596D17"/>
    <w:rsid w:val="00596E4F"/>
    <w:rsid w:val="00597740"/>
    <w:rsid w:val="00597AE6"/>
    <w:rsid w:val="00597C38"/>
    <w:rsid w:val="00597D3F"/>
    <w:rsid w:val="00597F71"/>
    <w:rsid w:val="005A0417"/>
    <w:rsid w:val="005A0545"/>
    <w:rsid w:val="005A0713"/>
    <w:rsid w:val="005A0A08"/>
    <w:rsid w:val="005A103D"/>
    <w:rsid w:val="005A1164"/>
    <w:rsid w:val="005A142D"/>
    <w:rsid w:val="005A21A5"/>
    <w:rsid w:val="005A2578"/>
    <w:rsid w:val="005A287A"/>
    <w:rsid w:val="005A3C26"/>
    <w:rsid w:val="005A4168"/>
    <w:rsid w:val="005A54A5"/>
    <w:rsid w:val="005A5521"/>
    <w:rsid w:val="005A56FF"/>
    <w:rsid w:val="005A5752"/>
    <w:rsid w:val="005A57E4"/>
    <w:rsid w:val="005A6084"/>
    <w:rsid w:val="005A65E9"/>
    <w:rsid w:val="005A6BE6"/>
    <w:rsid w:val="005A7D5A"/>
    <w:rsid w:val="005B00D1"/>
    <w:rsid w:val="005B037F"/>
    <w:rsid w:val="005B052F"/>
    <w:rsid w:val="005B0B25"/>
    <w:rsid w:val="005B27AF"/>
    <w:rsid w:val="005B27B8"/>
    <w:rsid w:val="005B29E7"/>
    <w:rsid w:val="005B2A30"/>
    <w:rsid w:val="005B2A96"/>
    <w:rsid w:val="005B2AD8"/>
    <w:rsid w:val="005B2C58"/>
    <w:rsid w:val="005B35F2"/>
    <w:rsid w:val="005B4668"/>
    <w:rsid w:val="005B48AB"/>
    <w:rsid w:val="005B50BC"/>
    <w:rsid w:val="005B578E"/>
    <w:rsid w:val="005B5C99"/>
    <w:rsid w:val="005B60E3"/>
    <w:rsid w:val="005B64B0"/>
    <w:rsid w:val="005B6DD2"/>
    <w:rsid w:val="005B6E2A"/>
    <w:rsid w:val="005B724D"/>
    <w:rsid w:val="005B7588"/>
    <w:rsid w:val="005C0043"/>
    <w:rsid w:val="005C0357"/>
    <w:rsid w:val="005C040D"/>
    <w:rsid w:val="005C09FC"/>
    <w:rsid w:val="005C1040"/>
    <w:rsid w:val="005C1E99"/>
    <w:rsid w:val="005C2378"/>
    <w:rsid w:val="005C2586"/>
    <w:rsid w:val="005C2616"/>
    <w:rsid w:val="005C2888"/>
    <w:rsid w:val="005C2DC5"/>
    <w:rsid w:val="005C3CB5"/>
    <w:rsid w:val="005C4FF5"/>
    <w:rsid w:val="005C55D6"/>
    <w:rsid w:val="005C6C7B"/>
    <w:rsid w:val="005C76AA"/>
    <w:rsid w:val="005C788A"/>
    <w:rsid w:val="005C7C8E"/>
    <w:rsid w:val="005D0777"/>
    <w:rsid w:val="005D0ACF"/>
    <w:rsid w:val="005D1A81"/>
    <w:rsid w:val="005D1C1D"/>
    <w:rsid w:val="005D2BA7"/>
    <w:rsid w:val="005D2DF7"/>
    <w:rsid w:val="005D2FA4"/>
    <w:rsid w:val="005D3322"/>
    <w:rsid w:val="005D3998"/>
    <w:rsid w:val="005D3E2B"/>
    <w:rsid w:val="005D3E92"/>
    <w:rsid w:val="005D3F2D"/>
    <w:rsid w:val="005D40F8"/>
    <w:rsid w:val="005D49A5"/>
    <w:rsid w:val="005D4A5B"/>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81"/>
    <w:rsid w:val="005E1EEA"/>
    <w:rsid w:val="005E21EC"/>
    <w:rsid w:val="005E3268"/>
    <w:rsid w:val="005E3759"/>
    <w:rsid w:val="005E37F5"/>
    <w:rsid w:val="005E3C39"/>
    <w:rsid w:val="005E3D11"/>
    <w:rsid w:val="005E4007"/>
    <w:rsid w:val="005E437C"/>
    <w:rsid w:val="005E499F"/>
    <w:rsid w:val="005E4A18"/>
    <w:rsid w:val="005E56AA"/>
    <w:rsid w:val="005E5CA4"/>
    <w:rsid w:val="005E5D1A"/>
    <w:rsid w:val="005E70A2"/>
    <w:rsid w:val="005E76DF"/>
    <w:rsid w:val="005E794B"/>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59CC"/>
    <w:rsid w:val="005F60A6"/>
    <w:rsid w:val="005F66EF"/>
    <w:rsid w:val="005F67CD"/>
    <w:rsid w:val="005F7015"/>
    <w:rsid w:val="005F77C3"/>
    <w:rsid w:val="005F7F55"/>
    <w:rsid w:val="006001F4"/>
    <w:rsid w:val="006003DD"/>
    <w:rsid w:val="00600F06"/>
    <w:rsid w:val="0060154A"/>
    <w:rsid w:val="00601F88"/>
    <w:rsid w:val="00602050"/>
    <w:rsid w:val="006023B6"/>
    <w:rsid w:val="00602511"/>
    <w:rsid w:val="00602CCC"/>
    <w:rsid w:val="006030D6"/>
    <w:rsid w:val="00603382"/>
    <w:rsid w:val="0060381E"/>
    <w:rsid w:val="00603FEF"/>
    <w:rsid w:val="00604DC0"/>
    <w:rsid w:val="006050C8"/>
    <w:rsid w:val="0060575D"/>
    <w:rsid w:val="00605C32"/>
    <w:rsid w:val="00606B98"/>
    <w:rsid w:val="006070A1"/>
    <w:rsid w:val="006076CF"/>
    <w:rsid w:val="00607900"/>
    <w:rsid w:val="00607B51"/>
    <w:rsid w:val="006101B7"/>
    <w:rsid w:val="00610775"/>
    <w:rsid w:val="006109CC"/>
    <w:rsid w:val="00610A4C"/>
    <w:rsid w:val="00610E98"/>
    <w:rsid w:val="00610EAC"/>
    <w:rsid w:val="00610F63"/>
    <w:rsid w:val="00611025"/>
    <w:rsid w:val="006120FA"/>
    <w:rsid w:val="00612721"/>
    <w:rsid w:val="006131B0"/>
    <w:rsid w:val="00613302"/>
    <w:rsid w:val="006133FD"/>
    <w:rsid w:val="0061369A"/>
    <w:rsid w:val="006137C0"/>
    <w:rsid w:val="00613BAA"/>
    <w:rsid w:val="00613CC1"/>
    <w:rsid w:val="006143B5"/>
    <w:rsid w:val="0061444E"/>
    <w:rsid w:val="00614AC9"/>
    <w:rsid w:val="00614CE7"/>
    <w:rsid w:val="0061509B"/>
    <w:rsid w:val="0061533E"/>
    <w:rsid w:val="00615381"/>
    <w:rsid w:val="00615CFD"/>
    <w:rsid w:val="00615E3C"/>
    <w:rsid w:val="0061627C"/>
    <w:rsid w:val="00616682"/>
    <w:rsid w:val="00616E24"/>
    <w:rsid w:val="00617AE9"/>
    <w:rsid w:val="00617BB6"/>
    <w:rsid w:val="00617F0D"/>
    <w:rsid w:val="00620063"/>
    <w:rsid w:val="006206D0"/>
    <w:rsid w:val="006206D3"/>
    <w:rsid w:val="0062095B"/>
    <w:rsid w:val="00621DB9"/>
    <w:rsid w:val="0062292E"/>
    <w:rsid w:val="00622B24"/>
    <w:rsid w:val="006232C6"/>
    <w:rsid w:val="006232FD"/>
    <w:rsid w:val="00623388"/>
    <w:rsid w:val="00623768"/>
    <w:rsid w:val="00623801"/>
    <w:rsid w:val="00623A55"/>
    <w:rsid w:val="00624529"/>
    <w:rsid w:val="00624735"/>
    <w:rsid w:val="00625A2B"/>
    <w:rsid w:val="00625AB3"/>
    <w:rsid w:val="00625F15"/>
    <w:rsid w:val="0062605B"/>
    <w:rsid w:val="006268E5"/>
    <w:rsid w:val="00626A5F"/>
    <w:rsid w:val="00626DCE"/>
    <w:rsid w:val="00627293"/>
    <w:rsid w:val="00627E71"/>
    <w:rsid w:val="00632EDA"/>
    <w:rsid w:val="00634114"/>
    <w:rsid w:val="006344A0"/>
    <w:rsid w:val="00634602"/>
    <w:rsid w:val="00634D8A"/>
    <w:rsid w:val="0063617C"/>
    <w:rsid w:val="006361A2"/>
    <w:rsid w:val="00636482"/>
    <w:rsid w:val="00637477"/>
    <w:rsid w:val="0063753B"/>
    <w:rsid w:val="006376AE"/>
    <w:rsid w:val="00637C97"/>
    <w:rsid w:val="00637D1C"/>
    <w:rsid w:val="00637D27"/>
    <w:rsid w:val="00640155"/>
    <w:rsid w:val="00640568"/>
    <w:rsid w:val="00640671"/>
    <w:rsid w:val="00640BA5"/>
    <w:rsid w:val="00640C45"/>
    <w:rsid w:val="00641494"/>
    <w:rsid w:val="006416DA"/>
    <w:rsid w:val="0064192D"/>
    <w:rsid w:val="00641A7E"/>
    <w:rsid w:val="00641ACF"/>
    <w:rsid w:val="00642D60"/>
    <w:rsid w:val="00642ECC"/>
    <w:rsid w:val="00643780"/>
    <w:rsid w:val="0064395D"/>
    <w:rsid w:val="00643BB3"/>
    <w:rsid w:val="00643FBF"/>
    <w:rsid w:val="00644036"/>
    <w:rsid w:val="006441AC"/>
    <w:rsid w:val="006447D0"/>
    <w:rsid w:val="006448C9"/>
    <w:rsid w:val="00644AE6"/>
    <w:rsid w:val="00644F06"/>
    <w:rsid w:val="00645062"/>
    <w:rsid w:val="00645AAD"/>
    <w:rsid w:val="00645D4D"/>
    <w:rsid w:val="00646E9D"/>
    <w:rsid w:val="00647137"/>
    <w:rsid w:val="0064756A"/>
    <w:rsid w:val="006475F0"/>
    <w:rsid w:val="00647F58"/>
    <w:rsid w:val="00650020"/>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BB9"/>
    <w:rsid w:val="00653F7D"/>
    <w:rsid w:val="006543D1"/>
    <w:rsid w:val="006548EF"/>
    <w:rsid w:val="00654F22"/>
    <w:rsid w:val="00655FC0"/>
    <w:rsid w:val="006564D0"/>
    <w:rsid w:val="00656518"/>
    <w:rsid w:val="0065653D"/>
    <w:rsid w:val="00656625"/>
    <w:rsid w:val="0065681A"/>
    <w:rsid w:val="006571EC"/>
    <w:rsid w:val="006576C3"/>
    <w:rsid w:val="006579DC"/>
    <w:rsid w:val="006600AF"/>
    <w:rsid w:val="006602EE"/>
    <w:rsid w:val="00660988"/>
    <w:rsid w:val="00660AFC"/>
    <w:rsid w:val="0066174C"/>
    <w:rsid w:val="00661E04"/>
    <w:rsid w:val="00662FB9"/>
    <w:rsid w:val="006633C5"/>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662"/>
    <w:rsid w:val="00676B42"/>
    <w:rsid w:val="006779D6"/>
    <w:rsid w:val="00680935"/>
    <w:rsid w:val="00680B00"/>
    <w:rsid w:val="00680E5A"/>
    <w:rsid w:val="0068160C"/>
    <w:rsid w:val="00681638"/>
    <w:rsid w:val="0068169A"/>
    <w:rsid w:val="006821AB"/>
    <w:rsid w:val="006830B5"/>
    <w:rsid w:val="006832B8"/>
    <w:rsid w:val="0068343C"/>
    <w:rsid w:val="006834A9"/>
    <w:rsid w:val="006835C0"/>
    <w:rsid w:val="00683A33"/>
    <w:rsid w:val="00683E74"/>
    <w:rsid w:val="00684AB0"/>
    <w:rsid w:val="00684B7B"/>
    <w:rsid w:val="0068527C"/>
    <w:rsid w:val="00685930"/>
    <w:rsid w:val="00686315"/>
    <w:rsid w:val="00686963"/>
    <w:rsid w:val="00686A39"/>
    <w:rsid w:val="00686E4A"/>
    <w:rsid w:val="006871DB"/>
    <w:rsid w:val="00687741"/>
    <w:rsid w:val="00687DAC"/>
    <w:rsid w:val="0069058D"/>
    <w:rsid w:val="00690603"/>
    <w:rsid w:val="00690B23"/>
    <w:rsid w:val="006910A5"/>
    <w:rsid w:val="006913BD"/>
    <w:rsid w:val="0069143A"/>
    <w:rsid w:val="0069149F"/>
    <w:rsid w:val="00691B4C"/>
    <w:rsid w:val="00691C56"/>
    <w:rsid w:val="00692215"/>
    <w:rsid w:val="006922CD"/>
    <w:rsid w:val="0069263D"/>
    <w:rsid w:val="00692F7F"/>
    <w:rsid w:val="006932CC"/>
    <w:rsid w:val="00693BCD"/>
    <w:rsid w:val="00694505"/>
    <w:rsid w:val="006946D8"/>
    <w:rsid w:val="00694737"/>
    <w:rsid w:val="00694B56"/>
    <w:rsid w:val="00694C06"/>
    <w:rsid w:val="00694CA0"/>
    <w:rsid w:val="00694CD2"/>
    <w:rsid w:val="00695026"/>
    <w:rsid w:val="00695615"/>
    <w:rsid w:val="00695872"/>
    <w:rsid w:val="00695B4E"/>
    <w:rsid w:val="00696E85"/>
    <w:rsid w:val="006973CF"/>
    <w:rsid w:val="006978A5"/>
    <w:rsid w:val="006A073E"/>
    <w:rsid w:val="006A0AC0"/>
    <w:rsid w:val="006A11A4"/>
    <w:rsid w:val="006A19A8"/>
    <w:rsid w:val="006A225F"/>
    <w:rsid w:val="006A2A2D"/>
    <w:rsid w:val="006A3594"/>
    <w:rsid w:val="006A414D"/>
    <w:rsid w:val="006A4183"/>
    <w:rsid w:val="006A4309"/>
    <w:rsid w:val="006A43F3"/>
    <w:rsid w:val="006A546F"/>
    <w:rsid w:val="006A5FFD"/>
    <w:rsid w:val="006A6C25"/>
    <w:rsid w:val="006A70D1"/>
    <w:rsid w:val="006A7519"/>
    <w:rsid w:val="006A7ACC"/>
    <w:rsid w:val="006A7CF8"/>
    <w:rsid w:val="006B04FB"/>
    <w:rsid w:val="006B0D07"/>
    <w:rsid w:val="006B137D"/>
    <w:rsid w:val="006B2105"/>
    <w:rsid w:val="006B219C"/>
    <w:rsid w:val="006B2F42"/>
    <w:rsid w:val="006B3442"/>
    <w:rsid w:val="006B396A"/>
    <w:rsid w:val="006B3C7E"/>
    <w:rsid w:val="006B4480"/>
    <w:rsid w:val="006B4BED"/>
    <w:rsid w:val="006B5357"/>
    <w:rsid w:val="006B60AA"/>
    <w:rsid w:val="006B619D"/>
    <w:rsid w:val="006B66F4"/>
    <w:rsid w:val="006B6874"/>
    <w:rsid w:val="006B6AE9"/>
    <w:rsid w:val="006B7080"/>
    <w:rsid w:val="006B7D63"/>
    <w:rsid w:val="006C0DAA"/>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99F"/>
    <w:rsid w:val="006D16B1"/>
    <w:rsid w:val="006D1714"/>
    <w:rsid w:val="006D2412"/>
    <w:rsid w:val="006D2B16"/>
    <w:rsid w:val="006D2D17"/>
    <w:rsid w:val="006D32E2"/>
    <w:rsid w:val="006D3546"/>
    <w:rsid w:val="006D36A6"/>
    <w:rsid w:val="006D39DF"/>
    <w:rsid w:val="006D4FE8"/>
    <w:rsid w:val="006D55E9"/>
    <w:rsid w:val="006D61CC"/>
    <w:rsid w:val="006D64E6"/>
    <w:rsid w:val="006D7110"/>
    <w:rsid w:val="006D72E3"/>
    <w:rsid w:val="006D74D9"/>
    <w:rsid w:val="006D78FB"/>
    <w:rsid w:val="006E1AC1"/>
    <w:rsid w:val="006E29D1"/>
    <w:rsid w:val="006E2EF4"/>
    <w:rsid w:val="006E3279"/>
    <w:rsid w:val="006E38EC"/>
    <w:rsid w:val="006E4123"/>
    <w:rsid w:val="006E44AF"/>
    <w:rsid w:val="006E48F1"/>
    <w:rsid w:val="006E49E4"/>
    <w:rsid w:val="006E4A0A"/>
    <w:rsid w:val="006E6981"/>
    <w:rsid w:val="006E6BF1"/>
    <w:rsid w:val="006E7821"/>
    <w:rsid w:val="006E7833"/>
    <w:rsid w:val="006E7A41"/>
    <w:rsid w:val="006E7E36"/>
    <w:rsid w:val="006F0323"/>
    <w:rsid w:val="006F09DC"/>
    <w:rsid w:val="006F0C98"/>
    <w:rsid w:val="006F107E"/>
    <w:rsid w:val="006F1347"/>
    <w:rsid w:val="006F1475"/>
    <w:rsid w:val="006F1AD3"/>
    <w:rsid w:val="006F2682"/>
    <w:rsid w:val="006F3037"/>
    <w:rsid w:val="006F3AD8"/>
    <w:rsid w:val="006F3C72"/>
    <w:rsid w:val="006F40F6"/>
    <w:rsid w:val="006F44CD"/>
    <w:rsid w:val="006F44DA"/>
    <w:rsid w:val="006F4684"/>
    <w:rsid w:val="006F5473"/>
    <w:rsid w:val="006F56F2"/>
    <w:rsid w:val="006F5811"/>
    <w:rsid w:val="006F5F3B"/>
    <w:rsid w:val="006F652B"/>
    <w:rsid w:val="006F668C"/>
    <w:rsid w:val="006F684D"/>
    <w:rsid w:val="006F6A7E"/>
    <w:rsid w:val="006F6B09"/>
    <w:rsid w:val="006F6B93"/>
    <w:rsid w:val="006F6C01"/>
    <w:rsid w:val="006F7658"/>
    <w:rsid w:val="006F7F82"/>
    <w:rsid w:val="00700F3D"/>
    <w:rsid w:val="00701979"/>
    <w:rsid w:val="007020DB"/>
    <w:rsid w:val="00702A0A"/>
    <w:rsid w:val="00703017"/>
    <w:rsid w:val="007032E2"/>
    <w:rsid w:val="00703A9C"/>
    <w:rsid w:val="00703B95"/>
    <w:rsid w:val="00704C29"/>
    <w:rsid w:val="007051D7"/>
    <w:rsid w:val="00705226"/>
    <w:rsid w:val="007059B3"/>
    <w:rsid w:val="00705D01"/>
    <w:rsid w:val="00705D02"/>
    <w:rsid w:val="00706024"/>
    <w:rsid w:val="007060F9"/>
    <w:rsid w:val="0070654E"/>
    <w:rsid w:val="00706652"/>
    <w:rsid w:val="00707620"/>
    <w:rsid w:val="007077A1"/>
    <w:rsid w:val="00707E51"/>
    <w:rsid w:val="00710801"/>
    <w:rsid w:val="0071085C"/>
    <w:rsid w:val="00711405"/>
    <w:rsid w:val="0071152B"/>
    <w:rsid w:val="00711741"/>
    <w:rsid w:val="00711769"/>
    <w:rsid w:val="0071227E"/>
    <w:rsid w:val="00712798"/>
    <w:rsid w:val="00713068"/>
    <w:rsid w:val="0071354F"/>
    <w:rsid w:val="00713853"/>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98A"/>
    <w:rsid w:val="00720EF3"/>
    <w:rsid w:val="007210D2"/>
    <w:rsid w:val="0072119E"/>
    <w:rsid w:val="00721AC0"/>
    <w:rsid w:val="00721B28"/>
    <w:rsid w:val="00721B66"/>
    <w:rsid w:val="00721D01"/>
    <w:rsid w:val="00721E1C"/>
    <w:rsid w:val="00721EDD"/>
    <w:rsid w:val="007224D0"/>
    <w:rsid w:val="007235D6"/>
    <w:rsid w:val="00723C1C"/>
    <w:rsid w:val="00724193"/>
    <w:rsid w:val="007248E4"/>
    <w:rsid w:val="0072512D"/>
    <w:rsid w:val="007255B1"/>
    <w:rsid w:val="00725F88"/>
    <w:rsid w:val="00725FDF"/>
    <w:rsid w:val="00726104"/>
    <w:rsid w:val="00726BBF"/>
    <w:rsid w:val="00726F29"/>
    <w:rsid w:val="00727C73"/>
    <w:rsid w:val="00727E90"/>
    <w:rsid w:val="007301A5"/>
    <w:rsid w:val="007302F9"/>
    <w:rsid w:val="00730710"/>
    <w:rsid w:val="00730882"/>
    <w:rsid w:val="00730C15"/>
    <w:rsid w:val="00730F2C"/>
    <w:rsid w:val="00731614"/>
    <w:rsid w:val="007319F0"/>
    <w:rsid w:val="00732498"/>
    <w:rsid w:val="0073291B"/>
    <w:rsid w:val="007329CE"/>
    <w:rsid w:val="00732C40"/>
    <w:rsid w:val="00732F59"/>
    <w:rsid w:val="007330C6"/>
    <w:rsid w:val="007333D6"/>
    <w:rsid w:val="0073351A"/>
    <w:rsid w:val="00733527"/>
    <w:rsid w:val="00733ADD"/>
    <w:rsid w:val="00733D49"/>
    <w:rsid w:val="00733E62"/>
    <w:rsid w:val="00734027"/>
    <w:rsid w:val="00734ADB"/>
    <w:rsid w:val="00734C67"/>
    <w:rsid w:val="00735353"/>
    <w:rsid w:val="0073650F"/>
    <w:rsid w:val="00736AB1"/>
    <w:rsid w:val="00737E57"/>
    <w:rsid w:val="00740068"/>
    <w:rsid w:val="00740209"/>
    <w:rsid w:val="00740230"/>
    <w:rsid w:val="00740B8B"/>
    <w:rsid w:val="00740DFB"/>
    <w:rsid w:val="007412F0"/>
    <w:rsid w:val="00741A80"/>
    <w:rsid w:val="00741FF5"/>
    <w:rsid w:val="007420BC"/>
    <w:rsid w:val="0074225A"/>
    <w:rsid w:val="007424BB"/>
    <w:rsid w:val="0074344D"/>
    <w:rsid w:val="00743C8B"/>
    <w:rsid w:val="00744380"/>
    <w:rsid w:val="0074474B"/>
    <w:rsid w:val="00744AB7"/>
    <w:rsid w:val="00744BAA"/>
    <w:rsid w:val="007452AB"/>
    <w:rsid w:val="00745AFF"/>
    <w:rsid w:val="00745E79"/>
    <w:rsid w:val="0074670A"/>
    <w:rsid w:val="00746D1E"/>
    <w:rsid w:val="00746F89"/>
    <w:rsid w:val="00750387"/>
    <w:rsid w:val="0075043F"/>
    <w:rsid w:val="007507F9"/>
    <w:rsid w:val="00750846"/>
    <w:rsid w:val="007519CE"/>
    <w:rsid w:val="00751CD4"/>
    <w:rsid w:val="00751F11"/>
    <w:rsid w:val="00752FB3"/>
    <w:rsid w:val="0075368C"/>
    <w:rsid w:val="00753B30"/>
    <w:rsid w:val="00753E22"/>
    <w:rsid w:val="00753F1F"/>
    <w:rsid w:val="00754320"/>
    <w:rsid w:val="00754646"/>
    <w:rsid w:val="00754F55"/>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703"/>
    <w:rsid w:val="00765637"/>
    <w:rsid w:val="00765B5A"/>
    <w:rsid w:val="00765EAA"/>
    <w:rsid w:val="007669D2"/>
    <w:rsid w:val="00766B77"/>
    <w:rsid w:val="00766E47"/>
    <w:rsid w:val="00770135"/>
    <w:rsid w:val="00770354"/>
    <w:rsid w:val="00770528"/>
    <w:rsid w:val="0077103A"/>
    <w:rsid w:val="00771067"/>
    <w:rsid w:val="00772759"/>
    <w:rsid w:val="007729F6"/>
    <w:rsid w:val="00773567"/>
    <w:rsid w:val="00773B51"/>
    <w:rsid w:val="00773DAC"/>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B5F"/>
    <w:rsid w:val="00776BD7"/>
    <w:rsid w:val="00776EC9"/>
    <w:rsid w:val="0077756F"/>
    <w:rsid w:val="0077771E"/>
    <w:rsid w:val="00777934"/>
    <w:rsid w:val="00777EAB"/>
    <w:rsid w:val="007804A2"/>
    <w:rsid w:val="00780B5A"/>
    <w:rsid w:val="00780C27"/>
    <w:rsid w:val="00780F91"/>
    <w:rsid w:val="0078117C"/>
    <w:rsid w:val="00781D83"/>
    <w:rsid w:val="007820D7"/>
    <w:rsid w:val="0078227E"/>
    <w:rsid w:val="00782F3A"/>
    <w:rsid w:val="00783ADF"/>
    <w:rsid w:val="00784029"/>
    <w:rsid w:val="007840A3"/>
    <w:rsid w:val="00784172"/>
    <w:rsid w:val="00784292"/>
    <w:rsid w:val="0078445D"/>
    <w:rsid w:val="0078477F"/>
    <w:rsid w:val="00785555"/>
    <w:rsid w:val="007857C0"/>
    <w:rsid w:val="007858AD"/>
    <w:rsid w:val="00787712"/>
    <w:rsid w:val="007878BF"/>
    <w:rsid w:val="00787E8B"/>
    <w:rsid w:val="00790ADC"/>
    <w:rsid w:val="00790C3C"/>
    <w:rsid w:val="007921DB"/>
    <w:rsid w:val="00793005"/>
    <w:rsid w:val="007931AC"/>
    <w:rsid w:val="007936B6"/>
    <w:rsid w:val="00793962"/>
    <w:rsid w:val="007939AA"/>
    <w:rsid w:val="007948DC"/>
    <w:rsid w:val="00795C39"/>
    <w:rsid w:val="00795C8E"/>
    <w:rsid w:val="00795F04"/>
    <w:rsid w:val="0079614D"/>
    <w:rsid w:val="00796E12"/>
    <w:rsid w:val="007A01DA"/>
    <w:rsid w:val="007A0915"/>
    <w:rsid w:val="007A12A2"/>
    <w:rsid w:val="007A155B"/>
    <w:rsid w:val="007A16C6"/>
    <w:rsid w:val="007A2849"/>
    <w:rsid w:val="007A2B38"/>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CDA"/>
    <w:rsid w:val="007B1EEA"/>
    <w:rsid w:val="007B2017"/>
    <w:rsid w:val="007B2051"/>
    <w:rsid w:val="007B2077"/>
    <w:rsid w:val="007B2A6D"/>
    <w:rsid w:val="007B2D80"/>
    <w:rsid w:val="007B2E38"/>
    <w:rsid w:val="007B374B"/>
    <w:rsid w:val="007B5501"/>
    <w:rsid w:val="007B6E31"/>
    <w:rsid w:val="007B709A"/>
    <w:rsid w:val="007B79B8"/>
    <w:rsid w:val="007B7C91"/>
    <w:rsid w:val="007C01C9"/>
    <w:rsid w:val="007C0770"/>
    <w:rsid w:val="007C0790"/>
    <w:rsid w:val="007C0856"/>
    <w:rsid w:val="007C0E04"/>
    <w:rsid w:val="007C1412"/>
    <w:rsid w:val="007C1414"/>
    <w:rsid w:val="007C1489"/>
    <w:rsid w:val="007C1667"/>
    <w:rsid w:val="007C16A6"/>
    <w:rsid w:val="007C18EB"/>
    <w:rsid w:val="007C1D99"/>
    <w:rsid w:val="007C2108"/>
    <w:rsid w:val="007C3158"/>
    <w:rsid w:val="007C3DD5"/>
    <w:rsid w:val="007C46C9"/>
    <w:rsid w:val="007C4860"/>
    <w:rsid w:val="007C4D42"/>
    <w:rsid w:val="007C5480"/>
    <w:rsid w:val="007C5791"/>
    <w:rsid w:val="007C5976"/>
    <w:rsid w:val="007C6058"/>
    <w:rsid w:val="007C6074"/>
    <w:rsid w:val="007C63EF"/>
    <w:rsid w:val="007C7820"/>
    <w:rsid w:val="007C7ACC"/>
    <w:rsid w:val="007D04CB"/>
    <w:rsid w:val="007D078F"/>
    <w:rsid w:val="007D15B5"/>
    <w:rsid w:val="007D2250"/>
    <w:rsid w:val="007D285C"/>
    <w:rsid w:val="007D2BE4"/>
    <w:rsid w:val="007D304E"/>
    <w:rsid w:val="007D34D8"/>
    <w:rsid w:val="007D3FBD"/>
    <w:rsid w:val="007D41D9"/>
    <w:rsid w:val="007D4702"/>
    <w:rsid w:val="007D49A4"/>
    <w:rsid w:val="007D4C1E"/>
    <w:rsid w:val="007D4F41"/>
    <w:rsid w:val="007D5504"/>
    <w:rsid w:val="007D5D7C"/>
    <w:rsid w:val="007D5D96"/>
    <w:rsid w:val="007D69F0"/>
    <w:rsid w:val="007D6FFB"/>
    <w:rsid w:val="007E0223"/>
    <w:rsid w:val="007E0455"/>
    <w:rsid w:val="007E0907"/>
    <w:rsid w:val="007E0A51"/>
    <w:rsid w:val="007E0CC6"/>
    <w:rsid w:val="007E0D7A"/>
    <w:rsid w:val="007E0EDB"/>
    <w:rsid w:val="007E17D1"/>
    <w:rsid w:val="007E19BD"/>
    <w:rsid w:val="007E1E12"/>
    <w:rsid w:val="007E1F4D"/>
    <w:rsid w:val="007E21E7"/>
    <w:rsid w:val="007E27B7"/>
    <w:rsid w:val="007E37D3"/>
    <w:rsid w:val="007E3945"/>
    <w:rsid w:val="007E39CB"/>
    <w:rsid w:val="007E3A02"/>
    <w:rsid w:val="007E3D17"/>
    <w:rsid w:val="007E41EB"/>
    <w:rsid w:val="007E426D"/>
    <w:rsid w:val="007E579A"/>
    <w:rsid w:val="007E63BA"/>
    <w:rsid w:val="007E6E05"/>
    <w:rsid w:val="007E6F02"/>
    <w:rsid w:val="007E727D"/>
    <w:rsid w:val="007E7388"/>
    <w:rsid w:val="007E77EF"/>
    <w:rsid w:val="007E7B98"/>
    <w:rsid w:val="007F047B"/>
    <w:rsid w:val="007F0590"/>
    <w:rsid w:val="007F0757"/>
    <w:rsid w:val="007F1991"/>
    <w:rsid w:val="007F1C4D"/>
    <w:rsid w:val="007F2192"/>
    <w:rsid w:val="007F22DB"/>
    <w:rsid w:val="007F2302"/>
    <w:rsid w:val="007F2708"/>
    <w:rsid w:val="007F2EE1"/>
    <w:rsid w:val="007F38F1"/>
    <w:rsid w:val="007F3935"/>
    <w:rsid w:val="007F3C91"/>
    <w:rsid w:val="007F4250"/>
    <w:rsid w:val="007F447E"/>
    <w:rsid w:val="007F576A"/>
    <w:rsid w:val="007F57FB"/>
    <w:rsid w:val="007F6096"/>
    <w:rsid w:val="007F6508"/>
    <w:rsid w:val="007F6BE2"/>
    <w:rsid w:val="007F738C"/>
    <w:rsid w:val="007F7772"/>
    <w:rsid w:val="007F7AC9"/>
    <w:rsid w:val="0080087A"/>
    <w:rsid w:val="00801296"/>
    <w:rsid w:val="00801C81"/>
    <w:rsid w:val="00801FF5"/>
    <w:rsid w:val="00802205"/>
    <w:rsid w:val="008022BB"/>
    <w:rsid w:val="00802BD0"/>
    <w:rsid w:val="008047A7"/>
    <w:rsid w:val="00805409"/>
    <w:rsid w:val="0080596C"/>
    <w:rsid w:val="00805ACE"/>
    <w:rsid w:val="00805F64"/>
    <w:rsid w:val="008061B1"/>
    <w:rsid w:val="00806980"/>
    <w:rsid w:val="00806BD4"/>
    <w:rsid w:val="00806EEB"/>
    <w:rsid w:val="00807248"/>
    <w:rsid w:val="008076B7"/>
    <w:rsid w:val="008077F1"/>
    <w:rsid w:val="00810136"/>
    <w:rsid w:val="00810619"/>
    <w:rsid w:val="008106A4"/>
    <w:rsid w:val="00810A9C"/>
    <w:rsid w:val="00811816"/>
    <w:rsid w:val="00811960"/>
    <w:rsid w:val="008120FE"/>
    <w:rsid w:val="0081214C"/>
    <w:rsid w:val="008121BC"/>
    <w:rsid w:val="00812C18"/>
    <w:rsid w:val="00812C38"/>
    <w:rsid w:val="00812F84"/>
    <w:rsid w:val="00813D70"/>
    <w:rsid w:val="00813DD8"/>
    <w:rsid w:val="00814642"/>
    <w:rsid w:val="00814D00"/>
    <w:rsid w:val="00815181"/>
    <w:rsid w:val="008157A8"/>
    <w:rsid w:val="00815E94"/>
    <w:rsid w:val="00816AF2"/>
    <w:rsid w:val="00816C46"/>
    <w:rsid w:val="00817752"/>
    <w:rsid w:val="00820AA5"/>
    <w:rsid w:val="00820B3E"/>
    <w:rsid w:val="00820CC9"/>
    <w:rsid w:val="0082193A"/>
    <w:rsid w:val="00822950"/>
    <w:rsid w:val="00825E3A"/>
    <w:rsid w:val="00826395"/>
    <w:rsid w:val="00827374"/>
    <w:rsid w:val="00827C57"/>
    <w:rsid w:val="00827C60"/>
    <w:rsid w:val="00827D7D"/>
    <w:rsid w:val="008308A8"/>
    <w:rsid w:val="00831C3E"/>
    <w:rsid w:val="00833318"/>
    <w:rsid w:val="008333CB"/>
    <w:rsid w:val="00833996"/>
    <w:rsid w:val="00833A0B"/>
    <w:rsid w:val="00833C7D"/>
    <w:rsid w:val="00834F94"/>
    <w:rsid w:val="0083522C"/>
    <w:rsid w:val="00835760"/>
    <w:rsid w:val="00836B74"/>
    <w:rsid w:val="00837A00"/>
    <w:rsid w:val="0084190A"/>
    <w:rsid w:val="00841C76"/>
    <w:rsid w:val="00841D34"/>
    <w:rsid w:val="00841D8E"/>
    <w:rsid w:val="00841E40"/>
    <w:rsid w:val="008420C7"/>
    <w:rsid w:val="008425D5"/>
    <w:rsid w:val="008429E0"/>
    <w:rsid w:val="00843289"/>
    <w:rsid w:val="008438D3"/>
    <w:rsid w:val="00843BA4"/>
    <w:rsid w:val="00843BBC"/>
    <w:rsid w:val="00843CA1"/>
    <w:rsid w:val="0084431A"/>
    <w:rsid w:val="00844750"/>
    <w:rsid w:val="00844881"/>
    <w:rsid w:val="00844B20"/>
    <w:rsid w:val="00844E70"/>
    <w:rsid w:val="00844EB6"/>
    <w:rsid w:val="00844FAE"/>
    <w:rsid w:val="00845A8A"/>
    <w:rsid w:val="00845AC0"/>
    <w:rsid w:val="00845F68"/>
    <w:rsid w:val="00846222"/>
    <w:rsid w:val="008463CE"/>
    <w:rsid w:val="00846558"/>
    <w:rsid w:val="00846CC9"/>
    <w:rsid w:val="00847086"/>
    <w:rsid w:val="00847597"/>
    <w:rsid w:val="00847BB6"/>
    <w:rsid w:val="00847D03"/>
    <w:rsid w:val="00850E50"/>
    <w:rsid w:val="00850F9B"/>
    <w:rsid w:val="008512D3"/>
    <w:rsid w:val="00851856"/>
    <w:rsid w:val="00852449"/>
    <w:rsid w:val="00852A74"/>
    <w:rsid w:val="00852E0C"/>
    <w:rsid w:val="00852ECE"/>
    <w:rsid w:val="00853B0F"/>
    <w:rsid w:val="00853CA5"/>
    <w:rsid w:val="00854117"/>
    <w:rsid w:val="00854213"/>
    <w:rsid w:val="00854381"/>
    <w:rsid w:val="00854794"/>
    <w:rsid w:val="00854B53"/>
    <w:rsid w:val="00854D1D"/>
    <w:rsid w:val="008552C9"/>
    <w:rsid w:val="00855709"/>
    <w:rsid w:val="008559FA"/>
    <w:rsid w:val="00856236"/>
    <w:rsid w:val="0085643A"/>
    <w:rsid w:val="00857818"/>
    <w:rsid w:val="0085782D"/>
    <w:rsid w:val="008578EE"/>
    <w:rsid w:val="00861652"/>
    <w:rsid w:val="00862413"/>
    <w:rsid w:val="00862678"/>
    <w:rsid w:val="00863545"/>
    <w:rsid w:val="00863821"/>
    <w:rsid w:val="0086384E"/>
    <w:rsid w:val="008652A0"/>
    <w:rsid w:val="0086538D"/>
    <w:rsid w:val="0086670D"/>
    <w:rsid w:val="00866C62"/>
    <w:rsid w:val="00866D89"/>
    <w:rsid w:val="008673FA"/>
    <w:rsid w:val="008676B2"/>
    <w:rsid w:val="00867772"/>
    <w:rsid w:val="008678A6"/>
    <w:rsid w:val="00867F9F"/>
    <w:rsid w:val="008702F1"/>
    <w:rsid w:val="0087065B"/>
    <w:rsid w:val="0087094E"/>
    <w:rsid w:val="00870C27"/>
    <w:rsid w:val="00871179"/>
    <w:rsid w:val="00871198"/>
    <w:rsid w:val="008716B3"/>
    <w:rsid w:val="0087188B"/>
    <w:rsid w:val="00871D84"/>
    <w:rsid w:val="0087217B"/>
    <w:rsid w:val="00872A42"/>
    <w:rsid w:val="008742E0"/>
    <w:rsid w:val="008749C8"/>
    <w:rsid w:val="00874BDE"/>
    <w:rsid w:val="00875576"/>
    <w:rsid w:val="008757DF"/>
    <w:rsid w:val="008762BC"/>
    <w:rsid w:val="00877D3C"/>
    <w:rsid w:val="0088009C"/>
    <w:rsid w:val="0088150E"/>
    <w:rsid w:val="008820CB"/>
    <w:rsid w:val="00882431"/>
    <w:rsid w:val="008826A4"/>
    <w:rsid w:val="00882B53"/>
    <w:rsid w:val="00883159"/>
    <w:rsid w:val="00883C22"/>
    <w:rsid w:val="00883D4E"/>
    <w:rsid w:val="00883DC4"/>
    <w:rsid w:val="00884A12"/>
    <w:rsid w:val="00885774"/>
    <w:rsid w:val="00885AE6"/>
    <w:rsid w:val="00885FE1"/>
    <w:rsid w:val="008863B3"/>
    <w:rsid w:val="0088655C"/>
    <w:rsid w:val="00886580"/>
    <w:rsid w:val="008873E2"/>
    <w:rsid w:val="008875FB"/>
    <w:rsid w:val="008902CB"/>
    <w:rsid w:val="008904FE"/>
    <w:rsid w:val="0089058E"/>
    <w:rsid w:val="0089089C"/>
    <w:rsid w:val="00890E10"/>
    <w:rsid w:val="00891460"/>
    <w:rsid w:val="00891A19"/>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60C3"/>
    <w:rsid w:val="0089661D"/>
    <w:rsid w:val="0089729B"/>
    <w:rsid w:val="0089790F"/>
    <w:rsid w:val="008A030D"/>
    <w:rsid w:val="008A0FE5"/>
    <w:rsid w:val="008A126F"/>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00B2"/>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7BA"/>
    <w:rsid w:val="008C1BE2"/>
    <w:rsid w:val="008C1FFB"/>
    <w:rsid w:val="008C24E1"/>
    <w:rsid w:val="008C2BA0"/>
    <w:rsid w:val="008C31A8"/>
    <w:rsid w:val="008C38C5"/>
    <w:rsid w:val="008C4014"/>
    <w:rsid w:val="008C531F"/>
    <w:rsid w:val="008C55B6"/>
    <w:rsid w:val="008C5629"/>
    <w:rsid w:val="008C579D"/>
    <w:rsid w:val="008C5EE7"/>
    <w:rsid w:val="008C6060"/>
    <w:rsid w:val="008C6442"/>
    <w:rsid w:val="008C7891"/>
    <w:rsid w:val="008C7F4F"/>
    <w:rsid w:val="008D0286"/>
    <w:rsid w:val="008D0DB9"/>
    <w:rsid w:val="008D0DBA"/>
    <w:rsid w:val="008D1436"/>
    <w:rsid w:val="008D1CE3"/>
    <w:rsid w:val="008D24CC"/>
    <w:rsid w:val="008D310D"/>
    <w:rsid w:val="008D36CD"/>
    <w:rsid w:val="008D3B74"/>
    <w:rsid w:val="008D4486"/>
    <w:rsid w:val="008D4696"/>
    <w:rsid w:val="008D4B41"/>
    <w:rsid w:val="008D4D1D"/>
    <w:rsid w:val="008D4EEB"/>
    <w:rsid w:val="008D541B"/>
    <w:rsid w:val="008D61A5"/>
    <w:rsid w:val="008D67A2"/>
    <w:rsid w:val="008E0265"/>
    <w:rsid w:val="008E0634"/>
    <w:rsid w:val="008E077B"/>
    <w:rsid w:val="008E100B"/>
    <w:rsid w:val="008E10A2"/>
    <w:rsid w:val="008E19E9"/>
    <w:rsid w:val="008E213D"/>
    <w:rsid w:val="008E2D53"/>
    <w:rsid w:val="008E3086"/>
    <w:rsid w:val="008E31A7"/>
    <w:rsid w:val="008E31F8"/>
    <w:rsid w:val="008E3B9F"/>
    <w:rsid w:val="008E3BC2"/>
    <w:rsid w:val="008E44BC"/>
    <w:rsid w:val="008E498C"/>
    <w:rsid w:val="008E539B"/>
    <w:rsid w:val="008E5E8F"/>
    <w:rsid w:val="008E7121"/>
    <w:rsid w:val="008E728A"/>
    <w:rsid w:val="008E7BFF"/>
    <w:rsid w:val="008E7DBE"/>
    <w:rsid w:val="008E7FF6"/>
    <w:rsid w:val="008F0688"/>
    <w:rsid w:val="008F1478"/>
    <w:rsid w:val="008F17BB"/>
    <w:rsid w:val="008F1E31"/>
    <w:rsid w:val="008F261E"/>
    <w:rsid w:val="008F2E6B"/>
    <w:rsid w:val="008F3249"/>
    <w:rsid w:val="008F37C9"/>
    <w:rsid w:val="008F3EA1"/>
    <w:rsid w:val="008F47B6"/>
    <w:rsid w:val="008F512A"/>
    <w:rsid w:val="008F5179"/>
    <w:rsid w:val="008F686C"/>
    <w:rsid w:val="008F715E"/>
    <w:rsid w:val="008F775C"/>
    <w:rsid w:val="008F7D64"/>
    <w:rsid w:val="00900879"/>
    <w:rsid w:val="00900A01"/>
    <w:rsid w:val="00900EDE"/>
    <w:rsid w:val="009010A3"/>
    <w:rsid w:val="009012E8"/>
    <w:rsid w:val="00901433"/>
    <w:rsid w:val="00901DE8"/>
    <w:rsid w:val="009026D0"/>
    <w:rsid w:val="00902D89"/>
    <w:rsid w:val="00902F89"/>
    <w:rsid w:val="00902FE8"/>
    <w:rsid w:val="009030F7"/>
    <w:rsid w:val="00903911"/>
    <w:rsid w:val="00903D28"/>
    <w:rsid w:val="00904910"/>
    <w:rsid w:val="00904E26"/>
    <w:rsid w:val="00904F98"/>
    <w:rsid w:val="0090520F"/>
    <w:rsid w:val="0090543D"/>
    <w:rsid w:val="00905ED9"/>
    <w:rsid w:val="00905FBD"/>
    <w:rsid w:val="009062E7"/>
    <w:rsid w:val="00906AC3"/>
    <w:rsid w:val="00907263"/>
    <w:rsid w:val="00907E34"/>
    <w:rsid w:val="009105D2"/>
    <w:rsid w:val="0091064B"/>
    <w:rsid w:val="00910ECA"/>
    <w:rsid w:val="00911064"/>
    <w:rsid w:val="0091112D"/>
    <w:rsid w:val="009116DD"/>
    <w:rsid w:val="00911710"/>
    <w:rsid w:val="00911754"/>
    <w:rsid w:val="0091292C"/>
    <w:rsid w:val="00912C74"/>
    <w:rsid w:val="0091376C"/>
    <w:rsid w:val="00913F5E"/>
    <w:rsid w:val="00914081"/>
    <w:rsid w:val="00914381"/>
    <w:rsid w:val="009144E3"/>
    <w:rsid w:val="0091480E"/>
    <w:rsid w:val="0091525A"/>
    <w:rsid w:val="0091619A"/>
    <w:rsid w:val="00916D13"/>
    <w:rsid w:val="00916E57"/>
    <w:rsid w:val="00917ADE"/>
    <w:rsid w:val="00917FD5"/>
    <w:rsid w:val="009206B9"/>
    <w:rsid w:val="009211DA"/>
    <w:rsid w:val="00921411"/>
    <w:rsid w:val="009218A6"/>
    <w:rsid w:val="00921B9B"/>
    <w:rsid w:val="00921FF9"/>
    <w:rsid w:val="00922B46"/>
    <w:rsid w:val="00922DAE"/>
    <w:rsid w:val="00922E9A"/>
    <w:rsid w:val="00923846"/>
    <w:rsid w:val="0092395E"/>
    <w:rsid w:val="009240B1"/>
    <w:rsid w:val="009249D7"/>
    <w:rsid w:val="00924DE2"/>
    <w:rsid w:val="00924EB5"/>
    <w:rsid w:val="0092542A"/>
    <w:rsid w:val="00925821"/>
    <w:rsid w:val="00925965"/>
    <w:rsid w:val="00925CC7"/>
    <w:rsid w:val="009264A9"/>
    <w:rsid w:val="009267B9"/>
    <w:rsid w:val="00926BCC"/>
    <w:rsid w:val="009271CF"/>
    <w:rsid w:val="0092792A"/>
    <w:rsid w:val="00930165"/>
    <w:rsid w:val="00930EA6"/>
    <w:rsid w:val="0093124C"/>
    <w:rsid w:val="00931888"/>
    <w:rsid w:val="00931E79"/>
    <w:rsid w:val="00932C41"/>
    <w:rsid w:val="00932CB2"/>
    <w:rsid w:val="00933158"/>
    <w:rsid w:val="00933635"/>
    <w:rsid w:val="0093386F"/>
    <w:rsid w:val="00933A6F"/>
    <w:rsid w:val="00934098"/>
    <w:rsid w:val="009340DD"/>
    <w:rsid w:val="0093432B"/>
    <w:rsid w:val="009343B3"/>
    <w:rsid w:val="009345C6"/>
    <w:rsid w:val="009346A7"/>
    <w:rsid w:val="00934D12"/>
    <w:rsid w:val="00934F43"/>
    <w:rsid w:val="009362DC"/>
    <w:rsid w:val="009367AC"/>
    <w:rsid w:val="00936D55"/>
    <w:rsid w:val="00936EEF"/>
    <w:rsid w:val="009371B8"/>
    <w:rsid w:val="00937D8A"/>
    <w:rsid w:val="00937ED5"/>
    <w:rsid w:val="00940420"/>
    <w:rsid w:val="009409ED"/>
    <w:rsid w:val="00940AFA"/>
    <w:rsid w:val="00940F58"/>
    <w:rsid w:val="00940FE1"/>
    <w:rsid w:val="00941646"/>
    <w:rsid w:val="00941B35"/>
    <w:rsid w:val="00941DE3"/>
    <w:rsid w:val="0094203B"/>
    <w:rsid w:val="0094211E"/>
    <w:rsid w:val="00942315"/>
    <w:rsid w:val="00942AE9"/>
    <w:rsid w:val="0094304E"/>
    <w:rsid w:val="00943FD6"/>
    <w:rsid w:val="009442D4"/>
    <w:rsid w:val="00944667"/>
    <w:rsid w:val="00944C6C"/>
    <w:rsid w:val="0094543E"/>
    <w:rsid w:val="009457BE"/>
    <w:rsid w:val="00945C33"/>
    <w:rsid w:val="00945D8C"/>
    <w:rsid w:val="0094647C"/>
    <w:rsid w:val="00947A62"/>
    <w:rsid w:val="00947A83"/>
    <w:rsid w:val="00947D44"/>
    <w:rsid w:val="00950321"/>
    <w:rsid w:val="00950658"/>
    <w:rsid w:val="00950772"/>
    <w:rsid w:val="00950E1D"/>
    <w:rsid w:val="00950F6B"/>
    <w:rsid w:val="0095164B"/>
    <w:rsid w:val="009516DC"/>
    <w:rsid w:val="00951A55"/>
    <w:rsid w:val="00951C7C"/>
    <w:rsid w:val="0095206E"/>
    <w:rsid w:val="0095211E"/>
    <w:rsid w:val="009524FF"/>
    <w:rsid w:val="00952540"/>
    <w:rsid w:val="009525E2"/>
    <w:rsid w:val="00953670"/>
    <w:rsid w:val="00953B8A"/>
    <w:rsid w:val="00953BA9"/>
    <w:rsid w:val="00954676"/>
    <w:rsid w:val="00954FC1"/>
    <w:rsid w:val="00955228"/>
    <w:rsid w:val="009554ED"/>
    <w:rsid w:val="00955EB4"/>
    <w:rsid w:val="00956102"/>
    <w:rsid w:val="009561B2"/>
    <w:rsid w:val="0095631E"/>
    <w:rsid w:val="0095683C"/>
    <w:rsid w:val="00956AEA"/>
    <w:rsid w:val="00956B60"/>
    <w:rsid w:val="009600B4"/>
    <w:rsid w:val="009602CC"/>
    <w:rsid w:val="00960A2F"/>
    <w:rsid w:val="00961164"/>
    <w:rsid w:val="0096133F"/>
    <w:rsid w:val="00961E62"/>
    <w:rsid w:val="00962AF5"/>
    <w:rsid w:val="00963430"/>
    <w:rsid w:val="009635C0"/>
    <w:rsid w:val="0096442C"/>
    <w:rsid w:val="00964484"/>
    <w:rsid w:val="00964892"/>
    <w:rsid w:val="00965529"/>
    <w:rsid w:val="009658D3"/>
    <w:rsid w:val="00967DDD"/>
    <w:rsid w:val="009701B4"/>
    <w:rsid w:val="00970459"/>
    <w:rsid w:val="00970504"/>
    <w:rsid w:val="009705A0"/>
    <w:rsid w:val="009708B6"/>
    <w:rsid w:val="009710CD"/>
    <w:rsid w:val="0097136C"/>
    <w:rsid w:val="00972266"/>
    <w:rsid w:val="009726E0"/>
    <w:rsid w:val="009729BF"/>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805"/>
    <w:rsid w:val="009769C9"/>
    <w:rsid w:val="00976D83"/>
    <w:rsid w:val="0097767C"/>
    <w:rsid w:val="0097770C"/>
    <w:rsid w:val="00977A11"/>
    <w:rsid w:val="00980191"/>
    <w:rsid w:val="0098084C"/>
    <w:rsid w:val="0098084D"/>
    <w:rsid w:val="009808C9"/>
    <w:rsid w:val="00980AC4"/>
    <w:rsid w:val="00982D96"/>
    <w:rsid w:val="00983224"/>
    <w:rsid w:val="00983373"/>
    <w:rsid w:val="009834DF"/>
    <w:rsid w:val="00983995"/>
    <w:rsid w:val="00983F41"/>
    <w:rsid w:val="009841DC"/>
    <w:rsid w:val="009849E4"/>
    <w:rsid w:val="00985270"/>
    <w:rsid w:val="00985645"/>
    <w:rsid w:val="009857EC"/>
    <w:rsid w:val="00985A7F"/>
    <w:rsid w:val="0098743F"/>
    <w:rsid w:val="0098770B"/>
    <w:rsid w:val="0099014F"/>
    <w:rsid w:val="009902A9"/>
    <w:rsid w:val="0099080B"/>
    <w:rsid w:val="0099086C"/>
    <w:rsid w:val="00990C68"/>
    <w:rsid w:val="00991029"/>
    <w:rsid w:val="009915BD"/>
    <w:rsid w:val="009918CB"/>
    <w:rsid w:val="00992653"/>
    <w:rsid w:val="0099289A"/>
    <w:rsid w:val="00992CBB"/>
    <w:rsid w:val="00993D15"/>
    <w:rsid w:val="00993E75"/>
    <w:rsid w:val="0099419F"/>
    <w:rsid w:val="009948BE"/>
    <w:rsid w:val="00994965"/>
    <w:rsid w:val="00995AB0"/>
    <w:rsid w:val="00995C57"/>
    <w:rsid w:val="00995E33"/>
    <w:rsid w:val="00995FD3"/>
    <w:rsid w:val="0099614E"/>
    <w:rsid w:val="00996B64"/>
    <w:rsid w:val="00996B8B"/>
    <w:rsid w:val="00996F9C"/>
    <w:rsid w:val="0099776C"/>
    <w:rsid w:val="00997779"/>
    <w:rsid w:val="00997E8F"/>
    <w:rsid w:val="009A0295"/>
    <w:rsid w:val="009A048B"/>
    <w:rsid w:val="009A0846"/>
    <w:rsid w:val="009A094C"/>
    <w:rsid w:val="009A0C11"/>
    <w:rsid w:val="009A0CDE"/>
    <w:rsid w:val="009A15FA"/>
    <w:rsid w:val="009A15FF"/>
    <w:rsid w:val="009A1A06"/>
    <w:rsid w:val="009A1B90"/>
    <w:rsid w:val="009A2409"/>
    <w:rsid w:val="009A268A"/>
    <w:rsid w:val="009A2C95"/>
    <w:rsid w:val="009A2D63"/>
    <w:rsid w:val="009A3000"/>
    <w:rsid w:val="009A37A0"/>
    <w:rsid w:val="009A3ABE"/>
    <w:rsid w:val="009A4913"/>
    <w:rsid w:val="009A49D3"/>
    <w:rsid w:val="009A4C36"/>
    <w:rsid w:val="009A4CBC"/>
    <w:rsid w:val="009A4F1E"/>
    <w:rsid w:val="009A52DD"/>
    <w:rsid w:val="009A53A9"/>
    <w:rsid w:val="009A5515"/>
    <w:rsid w:val="009A6227"/>
    <w:rsid w:val="009A638A"/>
    <w:rsid w:val="009A64F5"/>
    <w:rsid w:val="009A65B5"/>
    <w:rsid w:val="009A6A0E"/>
    <w:rsid w:val="009A7016"/>
    <w:rsid w:val="009A72B3"/>
    <w:rsid w:val="009B0A33"/>
    <w:rsid w:val="009B0ACD"/>
    <w:rsid w:val="009B0C8D"/>
    <w:rsid w:val="009B11D8"/>
    <w:rsid w:val="009B17A5"/>
    <w:rsid w:val="009B1AF6"/>
    <w:rsid w:val="009B1B18"/>
    <w:rsid w:val="009B2ACF"/>
    <w:rsid w:val="009B2C80"/>
    <w:rsid w:val="009B3009"/>
    <w:rsid w:val="009B3080"/>
    <w:rsid w:val="009B3905"/>
    <w:rsid w:val="009B390F"/>
    <w:rsid w:val="009B3B4A"/>
    <w:rsid w:val="009B4874"/>
    <w:rsid w:val="009B4A32"/>
    <w:rsid w:val="009B4E72"/>
    <w:rsid w:val="009B53C1"/>
    <w:rsid w:val="009B577C"/>
    <w:rsid w:val="009B59D9"/>
    <w:rsid w:val="009B6163"/>
    <w:rsid w:val="009B6238"/>
    <w:rsid w:val="009B6348"/>
    <w:rsid w:val="009B6D11"/>
    <w:rsid w:val="009B7406"/>
    <w:rsid w:val="009B76CE"/>
    <w:rsid w:val="009C0128"/>
    <w:rsid w:val="009C02A9"/>
    <w:rsid w:val="009C075D"/>
    <w:rsid w:val="009C0761"/>
    <w:rsid w:val="009C0CC4"/>
    <w:rsid w:val="009C1355"/>
    <w:rsid w:val="009C167C"/>
    <w:rsid w:val="009C1845"/>
    <w:rsid w:val="009C237D"/>
    <w:rsid w:val="009C2381"/>
    <w:rsid w:val="009C26F0"/>
    <w:rsid w:val="009C27E2"/>
    <w:rsid w:val="009C2CA1"/>
    <w:rsid w:val="009C3021"/>
    <w:rsid w:val="009C32DC"/>
    <w:rsid w:val="009C3ABF"/>
    <w:rsid w:val="009C48A3"/>
    <w:rsid w:val="009C4F29"/>
    <w:rsid w:val="009C603F"/>
    <w:rsid w:val="009C65E1"/>
    <w:rsid w:val="009C6C58"/>
    <w:rsid w:val="009C75BD"/>
    <w:rsid w:val="009C77A9"/>
    <w:rsid w:val="009C7AF2"/>
    <w:rsid w:val="009C7E67"/>
    <w:rsid w:val="009C7F9B"/>
    <w:rsid w:val="009D00D2"/>
    <w:rsid w:val="009D0452"/>
    <w:rsid w:val="009D084D"/>
    <w:rsid w:val="009D08DD"/>
    <w:rsid w:val="009D0C28"/>
    <w:rsid w:val="009D112E"/>
    <w:rsid w:val="009D11F9"/>
    <w:rsid w:val="009D1582"/>
    <w:rsid w:val="009D1759"/>
    <w:rsid w:val="009D1D3E"/>
    <w:rsid w:val="009D20FB"/>
    <w:rsid w:val="009D2499"/>
    <w:rsid w:val="009D2D20"/>
    <w:rsid w:val="009D3454"/>
    <w:rsid w:val="009D3B47"/>
    <w:rsid w:val="009D486E"/>
    <w:rsid w:val="009D4B84"/>
    <w:rsid w:val="009D4C9E"/>
    <w:rsid w:val="009D51D8"/>
    <w:rsid w:val="009D5661"/>
    <w:rsid w:val="009D5822"/>
    <w:rsid w:val="009D5B4C"/>
    <w:rsid w:val="009D6348"/>
    <w:rsid w:val="009D661E"/>
    <w:rsid w:val="009D6879"/>
    <w:rsid w:val="009D6D16"/>
    <w:rsid w:val="009D6E92"/>
    <w:rsid w:val="009D6F1B"/>
    <w:rsid w:val="009D6FC9"/>
    <w:rsid w:val="009D71F4"/>
    <w:rsid w:val="009D77AF"/>
    <w:rsid w:val="009E09F9"/>
    <w:rsid w:val="009E1803"/>
    <w:rsid w:val="009E1E7D"/>
    <w:rsid w:val="009E2926"/>
    <w:rsid w:val="009E39B1"/>
    <w:rsid w:val="009E3CB3"/>
    <w:rsid w:val="009E3D64"/>
    <w:rsid w:val="009E4007"/>
    <w:rsid w:val="009E4377"/>
    <w:rsid w:val="009E43FC"/>
    <w:rsid w:val="009E44E8"/>
    <w:rsid w:val="009E5B8A"/>
    <w:rsid w:val="009E5CED"/>
    <w:rsid w:val="009E61EB"/>
    <w:rsid w:val="009E63EE"/>
    <w:rsid w:val="009E65CF"/>
    <w:rsid w:val="009E6608"/>
    <w:rsid w:val="009E6B6F"/>
    <w:rsid w:val="009E6FC0"/>
    <w:rsid w:val="009F03CA"/>
    <w:rsid w:val="009F08D2"/>
    <w:rsid w:val="009F1310"/>
    <w:rsid w:val="009F17DB"/>
    <w:rsid w:val="009F1F03"/>
    <w:rsid w:val="009F24B5"/>
    <w:rsid w:val="009F275A"/>
    <w:rsid w:val="009F3E24"/>
    <w:rsid w:val="009F4D28"/>
    <w:rsid w:val="009F4D2C"/>
    <w:rsid w:val="009F5023"/>
    <w:rsid w:val="009F51EF"/>
    <w:rsid w:val="009F5719"/>
    <w:rsid w:val="009F6289"/>
    <w:rsid w:val="009F6858"/>
    <w:rsid w:val="009F69B2"/>
    <w:rsid w:val="009F6C53"/>
    <w:rsid w:val="009F7036"/>
    <w:rsid w:val="009F74F3"/>
    <w:rsid w:val="009F7A0A"/>
    <w:rsid w:val="009F7EAB"/>
    <w:rsid w:val="00A00337"/>
    <w:rsid w:val="00A005FA"/>
    <w:rsid w:val="00A011FC"/>
    <w:rsid w:val="00A0126A"/>
    <w:rsid w:val="00A0136D"/>
    <w:rsid w:val="00A0178B"/>
    <w:rsid w:val="00A035DF"/>
    <w:rsid w:val="00A03A9C"/>
    <w:rsid w:val="00A041AD"/>
    <w:rsid w:val="00A045F7"/>
    <w:rsid w:val="00A04B06"/>
    <w:rsid w:val="00A05183"/>
    <w:rsid w:val="00A052DE"/>
    <w:rsid w:val="00A05B60"/>
    <w:rsid w:val="00A05B85"/>
    <w:rsid w:val="00A05D1A"/>
    <w:rsid w:val="00A05E2E"/>
    <w:rsid w:val="00A07B22"/>
    <w:rsid w:val="00A1013F"/>
    <w:rsid w:val="00A1038D"/>
    <w:rsid w:val="00A10391"/>
    <w:rsid w:val="00A1046D"/>
    <w:rsid w:val="00A1125D"/>
    <w:rsid w:val="00A114BD"/>
    <w:rsid w:val="00A11AFC"/>
    <w:rsid w:val="00A11DBB"/>
    <w:rsid w:val="00A12A5A"/>
    <w:rsid w:val="00A13173"/>
    <w:rsid w:val="00A13CE1"/>
    <w:rsid w:val="00A1414D"/>
    <w:rsid w:val="00A1470E"/>
    <w:rsid w:val="00A15493"/>
    <w:rsid w:val="00A156E7"/>
    <w:rsid w:val="00A15973"/>
    <w:rsid w:val="00A15F74"/>
    <w:rsid w:val="00A1610E"/>
    <w:rsid w:val="00A1675B"/>
    <w:rsid w:val="00A16C39"/>
    <w:rsid w:val="00A17041"/>
    <w:rsid w:val="00A171FB"/>
    <w:rsid w:val="00A17374"/>
    <w:rsid w:val="00A1748F"/>
    <w:rsid w:val="00A1779A"/>
    <w:rsid w:val="00A20231"/>
    <w:rsid w:val="00A20ACD"/>
    <w:rsid w:val="00A20B51"/>
    <w:rsid w:val="00A212E2"/>
    <w:rsid w:val="00A2138F"/>
    <w:rsid w:val="00A21986"/>
    <w:rsid w:val="00A21E1C"/>
    <w:rsid w:val="00A220BC"/>
    <w:rsid w:val="00A22D7B"/>
    <w:rsid w:val="00A234CB"/>
    <w:rsid w:val="00A2365A"/>
    <w:rsid w:val="00A23AA0"/>
    <w:rsid w:val="00A24748"/>
    <w:rsid w:val="00A25D0E"/>
    <w:rsid w:val="00A26229"/>
    <w:rsid w:val="00A2661F"/>
    <w:rsid w:val="00A26ADF"/>
    <w:rsid w:val="00A272F7"/>
    <w:rsid w:val="00A272FD"/>
    <w:rsid w:val="00A2740F"/>
    <w:rsid w:val="00A27930"/>
    <w:rsid w:val="00A27FEC"/>
    <w:rsid w:val="00A302EA"/>
    <w:rsid w:val="00A303C1"/>
    <w:rsid w:val="00A30978"/>
    <w:rsid w:val="00A30A42"/>
    <w:rsid w:val="00A311E8"/>
    <w:rsid w:val="00A316C9"/>
    <w:rsid w:val="00A31F90"/>
    <w:rsid w:val="00A32088"/>
    <w:rsid w:val="00A324C5"/>
    <w:rsid w:val="00A328A4"/>
    <w:rsid w:val="00A32F31"/>
    <w:rsid w:val="00A33394"/>
    <w:rsid w:val="00A333D8"/>
    <w:rsid w:val="00A3384B"/>
    <w:rsid w:val="00A33A82"/>
    <w:rsid w:val="00A33AC9"/>
    <w:rsid w:val="00A34DE3"/>
    <w:rsid w:val="00A34EC5"/>
    <w:rsid w:val="00A35203"/>
    <w:rsid w:val="00A366D0"/>
    <w:rsid w:val="00A3715F"/>
    <w:rsid w:val="00A37428"/>
    <w:rsid w:val="00A3778A"/>
    <w:rsid w:val="00A4069A"/>
    <w:rsid w:val="00A409D3"/>
    <w:rsid w:val="00A40AA3"/>
    <w:rsid w:val="00A4121E"/>
    <w:rsid w:val="00A415BC"/>
    <w:rsid w:val="00A41C56"/>
    <w:rsid w:val="00A42042"/>
    <w:rsid w:val="00A43E50"/>
    <w:rsid w:val="00A44311"/>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A27"/>
    <w:rsid w:val="00A51DE6"/>
    <w:rsid w:val="00A51F00"/>
    <w:rsid w:val="00A520D6"/>
    <w:rsid w:val="00A52C7A"/>
    <w:rsid w:val="00A5469C"/>
    <w:rsid w:val="00A5480E"/>
    <w:rsid w:val="00A54F72"/>
    <w:rsid w:val="00A56D99"/>
    <w:rsid w:val="00A57170"/>
    <w:rsid w:val="00A572F8"/>
    <w:rsid w:val="00A5782E"/>
    <w:rsid w:val="00A57A8D"/>
    <w:rsid w:val="00A6060E"/>
    <w:rsid w:val="00A608AB"/>
    <w:rsid w:val="00A60F5B"/>
    <w:rsid w:val="00A61514"/>
    <w:rsid w:val="00A61CD6"/>
    <w:rsid w:val="00A620F2"/>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22C"/>
    <w:rsid w:val="00A734CB"/>
    <w:rsid w:val="00A737AD"/>
    <w:rsid w:val="00A741DC"/>
    <w:rsid w:val="00A74574"/>
    <w:rsid w:val="00A7483E"/>
    <w:rsid w:val="00A74D3A"/>
    <w:rsid w:val="00A75DB9"/>
    <w:rsid w:val="00A75F5B"/>
    <w:rsid w:val="00A76CEC"/>
    <w:rsid w:val="00A76FE6"/>
    <w:rsid w:val="00A77893"/>
    <w:rsid w:val="00A778B5"/>
    <w:rsid w:val="00A77D15"/>
    <w:rsid w:val="00A805E0"/>
    <w:rsid w:val="00A80B88"/>
    <w:rsid w:val="00A80FF6"/>
    <w:rsid w:val="00A814F6"/>
    <w:rsid w:val="00A81679"/>
    <w:rsid w:val="00A81C34"/>
    <w:rsid w:val="00A81DF8"/>
    <w:rsid w:val="00A8364C"/>
    <w:rsid w:val="00A83A50"/>
    <w:rsid w:val="00A84055"/>
    <w:rsid w:val="00A84075"/>
    <w:rsid w:val="00A84626"/>
    <w:rsid w:val="00A8465D"/>
    <w:rsid w:val="00A851F3"/>
    <w:rsid w:val="00A86055"/>
    <w:rsid w:val="00A8620D"/>
    <w:rsid w:val="00A864E1"/>
    <w:rsid w:val="00A8651D"/>
    <w:rsid w:val="00A86B8B"/>
    <w:rsid w:val="00A86DBE"/>
    <w:rsid w:val="00A8777C"/>
    <w:rsid w:val="00A90052"/>
    <w:rsid w:val="00A90493"/>
    <w:rsid w:val="00A9060A"/>
    <w:rsid w:val="00A90992"/>
    <w:rsid w:val="00A90E64"/>
    <w:rsid w:val="00A9100B"/>
    <w:rsid w:val="00A910AD"/>
    <w:rsid w:val="00A91378"/>
    <w:rsid w:val="00A91607"/>
    <w:rsid w:val="00A91F58"/>
    <w:rsid w:val="00A92DF5"/>
    <w:rsid w:val="00A92FFD"/>
    <w:rsid w:val="00A9334E"/>
    <w:rsid w:val="00A943FB"/>
    <w:rsid w:val="00A94483"/>
    <w:rsid w:val="00A94992"/>
    <w:rsid w:val="00A94E63"/>
    <w:rsid w:val="00A94E6E"/>
    <w:rsid w:val="00A9544D"/>
    <w:rsid w:val="00A95521"/>
    <w:rsid w:val="00A9593E"/>
    <w:rsid w:val="00A95AC5"/>
    <w:rsid w:val="00A95C71"/>
    <w:rsid w:val="00A9643D"/>
    <w:rsid w:val="00A96B45"/>
    <w:rsid w:val="00A9779A"/>
    <w:rsid w:val="00A9793A"/>
    <w:rsid w:val="00AA0603"/>
    <w:rsid w:val="00AA0892"/>
    <w:rsid w:val="00AA0DD6"/>
    <w:rsid w:val="00AA10BB"/>
    <w:rsid w:val="00AA1867"/>
    <w:rsid w:val="00AA22E5"/>
    <w:rsid w:val="00AA2474"/>
    <w:rsid w:val="00AA2A85"/>
    <w:rsid w:val="00AA3C8E"/>
    <w:rsid w:val="00AA3FC0"/>
    <w:rsid w:val="00AA4AFD"/>
    <w:rsid w:val="00AA4C4B"/>
    <w:rsid w:val="00AA4C9E"/>
    <w:rsid w:val="00AA5886"/>
    <w:rsid w:val="00AA6B51"/>
    <w:rsid w:val="00AA6D92"/>
    <w:rsid w:val="00AA710A"/>
    <w:rsid w:val="00AA71FA"/>
    <w:rsid w:val="00AA724D"/>
    <w:rsid w:val="00AA75C0"/>
    <w:rsid w:val="00AA76C8"/>
    <w:rsid w:val="00AA7B59"/>
    <w:rsid w:val="00AA7CC1"/>
    <w:rsid w:val="00AA7E05"/>
    <w:rsid w:val="00AB05A3"/>
    <w:rsid w:val="00AB0C52"/>
    <w:rsid w:val="00AB157E"/>
    <w:rsid w:val="00AB15BD"/>
    <w:rsid w:val="00AB185E"/>
    <w:rsid w:val="00AB1C92"/>
    <w:rsid w:val="00AB1E0E"/>
    <w:rsid w:val="00AB2722"/>
    <w:rsid w:val="00AB2868"/>
    <w:rsid w:val="00AB31E0"/>
    <w:rsid w:val="00AB3639"/>
    <w:rsid w:val="00AB3BB1"/>
    <w:rsid w:val="00AB5095"/>
    <w:rsid w:val="00AB522F"/>
    <w:rsid w:val="00AB543E"/>
    <w:rsid w:val="00AB5AE8"/>
    <w:rsid w:val="00AB5CE7"/>
    <w:rsid w:val="00AB5D3B"/>
    <w:rsid w:val="00AB6CEB"/>
    <w:rsid w:val="00AB6D96"/>
    <w:rsid w:val="00AC007E"/>
    <w:rsid w:val="00AC0133"/>
    <w:rsid w:val="00AC0194"/>
    <w:rsid w:val="00AC04EE"/>
    <w:rsid w:val="00AC0B33"/>
    <w:rsid w:val="00AC0EAD"/>
    <w:rsid w:val="00AC19EC"/>
    <w:rsid w:val="00AC1A8A"/>
    <w:rsid w:val="00AC24D0"/>
    <w:rsid w:val="00AC29B7"/>
    <w:rsid w:val="00AC3173"/>
    <w:rsid w:val="00AC3258"/>
    <w:rsid w:val="00AC3432"/>
    <w:rsid w:val="00AC397B"/>
    <w:rsid w:val="00AC39FE"/>
    <w:rsid w:val="00AC3D79"/>
    <w:rsid w:val="00AC4016"/>
    <w:rsid w:val="00AC404A"/>
    <w:rsid w:val="00AC4723"/>
    <w:rsid w:val="00AC4A72"/>
    <w:rsid w:val="00AC71C6"/>
    <w:rsid w:val="00AC71F9"/>
    <w:rsid w:val="00AC7676"/>
    <w:rsid w:val="00AD033B"/>
    <w:rsid w:val="00AD04E7"/>
    <w:rsid w:val="00AD1638"/>
    <w:rsid w:val="00AD20CB"/>
    <w:rsid w:val="00AD2578"/>
    <w:rsid w:val="00AD284E"/>
    <w:rsid w:val="00AD299E"/>
    <w:rsid w:val="00AD2F8E"/>
    <w:rsid w:val="00AD33F4"/>
    <w:rsid w:val="00AD4199"/>
    <w:rsid w:val="00AD42F8"/>
    <w:rsid w:val="00AD48B8"/>
    <w:rsid w:val="00AD5B74"/>
    <w:rsid w:val="00AD6289"/>
    <w:rsid w:val="00AD69B8"/>
    <w:rsid w:val="00AD6A42"/>
    <w:rsid w:val="00AD6DC1"/>
    <w:rsid w:val="00AD7E64"/>
    <w:rsid w:val="00AE1A87"/>
    <w:rsid w:val="00AE1F45"/>
    <w:rsid w:val="00AE2C4C"/>
    <w:rsid w:val="00AE2DD1"/>
    <w:rsid w:val="00AE3358"/>
    <w:rsid w:val="00AE3418"/>
    <w:rsid w:val="00AE3674"/>
    <w:rsid w:val="00AE4201"/>
    <w:rsid w:val="00AE4235"/>
    <w:rsid w:val="00AE48EF"/>
    <w:rsid w:val="00AE4EDA"/>
    <w:rsid w:val="00AE4F12"/>
    <w:rsid w:val="00AE5057"/>
    <w:rsid w:val="00AE5C0D"/>
    <w:rsid w:val="00AE6079"/>
    <w:rsid w:val="00AE6406"/>
    <w:rsid w:val="00AE6540"/>
    <w:rsid w:val="00AE6594"/>
    <w:rsid w:val="00AE6624"/>
    <w:rsid w:val="00AE7829"/>
    <w:rsid w:val="00AE79AE"/>
    <w:rsid w:val="00AE7ADF"/>
    <w:rsid w:val="00AF0BE3"/>
    <w:rsid w:val="00AF0D3D"/>
    <w:rsid w:val="00AF0EF4"/>
    <w:rsid w:val="00AF0FD7"/>
    <w:rsid w:val="00AF114F"/>
    <w:rsid w:val="00AF15B5"/>
    <w:rsid w:val="00AF223E"/>
    <w:rsid w:val="00AF2524"/>
    <w:rsid w:val="00AF2A02"/>
    <w:rsid w:val="00AF3307"/>
    <w:rsid w:val="00AF3CC7"/>
    <w:rsid w:val="00AF3CF2"/>
    <w:rsid w:val="00AF4077"/>
    <w:rsid w:val="00AF43B8"/>
    <w:rsid w:val="00AF457C"/>
    <w:rsid w:val="00AF52B4"/>
    <w:rsid w:val="00AF6A05"/>
    <w:rsid w:val="00AF6EBE"/>
    <w:rsid w:val="00AF7A7C"/>
    <w:rsid w:val="00B00676"/>
    <w:rsid w:val="00B00691"/>
    <w:rsid w:val="00B0087A"/>
    <w:rsid w:val="00B015EC"/>
    <w:rsid w:val="00B016BD"/>
    <w:rsid w:val="00B01F6E"/>
    <w:rsid w:val="00B02741"/>
    <w:rsid w:val="00B02890"/>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AF6"/>
    <w:rsid w:val="00B10C10"/>
    <w:rsid w:val="00B111BA"/>
    <w:rsid w:val="00B11505"/>
    <w:rsid w:val="00B11516"/>
    <w:rsid w:val="00B1214E"/>
    <w:rsid w:val="00B12C48"/>
    <w:rsid w:val="00B12DE6"/>
    <w:rsid w:val="00B130F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1B34"/>
    <w:rsid w:val="00B21E27"/>
    <w:rsid w:val="00B2218B"/>
    <w:rsid w:val="00B22A9C"/>
    <w:rsid w:val="00B22B99"/>
    <w:rsid w:val="00B22F3A"/>
    <w:rsid w:val="00B241B0"/>
    <w:rsid w:val="00B2423A"/>
    <w:rsid w:val="00B24327"/>
    <w:rsid w:val="00B243D8"/>
    <w:rsid w:val="00B24D6C"/>
    <w:rsid w:val="00B24F6F"/>
    <w:rsid w:val="00B2501C"/>
    <w:rsid w:val="00B26030"/>
    <w:rsid w:val="00B26486"/>
    <w:rsid w:val="00B27CAC"/>
    <w:rsid w:val="00B27D91"/>
    <w:rsid w:val="00B27E64"/>
    <w:rsid w:val="00B30158"/>
    <w:rsid w:val="00B307A3"/>
    <w:rsid w:val="00B30A0C"/>
    <w:rsid w:val="00B30FDB"/>
    <w:rsid w:val="00B3105F"/>
    <w:rsid w:val="00B3193F"/>
    <w:rsid w:val="00B31C32"/>
    <w:rsid w:val="00B32EFF"/>
    <w:rsid w:val="00B333D4"/>
    <w:rsid w:val="00B34A6C"/>
    <w:rsid w:val="00B3533C"/>
    <w:rsid w:val="00B35550"/>
    <w:rsid w:val="00B355F0"/>
    <w:rsid w:val="00B35940"/>
    <w:rsid w:val="00B369AC"/>
    <w:rsid w:val="00B36A2A"/>
    <w:rsid w:val="00B37351"/>
    <w:rsid w:val="00B37B32"/>
    <w:rsid w:val="00B37CD4"/>
    <w:rsid w:val="00B40901"/>
    <w:rsid w:val="00B40C73"/>
    <w:rsid w:val="00B411ED"/>
    <w:rsid w:val="00B413F9"/>
    <w:rsid w:val="00B41450"/>
    <w:rsid w:val="00B41E5B"/>
    <w:rsid w:val="00B41E5C"/>
    <w:rsid w:val="00B42253"/>
    <w:rsid w:val="00B42373"/>
    <w:rsid w:val="00B423E0"/>
    <w:rsid w:val="00B42501"/>
    <w:rsid w:val="00B425CB"/>
    <w:rsid w:val="00B42AC0"/>
    <w:rsid w:val="00B42C9E"/>
    <w:rsid w:val="00B430F3"/>
    <w:rsid w:val="00B44538"/>
    <w:rsid w:val="00B4521E"/>
    <w:rsid w:val="00B459C4"/>
    <w:rsid w:val="00B45E5C"/>
    <w:rsid w:val="00B46E65"/>
    <w:rsid w:val="00B46F48"/>
    <w:rsid w:val="00B4722B"/>
    <w:rsid w:val="00B47DFA"/>
    <w:rsid w:val="00B50025"/>
    <w:rsid w:val="00B5017B"/>
    <w:rsid w:val="00B5043D"/>
    <w:rsid w:val="00B51092"/>
    <w:rsid w:val="00B52A1E"/>
    <w:rsid w:val="00B52DB1"/>
    <w:rsid w:val="00B537FB"/>
    <w:rsid w:val="00B53EE5"/>
    <w:rsid w:val="00B53F51"/>
    <w:rsid w:val="00B55CC0"/>
    <w:rsid w:val="00B55EFB"/>
    <w:rsid w:val="00B55F39"/>
    <w:rsid w:val="00B56239"/>
    <w:rsid w:val="00B57578"/>
    <w:rsid w:val="00B576C2"/>
    <w:rsid w:val="00B57934"/>
    <w:rsid w:val="00B57F2B"/>
    <w:rsid w:val="00B60424"/>
    <w:rsid w:val="00B60788"/>
    <w:rsid w:val="00B6094F"/>
    <w:rsid w:val="00B60F4C"/>
    <w:rsid w:val="00B615BF"/>
    <w:rsid w:val="00B61A2A"/>
    <w:rsid w:val="00B61AD2"/>
    <w:rsid w:val="00B61F4F"/>
    <w:rsid w:val="00B61F70"/>
    <w:rsid w:val="00B6248B"/>
    <w:rsid w:val="00B626D2"/>
    <w:rsid w:val="00B62E90"/>
    <w:rsid w:val="00B6314C"/>
    <w:rsid w:val="00B6376A"/>
    <w:rsid w:val="00B637BB"/>
    <w:rsid w:val="00B6382C"/>
    <w:rsid w:val="00B639D1"/>
    <w:rsid w:val="00B63ED5"/>
    <w:rsid w:val="00B649C9"/>
    <w:rsid w:val="00B64BF8"/>
    <w:rsid w:val="00B652A9"/>
    <w:rsid w:val="00B6583E"/>
    <w:rsid w:val="00B66982"/>
    <w:rsid w:val="00B669EA"/>
    <w:rsid w:val="00B66C06"/>
    <w:rsid w:val="00B66F78"/>
    <w:rsid w:val="00B66FCD"/>
    <w:rsid w:val="00B67341"/>
    <w:rsid w:val="00B67AF7"/>
    <w:rsid w:val="00B67EC4"/>
    <w:rsid w:val="00B67EF2"/>
    <w:rsid w:val="00B7003A"/>
    <w:rsid w:val="00B70C1F"/>
    <w:rsid w:val="00B70CCB"/>
    <w:rsid w:val="00B70FC8"/>
    <w:rsid w:val="00B714DF"/>
    <w:rsid w:val="00B71D24"/>
    <w:rsid w:val="00B71E78"/>
    <w:rsid w:val="00B72699"/>
    <w:rsid w:val="00B732EC"/>
    <w:rsid w:val="00B73436"/>
    <w:rsid w:val="00B73B44"/>
    <w:rsid w:val="00B73CCA"/>
    <w:rsid w:val="00B74EE7"/>
    <w:rsid w:val="00B750D7"/>
    <w:rsid w:val="00B75891"/>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6B9"/>
    <w:rsid w:val="00B82DC1"/>
    <w:rsid w:val="00B831C0"/>
    <w:rsid w:val="00B8338C"/>
    <w:rsid w:val="00B834C4"/>
    <w:rsid w:val="00B8384F"/>
    <w:rsid w:val="00B841D5"/>
    <w:rsid w:val="00B85B01"/>
    <w:rsid w:val="00B85B53"/>
    <w:rsid w:val="00B85B6C"/>
    <w:rsid w:val="00B85D69"/>
    <w:rsid w:val="00B86432"/>
    <w:rsid w:val="00B86C90"/>
    <w:rsid w:val="00B875FE"/>
    <w:rsid w:val="00B876AD"/>
    <w:rsid w:val="00B87881"/>
    <w:rsid w:val="00B9044B"/>
    <w:rsid w:val="00B90B9F"/>
    <w:rsid w:val="00B918A9"/>
    <w:rsid w:val="00B92245"/>
    <w:rsid w:val="00B927B8"/>
    <w:rsid w:val="00B92A52"/>
    <w:rsid w:val="00B93145"/>
    <w:rsid w:val="00B93605"/>
    <w:rsid w:val="00B93FD5"/>
    <w:rsid w:val="00B9455E"/>
    <w:rsid w:val="00B94BA9"/>
    <w:rsid w:val="00B94D20"/>
    <w:rsid w:val="00B95030"/>
    <w:rsid w:val="00B955F4"/>
    <w:rsid w:val="00B95710"/>
    <w:rsid w:val="00B957F7"/>
    <w:rsid w:val="00B95EBC"/>
    <w:rsid w:val="00B95F79"/>
    <w:rsid w:val="00B96261"/>
    <w:rsid w:val="00B964FC"/>
    <w:rsid w:val="00B9653D"/>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736F"/>
    <w:rsid w:val="00BA745D"/>
    <w:rsid w:val="00BA7674"/>
    <w:rsid w:val="00BA7739"/>
    <w:rsid w:val="00BB0003"/>
    <w:rsid w:val="00BB0080"/>
    <w:rsid w:val="00BB0119"/>
    <w:rsid w:val="00BB04E7"/>
    <w:rsid w:val="00BB074A"/>
    <w:rsid w:val="00BB11F8"/>
    <w:rsid w:val="00BB12EF"/>
    <w:rsid w:val="00BB1805"/>
    <w:rsid w:val="00BB1C61"/>
    <w:rsid w:val="00BB2561"/>
    <w:rsid w:val="00BB304F"/>
    <w:rsid w:val="00BB33D2"/>
    <w:rsid w:val="00BB341D"/>
    <w:rsid w:val="00BB41CF"/>
    <w:rsid w:val="00BB4649"/>
    <w:rsid w:val="00BB55C2"/>
    <w:rsid w:val="00BB5995"/>
    <w:rsid w:val="00BB5C4B"/>
    <w:rsid w:val="00BB60A4"/>
    <w:rsid w:val="00BB6662"/>
    <w:rsid w:val="00BB6E43"/>
    <w:rsid w:val="00BB704C"/>
    <w:rsid w:val="00BB74C0"/>
    <w:rsid w:val="00BB7B50"/>
    <w:rsid w:val="00BB7B97"/>
    <w:rsid w:val="00BC05EC"/>
    <w:rsid w:val="00BC1418"/>
    <w:rsid w:val="00BC185C"/>
    <w:rsid w:val="00BC1AA4"/>
    <w:rsid w:val="00BC1CBF"/>
    <w:rsid w:val="00BC1E0C"/>
    <w:rsid w:val="00BC23A0"/>
    <w:rsid w:val="00BC279E"/>
    <w:rsid w:val="00BC2D1A"/>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D62"/>
    <w:rsid w:val="00BC7E06"/>
    <w:rsid w:val="00BD0316"/>
    <w:rsid w:val="00BD157A"/>
    <w:rsid w:val="00BD21C6"/>
    <w:rsid w:val="00BD22EE"/>
    <w:rsid w:val="00BD2357"/>
    <w:rsid w:val="00BD258E"/>
    <w:rsid w:val="00BD2A94"/>
    <w:rsid w:val="00BD4CDB"/>
    <w:rsid w:val="00BD4CF2"/>
    <w:rsid w:val="00BD4F84"/>
    <w:rsid w:val="00BD53BD"/>
    <w:rsid w:val="00BD54CB"/>
    <w:rsid w:val="00BD5529"/>
    <w:rsid w:val="00BD564F"/>
    <w:rsid w:val="00BD6471"/>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1BF"/>
    <w:rsid w:val="00BE423E"/>
    <w:rsid w:val="00BE464F"/>
    <w:rsid w:val="00BE4B1A"/>
    <w:rsid w:val="00BE523A"/>
    <w:rsid w:val="00BE55AB"/>
    <w:rsid w:val="00BE5655"/>
    <w:rsid w:val="00BE685B"/>
    <w:rsid w:val="00BE74A2"/>
    <w:rsid w:val="00BE767E"/>
    <w:rsid w:val="00BE7BA8"/>
    <w:rsid w:val="00BE7C70"/>
    <w:rsid w:val="00BF08E8"/>
    <w:rsid w:val="00BF09B9"/>
    <w:rsid w:val="00BF0A58"/>
    <w:rsid w:val="00BF0E99"/>
    <w:rsid w:val="00BF0EDB"/>
    <w:rsid w:val="00BF1724"/>
    <w:rsid w:val="00BF1761"/>
    <w:rsid w:val="00BF2B83"/>
    <w:rsid w:val="00BF2E84"/>
    <w:rsid w:val="00BF2EF0"/>
    <w:rsid w:val="00BF2F0F"/>
    <w:rsid w:val="00BF319E"/>
    <w:rsid w:val="00BF3332"/>
    <w:rsid w:val="00BF361A"/>
    <w:rsid w:val="00BF36B1"/>
    <w:rsid w:val="00BF38CB"/>
    <w:rsid w:val="00BF3953"/>
    <w:rsid w:val="00BF3973"/>
    <w:rsid w:val="00BF3E7A"/>
    <w:rsid w:val="00BF412C"/>
    <w:rsid w:val="00BF43B2"/>
    <w:rsid w:val="00BF4A39"/>
    <w:rsid w:val="00BF4C56"/>
    <w:rsid w:val="00BF5414"/>
    <w:rsid w:val="00BF54E6"/>
    <w:rsid w:val="00BF6522"/>
    <w:rsid w:val="00BF68DE"/>
    <w:rsid w:val="00BF6BC6"/>
    <w:rsid w:val="00BF6F61"/>
    <w:rsid w:val="00BF705B"/>
    <w:rsid w:val="00BF7786"/>
    <w:rsid w:val="00BF785B"/>
    <w:rsid w:val="00C00252"/>
    <w:rsid w:val="00C006A4"/>
    <w:rsid w:val="00C00B01"/>
    <w:rsid w:val="00C01239"/>
    <w:rsid w:val="00C0191E"/>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105E3"/>
    <w:rsid w:val="00C109C1"/>
    <w:rsid w:val="00C10F80"/>
    <w:rsid w:val="00C11702"/>
    <w:rsid w:val="00C11AA2"/>
    <w:rsid w:val="00C12FAD"/>
    <w:rsid w:val="00C13286"/>
    <w:rsid w:val="00C13765"/>
    <w:rsid w:val="00C13BC3"/>
    <w:rsid w:val="00C13E17"/>
    <w:rsid w:val="00C14506"/>
    <w:rsid w:val="00C15162"/>
    <w:rsid w:val="00C15343"/>
    <w:rsid w:val="00C15ADE"/>
    <w:rsid w:val="00C161DB"/>
    <w:rsid w:val="00C16FAB"/>
    <w:rsid w:val="00C17544"/>
    <w:rsid w:val="00C17757"/>
    <w:rsid w:val="00C1789B"/>
    <w:rsid w:val="00C17BBE"/>
    <w:rsid w:val="00C17BE7"/>
    <w:rsid w:val="00C17C5A"/>
    <w:rsid w:val="00C17DBA"/>
    <w:rsid w:val="00C17F78"/>
    <w:rsid w:val="00C21101"/>
    <w:rsid w:val="00C214B7"/>
    <w:rsid w:val="00C215EC"/>
    <w:rsid w:val="00C2207B"/>
    <w:rsid w:val="00C220EB"/>
    <w:rsid w:val="00C223A1"/>
    <w:rsid w:val="00C22679"/>
    <w:rsid w:val="00C2291D"/>
    <w:rsid w:val="00C22DD0"/>
    <w:rsid w:val="00C2372D"/>
    <w:rsid w:val="00C2375D"/>
    <w:rsid w:val="00C24208"/>
    <w:rsid w:val="00C24907"/>
    <w:rsid w:val="00C24D38"/>
    <w:rsid w:val="00C2675A"/>
    <w:rsid w:val="00C26C17"/>
    <w:rsid w:val="00C26F79"/>
    <w:rsid w:val="00C27023"/>
    <w:rsid w:val="00C2782F"/>
    <w:rsid w:val="00C27DE6"/>
    <w:rsid w:val="00C31463"/>
    <w:rsid w:val="00C31F99"/>
    <w:rsid w:val="00C323F5"/>
    <w:rsid w:val="00C32440"/>
    <w:rsid w:val="00C324C4"/>
    <w:rsid w:val="00C32805"/>
    <w:rsid w:val="00C32AE8"/>
    <w:rsid w:val="00C32CF7"/>
    <w:rsid w:val="00C3331E"/>
    <w:rsid w:val="00C3333A"/>
    <w:rsid w:val="00C335F1"/>
    <w:rsid w:val="00C338AA"/>
    <w:rsid w:val="00C33DB2"/>
    <w:rsid w:val="00C33E5C"/>
    <w:rsid w:val="00C340DF"/>
    <w:rsid w:val="00C341C0"/>
    <w:rsid w:val="00C349E0"/>
    <w:rsid w:val="00C34AD1"/>
    <w:rsid w:val="00C34F6A"/>
    <w:rsid w:val="00C35523"/>
    <w:rsid w:val="00C35EC0"/>
    <w:rsid w:val="00C365E3"/>
    <w:rsid w:val="00C369E9"/>
    <w:rsid w:val="00C36D98"/>
    <w:rsid w:val="00C377C2"/>
    <w:rsid w:val="00C37944"/>
    <w:rsid w:val="00C379BD"/>
    <w:rsid w:val="00C40866"/>
    <w:rsid w:val="00C409FF"/>
    <w:rsid w:val="00C40C2C"/>
    <w:rsid w:val="00C40C50"/>
    <w:rsid w:val="00C40C9D"/>
    <w:rsid w:val="00C40F57"/>
    <w:rsid w:val="00C41312"/>
    <w:rsid w:val="00C41742"/>
    <w:rsid w:val="00C41D08"/>
    <w:rsid w:val="00C41D7E"/>
    <w:rsid w:val="00C42079"/>
    <w:rsid w:val="00C435B9"/>
    <w:rsid w:val="00C4371E"/>
    <w:rsid w:val="00C44C17"/>
    <w:rsid w:val="00C44D6A"/>
    <w:rsid w:val="00C45022"/>
    <w:rsid w:val="00C4540B"/>
    <w:rsid w:val="00C45A3A"/>
    <w:rsid w:val="00C45F9A"/>
    <w:rsid w:val="00C466F4"/>
    <w:rsid w:val="00C468A2"/>
    <w:rsid w:val="00C47200"/>
    <w:rsid w:val="00C478A0"/>
    <w:rsid w:val="00C47E37"/>
    <w:rsid w:val="00C5094B"/>
    <w:rsid w:val="00C50D16"/>
    <w:rsid w:val="00C50F88"/>
    <w:rsid w:val="00C51DBC"/>
    <w:rsid w:val="00C52027"/>
    <w:rsid w:val="00C520F0"/>
    <w:rsid w:val="00C52E43"/>
    <w:rsid w:val="00C5313F"/>
    <w:rsid w:val="00C53638"/>
    <w:rsid w:val="00C53F02"/>
    <w:rsid w:val="00C543AF"/>
    <w:rsid w:val="00C551B4"/>
    <w:rsid w:val="00C555B7"/>
    <w:rsid w:val="00C55CDA"/>
    <w:rsid w:val="00C55D2C"/>
    <w:rsid w:val="00C55D50"/>
    <w:rsid w:val="00C56471"/>
    <w:rsid w:val="00C56BD5"/>
    <w:rsid w:val="00C56D77"/>
    <w:rsid w:val="00C61A41"/>
    <w:rsid w:val="00C61E67"/>
    <w:rsid w:val="00C62193"/>
    <w:rsid w:val="00C6273A"/>
    <w:rsid w:val="00C6408B"/>
    <w:rsid w:val="00C64137"/>
    <w:rsid w:val="00C64883"/>
    <w:rsid w:val="00C64C3A"/>
    <w:rsid w:val="00C64D99"/>
    <w:rsid w:val="00C6523F"/>
    <w:rsid w:val="00C65BE1"/>
    <w:rsid w:val="00C65CC6"/>
    <w:rsid w:val="00C66244"/>
    <w:rsid w:val="00C667F8"/>
    <w:rsid w:val="00C66962"/>
    <w:rsid w:val="00C67A35"/>
    <w:rsid w:val="00C67A92"/>
    <w:rsid w:val="00C67D13"/>
    <w:rsid w:val="00C706BC"/>
    <w:rsid w:val="00C71C83"/>
    <w:rsid w:val="00C71CD8"/>
    <w:rsid w:val="00C71D3A"/>
    <w:rsid w:val="00C71D91"/>
    <w:rsid w:val="00C722D1"/>
    <w:rsid w:val="00C72877"/>
    <w:rsid w:val="00C72CCD"/>
    <w:rsid w:val="00C72E04"/>
    <w:rsid w:val="00C7339A"/>
    <w:rsid w:val="00C73D21"/>
    <w:rsid w:val="00C74723"/>
    <w:rsid w:val="00C75803"/>
    <w:rsid w:val="00C75D0D"/>
    <w:rsid w:val="00C763AF"/>
    <w:rsid w:val="00C7664C"/>
    <w:rsid w:val="00C7687A"/>
    <w:rsid w:val="00C76970"/>
    <w:rsid w:val="00C76B09"/>
    <w:rsid w:val="00C76D5D"/>
    <w:rsid w:val="00C770CE"/>
    <w:rsid w:val="00C778EB"/>
    <w:rsid w:val="00C77AB0"/>
    <w:rsid w:val="00C77B93"/>
    <w:rsid w:val="00C77DF7"/>
    <w:rsid w:val="00C77E3C"/>
    <w:rsid w:val="00C77F2C"/>
    <w:rsid w:val="00C8015D"/>
    <w:rsid w:val="00C809D5"/>
    <w:rsid w:val="00C80E59"/>
    <w:rsid w:val="00C81298"/>
    <w:rsid w:val="00C8153C"/>
    <w:rsid w:val="00C82A27"/>
    <w:rsid w:val="00C835D5"/>
    <w:rsid w:val="00C839CC"/>
    <w:rsid w:val="00C83ADE"/>
    <w:rsid w:val="00C83F07"/>
    <w:rsid w:val="00C8449C"/>
    <w:rsid w:val="00C84DF9"/>
    <w:rsid w:val="00C84F83"/>
    <w:rsid w:val="00C85639"/>
    <w:rsid w:val="00C8585B"/>
    <w:rsid w:val="00C860A0"/>
    <w:rsid w:val="00C8633E"/>
    <w:rsid w:val="00C8641F"/>
    <w:rsid w:val="00C86ADA"/>
    <w:rsid w:val="00C877B3"/>
    <w:rsid w:val="00C87CF6"/>
    <w:rsid w:val="00C87F1E"/>
    <w:rsid w:val="00C87F7B"/>
    <w:rsid w:val="00C90A01"/>
    <w:rsid w:val="00C91C69"/>
    <w:rsid w:val="00C91CBD"/>
    <w:rsid w:val="00C91E23"/>
    <w:rsid w:val="00C922E4"/>
    <w:rsid w:val="00C924C3"/>
    <w:rsid w:val="00C92691"/>
    <w:rsid w:val="00C92BC7"/>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8"/>
    <w:rsid w:val="00CA53DE"/>
    <w:rsid w:val="00CA6994"/>
    <w:rsid w:val="00CA6AFC"/>
    <w:rsid w:val="00CA6EEA"/>
    <w:rsid w:val="00CA6F4D"/>
    <w:rsid w:val="00CA75D7"/>
    <w:rsid w:val="00CA7BCA"/>
    <w:rsid w:val="00CB058F"/>
    <w:rsid w:val="00CB0A6B"/>
    <w:rsid w:val="00CB0E8A"/>
    <w:rsid w:val="00CB0EEE"/>
    <w:rsid w:val="00CB1BE4"/>
    <w:rsid w:val="00CB1C5D"/>
    <w:rsid w:val="00CB1F00"/>
    <w:rsid w:val="00CB22E1"/>
    <w:rsid w:val="00CB34AB"/>
    <w:rsid w:val="00CB3769"/>
    <w:rsid w:val="00CB4B09"/>
    <w:rsid w:val="00CB534D"/>
    <w:rsid w:val="00CB59CC"/>
    <w:rsid w:val="00CB5DA5"/>
    <w:rsid w:val="00CB5F0D"/>
    <w:rsid w:val="00CB626B"/>
    <w:rsid w:val="00CB655B"/>
    <w:rsid w:val="00CB6D55"/>
    <w:rsid w:val="00CB74EE"/>
    <w:rsid w:val="00CB760E"/>
    <w:rsid w:val="00CB763C"/>
    <w:rsid w:val="00CB79A7"/>
    <w:rsid w:val="00CB7A2F"/>
    <w:rsid w:val="00CB7BAE"/>
    <w:rsid w:val="00CB7C7E"/>
    <w:rsid w:val="00CC064F"/>
    <w:rsid w:val="00CC08FA"/>
    <w:rsid w:val="00CC0997"/>
    <w:rsid w:val="00CC0A9E"/>
    <w:rsid w:val="00CC12C0"/>
    <w:rsid w:val="00CC1C2B"/>
    <w:rsid w:val="00CC2A2E"/>
    <w:rsid w:val="00CC2D20"/>
    <w:rsid w:val="00CC3FC1"/>
    <w:rsid w:val="00CC4029"/>
    <w:rsid w:val="00CC4374"/>
    <w:rsid w:val="00CC43DA"/>
    <w:rsid w:val="00CC4DED"/>
    <w:rsid w:val="00CC530D"/>
    <w:rsid w:val="00CC7038"/>
    <w:rsid w:val="00CC7138"/>
    <w:rsid w:val="00CC7A73"/>
    <w:rsid w:val="00CC7C4D"/>
    <w:rsid w:val="00CC7F8B"/>
    <w:rsid w:val="00CD1516"/>
    <w:rsid w:val="00CD2016"/>
    <w:rsid w:val="00CD2893"/>
    <w:rsid w:val="00CD2D56"/>
    <w:rsid w:val="00CD2F70"/>
    <w:rsid w:val="00CD37BC"/>
    <w:rsid w:val="00CD3AB7"/>
    <w:rsid w:val="00CD3C4C"/>
    <w:rsid w:val="00CD40FF"/>
    <w:rsid w:val="00CD419E"/>
    <w:rsid w:val="00CD5141"/>
    <w:rsid w:val="00CD5233"/>
    <w:rsid w:val="00CD52E2"/>
    <w:rsid w:val="00CD5413"/>
    <w:rsid w:val="00CD5A71"/>
    <w:rsid w:val="00CD5DC5"/>
    <w:rsid w:val="00CD682C"/>
    <w:rsid w:val="00CD6C9E"/>
    <w:rsid w:val="00CD7553"/>
    <w:rsid w:val="00CD78AE"/>
    <w:rsid w:val="00CD7C83"/>
    <w:rsid w:val="00CD7DF2"/>
    <w:rsid w:val="00CE097B"/>
    <w:rsid w:val="00CE18A4"/>
    <w:rsid w:val="00CE18AA"/>
    <w:rsid w:val="00CE1DEF"/>
    <w:rsid w:val="00CE1F9E"/>
    <w:rsid w:val="00CE246B"/>
    <w:rsid w:val="00CE2888"/>
    <w:rsid w:val="00CE30DF"/>
    <w:rsid w:val="00CE370C"/>
    <w:rsid w:val="00CE3F2C"/>
    <w:rsid w:val="00CE4513"/>
    <w:rsid w:val="00CE476F"/>
    <w:rsid w:val="00CE4FB4"/>
    <w:rsid w:val="00CE58CC"/>
    <w:rsid w:val="00CE60B3"/>
    <w:rsid w:val="00CE60E9"/>
    <w:rsid w:val="00CE6256"/>
    <w:rsid w:val="00CE6425"/>
    <w:rsid w:val="00CE68BB"/>
    <w:rsid w:val="00CE7D31"/>
    <w:rsid w:val="00CF016F"/>
    <w:rsid w:val="00CF0957"/>
    <w:rsid w:val="00CF0E8C"/>
    <w:rsid w:val="00CF10FC"/>
    <w:rsid w:val="00CF3E6B"/>
    <w:rsid w:val="00CF41AD"/>
    <w:rsid w:val="00CF481F"/>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91D"/>
    <w:rsid w:val="00D03AC4"/>
    <w:rsid w:val="00D03C36"/>
    <w:rsid w:val="00D043A8"/>
    <w:rsid w:val="00D04545"/>
    <w:rsid w:val="00D0472F"/>
    <w:rsid w:val="00D04CBC"/>
    <w:rsid w:val="00D04CC3"/>
    <w:rsid w:val="00D04DBC"/>
    <w:rsid w:val="00D04FA6"/>
    <w:rsid w:val="00D0529B"/>
    <w:rsid w:val="00D0579D"/>
    <w:rsid w:val="00D05EF9"/>
    <w:rsid w:val="00D06A14"/>
    <w:rsid w:val="00D070BB"/>
    <w:rsid w:val="00D07561"/>
    <w:rsid w:val="00D10C64"/>
    <w:rsid w:val="00D10D1E"/>
    <w:rsid w:val="00D111EF"/>
    <w:rsid w:val="00D119A1"/>
    <w:rsid w:val="00D11E11"/>
    <w:rsid w:val="00D128F1"/>
    <w:rsid w:val="00D12DDA"/>
    <w:rsid w:val="00D134EB"/>
    <w:rsid w:val="00D13E0A"/>
    <w:rsid w:val="00D14571"/>
    <w:rsid w:val="00D14A76"/>
    <w:rsid w:val="00D15745"/>
    <w:rsid w:val="00D157F2"/>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2BEF"/>
    <w:rsid w:val="00D236A7"/>
    <w:rsid w:val="00D23946"/>
    <w:rsid w:val="00D23CF2"/>
    <w:rsid w:val="00D25293"/>
    <w:rsid w:val="00D253A5"/>
    <w:rsid w:val="00D2545A"/>
    <w:rsid w:val="00D25571"/>
    <w:rsid w:val="00D25809"/>
    <w:rsid w:val="00D25A0D"/>
    <w:rsid w:val="00D269A6"/>
    <w:rsid w:val="00D274BD"/>
    <w:rsid w:val="00D274E8"/>
    <w:rsid w:val="00D27532"/>
    <w:rsid w:val="00D27DC4"/>
    <w:rsid w:val="00D310A5"/>
    <w:rsid w:val="00D314A6"/>
    <w:rsid w:val="00D3174E"/>
    <w:rsid w:val="00D31DE8"/>
    <w:rsid w:val="00D320BE"/>
    <w:rsid w:val="00D32167"/>
    <w:rsid w:val="00D325D2"/>
    <w:rsid w:val="00D326C4"/>
    <w:rsid w:val="00D329C6"/>
    <w:rsid w:val="00D32B7E"/>
    <w:rsid w:val="00D33AF9"/>
    <w:rsid w:val="00D33CAD"/>
    <w:rsid w:val="00D340C5"/>
    <w:rsid w:val="00D34228"/>
    <w:rsid w:val="00D342C2"/>
    <w:rsid w:val="00D345F0"/>
    <w:rsid w:val="00D34881"/>
    <w:rsid w:val="00D3495F"/>
    <w:rsid w:val="00D34A20"/>
    <w:rsid w:val="00D35A79"/>
    <w:rsid w:val="00D35FEE"/>
    <w:rsid w:val="00D3661D"/>
    <w:rsid w:val="00D374AF"/>
    <w:rsid w:val="00D37D55"/>
    <w:rsid w:val="00D4015E"/>
    <w:rsid w:val="00D4056F"/>
    <w:rsid w:val="00D40A0D"/>
    <w:rsid w:val="00D40A8C"/>
    <w:rsid w:val="00D41B1D"/>
    <w:rsid w:val="00D41BCB"/>
    <w:rsid w:val="00D421B9"/>
    <w:rsid w:val="00D426D0"/>
    <w:rsid w:val="00D42857"/>
    <w:rsid w:val="00D4306A"/>
    <w:rsid w:val="00D435B2"/>
    <w:rsid w:val="00D439CA"/>
    <w:rsid w:val="00D43A07"/>
    <w:rsid w:val="00D43A6A"/>
    <w:rsid w:val="00D43C93"/>
    <w:rsid w:val="00D43D7D"/>
    <w:rsid w:val="00D449BE"/>
    <w:rsid w:val="00D44A93"/>
    <w:rsid w:val="00D44BA0"/>
    <w:rsid w:val="00D45546"/>
    <w:rsid w:val="00D45CA1"/>
    <w:rsid w:val="00D45CBB"/>
    <w:rsid w:val="00D45D78"/>
    <w:rsid w:val="00D45E9E"/>
    <w:rsid w:val="00D45F1F"/>
    <w:rsid w:val="00D45FBC"/>
    <w:rsid w:val="00D46054"/>
    <w:rsid w:val="00D4614B"/>
    <w:rsid w:val="00D464A1"/>
    <w:rsid w:val="00D46565"/>
    <w:rsid w:val="00D46729"/>
    <w:rsid w:val="00D467FA"/>
    <w:rsid w:val="00D47109"/>
    <w:rsid w:val="00D47246"/>
    <w:rsid w:val="00D478D1"/>
    <w:rsid w:val="00D47A40"/>
    <w:rsid w:val="00D47EC8"/>
    <w:rsid w:val="00D5009E"/>
    <w:rsid w:val="00D5057C"/>
    <w:rsid w:val="00D505EE"/>
    <w:rsid w:val="00D50613"/>
    <w:rsid w:val="00D517B2"/>
    <w:rsid w:val="00D51A86"/>
    <w:rsid w:val="00D51B42"/>
    <w:rsid w:val="00D51E2F"/>
    <w:rsid w:val="00D52059"/>
    <w:rsid w:val="00D52C9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0D82"/>
    <w:rsid w:val="00D61469"/>
    <w:rsid w:val="00D61488"/>
    <w:rsid w:val="00D6268C"/>
    <w:rsid w:val="00D62BA5"/>
    <w:rsid w:val="00D62DBA"/>
    <w:rsid w:val="00D631FD"/>
    <w:rsid w:val="00D636B3"/>
    <w:rsid w:val="00D64120"/>
    <w:rsid w:val="00D642D0"/>
    <w:rsid w:val="00D64683"/>
    <w:rsid w:val="00D646CA"/>
    <w:rsid w:val="00D65257"/>
    <w:rsid w:val="00D6526A"/>
    <w:rsid w:val="00D65EC2"/>
    <w:rsid w:val="00D671FA"/>
    <w:rsid w:val="00D67240"/>
    <w:rsid w:val="00D677B6"/>
    <w:rsid w:val="00D67B66"/>
    <w:rsid w:val="00D67CA4"/>
    <w:rsid w:val="00D7057E"/>
    <w:rsid w:val="00D70AAF"/>
    <w:rsid w:val="00D719D1"/>
    <w:rsid w:val="00D71A17"/>
    <w:rsid w:val="00D71B24"/>
    <w:rsid w:val="00D7243F"/>
    <w:rsid w:val="00D72654"/>
    <w:rsid w:val="00D72721"/>
    <w:rsid w:val="00D739A9"/>
    <w:rsid w:val="00D74B43"/>
    <w:rsid w:val="00D74E90"/>
    <w:rsid w:val="00D75113"/>
    <w:rsid w:val="00D754D6"/>
    <w:rsid w:val="00D757EA"/>
    <w:rsid w:val="00D75E04"/>
    <w:rsid w:val="00D76556"/>
    <w:rsid w:val="00D7655B"/>
    <w:rsid w:val="00D7688C"/>
    <w:rsid w:val="00D768F6"/>
    <w:rsid w:val="00D773E7"/>
    <w:rsid w:val="00D773ED"/>
    <w:rsid w:val="00D7753E"/>
    <w:rsid w:val="00D77B20"/>
    <w:rsid w:val="00D77B7F"/>
    <w:rsid w:val="00D77EB3"/>
    <w:rsid w:val="00D802E3"/>
    <w:rsid w:val="00D80781"/>
    <w:rsid w:val="00D80F61"/>
    <w:rsid w:val="00D81D43"/>
    <w:rsid w:val="00D8276E"/>
    <w:rsid w:val="00D83034"/>
    <w:rsid w:val="00D832D8"/>
    <w:rsid w:val="00D83611"/>
    <w:rsid w:val="00D839C4"/>
    <w:rsid w:val="00D83EFE"/>
    <w:rsid w:val="00D83FEA"/>
    <w:rsid w:val="00D84509"/>
    <w:rsid w:val="00D84A24"/>
    <w:rsid w:val="00D84A88"/>
    <w:rsid w:val="00D85240"/>
    <w:rsid w:val="00D854BB"/>
    <w:rsid w:val="00D85826"/>
    <w:rsid w:val="00D868DE"/>
    <w:rsid w:val="00D86AB8"/>
    <w:rsid w:val="00D86E30"/>
    <w:rsid w:val="00D87315"/>
    <w:rsid w:val="00D8736A"/>
    <w:rsid w:val="00D87D8F"/>
    <w:rsid w:val="00D90265"/>
    <w:rsid w:val="00D9043F"/>
    <w:rsid w:val="00D909FF"/>
    <w:rsid w:val="00D90AE0"/>
    <w:rsid w:val="00D90FED"/>
    <w:rsid w:val="00D91A13"/>
    <w:rsid w:val="00D923CB"/>
    <w:rsid w:val="00D92B10"/>
    <w:rsid w:val="00D932E5"/>
    <w:rsid w:val="00D934CE"/>
    <w:rsid w:val="00D9372D"/>
    <w:rsid w:val="00D93897"/>
    <w:rsid w:val="00D93C76"/>
    <w:rsid w:val="00D94265"/>
    <w:rsid w:val="00D9488C"/>
    <w:rsid w:val="00D94A6B"/>
    <w:rsid w:val="00D94C37"/>
    <w:rsid w:val="00D94EC1"/>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6C2B"/>
    <w:rsid w:val="00DA7D63"/>
    <w:rsid w:val="00DB00C7"/>
    <w:rsid w:val="00DB0194"/>
    <w:rsid w:val="00DB0906"/>
    <w:rsid w:val="00DB0B4E"/>
    <w:rsid w:val="00DB0DA3"/>
    <w:rsid w:val="00DB0E50"/>
    <w:rsid w:val="00DB1346"/>
    <w:rsid w:val="00DB2927"/>
    <w:rsid w:val="00DB2E33"/>
    <w:rsid w:val="00DB2E4C"/>
    <w:rsid w:val="00DB39AE"/>
    <w:rsid w:val="00DB3E38"/>
    <w:rsid w:val="00DB3E8A"/>
    <w:rsid w:val="00DB481E"/>
    <w:rsid w:val="00DB4D48"/>
    <w:rsid w:val="00DB4DE1"/>
    <w:rsid w:val="00DB4FEB"/>
    <w:rsid w:val="00DB50DE"/>
    <w:rsid w:val="00DB522F"/>
    <w:rsid w:val="00DB6197"/>
    <w:rsid w:val="00DB651F"/>
    <w:rsid w:val="00DB6763"/>
    <w:rsid w:val="00DB6A91"/>
    <w:rsid w:val="00DB6C8D"/>
    <w:rsid w:val="00DB7340"/>
    <w:rsid w:val="00DB761C"/>
    <w:rsid w:val="00DC0EAF"/>
    <w:rsid w:val="00DC1074"/>
    <w:rsid w:val="00DC12B6"/>
    <w:rsid w:val="00DC202B"/>
    <w:rsid w:val="00DC29C8"/>
    <w:rsid w:val="00DC2A88"/>
    <w:rsid w:val="00DC2B89"/>
    <w:rsid w:val="00DC2C48"/>
    <w:rsid w:val="00DC37B9"/>
    <w:rsid w:val="00DC453B"/>
    <w:rsid w:val="00DC4BA4"/>
    <w:rsid w:val="00DC56F2"/>
    <w:rsid w:val="00DC5D98"/>
    <w:rsid w:val="00DC615D"/>
    <w:rsid w:val="00DC7A01"/>
    <w:rsid w:val="00DC7EE5"/>
    <w:rsid w:val="00DD0229"/>
    <w:rsid w:val="00DD0372"/>
    <w:rsid w:val="00DD141D"/>
    <w:rsid w:val="00DD2A5B"/>
    <w:rsid w:val="00DD2B90"/>
    <w:rsid w:val="00DD323E"/>
    <w:rsid w:val="00DD3B80"/>
    <w:rsid w:val="00DD45AB"/>
    <w:rsid w:val="00DD46E2"/>
    <w:rsid w:val="00DD494B"/>
    <w:rsid w:val="00DD562D"/>
    <w:rsid w:val="00DD596A"/>
    <w:rsid w:val="00DD5B3A"/>
    <w:rsid w:val="00DD5DE1"/>
    <w:rsid w:val="00DD5F1B"/>
    <w:rsid w:val="00DD65F1"/>
    <w:rsid w:val="00DD7281"/>
    <w:rsid w:val="00DD76AD"/>
    <w:rsid w:val="00DD7CCC"/>
    <w:rsid w:val="00DE03A2"/>
    <w:rsid w:val="00DE0455"/>
    <w:rsid w:val="00DE0A4A"/>
    <w:rsid w:val="00DE0BEC"/>
    <w:rsid w:val="00DE0D21"/>
    <w:rsid w:val="00DE0F2B"/>
    <w:rsid w:val="00DE1BF6"/>
    <w:rsid w:val="00DE2005"/>
    <w:rsid w:val="00DE241E"/>
    <w:rsid w:val="00DE25AA"/>
    <w:rsid w:val="00DE2610"/>
    <w:rsid w:val="00DE278B"/>
    <w:rsid w:val="00DE2C02"/>
    <w:rsid w:val="00DE2DB8"/>
    <w:rsid w:val="00DE2F6F"/>
    <w:rsid w:val="00DE33D5"/>
    <w:rsid w:val="00DE3E15"/>
    <w:rsid w:val="00DE3E2E"/>
    <w:rsid w:val="00DE3FA4"/>
    <w:rsid w:val="00DE426F"/>
    <w:rsid w:val="00DE4939"/>
    <w:rsid w:val="00DE4D0F"/>
    <w:rsid w:val="00DE505F"/>
    <w:rsid w:val="00DE52B7"/>
    <w:rsid w:val="00DE6889"/>
    <w:rsid w:val="00DE7828"/>
    <w:rsid w:val="00DF004A"/>
    <w:rsid w:val="00DF0064"/>
    <w:rsid w:val="00DF0076"/>
    <w:rsid w:val="00DF023F"/>
    <w:rsid w:val="00DF05E9"/>
    <w:rsid w:val="00DF07FE"/>
    <w:rsid w:val="00DF118C"/>
    <w:rsid w:val="00DF162A"/>
    <w:rsid w:val="00DF1913"/>
    <w:rsid w:val="00DF19CB"/>
    <w:rsid w:val="00DF2782"/>
    <w:rsid w:val="00DF2A10"/>
    <w:rsid w:val="00DF2C63"/>
    <w:rsid w:val="00DF327A"/>
    <w:rsid w:val="00DF3AD5"/>
    <w:rsid w:val="00DF3EE7"/>
    <w:rsid w:val="00DF4094"/>
    <w:rsid w:val="00DF41A8"/>
    <w:rsid w:val="00DF45AA"/>
    <w:rsid w:val="00DF4F9A"/>
    <w:rsid w:val="00DF54D4"/>
    <w:rsid w:val="00DF5C24"/>
    <w:rsid w:val="00DF5CEC"/>
    <w:rsid w:val="00DF5F45"/>
    <w:rsid w:val="00DF5F93"/>
    <w:rsid w:val="00DF65DD"/>
    <w:rsid w:val="00DF68E7"/>
    <w:rsid w:val="00DF6C89"/>
    <w:rsid w:val="00DF6CEA"/>
    <w:rsid w:val="00DF6F5B"/>
    <w:rsid w:val="00DF7813"/>
    <w:rsid w:val="00E004DD"/>
    <w:rsid w:val="00E005E4"/>
    <w:rsid w:val="00E00F35"/>
    <w:rsid w:val="00E0138A"/>
    <w:rsid w:val="00E017A5"/>
    <w:rsid w:val="00E0196E"/>
    <w:rsid w:val="00E01D6B"/>
    <w:rsid w:val="00E01DB1"/>
    <w:rsid w:val="00E01F38"/>
    <w:rsid w:val="00E02DB1"/>
    <w:rsid w:val="00E03782"/>
    <w:rsid w:val="00E03C8F"/>
    <w:rsid w:val="00E051D6"/>
    <w:rsid w:val="00E05788"/>
    <w:rsid w:val="00E058EF"/>
    <w:rsid w:val="00E05CE3"/>
    <w:rsid w:val="00E072A7"/>
    <w:rsid w:val="00E0763E"/>
    <w:rsid w:val="00E07A99"/>
    <w:rsid w:val="00E115B7"/>
    <w:rsid w:val="00E11773"/>
    <w:rsid w:val="00E11AD3"/>
    <w:rsid w:val="00E124E7"/>
    <w:rsid w:val="00E126A0"/>
    <w:rsid w:val="00E128BC"/>
    <w:rsid w:val="00E1312B"/>
    <w:rsid w:val="00E13C32"/>
    <w:rsid w:val="00E13DBF"/>
    <w:rsid w:val="00E14385"/>
    <w:rsid w:val="00E14B25"/>
    <w:rsid w:val="00E14BED"/>
    <w:rsid w:val="00E14E6A"/>
    <w:rsid w:val="00E157E0"/>
    <w:rsid w:val="00E15B8E"/>
    <w:rsid w:val="00E164ED"/>
    <w:rsid w:val="00E166CA"/>
    <w:rsid w:val="00E1698B"/>
    <w:rsid w:val="00E17905"/>
    <w:rsid w:val="00E207CE"/>
    <w:rsid w:val="00E20991"/>
    <w:rsid w:val="00E213F8"/>
    <w:rsid w:val="00E21E26"/>
    <w:rsid w:val="00E22117"/>
    <w:rsid w:val="00E22DBE"/>
    <w:rsid w:val="00E22FFB"/>
    <w:rsid w:val="00E23019"/>
    <w:rsid w:val="00E2365A"/>
    <w:rsid w:val="00E23E77"/>
    <w:rsid w:val="00E23F77"/>
    <w:rsid w:val="00E24428"/>
    <w:rsid w:val="00E2442A"/>
    <w:rsid w:val="00E24B6E"/>
    <w:rsid w:val="00E24BEB"/>
    <w:rsid w:val="00E24E2B"/>
    <w:rsid w:val="00E24E38"/>
    <w:rsid w:val="00E2569C"/>
    <w:rsid w:val="00E256F3"/>
    <w:rsid w:val="00E25826"/>
    <w:rsid w:val="00E25A97"/>
    <w:rsid w:val="00E25DC0"/>
    <w:rsid w:val="00E2654B"/>
    <w:rsid w:val="00E26640"/>
    <w:rsid w:val="00E26FAA"/>
    <w:rsid w:val="00E270AF"/>
    <w:rsid w:val="00E2774D"/>
    <w:rsid w:val="00E27A4F"/>
    <w:rsid w:val="00E27C4A"/>
    <w:rsid w:val="00E27D2C"/>
    <w:rsid w:val="00E27F41"/>
    <w:rsid w:val="00E31135"/>
    <w:rsid w:val="00E314D9"/>
    <w:rsid w:val="00E31AA4"/>
    <w:rsid w:val="00E31BD6"/>
    <w:rsid w:val="00E31C2E"/>
    <w:rsid w:val="00E325FE"/>
    <w:rsid w:val="00E33E35"/>
    <w:rsid w:val="00E34573"/>
    <w:rsid w:val="00E34D56"/>
    <w:rsid w:val="00E35833"/>
    <w:rsid w:val="00E35E7E"/>
    <w:rsid w:val="00E36187"/>
    <w:rsid w:val="00E3692C"/>
    <w:rsid w:val="00E369CA"/>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479"/>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05E"/>
    <w:rsid w:val="00E519A5"/>
    <w:rsid w:val="00E51F15"/>
    <w:rsid w:val="00E520DE"/>
    <w:rsid w:val="00E52106"/>
    <w:rsid w:val="00E52466"/>
    <w:rsid w:val="00E52A93"/>
    <w:rsid w:val="00E535A3"/>
    <w:rsid w:val="00E53FA1"/>
    <w:rsid w:val="00E54F3C"/>
    <w:rsid w:val="00E5515C"/>
    <w:rsid w:val="00E570C8"/>
    <w:rsid w:val="00E576C1"/>
    <w:rsid w:val="00E57F30"/>
    <w:rsid w:val="00E60055"/>
    <w:rsid w:val="00E603AA"/>
    <w:rsid w:val="00E605EF"/>
    <w:rsid w:val="00E608D3"/>
    <w:rsid w:val="00E60E2F"/>
    <w:rsid w:val="00E6167A"/>
    <w:rsid w:val="00E62126"/>
    <w:rsid w:val="00E628FB"/>
    <w:rsid w:val="00E62AFE"/>
    <w:rsid w:val="00E62BC8"/>
    <w:rsid w:val="00E62C1B"/>
    <w:rsid w:val="00E63451"/>
    <w:rsid w:val="00E634EB"/>
    <w:rsid w:val="00E642DD"/>
    <w:rsid w:val="00E642FC"/>
    <w:rsid w:val="00E64358"/>
    <w:rsid w:val="00E64681"/>
    <w:rsid w:val="00E65343"/>
    <w:rsid w:val="00E65477"/>
    <w:rsid w:val="00E65982"/>
    <w:rsid w:val="00E65A10"/>
    <w:rsid w:val="00E65F31"/>
    <w:rsid w:val="00E667D7"/>
    <w:rsid w:val="00E6681F"/>
    <w:rsid w:val="00E66F0F"/>
    <w:rsid w:val="00E675BE"/>
    <w:rsid w:val="00E70F92"/>
    <w:rsid w:val="00E715FC"/>
    <w:rsid w:val="00E7183B"/>
    <w:rsid w:val="00E71E17"/>
    <w:rsid w:val="00E71F49"/>
    <w:rsid w:val="00E72085"/>
    <w:rsid w:val="00E720AF"/>
    <w:rsid w:val="00E72AE8"/>
    <w:rsid w:val="00E72B62"/>
    <w:rsid w:val="00E730D4"/>
    <w:rsid w:val="00E73CB5"/>
    <w:rsid w:val="00E73CDE"/>
    <w:rsid w:val="00E742E5"/>
    <w:rsid w:val="00E74CA0"/>
    <w:rsid w:val="00E74D12"/>
    <w:rsid w:val="00E75243"/>
    <w:rsid w:val="00E75A37"/>
    <w:rsid w:val="00E75D8A"/>
    <w:rsid w:val="00E76306"/>
    <w:rsid w:val="00E76679"/>
    <w:rsid w:val="00E76E0D"/>
    <w:rsid w:val="00E77776"/>
    <w:rsid w:val="00E7786B"/>
    <w:rsid w:val="00E77CC5"/>
    <w:rsid w:val="00E77D50"/>
    <w:rsid w:val="00E77E06"/>
    <w:rsid w:val="00E801B5"/>
    <w:rsid w:val="00E81677"/>
    <w:rsid w:val="00E81B3F"/>
    <w:rsid w:val="00E81BF9"/>
    <w:rsid w:val="00E82334"/>
    <w:rsid w:val="00E82677"/>
    <w:rsid w:val="00E82963"/>
    <w:rsid w:val="00E82D42"/>
    <w:rsid w:val="00E82D6A"/>
    <w:rsid w:val="00E82E01"/>
    <w:rsid w:val="00E839BB"/>
    <w:rsid w:val="00E83DCD"/>
    <w:rsid w:val="00E83DFB"/>
    <w:rsid w:val="00E842CD"/>
    <w:rsid w:val="00E84318"/>
    <w:rsid w:val="00E84421"/>
    <w:rsid w:val="00E84905"/>
    <w:rsid w:val="00E84BF4"/>
    <w:rsid w:val="00E84DAD"/>
    <w:rsid w:val="00E84E31"/>
    <w:rsid w:val="00E85611"/>
    <w:rsid w:val="00E85C10"/>
    <w:rsid w:val="00E85CFA"/>
    <w:rsid w:val="00E85D4F"/>
    <w:rsid w:val="00E8679B"/>
    <w:rsid w:val="00E872AD"/>
    <w:rsid w:val="00E87634"/>
    <w:rsid w:val="00E87E53"/>
    <w:rsid w:val="00E90065"/>
    <w:rsid w:val="00E907D1"/>
    <w:rsid w:val="00E925F7"/>
    <w:rsid w:val="00E929D2"/>
    <w:rsid w:val="00E92C58"/>
    <w:rsid w:val="00E92F6C"/>
    <w:rsid w:val="00E93172"/>
    <w:rsid w:val="00E932EB"/>
    <w:rsid w:val="00E93368"/>
    <w:rsid w:val="00E93BA2"/>
    <w:rsid w:val="00E945DC"/>
    <w:rsid w:val="00E947A6"/>
    <w:rsid w:val="00E94D03"/>
    <w:rsid w:val="00E950FC"/>
    <w:rsid w:val="00E95CBE"/>
    <w:rsid w:val="00E966D6"/>
    <w:rsid w:val="00E977D2"/>
    <w:rsid w:val="00E97995"/>
    <w:rsid w:val="00E97EF2"/>
    <w:rsid w:val="00EA070D"/>
    <w:rsid w:val="00EA0F35"/>
    <w:rsid w:val="00EA1051"/>
    <w:rsid w:val="00EA1327"/>
    <w:rsid w:val="00EA1B78"/>
    <w:rsid w:val="00EA25FC"/>
    <w:rsid w:val="00EA29A5"/>
    <w:rsid w:val="00EA318F"/>
    <w:rsid w:val="00EA329F"/>
    <w:rsid w:val="00EA32AF"/>
    <w:rsid w:val="00EA41D5"/>
    <w:rsid w:val="00EA4D6F"/>
    <w:rsid w:val="00EA57A9"/>
    <w:rsid w:val="00EA5B98"/>
    <w:rsid w:val="00EA6022"/>
    <w:rsid w:val="00EA6854"/>
    <w:rsid w:val="00EA753A"/>
    <w:rsid w:val="00EA7E4B"/>
    <w:rsid w:val="00EB1073"/>
    <w:rsid w:val="00EB10DB"/>
    <w:rsid w:val="00EB1DB4"/>
    <w:rsid w:val="00EB356F"/>
    <w:rsid w:val="00EB37F0"/>
    <w:rsid w:val="00EB3A77"/>
    <w:rsid w:val="00EB3F63"/>
    <w:rsid w:val="00EB4E9C"/>
    <w:rsid w:val="00EB5071"/>
    <w:rsid w:val="00EB5C34"/>
    <w:rsid w:val="00EB5D16"/>
    <w:rsid w:val="00EB5FDB"/>
    <w:rsid w:val="00EB6232"/>
    <w:rsid w:val="00EB69F2"/>
    <w:rsid w:val="00EB6F1B"/>
    <w:rsid w:val="00EB70B1"/>
    <w:rsid w:val="00EB7219"/>
    <w:rsid w:val="00EB7C01"/>
    <w:rsid w:val="00EB7DCF"/>
    <w:rsid w:val="00EC00DE"/>
    <w:rsid w:val="00EC0AA3"/>
    <w:rsid w:val="00EC1BAE"/>
    <w:rsid w:val="00EC1FA4"/>
    <w:rsid w:val="00EC28FA"/>
    <w:rsid w:val="00EC29BC"/>
    <w:rsid w:val="00EC2EC5"/>
    <w:rsid w:val="00EC309F"/>
    <w:rsid w:val="00EC3653"/>
    <w:rsid w:val="00EC3E3A"/>
    <w:rsid w:val="00EC401C"/>
    <w:rsid w:val="00EC40B4"/>
    <w:rsid w:val="00EC4553"/>
    <w:rsid w:val="00EC4583"/>
    <w:rsid w:val="00EC46AF"/>
    <w:rsid w:val="00EC48CF"/>
    <w:rsid w:val="00EC49C9"/>
    <w:rsid w:val="00EC4A76"/>
    <w:rsid w:val="00EC4E54"/>
    <w:rsid w:val="00EC4EC9"/>
    <w:rsid w:val="00EC51A5"/>
    <w:rsid w:val="00EC52D7"/>
    <w:rsid w:val="00EC578A"/>
    <w:rsid w:val="00EC5A5C"/>
    <w:rsid w:val="00EC6614"/>
    <w:rsid w:val="00EC6A1F"/>
    <w:rsid w:val="00EC718B"/>
    <w:rsid w:val="00EC719C"/>
    <w:rsid w:val="00EC72EF"/>
    <w:rsid w:val="00EC7876"/>
    <w:rsid w:val="00ED0A2C"/>
    <w:rsid w:val="00ED0CE7"/>
    <w:rsid w:val="00ED131A"/>
    <w:rsid w:val="00ED17DE"/>
    <w:rsid w:val="00ED1813"/>
    <w:rsid w:val="00ED20C5"/>
    <w:rsid w:val="00ED2185"/>
    <w:rsid w:val="00ED2559"/>
    <w:rsid w:val="00ED275A"/>
    <w:rsid w:val="00ED2DB8"/>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3CE"/>
    <w:rsid w:val="00EE47BD"/>
    <w:rsid w:val="00EE57DD"/>
    <w:rsid w:val="00EE5C79"/>
    <w:rsid w:val="00EE65D1"/>
    <w:rsid w:val="00EE6A0F"/>
    <w:rsid w:val="00EE6D68"/>
    <w:rsid w:val="00EE766E"/>
    <w:rsid w:val="00EE767A"/>
    <w:rsid w:val="00EE7FD0"/>
    <w:rsid w:val="00EF002E"/>
    <w:rsid w:val="00EF1492"/>
    <w:rsid w:val="00EF1527"/>
    <w:rsid w:val="00EF19DD"/>
    <w:rsid w:val="00EF2422"/>
    <w:rsid w:val="00EF27FD"/>
    <w:rsid w:val="00EF2C6D"/>
    <w:rsid w:val="00EF315E"/>
    <w:rsid w:val="00EF349B"/>
    <w:rsid w:val="00EF382F"/>
    <w:rsid w:val="00EF3FD9"/>
    <w:rsid w:val="00EF4ACA"/>
    <w:rsid w:val="00EF4AFF"/>
    <w:rsid w:val="00EF4E7E"/>
    <w:rsid w:val="00EF686E"/>
    <w:rsid w:val="00EF6886"/>
    <w:rsid w:val="00F00464"/>
    <w:rsid w:val="00F01192"/>
    <w:rsid w:val="00F01543"/>
    <w:rsid w:val="00F0237E"/>
    <w:rsid w:val="00F0259A"/>
    <w:rsid w:val="00F02BB2"/>
    <w:rsid w:val="00F02D23"/>
    <w:rsid w:val="00F03026"/>
    <w:rsid w:val="00F03EB7"/>
    <w:rsid w:val="00F0428A"/>
    <w:rsid w:val="00F0464D"/>
    <w:rsid w:val="00F046C9"/>
    <w:rsid w:val="00F05084"/>
    <w:rsid w:val="00F0537B"/>
    <w:rsid w:val="00F05695"/>
    <w:rsid w:val="00F063EF"/>
    <w:rsid w:val="00F06890"/>
    <w:rsid w:val="00F068E5"/>
    <w:rsid w:val="00F06956"/>
    <w:rsid w:val="00F0724D"/>
    <w:rsid w:val="00F10348"/>
    <w:rsid w:val="00F10540"/>
    <w:rsid w:val="00F106D2"/>
    <w:rsid w:val="00F1107A"/>
    <w:rsid w:val="00F11679"/>
    <w:rsid w:val="00F118D5"/>
    <w:rsid w:val="00F11B7C"/>
    <w:rsid w:val="00F11F57"/>
    <w:rsid w:val="00F12965"/>
    <w:rsid w:val="00F12D2A"/>
    <w:rsid w:val="00F13C34"/>
    <w:rsid w:val="00F1421E"/>
    <w:rsid w:val="00F143FC"/>
    <w:rsid w:val="00F1468E"/>
    <w:rsid w:val="00F14A7A"/>
    <w:rsid w:val="00F154C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571"/>
    <w:rsid w:val="00F22A7A"/>
    <w:rsid w:val="00F23224"/>
    <w:rsid w:val="00F2339E"/>
    <w:rsid w:val="00F23DB4"/>
    <w:rsid w:val="00F246D1"/>
    <w:rsid w:val="00F246EF"/>
    <w:rsid w:val="00F24B23"/>
    <w:rsid w:val="00F24B34"/>
    <w:rsid w:val="00F24D4B"/>
    <w:rsid w:val="00F25D04"/>
    <w:rsid w:val="00F26C7A"/>
    <w:rsid w:val="00F26ED4"/>
    <w:rsid w:val="00F27FD5"/>
    <w:rsid w:val="00F301B7"/>
    <w:rsid w:val="00F3045E"/>
    <w:rsid w:val="00F30B30"/>
    <w:rsid w:val="00F30C4B"/>
    <w:rsid w:val="00F30D3B"/>
    <w:rsid w:val="00F30FE7"/>
    <w:rsid w:val="00F31104"/>
    <w:rsid w:val="00F311A4"/>
    <w:rsid w:val="00F32E2F"/>
    <w:rsid w:val="00F332BA"/>
    <w:rsid w:val="00F339D3"/>
    <w:rsid w:val="00F351D9"/>
    <w:rsid w:val="00F3654E"/>
    <w:rsid w:val="00F36997"/>
    <w:rsid w:val="00F36AF1"/>
    <w:rsid w:val="00F3728C"/>
    <w:rsid w:val="00F372B4"/>
    <w:rsid w:val="00F37C01"/>
    <w:rsid w:val="00F40322"/>
    <w:rsid w:val="00F406D0"/>
    <w:rsid w:val="00F41542"/>
    <w:rsid w:val="00F41C2B"/>
    <w:rsid w:val="00F43039"/>
    <w:rsid w:val="00F43131"/>
    <w:rsid w:val="00F434B6"/>
    <w:rsid w:val="00F43DAF"/>
    <w:rsid w:val="00F43EC5"/>
    <w:rsid w:val="00F44033"/>
    <w:rsid w:val="00F447E3"/>
    <w:rsid w:val="00F44930"/>
    <w:rsid w:val="00F457E3"/>
    <w:rsid w:val="00F46403"/>
    <w:rsid w:val="00F46F87"/>
    <w:rsid w:val="00F4729A"/>
    <w:rsid w:val="00F4787A"/>
    <w:rsid w:val="00F479E4"/>
    <w:rsid w:val="00F47DE1"/>
    <w:rsid w:val="00F50208"/>
    <w:rsid w:val="00F50F42"/>
    <w:rsid w:val="00F51080"/>
    <w:rsid w:val="00F517A4"/>
    <w:rsid w:val="00F5233B"/>
    <w:rsid w:val="00F52455"/>
    <w:rsid w:val="00F529AA"/>
    <w:rsid w:val="00F52FCE"/>
    <w:rsid w:val="00F53056"/>
    <w:rsid w:val="00F53386"/>
    <w:rsid w:val="00F53429"/>
    <w:rsid w:val="00F54084"/>
    <w:rsid w:val="00F542FD"/>
    <w:rsid w:val="00F54B1B"/>
    <w:rsid w:val="00F54ED6"/>
    <w:rsid w:val="00F55A05"/>
    <w:rsid w:val="00F570CA"/>
    <w:rsid w:val="00F57F34"/>
    <w:rsid w:val="00F60882"/>
    <w:rsid w:val="00F6137D"/>
    <w:rsid w:val="00F61A64"/>
    <w:rsid w:val="00F61FE0"/>
    <w:rsid w:val="00F62799"/>
    <w:rsid w:val="00F62B38"/>
    <w:rsid w:val="00F62C1F"/>
    <w:rsid w:val="00F6385E"/>
    <w:rsid w:val="00F63D88"/>
    <w:rsid w:val="00F643C3"/>
    <w:rsid w:val="00F64623"/>
    <w:rsid w:val="00F64AB7"/>
    <w:rsid w:val="00F64D05"/>
    <w:rsid w:val="00F64DFB"/>
    <w:rsid w:val="00F657CA"/>
    <w:rsid w:val="00F66554"/>
    <w:rsid w:val="00F6725B"/>
    <w:rsid w:val="00F67673"/>
    <w:rsid w:val="00F67705"/>
    <w:rsid w:val="00F7022F"/>
    <w:rsid w:val="00F70A8E"/>
    <w:rsid w:val="00F71356"/>
    <w:rsid w:val="00F71513"/>
    <w:rsid w:val="00F72092"/>
    <w:rsid w:val="00F72DDE"/>
    <w:rsid w:val="00F74081"/>
    <w:rsid w:val="00F74543"/>
    <w:rsid w:val="00F74665"/>
    <w:rsid w:val="00F746A9"/>
    <w:rsid w:val="00F748EF"/>
    <w:rsid w:val="00F74949"/>
    <w:rsid w:val="00F74E5C"/>
    <w:rsid w:val="00F74ED8"/>
    <w:rsid w:val="00F74FE1"/>
    <w:rsid w:val="00F75131"/>
    <w:rsid w:val="00F752D1"/>
    <w:rsid w:val="00F7574B"/>
    <w:rsid w:val="00F75BEB"/>
    <w:rsid w:val="00F7634D"/>
    <w:rsid w:val="00F76847"/>
    <w:rsid w:val="00F77133"/>
    <w:rsid w:val="00F772B7"/>
    <w:rsid w:val="00F77A2E"/>
    <w:rsid w:val="00F77E35"/>
    <w:rsid w:val="00F80EF4"/>
    <w:rsid w:val="00F81360"/>
    <w:rsid w:val="00F818F3"/>
    <w:rsid w:val="00F81A55"/>
    <w:rsid w:val="00F8216F"/>
    <w:rsid w:val="00F821B1"/>
    <w:rsid w:val="00F8248C"/>
    <w:rsid w:val="00F82E6A"/>
    <w:rsid w:val="00F8342D"/>
    <w:rsid w:val="00F83CA1"/>
    <w:rsid w:val="00F8434E"/>
    <w:rsid w:val="00F8457B"/>
    <w:rsid w:val="00F8468E"/>
    <w:rsid w:val="00F84851"/>
    <w:rsid w:val="00F852BC"/>
    <w:rsid w:val="00F853E1"/>
    <w:rsid w:val="00F856C4"/>
    <w:rsid w:val="00F8679E"/>
    <w:rsid w:val="00F86A1A"/>
    <w:rsid w:val="00F86BD3"/>
    <w:rsid w:val="00F8740E"/>
    <w:rsid w:val="00F87479"/>
    <w:rsid w:val="00F902B5"/>
    <w:rsid w:val="00F90513"/>
    <w:rsid w:val="00F91BC7"/>
    <w:rsid w:val="00F92052"/>
    <w:rsid w:val="00F921C3"/>
    <w:rsid w:val="00F92528"/>
    <w:rsid w:val="00F929C3"/>
    <w:rsid w:val="00F92F43"/>
    <w:rsid w:val="00F92F8C"/>
    <w:rsid w:val="00F93D41"/>
    <w:rsid w:val="00F9408D"/>
    <w:rsid w:val="00F94352"/>
    <w:rsid w:val="00F9464A"/>
    <w:rsid w:val="00F9545A"/>
    <w:rsid w:val="00F968F1"/>
    <w:rsid w:val="00F96F18"/>
    <w:rsid w:val="00F970D0"/>
    <w:rsid w:val="00F971EC"/>
    <w:rsid w:val="00F9743A"/>
    <w:rsid w:val="00FA075F"/>
    <w:rsid w:val="00FA082D"/>
    <w:rsid w:val="00FA0889"/>
    <w:rsid w:val="00FA08E4"/>
    <w:rsid w:val="00FA1BBF"/>
    <w:rsid w:val="00FA2694"/>
    <w:rsid w:val="00FA2E81"/>
    <w:rsid w:val="00FA335C"/>
    <w:rsid w:val="00FA3A9E"/>
    <w:rsid w:val="00FA3B01"/>
    <w:rsid w:val="00FA3E87"/>
    <w:rsid w:val="00FA4481"/>
    <w:rsid w:val="00FA4501"/>
    <w:rsid w:val="00FA50FC"/>
    <w:rsid w:val="00FA5BB4"/>
    <w:rsid w:val="00FA60EF"/>
    <w:rsid w:val="00FA6333"/>
    <w:rsid w:val="00FA701C"/>
    <w:rsid w:val="00FA7AC9"/>
    <w:rsid w:val="00FB0869"/>
    <w:rsid w:val="00FB0C69"/>
    <w:rsid w:val="00FB0F0D"/>
    <w:rsid w:val="00FB110E"/>
    <w:rsid w:val="00FB2159"/>
    <w:rsid w:val="00FB2CF7"/>
    <w:rsid w:val="00FB2E88"/>
    <w:rsid w:val="00FB3748"/>
    <w:rsid w:val="00FB38EE"/>
    <w:rsid w:val="00FB3AD4"/>
    <w:rsid w:val="00FB4652"/>
    <w:rsid w:val="00FB518E"/>
    <w:rsid w:val="00FB537E"/>
    <w:rsid w:val="00FB55D2"/>
    <w:rsid w:val="00FB62F4"/>
    <w:rsid w:val="00FB6824"/>
    <w:rsid w:val="00FB7379"/>
    <w:rsid w:val="00FB795A"/>
    <w:rsid w:val="00FC005C"/>
    <w:rsid w:val="00FC021A"/>
    <w:rsid w:val="00FC036F"/>
    <w:rsid w:val="00FC05C5"/>
    <w:rsid w:val="00FC0D3B"/>
    <w:rsid w:val="00FC0D4E"/>
    <w:rsid w:val="00FC12B2"/>
    <w:rsid w:val="00FC158D"/>
    <w:rsid w:val="00FC233C"/>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8FC"/>
    <w:rsid w:val="00FD0F2A"/>
    <w:rsid w:val="00FD0F55"/>
    <w:rsid w:val="00FD1951"/>
    <w:rsid w:val="00FD2198"/>
    <w:rsid w:val="00FD3254"/>
    <w:rsid w:val="00FD33FF"/>
    <w:rsid w:val="00FD46F3"/>
    <w:rsid w:val="00FD4A41"/>
    <w:rsid w:val="00FD4B2C"/>
    <w:rsid w:val="00FD56C9"/>
    <w:rsid w:val="00FD5A76"/>
    <w:rsid w:val="00FD6571"/>
    <w:rsid w:val="00FD6C1C"/>
    <w:rsid w:val="00FD6FEB"/>
    <w:rsid w:val="00FD71BE"/>
    <w:rsid w:val="00FE00B6"/>
    <w:rsid w:val="00FE08A3"/>
    <w:rsid w:val="00FE0D54"/>
    <w:rsid w:val="00FE1549"/>
    <w:rsid w:val="00FE1C5C"/>
    <w:rsid w:val="00FE278E"/>
    <w:rsid w:val="00FE27CA"/>
    <w:rsid w:val="00FE27FE"/>
    <w:rsid w:val="00FE2BED"/>
    <w:rsid w:val="00FE30E2"/>
    <w:rsid w:val="00FE3CCA"/>
    <w:rsid w:val="00FE4445"/>
    <w:rsid w:val="00FE4B8C"/>
    <w:rsid w:val="00FE5F35"/>
    <w:rsid w:val="00FE633F"/>
    <w:rsid w:val="00FE63D0"/>
    <w:rsid w:val="00FE698A"/>
    <w:rsid w:val="00FE6BDE"/>
    <w:rsid w:val="00FE6FA6"/>
    <w:rsid w:val="00FE7201"/>
    <w:rsid w:val="00FE7381"/>
    <w:rsid w:val="00FF02BE"/>
    <w:rsid w:val="00FF0D46"/>
    <w:rsid w:val="00FF19B6"/>
    <w:rsid w:val="00FF19E0"/>
    <w:rsid w:val="00FF1A96"/>
    <w:rsid w:val="00FF2558"/>
    <w:rsid w:val="00FF25EA"/>
    <w:rsid w:val="00FF33E8"/>
    <w:rsid w:val="00FF3ABB"/>
    <w:rsid w:val="00FF47DF"/>
    <w:rsid w:val="00FF4D14"/>
    <w:rsid w:val="00FF5102"/>
    <w:rsid w:val="00FF53AF"/>
    <w:rsid w:val="00FF576E"/>
    <w:rsid w:val="00FF593A"/>
    <w:rsid w:val="00FF619C"/>
    <w:rsid w:val="00FF62BD"/>
    <w:rsid w:val="00FF692B"/>
    <w:rsid w:val="00FF6A98"/>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TKomp" w:name="Tag123"/>
  <w:shapeDefaults>
    <o:shapedefaults v:ext="edit" spidmax="4097"/>
    <o:shapelayout v:ext="edit">
      <o:idmap v:ext="edit" data="2"/>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78A4"/>
    <w:rPr>
      <w:sz w:val="24"/>
      <w:szCs w:val="24"/>
    </w:rPr>
  </w:style>
  <w:style w:type="paragraph" w:styleId="Nagwek1">
    <w:name w:val="heading 1"/>
    <w:basedOn w:val="Normalny"/>
    <w:next w:val="Normalny"/>
    <w:link w:val="Nagwek1Znak"/>
    <w:uiPriority w:val="99"/>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uiPriority w:val="99"/>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qFormat/>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0"/>
      </w:numPr>
    </w:pPr>
  </w:style>
  <w:style w:type="numbering" w:customStyle="1" w:styleId="WWNum274">
    <w:name w:val="WWNum274"/>
    <w:basedOn w:val="Bezlisty"/>
    <w:rsid w:val="00892649"/>
    <w:pPr>
      <w:numPr>
        <w:numId w:val="11"/>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character" w:customStyle="1" w:styleId="Nierozpoznanawzmianka1">
    <w:name w:val="Nierozpoznana wzmianka1"/>
    <w:basedOn w:val="Domylnaczcionkaakapitu"/>
    <w:uiPriority w:val="99"/>
    <w:semiHidden/>
    <w:unhideWhenUsed/>
    <w:rsid w:val="005F59CC"/>
    <w:rPr>
      <w:color w:val="605E5C"/>
      <w:shd w:val="clear" w:color="auto" w:fill="E1DFDD"/>
    </w:rPr>
  </w:style>
  <w:style w:type="paragraph" w:customStyle="1" w:styleId="Standardowy2">
    <w:name w:val="Standardowy2"/>
    <w:rsid w:val="00AA4AFD"/>
    <w:pPr>
      <w:overflowPunct w:val="0"/>
      <w:autoSpaceDE w:val="0"/>
      <w:autoSpaceDN w:val="0"/>
      <w:adjustRightInd w:val="0"/>
      <w:textAlignment w:val="baseline"/>
    </w:pPr>
  </w:style>
  <w:style w:type="paragraph" w:customStyle="1" w:styleId="standard0">
    <w:name w:val="standard"/>
    <w:basedOn w:val="Normalny"/>
    <w:rsid w:val="000E00CD"/>
    <w:pPr>
      <w:spacing w:before="100" w:beforeAutospacing="1" w:after="100" w:afterAutospacing="1"/>
    </w:pPr>
  </w:style>
  <w:style w:type="paragraph" w:customStyle="1" w:styleId="Tre">
    <w:name w:val="Treść"/>
    <w:rsid w:val="00F4787A"/>
    <w:pPr>
      <w:suppressAutoHyphens/>
    </w:pPr>
    <w:rPr>
      <w:rFonts w:ascii="Helvetica" w:eastAsia="Arial Unicode MS" w:hAnsi="Helvetica" w:cs="Arial Unicode MS"/>
      <w:color w:val="0000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572041510">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34" Type="http://schemas.openxmlformats.org/officeDocument/2006/relationships/hyperlink" Target="mailto:sekcja.aparatury@barlicki.pl" TargetMode="External"/><Relationship Id="rId42" Type="http://schemas.openxmlformats.org/officeDocument/2006/relationships/header" Target="header1.xml"/><Relationship Id="rId47" Type="http://schemas.openxmlformats.org/officeDocument/2006/relationships/hyperlink" Target="mailto:sekcja.aparatury@barlicki.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platformazakupowa.pl" TargetMode="External"/><Relationship Id="rId46" Type="http://schemas.openxmlformats.org/officeDocument/2006/relationships/hyperlink" Target="mailto:sekcja.aparatury@barlicki.pl" TargetMode="Externa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platformazakupowa.pl/strona/1-regulamin" TargetMode="External"/><Relationship Id="rId41" Type="http://schemas.openxmlformats.org/officeDocument/2006/relationships/hyperlink" Target="mailto:sekcja.aparatury@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sip.lex.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mailto:iod@barlicki.pl" TargetMode="External"/><Relationship Id="rId45" Type="http://schemas.openxmlformats.org/officeDocument/2006/relationships/hyperlink" Target="https://efaktura.gov.pl" TargetMode="External"/><Relationship Id="rId5" Type="http://schemas.openxmlformats.org/officeDocument/2006/relationships/numbering" Target="numbering.xml"/><Relationship Id="rId15" Type="http://schemas.openxmlformats.org/officeDocument/2006/relationships/hyperlink" Target="https://platformazakupowa.pl/strona/1-regulam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platformazakupowa.pl/pn/barlicki"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www.nccert.pl/"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footer" Target="footer1.xml"/><Relationship Id="rId48" Type="http://schemas.openxmlformats.org/officeDocument/2006/relationships/fontTable" Target="fontTable.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6" ma:contentTypeDescription="Utwórz nowy dokument." ma:contentTypeScope="" ma:versionID="54a1df2138fa5974d7a9e0574e83b3f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7aae37df3bccc590d3f2d6363041e816"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2C3807-A15F-468D-AF41-638921FAD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FD21FE-D244-4887-9FDA-DA3658CC1BE1}">
  <ds:schemaRefs>
    <ds:schemaRef ds:uri="http://schemas.openxmlformats.org/officeDocument/2006/bibliography"/>
  </ds:schemaRefs>
</ds:datastoreItem>
</file>

<file path=customXml/itemProps3.xml><?xml version="1.0" encoding="utf-8"?>
<ds:datastoreItem xmlns:ds="http://schemas.openxmlformats.org/officeDocument/2006/customXml" ds:itemID="{E56A56D2-5002-44FE-86A1-2B05F863FA3A}">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D25F3CA4-E223-420E-A23F-2D84C5121E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30</Pages>
  <Words>15242</Words>
  <Characters>105105</Characters>
  <Application>Microsoft Office Word</Application>
  <DocSecurity>0</DocSecurity>
  <Lines>875</Lines>
  <Paragraphs>240</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120107</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Marta Kieras</cp:lastModifiedBy>
  <cp:revision>39</cp:revision>
  <cp:lastPrinted>2024-02-02T13:20:00Z</cp:lastPrinted>
  <dcterms:created xsi:type="dcterms:W3CDTF">2024-01-28T17:27:00Z</dcterms:created>
  <dcterms:modified xsi:type="dcterms:W3CDTF">2024-02-02T14:02:00Z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