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D2341" w14:textId="7765872E" w:rsidR="001260EB" w:rsidRDefault="00627C51" w:rsidP="00CF5315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ab/>
      </w:r>
    </w:p>
    <w:p w14:paraId="601204EC" w14:textId="3AE35D66" w:rsidR="001260EB" w:rsidRDefault="007C4ABC" w:rsidP="001260EB">
      <w:pPr>
        <w:spacing w:after="60"/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</w:t>
      </w:r>
      <w:r w:rsidR="001260EB">
        <w:rPr>
          <w:b/>
          <w:noProof/>
          <w:sz w:val="22"/>
          <w:szCs w:val="22"/>
        </w:rPr>
        <w:t>/</w:t>
      </w:r>
      <w:r w:rsidR="006F3D09">
        <w:rPr>
          <w:b/>
          <w:noProof/>
          <w:sz w:val="22"/>
          <w:szCs w:val="22"/>
        </w:rPr>
        <w:t>56</w:t>
      </w:r>
      <w:r w:rsidR="001260EB">
        <w:rPr>
          <w:b/>
          <w:noProof/>
          <w:sz w:val="22"/>
          <w:szCs w:val="22"/>
        </w:rPr>
        <w:t>/202</w:t>
      </w:r>
      <w:r w:rsidR="007C60F3">
        <w:rPr>
          <w:b/>
          <w:noProof/>
          <w:sz w:val="22"/>
          <w:szCs w:val="22"/>
        </w:rPr>
        <w:t>3</w:t>
      </w:r>
      <w:r w:rsidR="007F4B3F">
        <w:rPr>
          <w:b/>
          <w:noProof/>
          <w:sz w:val="22"/>
          <w:szCs w:val="22"/>
        </w:rPr>
        <w:t xml:space="preserve">  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</w:t>
      </w:r>
      <w:r w:rsidR="00E40E25">
        <w:rPr>
          <w:b/>
          <w:noProof/>
          <w:sz w:val="22"/>
          <w:szCs w:val="22"/>
        </w:rPr>
        <w:t xml:space="preserve">                                </w:t>
      </w:r>
      <w:r w:rsidR="001260EB"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7B449824" w:rsidR="00F05C78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8386F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</w:t>
      </w:r>
      <w:r w:rsidR="00410BAC">
        <w:rPr>
          <w:rFonts w:eastAsia="SimSun"/>
          <w:sz w:val="20"/>
          <w:szCs w:val="22"/>
        </w:rPr>
        <w:t>2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F605AB4" w14:textId="3D08FBE8" w:rsidR="002E3232" w:rsidRPr="00E40E25" w:rsidRDefault="00753910" w:rsidP="008D3D9E">
      <w:pPr>
        <w:pBdr>
          <w:top w:val="single" w:sz="4" w:space="4" w:color="auto"/>
          <w:bottom w:val="single" w:sz="4" w:space="0" w:color="auto"/>
        </w:pBdr>
        <w:shd w:val="clear" w:color="auto" w:fill="D9D9D9" w:themeFill="background1" w:themeFillShade="D9"/>
        <w:ind w:left="-567"/>
        <w:jc w:val="both"/>
        <w:rPr>
          <w:b/>
          <w:b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6F3D09" w:rsidRPr="006F3D09">
        <w:rPr>
          <w:b/>
          <w:bCs/>
          <w:sz w:val="22"/>
          <w:szCs w:val="22"/>
        </w:rPr>
        <w:t>Sukcesywny zakup papieru biurowego i materiałów biurowych na potrzeby jednostek organizacyjnych Uniwersytetu Opolskiego</w:t>
      </w:r>
      <w:r w:rsidR="007F4B3F" w:rsidRPr="007F4B3F">
        <w:rPr>
          <w:b/>
          <w:bCs/>
          <w:sz w:val="22"/>
          <w:szCs w:val="22"/>
        </w:rPr>
        <w:t>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5103"/>
      </w:tblGrid>
      <w:tr w:rsidR="00960108" w:rsidRPr="00B351D2" w14:paraId="32DBC94C" w14:textId="77777777" w:rsidTr="006F3D09">
        <w:trPr>
          <w:trHeight w:val="65"/>
        </w:trPr>
        <w:tc>
          <w:tcPr>
            <w:tcW w:w="5387" w:type="dxa"/>
            <w:gridSpan w:val="2"/>
          </w:tcPr>
          <w:p w14:paraId="6CF66B7F" w14:textId="1BB525B0" w:rsidR="00960108" w:rsidRPr="00FC718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5EC50878" w14:textId="77777777" w:rsidR="000A04F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E2D256" w14:textId="77777777" w:rsidR="000A04F0" w:rsidRPr="00E03B5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4F1530D5" w14:textId="79D05D4A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202CF644" w14:textId="31F35F9A" w:rsidR="00960108" w:rsidRDefault="00960108" w:rsidP="00960108">
            <w:pPr>
              <w:rPr>
                <w:b/>
                <w:sz w:val="16"/>
                <w:szCs w:val="16"/>
              </w:rPr>
            </w:pPr>
          </w:p>
          <w:p w14:paraId="750346EB" w14:textId="67B6142F" w:rsidR="00626446" w:rsidRPr="00B14231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337D5E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6"/>
                <w:szCs w:val="14"/>
              </w:rPr>
            </w:pPr>
          </w:p>
          <w:p w14:paraId="307E72F6" w14:textId="412F2AC2" w:rsidR="00B14231" w:rsidRPr="00337D5E" w:rsidRDefault="00410BAC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410BAC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410BAC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337D5E" w:rsidRDefault="00410BAC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410BAC" w:rsidP="00960108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410BAC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410BAC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410BAC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410BAC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Default="00410BAC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  <w:p w14:paraId="41B94647" w14:textId="6EDD705D" w:rsidR="00626446" w:rsidRPr="00B14231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547443EB" w14:textId="795C4703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410BAC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410BAC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485D7FCA" w14:textId="13B8FA2C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1260EB" w:rsidRDefault="00410BAC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524E6374" w14:textId="2472C41E" w:rsidR="00B14231" w:rsidRPr="001260EB" w:rsidRDefault="00410BAC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1260EB">
              <w:rPr>
                <w:b/>
                <w:i/>
                <w:sz w:val="16"/>
                <w:szCs w:val="16"/>
              </w:rPr>
              <w:t>e-dowodzie</w:t>
            </w:r>
            <w:r w:rsidR="00B14231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1260EB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1260EB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64D00FC" w14:textId="77777777" w:rsidR="00626446" w:rsidRDefault="00410BAC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i/>
                <w:sz w:val="16"/>
                <w:szCs w:val="16"/>
              </w:rPr>
              <w:t xml:space="preserve"> </w:t>
            </w:r>
            <w:r w:rsidR="00B14231" w:rsidRPr="001260EB">
              <w:rPr>
                <w:i/>
                <w:sz w:val="16"/>
                <w:szCs w:val="16"/>
              </w:rPr>
              <w:t>kwalifikowanym podpisem elektronicznym - n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1260EB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1260EB">
              <w:rPr>
                <w:i/>
                <w:sz w:val="16"/>
                <w:szCs w:val="16"/>
              </w:rPr>
              <w:t>:</w:t>
            </w:r>
            <w:r w:rsidR="00B14231" w:rsidRPr="001260EB">
              <w:rPr>
                <w:b/>
                <w:i/>
                <w:sz w:val="16"/>
                <w:szCs w:val="16"/>
              </w:rPr>
              <w:t>______</w:t>
            </w:r>
            <w:r w:rsidR="00B14231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77425EAC" w14:textId="77777777" w:rsidR="00FC5E6C" w:rsidRDefault="00FC5E6C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903D3A9" w14:textId="432B82B6" w:rsidR="00FC5E6C" w:rsidRPr="00E40E25" w:rsidRDefault="00FC5E6C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8D3D9E" w:rsidRPr="00626446" w14:paraId="55820CC1" w14:textId="77777777" w:rsidTr="006F3D09">
        <w:trPr>
          <w:trHeight w:val="700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0E1ABFB" w14:textId="7A2F1F76" w:rsidR="008D3D9E" w:rsidRPr="008D3D9E" w:rsidRDefault="008D3D9E" w:rsidP="00260B2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bookmarkStart w:id="0" w:name="_Hlk130192022"/>
            <w:r w:rsidRPr="008D3D9E">
              <w:rPr>
                <w:b/>
                <w:spacing w:val="-4"/>
                <w:sz w:val="22"/>
                <w:szCs w:val="22"/>
                <w:u w:val="single"/>
              </w:rPr>
              <w:t>część nr 1:</w:t>
            </w:r>
          </w:p>
          <w:p w14:paraId="6F095EAD" w14:textId="7A2271E5" w:rsidR="008D3D9E" w:rsidRPr="00626446" w:rsidRDefault="006F3D09" w:rsidP="00260B2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6F3D09">
              <w:rPr>
                <w:b/>
                <w:spacing w:val="-4"/>
                <w:sz w:val="22"/>
                <w:szCs w:val="22"/>
              </w:rPr>
              <w:t>Sukcesywna dostawa papieru biurowego dla jednostek organizacyjnych Uniwersytetu Opolskiego</w:t>
            </w:r>
          </w:p>
        </w:tc>
      </w:tr>
      <w:tr w:rsidR="006F3D09" w:rsidRPr="0017645C" w14:paraId="008B9395" w14:textId="77777777" w:rsidTr="006F3D09">
        <w:trPr>
          <w:trHeight w:val="154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221E3BD" w14:textId="77777777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A9F96DD" w14:textId="525EED44" w:rsidR="006F3D09" w:rsidRP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s</w:t>
            </w:r>
            <w:r w:rsidRPr="00D20FFF">
              <w:rPr>
                <w:i/>
                <w:sz w:val="16"/>
                <w:szCs w:val="20"/>
              </w:rPr>
              <w:t xml:space="preserve">uma cen jednostkowych </w:t>
            </w:r>
            <w:r w:rsidRPr="001972AB">
              <w:rPr>
                <w:i/>
                <w:sz w:val="16"/>
                <w:szCs w:val="20"/>
              </w:rPr>
              <w:t>złotych brutto za całość przedmiotu zamówienia (przeniesione ze Specyfikacji cenowej)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B23D63E" w14:textId="77777777" w:rsidR="006F3D09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8DED3E7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340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400"/>
            </w:tblGrid>
            <w:tr w:rsidR="006F3D09" w:rsidRPr="003E6EE2" w14:paraId="1B401BFF" w14:textId="77777777" w:rsidTr="006C4BD1">
              <w:trPr>
                <w:trHeight w:val="636"/>
                <w:jc w:val="center"/>
              </w:trPr>
              <w:tc>
                <w:tcPr>
                  <w:tcW w:w="3400" w:type="dxa"/>
                  <w:shd w:val="clear" w:color="auto" w:fill="FFFFFF" w:themeFill="background1"/>
                  <w:vAlign w:val="center"/>
                </w:tcPr>
                <w:p w14:paraId="5774146A" w14:textId="77777777" w:rsidR="006F3D09" w:rsidRPr="003E6EE2" w:rsidRDefault="006F3D09" w:rsidP="006F3D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57ED849" w14:textId="77777777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2"/>
              </w:rPr>
            </w:pPr>
            <w:r w:rsidRPr="006F3D09">
              <w:rPr>
                <w:b/>
                <w:i/>
                <w:sz w:val="20"/>
                <w:szCs w:val="22"/>
              </w:rPr>
              <w:t xml:space="preserve">suma cen jednostkowych złotych brutto </w:t>
            </w:r>
          </w:p>
          <w:p w14:paraId="7D8F6110" w14:textId="6E3C2968" w:rsidR="006F3D09" w:rsidRPr="0017645C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F3D09">
              <w:rPr>
                <w:b/>
                <w:i/>
                <w:sz w:val="20"/>
                <w:szCs w:val="22"/>
              </w:rPr>
              <w:t>(przeniesione ze specyfikacji cenowej z pozycji RAZEM wartość brutto)</w:t>
            </w:r>
          </w:p>
        </w:tc>
      </w:tr>
      <w:tr w:rsidR="006F3D09" w:rsidRPr="00626446" w14:paraId="68837FD9" w14:textId="77777777" w:rsidTr="006F3D09">
        <w:trPr>
          <w:trHeight w:val="1304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2272969" w14:textId="14B22F1C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E11A73">
              <w:rPr>
                <w:b/>
                <w:sz w:val="18"/>
                <w:szCs w:val="20"/>
              </w:rPr>
              <w:lastRenderedPageBreak/>
              <w:t xml:space="preserve">Termin dostawy sukcesywnych </w:t>
            </w:r>
            <w:r w:rsidRPr="00E11A73">
              <w:rPr>
                <w:b/>
                <w:i/>
                <w:sz w:val="18"/>
                <w:szCs w:val="20"/>
              </w:rPr>
              <w:t>Zamówień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bottom"/>
          </w:tcPr>
          <w:p w14:paraId="150D602A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6F3D09" w:rsidRPr="003E6EE2" w14:paraId="48C4F3BF" w14:textId="77777777" w:rsidTr="006C4BD1">
              <w:trPr>
                <w:trHeight w:val="452"/>
                <w:jc w:val="center"/>
              </w:trPr>
              <w:tc>
                <w:tcPr>
                  <w:tcW w:w="2034" w:type="dxa"/>
                  <w:shd w:val="clear" w:color="auto" w:fill="FFFFFF" w:themeFill="background1"/>
                  <w:vAlign w:val="center"/>
                </w:tcPr>
                <w:p w14:paraId="3D2ED598" w14:textId="77777777" w:rsidR="006F3D09" w:rsidRPr="003E6EE2" w:rsidRDefault="006F3D09" w:rsidP="006F3D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dni robocze</w:t>
                  </w:r>
                </w:p>
              </w:tc>
            </w:tr>
          </w:tbl>
          <w:p w14:paraId="46C7C3D2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8B03C88" w14:textId="011CA1CE" w:rsidR="006F3D09" w:rsidRPr="006F3D09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16"/>
              </w:rPr>
            </w:pPr>
            <w:r w:rsidRPr="006F3D09">
              <w:rPr>
                <w:b/>
                <w:bCs/>
                <w:i/>
                <w:iCs/>
                <w:sz w:val="20"/>
                <w:szCs w:val="16"/>
              </w:rPr>
              <w:t>(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>nie krótszy niż 2 dni robocze</w:t>
            </w:r>
            <w:r w:rsidRPr="006F3D09">
              <w:rPr>
                <w:b/>
                <w:bCs/>
                <w:i/>
                <w:iCs/>
                <w:sz w:val="20"/>
                <w:szCs w:val="16"/>
              </w:rPr>
              <w:t xml:space="preserve"> oraz 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>nie dłuższy niż 1</w:t>
            </w:r>
            <w:r w:rsidR="00410BAC">
              <w:rPr>
                <w:b/>
                <w:bCs/>
                <w:i/>
                <w:iCs/>
                <w:sz w:val="20"/>
                <w:szCs w:val="16"/>
                <w:u w:val="single"/>
              </w:rPr>
              <w:t>4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 xml:space="preserve"> dni roboczych</w:t>
            </w:r>
            <w:r w:rsidRPr="006F3D09">
              <w:rPr>
                <w:b/>
                <w:bCs/>
                <w:i/>
                <w:iCs/>
                <w:sz w:val="20"/>
                <w:szCs w:val="16"/>
              </w:rPr>
              <w:t xml:space="preserve"> od dnia złożenia Zamówienia)</w:t>
            </w:r>
          </w:p>
          <w:p w14:paraId="2F6C4AEF" w14:textId="40D1AFB1" w:rsidR="006F3D09" w:rsidRPr="00FC5E6C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</w:p>
        </w:tc>
      </w:tr>
      <w:tr w:rsidR="008D3D9E" w:rsidRPr="001260EB" w14:paraId="3A19832D" w14:textId="77777777" w:rsidTr="006F3D09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4115B7" w14:textId="77777777" w:rsidR="008D3D9E" w:rsidRPr="001260EB" w:rsidRDefault="008D3D9E" w:rsidP="00260B2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2CEAC30E" w14:textId="77777777" w:rsidR="008D3D9E" w:rsidRPr="001260EB" w:rsidRDefault="00410BAC" w:rsidP="00260B2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1464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D9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8D3D9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8D3D9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4549C50E" w14:textId="77777777" w:rsidR="008D3D9E" w:rsidRPr="001260EB" w:rsidRDefault="00410BAC" w:rsidP="00260B2B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161365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D9E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8D3D9E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8D3D9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8D3D9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8D3D9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</w:tc>
      </w:tr>
      <w:tr w:rsidR="00A46089" w:rsidRPr="00626446" w14:paraId="6BCFF3A8" w14:textId="77777777" w:rsidTr="006F3D09">
        <w:trPr>
          <w:trHeight w:val="73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59EF724B" w14:textId="1E7B5043" w:rsidR="008D3D9E" w:rsidRPr="008D3D9E" w:rsidRDefault="008D3D9E" w:rsidP="00882DF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>część nr 2:</w:t>
            </w:r>
          </w:p>
          <w:p w14:paraId="45FF3CE5" w14:textId="682A3FD4" w:rsidR="00A46089" w:rsidRPr="00626446" w:rsidRDefault="006F3D09" w:rsidP="00882DF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6F3D09">
              <w:rPr>
                <w:b/>
                <w:spacing w:val="-4"/>
                <w:sz w:val="22"/>
                <w:szCs w:val="22"/>
              </w:rPr>
              <w:t>Sukcesywna dostawa materiałów biurowych dla jednostek organizacyjnych Uniwersytetu Opolskiego</w:t>
            </w:r>
          </w:p>
        </w:tc>
      </w:tr>
      <w:tr w:rsidR="006F3D09" w:rsidRPr="006C29DC" w14:paraId="1F1014D3" w14:textId="77777777" w:rsidTr="006F3D09">
        <w:trPr>
          <w:trHeight w:val="1548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0175537" w14:textId="77777777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16C1580" w14:textId="3185D78C" w:rsidR="006F3D09" w:rsidRP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s</w:t>
            </w:r>
            <w:r w:rsidRPr="00D20FFF">
              <w:rPr>
                <w:i/>
                <w:sz w:val="16"/>
                <w:szCs w:val="20"/>
              </w:rPr>
              <w:t xml:space="preserve">uma cen jednostkowych </w:t>
            </w:r>
            <w:r w:rsidRPr="001972AB">
              <w:rPr>
                <w:i/>
                <w:sz w:val="16"/>
                <w:szCs w:val="20"/>
              </w:rPr>
              <w:t>złotych brutto za całość przedmiotu zamówienia (przeniesione ze Specyfikacji cenowej)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18380CA" w14:textId="77777777" w:rsidR="006F3D09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CF0B972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340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400"/>
            </w:tblGrid>
            <w:tr w:rsidR="006F3D09" w:rsidRPr="003E6EE2" w14:paraId="011A6B5D" w14:textId="77777777" w:rsidTr="006F3D09">
              <w:trPr>
                <w:trHeight w:val="636"/>
                <w:jc w:val="center"/>
              </w:trPr>
              <w:tc>
                <w:tcPr>
                  <w:tcW w:w="3400" w:type="dxa"/>
                  <w:shd w:val="clear" w:color="auto" w:fill="FFFFFF" w:themeFill="background1"/>
                  <w:vAlign w:val="center"/>
                </w:tcPr>
                <w:p w14:paraId="7A07321D" w14:textId="77777777" w:rsidR="006F3D09" w:rsidRPr="003E6EE2" w:rsidRDefault="006F3D09" w:rsidP="006F3D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2CE8170" w14:textId="77777777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2"/>
              </w:rPr>
            </w:pPr>
            <w:r w:rsidRPr="006F3D09">
              <w:rPr>
                <w:b/>
                <w:i/>
                <w:sz w:val="20"/>
                <w:szCs w:val="22"/>
              </w:rPr>
              <w:t xml:space="preserve">suma cen jednostkowych złotych brutto </w:t>
            </w:r>
          </w:p>
          <w:p w14:paraId="3A81C284" w14:textId="35784A7E" w:rsidR="006F3D09" w:rsidRPr="0017645C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F3D09">
              <w:rPr>
                <w:b/>
                <w:i/>
                <w:sz w:val="20"/>
                <w:szCs w:val="22"/>
              </w:rPr>
              <w:t>(przeniesione ze specyfikacji cenowej z pozycji RAZEM wartość brutto)</w:t>
            </w:r>
          </w:p>
        </w:tc>
      </w:tr>
      <w:bookmarkEnd w:id="0"/>
      <w:tr w:rsidR="006F3D09" w:rsidRPr="006C29DC" w14:paraId="6EC0DC45" w14:textId="77777777" w:rsidTr="006F3D09">
        <w:trPr>
          <w:trHeight w:val="1304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0DBE660" w14:textId="73D48C5A" w:rsidR="006F3D09" w:rsidRDefault="006F3D09" w:rsidP="006F3D0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E11A73">
              <w:rPr>
                <w:b/>
                <w:sz w:val="18"/>
                <w:szCs w:val="20"/>
              </w:rPr>
              <w:t xml:space="preserve">Termin dostawy sukcesywnych </w:t>
            </w:r>
            <w:r w:rsidRPr="00E11A73">
              <w:rPr>
                <w:b/>
                <w:i/>
                <w:sz w:val="18"/>
                <w:szCs w:val="20"/>
              </w:rPr>
              <w:t>Zamówień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bottom"/>
          </w:tcPr>
          <w:p w14:paraId="4B408037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6F3D09" w:rsidRPr="003E6EE2" w14:paraId="49556E96" w14:textId="77777777" w:rsidTr="006C4BD1">
              <w:trPr>
                <w:trHeight w:val="452"/>
                <w:jc w:val="center"/>
              </w:trPr>
              <w:tc>
                <w:tcPr>
                  <w:tcW w:w="2034" w:type="dxa"/>
                  <w:shd w:val="clear" w:color="auto" w:fill="FFFFFF" w:themeFill="background1"/>
                  <w:vAlign w:val="center"/>
                </w:tcPr>
                <w:p w14:paraId="0483A4C9" w14:textId="77777777" w:rsidR="006F3D09" w:rsidRPr="003E6EE2" w:rsidRDefault="006F3D09" w:rsidP="006F3D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dni robocze</w:t>
                  </w:r>
                </w:p>
              </w:tc>
            </w:tr>
          </w:tbl>
          <w:p w14:paraId="6D8059D7" w14:textId="77777777" w:rsidR="006F3D09" w:rsidRPr="003E6EE2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00375C7" w14:textId="10977CC5" w:rsidR="006F3D09" w:rsidRPr="006F3D09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16"/>
              </w:rPr>
            </w:pPr>
            <w:r w:rsidRPr="006F3D09">
              <w:rPr>
                <w:b/>
                <w:bCs/>
                <w:i/>
                <w:iCs/>
                <w:sz w:val="20"/>
                <w:szCs w:val="16"/>
              </w:rPr>
              <w:t>(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>nie krótszy niż 2 dni robocze</w:t>
            </w:r>
            <w:r w:rsidRPr="006F3D09">
              <w:rPr>
                <w:b/>
                <w:bCs/>
                <w:i/>
                <w:iCs/>
                <w:sz w:val="20"/>
                <w:szCs w:val="16"/>
              </w:rPr>
              <w:t xml:space="preserve"> oraz 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>nie dłuższy niż 1</w:t>
            </w:r>
            <w:r w:rsidR="00410BAC">
              <w:rPr>
                <w:b/>
                <w:bCs/>
                <w:i/>
                <w:iCs/>
                <w:sz w:val="20"/>
                <w:szCs w:val="16"/>
                <w:u w:val="single"/>
              </w:rPr>
              <w:t>4</w:t>
            </w:r>
            <w:r w:rsidRPr="006F3D09">
              <w:rPr>
                <w:b/>
                <w:bCs/>
                <w:i/>
                <w:iCs/>
                <w:sz w:val="20"/>
                <w:szCs w:val="16"/>
                <w:u w:val="single"/>
              </w:rPr>
              <w:t xml:space="preserve"> dni roboczych</w:t>
            </w:r>
            <w:r w:rsidRPr="006F3D09">
              <w:rPr>
                <w:b/>
                <w:bCs/>
                <w:i/>
                <w:iCs/>
                <w:sz w:val="20"/>
                <w:szCs w:val="16"/>
              </w:rPr>
              <w:t xml:space="preserve"> od dnia złożenia Zamówienia)</w:t>
            </w:r>
          </w:p>
          <w:p w14:paraId="1F21CCF7" w14:textId="77777777" w:rsidR="006F3D09" w:rsidRPr="00FC5E6C" w:rsidRDefault="006F3D09" w:rsidP="006F3D0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</w:tc>
      </w:tr>
      <w:tr w:rsidR="006F3D09" w:rsidRPr="001260EB" w14:paraId="6FB1472B" w14:textId="77777777" w:rsidTr="006F3D09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065714" w14:textId="77777777" w:rsidR="006F3D09" w:rsidRPr="001260EB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>*</w:t>
            </w:r>
            <w:bookmarkStart w:id="1" w:name="_GoBack"/>
            <w:bookmarkEnd w:id="1"/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2A47857D" w14:textId="77777777" w:rsidR="006F3D09" w:rsidRPr="001260EB" w:rsidRDefault="00410BAC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3D09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6F3D09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6F3D09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5F9B9BB5" w14:textId="792E1BE8" w:rsidR="006F3D09" w:rsidRPr="001260EB" w:rsidRDefault="00410BAC" w:rsidP="006F3D0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3D09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6F3D09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6F3D09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6F3D09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6F3D09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</w:tc>
      </w:tr>
      <w:tr w:rsidR="006F3D09" w:rsidRPr="00AD588E" w14:paraId="725AC4F5" w14:textId="77777777" w:rsidTr="006F3D09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32329517" w:rsidR="006F3D09" w:rsidRPr="00E70BB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określonymi przez Zamawiającego</w:t>
            </w:r>
            <w:r>
              <w:rPr>
                <w:i/>
                <w:sz w:val="20"/>
                <w:szCs w:val="22"/>
              </w:rPr>
              <w:t xml:space="preserve">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6F3D09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6F3D09" w:rsidRPr="001B0F23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6F3D09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6F3D09" w:rsidRPr="001B0F23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6F3D09" w:rsidRPr="001260EB" w:rsidRDefault="006F3D09" w:rsidP="006F3D09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6F3D09" w:rsidRPr="00C907F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6F3D09" w:rsidRPr="00C907F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lastRenderedPageBreak/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6F3D09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6F3D09" w:rsidRPr="001260EB" w:rsidRDefault="006F3D09" w:rsidP="006F3D09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6F3D09" w:rsidRPr="00C907F7" w:rsidRDefault="006F3D09" w:rsidP="006F3D0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6F3D09" w:rsidRPr="005E6688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6F3D09" w:rsidRPr="00AD588E" w14:paraId="5A9D5904" w14:textId="77777777" w:rsidTr="006F3D09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27882F97" w:rsidR="006F3D09" w:rsidRDefault="006F3D09" w:rsidP="006F3D0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1138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82DFF">
      <w:footerReference w:type="default" r:id="rId8"/>
      <w:headerReference w:type="first" r:id="rId9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B5CC" w14:textId="77777777" w:rsidR="004300A5" w:rsidRDefault="004300A5" w:rsidP="00E32B78">
      <w:r>
        <w:separator/>
      </w:r>
    </w:p>
  </w:endnote>
  <w:endnote w:type="continuationSeparator" w:id="0">
    <w:p w14:paraId="6E0983B3" w14:textId="77777777" w:rsidR="004300A5" w:rsidRDefault="004300A5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45BA6" w14:textId="77777777" w:rsidR="00CD25D8" w:rsidRDefault="00CD25D8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dokument należy podpisać kwalifikowanym podpisem elektronicznym lub</w:t>
    </w:r>
  </w:p>
  <w:p w14:paraId="790CADDE" w14:textId="77777777" w:rsidR="00CD25D8" w:rsidRDefault="00CD25D8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podpisem osobistym lub podpisem zaufanym przez osobę lub</w:t>
    </w:r>
  </w:p>
  <w:p w14:paraId="7677112F" w14:textId="77777777" w:rsidR="00CD25D8" w:rsidRDefault="00CD25D8" w:rsidP="00E40E25">
    <w:pPr>
      <w:pStyle w:val="Stopka"/>
      <w:tabs>
        <w:tab w:val="clear" w:pos="4536"/>
      </w:tabs>
      <w:ind w:left="4111"/>
      <w:jc w:val="center"/>
      <w:rPr>
        <w:sz w:val="16"/>
        <w:szCs w:val="16"/>
      </w:rPr>
    </w:pPr>
    <w:r>
      <w:rPr>
        <w:i/>
        <w:sz w:val="16"/>
        <w:szCs w:val="16"/>
      </w:rPr>
      <w:t>osoby umocowane do złożenia podpisu w imieniu wykonawcy</w:t>
    </w:r>
  </w:p>
  <w:p w14:paraId="50DB3BDF" w14:textId="77777777" w:rsidR="00CD25D8" w:rsidRDefault="00CD25D8" w:rsidP="00E40E25">
    <w:pPr>
      <w:pStyle w:val="Stopka"/>
      <w:jc w:val="right"/>
      <w:rPr>
        <w:sz w:val="16"/>
        <w:szCs w:val="16"/>
      </w:rPr>
    </w:pPr>
  </w:p>
  <w:p w14:paraId="0594C756" w14:textId="553A9856" w:rsidR="00CD25D8" w:rsidRDefault="00CD25D8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312948"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312948"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7BE97C1" w14:textId="77777777" w:rsidR="00CD25D8" w:rsidRDefault="00CD2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7533" w14:textId="77777777" w:rsidR="004300A5" w:rsidRDefault="004300A5" w:rsidP="00E32B78">
      <w:r>
        <w:separator/>
      </w:r>
    </w:p>
  </w:footnote>
  <w:footnote w:type="continuationSeparator" w:id="0">
    <w:p w14:paraId="24873F44" w14:textId="77777777" w:rsidR="004300A5" w:rsidRDefault="004300A5" w:rsidP="00E32B78">
      <w:r>
        <w:continuationSeparator/>
      </w:r>
    </w:p>
  </w:footnote>
  <w:footnote w:id="1">
    <w:p w14:paraId="0843FA88" w14:textId="08164F5F" w:rsidR="00CD25D8" w:rsidRPr="002C45BC" w:rsidRDefault="00CD25D8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</w:t>
      </w:r>
      <w:r w:rsidRPr="002C45BC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CD25D8" w:rsidRPr="002C45BC" w:rsidRDefault="00CD25D8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ACB68BB" w:rsidR="00CD25D8" w:rsidRPr="002C45BC" w:rsidRDefault="00CD25D8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rStyle w:val="Odwoanieprzypisudolnego"/>
          <w:spacing w:val="-6"/>
          <w:sz w:val="16"/>
          <w:szCs w:val="16"/>
        </w:rPr>
        <w:footnoteRef/>
      </w:r>
      <w:r w:rsidRPr="002C45BC">
        <w:rPr>
          <w:spacing w:val="-6"/>
          <w:sz w:val="16"/>
          <w:szCs w:val="16"/>
        </w:rPr>
        <w:t xml:space="preserve"> Zgodnie z Ustawą z dnia 6 marca 2018 r. Prawo przedsiębiorców (Dz. U. 2021 r., poz. 162).</w:t>
      </w:r>
    </w:p>
    <w:p w14:paraId="317E3E0C" w14:textId="77777777" w:rsidR="00CD25D8" w:rsidRPr="002C45BC" w:rsidRDefault="00CD25D8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2C45BC">
        <w:rPr>
          <w:b/>
          <w:i/>
          <w:color w:val="000000" w:themeColor="text1"/>
          <w:sz w:val="16"/>
          <w:szCs w:val="16"/>
        </w:rPr>
        <w:t xml:space="preserve">* </w:t>
      </w:r>
      <w:r w:rsidRPr="002C45BC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853422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2C45BC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2C45BC">
        <w:rPr>
          <w:b/>
          <w:bCs/>
          <w:color w:val="000000" w:themeColor="text1"/>
          <w:sz w:val="16"/>
          <w:szCs w:val="16"/>
        </w:rPr>
        <w:t>]</w:t>
      </w:r>
      <w:r w:rsidRPr="002C45BC">
        <w:rPr>
          <w:bCs/>
          <w:color w:val="000000" w:themeColor="text1"/>
          <w:sz w:val="16"/>
          <w:szCs w:val="16"/>
        </w:rPr>
        <w:t xml:space="preserve"> lub</w:t>
      </w:r>
      <w:r w:rsidRPr="002C45BC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2C45BC">
        <w:rPr>
          <w:b/>
          <w:bCs/>
          <w:strike/>
          <w:color w:val="000000" w:themeColor="text1"/>
          <w:sz w:val="16"/>
          <w:szCs w:val="16"/>
        </w:rPr>
        <w:t>skreślić</w:t>
      </w:r>
      <w:r w:rsidRPr="002C45BC">
        <w:rPr>
          <w:b/>
          <w:bCs/>
          <w:color w:val="000000" w:themeColor="text1"/>
          <w:sz w:val="16"/>
          <w:szCs w:val="16"/>
        </w:rPr>
        <w:t>] niewłaściwe pole</w:t>
      </w:r>
      <w:r w:rsidRPr="002C45BC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CD25D8" w:rsidRPr="002C45BC" w:rsidRDefault="00CD25D8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CD25D8" w:rsidRDefault="00CD25D8" w:rsidP="009A2A90"/>
    <w:p w14:paraId="74CA6B43" w14:textId="77777777" w:rsidR="00CD25D8" w:rsidRDefault="00CD25D8" w:rsidP="009A2A90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dokument należy podpisać kwalifikowanym podpisem elektronicznym lub</w:t>
      </w:r>
    </w:p>
    <w:p w14:paraId="1481D10B" w14:textId="77777777" w:rsidR="00CD25D8" w:rsidRDefault="00CD25D8" w:rsidP="009A2A90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podpisem osobistym lub podpisem zaufanym przez osobę lub</w:t>
      </w:r>
    </w:p>
    <w:p w14:paraId="533D5575" w14:textId="77777777" w:rsidR="00CD25D8" w:rsidRDefault="00CD25D8" w:rsidP="009A2A90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>
        <w:rPr>
          <w:i/>
          <w:sz w:val="16"/>
          <w:szCs w:val="16"/>
        </w:rPr>
        <w:t>osoby umocowane do złożenia podpisu w imieniu wykonawcy</w:t>
      </w:r>
    </w:p>
    <w:p w14:paraId="730447C3" w14:textId="77777777" w:rsidR="00CD25D8" w:rsidRDefault="00CD25D8" w:rsidP="002C45BC">
      <w:pPr>
        <w:pStyle w:val="Stopka"/>
        <w:rPr>
          <w:sz w:val="16"/>
          <w:szCs w:val="16"/>
        </w:rPr>
      </w:pPr>
    </w:p>
    <w:p w14:paraId="5398907E" w14:textId="6FE4CC9D" w:rsidR="00CD25D8" w:rsidRPr="00A33017" w:rsidRDefault="00CD25D8" w:rsidP="002C45BC">
      <w:pPr>
        <w:pStyle w:val="Stopka"/>
        <w:jc w:val="right"/>
        <w:rPr>
          <w:spacing w:val="-6"/>
          <w:sz w:val="16"/>
          <w:szCs w:val="16"/>
        </w:rPr>
      </w:pPr>
      <w:r>
        <w:rPr>
          <w:sz w:val="16"/>
          <w:szCs w:val="16"/>
        </w:rPr>
        <w:t xml:space="preserve">Strona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PAGE</w:instrText>
      </w:r>
      <w:r>
        <w:rPr>
          <w:b/>
          <w:bCs/>
          <w:sz w:val="16"/>
          <w:szCs w:val="16"/>
        </w:rPr>
        <w:fldChar w:fldCharType="separate"/>
      </w:r>
      <w:r w:rsidR="0017645C">
        <w:rPr>
          <w:b/>
          <w:bCs/>
          <w:noProof/>
          <w:sz w:val="16"/>
          <w:szCs w:val="16"/>
        </w:rPr>
        <w:t>1</w:t>
      </w:r>
      <w:r>
        <w:rPr>
          <w:b/>
          <w:bCs/>
          <w:sz w:val="16"/>
          <w:szCs w:val="16"/>
        </w:rPr>
        <w:fldChar w:fldCharType="end"/>
      </w:r>
      <w:r>
        <w:rPr>
          <w:sz w:val="16"/>
          <w:szCs w:val="16"/>
        </w:rPr>
        <w:t xml:space="preserve"> z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NUMPAGES</w:instrText>
      </w:r>
      <w:r>
        <w:rPr>
          <w:b/>
          <w:bCs/>
          <w:sz w:val="16"/>
          <w:szCs w:val="16"/>
        </w:rPr>
        <w:fldChar w:fldCharType="separate"/>
      </w:r>
      <w:r w:rsidR="0017645C">
        <w:rPr>
          <w:b/>
          <w:bCs/>
          <w:noProof/>
          <w:sz w:val="16"/>
          <w:szCs w:val="16"/>
        </w:rPr>
        <w:t>4</w:t>
      </w:r>
      <w:r>
        <w:rPr>
          <w:b/>
          <w:bCs/>
          <w:sz w:val="16"/>
          <w:szCs w:val="16"/>
        </w:rPr>
        <w:fldChar w:fldCharType="end"/>
      </w:r>
    </w:p>
  </w:footnote>
  <w:footnote w:id="4">
    <w:p w14:paraId="090B4E6A" w14:textId="77777777" w:rsidR="006F3D09" w:rsidRPr="00A33017" w:rsidRDefault="006F3D09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6F3D09" w:rsidRPr="00A33017" w:rsidRDefault="006F3D09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6F3D09" w:rsidRPr="00A33017" w:rsidRDefault="006F3D09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4D94" w14:textId="69BB2271" w:rsidR="00CF5315" w:rsidRDefault="00CF5315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17AA787" w14:textId="3979E01A" w:rsidR="00882DFF" w:rsidRDefault="00882DFF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2AF58F62" w14:textId="77777777" w:rsidR="00CF5315" w:rsidRDefault="00CF5315" w:rsidP="00CF5315">
    <w:pPr>
      <w:tabs>
        <w:tab w:val="left" w:pos="2119"/>
      </w:tabs>
      <w:spacing w:after="60"/>
      <w:rPr>
        <w:b/>
        <w:noProof/>
        <w:sz w:val="22"/>
        <w:szCs w:val="22"/>
      </w:rPr>
    </w:pPr>
    <w:r w:rsidRPr="00876D44">
      <w:rPr>
        <w:noProof/>
      </w:rPr>
      <w:drawing>
        <wp:anchor distT="0" distB="0" distL="114300" distR="114300" simplePos="0" relativeHeight="251659264" behindDoc="0" locked="0" layoutInCell="1" allowOverlap="1" wp14:anchorId="7C56D705" wp14:editId="10701EF6">
          <wp:simplePos x="0" y="0"/>
          <wp:positionH relativeFrom="page">
            <wp:align>center</wp:align>
          </wp:positionH>
          <wp:positionV relativeFrom="paragraph">
            <wp:posOffset>17780</wp:posOffset>
          </wp:positionV>
          <wp:extent cx="1656080" cy="612775"/>
          <wp:effectExtent l="0" t="0" r="1270" b="0"/>
          <wp:wrapSquare wrapText="bothSides"/>
          <wp:docPr id="28" name="Obraz 28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8A6CA2" w14:textId="77777777" w:rsidR="00CF5315" w:rsidRDefault="00CF5315" w:rsidP="00CF5315">
    <w:pPr>
      <w:spacing w:after="60"/>
      <w:rPr>
        <w:b/>
        <w:noProof/>
        <w:sz w:val="22"/>
        <w:szCs w:val="22"/>
      </w:rPr>
    </w:pPr>
  </w:p>
  <w:p w14:paraId="6220B230" w14:textId="59B65513" w:rsidR="00CD25D8" w:rsidRPr="00A308C8" w:rsidRDefault="00CD25D8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446"/>
    <w:rsid w:val="00087C57"/>
    <w:rsid w:val="0009277A"/>
    <w:rsid w:val="00092B97"/>
    <w:rsid w:val="00096768"/>
    <w:rsid w:val="00096ACB"/>
    <w:rsid w:val="000A00D2"/>
    <w:rsid w:val="000A04F0"/>
    <w:rsid w:val="000A1431"/>
    <w:rsid w:val="000A1F9C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61827"/>
    <w:rsid w:val="0016195D"/>
    <w:rsid w:val="00162C5A"/>
    <w:rsid w:val="00162F47"/>
    <w:rsid w:val="0017645C"/>
    <w:rsid w:val="00183822"/>
    <w:rsid w:val="00183FA1"/>
    <w:rsid w:val="001844F9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4F04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44F9"/>
    <w:rsid w:val="0023657C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B5AA0"/>
    <w:rsid w:val="002C0666"/>
    <w:rsid w:val="002C45BC"/>
    <w:rsid w:val="002C7018"/>
    <w:rsid w:val="002C7730"/>
    <w:rsid w:val="002D03D4"/>
    <w:rsid w:val="002D5128"/>
    <w:rsid w:val="002D538D"/>
    <w:rsid w:val="002D6D06"/>
    <w:rsid w:val="002E0CB8"/>
    <w:rsid w:val="002E10F3"/>
    <w:rsid w:val="002E3232"/>
    <w:rsid w:val="002E674D"/>
    <w:rsid w:val="002F342E"/>
    <w:rsid w:val="00305737"/>
    <w:rsid w:val="00305871"/>
    <w:rsid w:val="00312948"/>
    <w:rsid w:val="003133C1"/>
    <w:rsid w:val="00313464"/>
    <w:rsid w:val="00314AF0"/>
    <w:rsid w:val="003156A8"/>
    <w:rsid w:val="003158DC"/>
    <w:rsid w:val="0031661E"/>
    <w:rsid w:val="00317B0C"/>
    <w:rsid w:val="00320503"/>
    <w:rsid w:val="0033205D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0BAC"/>
    <w:rsid w:val="00411474"/>
    <w:rsid w:val="004116AE"/>
    <w:rsid w:val="00415ADD"/>
    <w:rsid w:val="004203F9"/>
    <w:rsid w:val="0042093F"/>
    <w:rsid w:val="004215C3"/>
    <w:rsid w:val="0042315E"/>
    <w:rsid w:val="0042377D"/>
    <w:rsid w:val="00426FBB"/>
    <w:rsid w:val="004300A5"/>
    <w:rsid w:val="00431B16"/>
    <w:rsid w:val="004336CA"/>
    <w:rsid w:val="0043468D"/>
    <w:rsid w:val="00437B04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5CC"/>
    <w:rsid w:val="00470948"/>
    <w:rsid w:val="00471956"/>
    <w:rsid w:val="00475A0A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17FF8"/>
    <w:rsid w:val="005227D0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5BB8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07DF"/>
    <w:rsid w:val="005914E5"/>
    <w:rsid w:val="00593978"/>
    <w:rsid w:val="005939F9"/>
    <w:rsid w:val="00597C36"/>
    <w:rsid w:val="005A0550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445D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3D09"/>
    <w:rsid w:val="006F6CBE"/>
    <w:rsid w:val="006F7B20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352F"/>
    <w:rsid w:val="007863E2"/>
    <w:rsid w:val="00786D20"/>
    <w:rsid w:val="00786F29"/>
    <w:rsid w:val="00791103"/>
    <w:rsid w:val="007968EF"/>
    <w:rsid w:val="00796DCC"/>
    <w:rsid w:val="007A53A1"/>
    <w:rsid w:val="007B1209"/>
    <w:rsid w:val="007B1961"/>
    <w:rsid w:val="007B1EE6"/>
    <w:rsid w:val="007B4BBA"/>
    <w:rsid w:val="007B6599"/>
    <w:rsid w:val="007B7251"/>
    <w:rsid w:val="007C1347"/>
    <w:rsid w:val="007C13E1"/>
    <w:rsid w:val="007C1B03"/>
    <w:rsid w:val="007C1C0C"/>
    <w:rsid w:val="007C4ABC"/>
    <w:rsid w:val="007C60F3"/>
    <w:rsid w:val="007D0C71"/>
    <w:rsid w:val="007D2E80"/>
    <w:rsid w:val="007D448D"/>
    <w:rsid w:val="007D7D39"/>
    <w:rsid w:val="007E0103"/>
    <w:rsid w:val="007E10A9"/>
    <w:rsid w:val="007E2217"/>
    <w:rsid w:val="007E6800"/>
    <w:rsid w:val="007F296F"/>
    <w:rsid w:val="007F2D42"/>
    <w:rsid w:val="007F4B3F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24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82DFF"/>
    <w:rsid w:val="00895073"/>
    <w:rsid w:val="008955B5"/>
    <w:rsid w:val="00896BE9"/>
    <w:rsid w:val="008A7AD2"/>
    <w:rsid w:val="008B1212"/>
    <w:rsid w:val="008B73C7"/>
    <w:rsid w:val="008C206D"/>
    <w:rsid w:val="008C252A"/>
    <w:rsid w:val="008C42C4"/>
    <w:rsid w:val="008D2F13"/>
    <w:rsid w:val="008D3D9E"/>
    <w:rsid w:val="008D517F"/>
    <w:rsid w:val="008D59A9"/>
    <w:rsid w:val="008D7765"/>
    <w:rsid w:val="008E1B72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41BD2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E7818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96925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D2053"/>
    <w:rsid w:val="00AD41A9"/>
    <w:rsid w:val="00AE37F9"/>
    <w:rsid w:val="00AF19A1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3222"/>
    <w:rsid w:val="00B656D3"/>
    <w:rsid w:val="00B67960"/>
    <w:rsid w:val="00B71852"/>
    <w:rsid w:val="00B71DAE"/>
    <w:rsid w:val="00B72807"/>
    <w:rsid w:val="00B76D58"/>
    <w:rsid w:val="00B8386F"/>
    <w:rsid w:val="00B86D4F"/>
    <w:rsid w:val="00B959FE"/>
    <w:rsid w:val="00B96BBA"/>
    <w:rsid w:val="00B973B2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2292"/>
    <w:rsid w:val="00BD46AA"/>
    <w:rsid w:val="00BD4A0F"/>
    <w:rsid w:val="00BD6FBE"/>
    <w:rsid w:val="00BE10F4"/>
    <w:rsid w:val="00BE3C14"/>
    <w:rsid w:val="00BF32DA"/>
    <w:rsid w:val="00BF3BCA"/>
    <w:rsid w:val="00BF7B1A"/>
    <w:rsid w:val="00C028F7"/>
    <w:rsid w:val="00C03836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055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714F"/>
    <w:rsid w:val="00CF7306"/>
    <w:rsid w:val="00D00D55"/>
    <w:rsid w:val="00D01F74"/>
    <w:rsid w:val="00D051AB"/>
    <w:rsid w:val="00D062EC"/>
    <w:rsid w:val="00D1318E"/>
    <w:rsid w:val="00D1617A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DBA"/>
    <w:rsid w:val="00D64879"/>
    <w:rsid w:val="00D649A7"/>
    <w:rsid w:val="00D64F90"/>
    <w:rsid w:val="00D65774"/>
    <w:rsid w:val="00D66995"/>
    <w:rsid w:val="00D67589"/>
    <w:rsid w:val="00D75931"/>
    <w:rsid w:val="00D761C4"/>
    <w:rsid w:val="00D776FE"/>
    <w:rsid w:val="00D80C77"/>
    <w:rsid w:val="00D82467"/>
    <w:rsid w:val="00D82706"/>
    <w:rsid w:val="00D84CFC"/>
    <w:rsid w:val="00D873FC"/>
    <w:rsid w:val="00D90945"/>
    <w:rsid w:val="00D95B09"/>
    <w:rsid w:val="00D9719C"/>
    <w:rsid w:val="00DA2CF9"/>
    <w:rsid w:val="00DA4B34"/>
    <w:rsid w:val="00DA6D8F"/>
    <w:rsid w:val="00DB0016"/>
    <w:rsid w:val="00DB4080"/>
    <w:rsid w:val="00DB5441"/>
    <w:rsid w:val="00DC0786"/>
    <w:rsid w:val="00DC0D09"/>
    <w:rsid w:val="00DC3D23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79A9"/>
    <w:rsid w:val="00EC001A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6827"/>
    <w:rsid w:val="00F17437"/>
    <w:rsid w:val="00F2224B"/>
    <w:rsid w:val="00F234CB"/>
    <w:rsid w:val="00F27C88"/>
    <w:rsid w:val="00F301F5"/>
    <w:rsid w:val="00F320F6"/>
    <w:rsid w:val="00F342F6"/>
    <w:rsid w:val="00F37BB3"/>
    <w:rsid w:val="00F456EC"/>
    <w:rsid w:val="00F4734D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5E6C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45994-7621-4463-A45E-5AFD3E60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Bartosz Komuszyński</cp:lastModifiedBy>
  <cp:revision>31</cp:revision>
  <cp:lastPrinted>2023-01-13T11:40:00Z</cp:lastPrinted>
  <dcterms:created xsi:type="dcterms:W3CDTF">2023-01-13T11:40:00Z</dcterms:created>
  <dcterms:modified xsi:type="dcterms:W3CDTF">2023-07-27T12:18:00Z</dcterms:modified>
</cp:coreProperties>
</file>