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D1B15" w14:textId="6B2E2740" w:rsidR="002D31CF" w:rsidRPr="008C5DB2" w:rsidRDefault="00C4773A" w:rsidP="002D31CF">
      <w:pPr>
        <w:pStyle w:val="Nagwek5"/>
        <w:jc w:val="right"/>
        <w:rPr>
          <w:b/>
          <w:bCs/>
          <w:i w:val="0"/>
          <w:iCs/>
          <w:sz w:val="22"/>
          <w:szCs w:val="18"/>
        </w:rPr>
      </w:pPr>
      <w:r>
        <w:rPr>
          <w:b/>
          <w:bCs/>
          <w:i w:val="0"/>
          <w:iCs/>
          <w:sz w:val="22"/>
          <w:szCs w:val="18"/>
          <w:lang w:val="pl-PL"/>
        </w:rPr>
        <w:t xml:space="preserve"> </w:t>
      </w:r>
      <w:r w:rsidR="002D31CF" w:rsidRPr="008C5DB2">
        <w:rPr>
          <w:b/>
          <w:bCs/>
          <w:i w:val="0"/>
          <w:iCs/>
          <w:sz w:val="22"/>
          <w:szCs w:val="18"/>
        </w:rPr>
        <w:t>Załącznik Nr 1</w:t>
      </w:r>
    </w:p>
    <w:p w14:paraId="4944DB35" w14:textId="77777777" w:rsidR="002D31CF" w:rsidRPr="002E3988" w:rsidRDefault="002D31CF" w:rsidP="002D31CF">
      <w:pPr>
        <w:rPr>
          <w:sz w:val="12"/>
          <w:szCs w:val="12"/>
        </w:rPr>
      </w:pPr>
    </w:p>
    <w:p w14:paraId="719A4D47" w14:textId="77777777" w:rsidR="002D31CF" w:rsidRPr="002E3988" w:rsidRDefault="002D31CF" w:rsidP="002D31CF">
      <w:pPr>
        <w:pStyle w:val="Nagwek5"/>
        <w:jc w:val="right"/>
        <w:rPr>
          <w:i w:val="0"/>
          <w:iCs/>
          <w:sz w:val="28"/>
          <w:szCs w:val="22"/>
          <w:lang w:val="pl-PL"/>
        </w:rPr>
      </w:pPr>
      <w:r w:rsidRPr="002E3988">
        <w:rPr>
          <w:i w:val="0"/>
          <w:iCs/>
          <w:sz w:val="28"/>
          <w:szCs w:val="22"/>
        </w:rPr>
        <w:t>....................................................................</w:t>
      </w:r>
    </w:p>
    <w:p w14:paraId="0338E177" w14:textId="158FEE1C" w:rsidR="002E3988" w:rsidRPr="008C5DB2" w:rsidRDefault="007F2F7B" w:rsidP="007F2F7B">
      <w:pPr>
        <w:jc w:val="right"/>
        <w:rPr>
          <w:b/>
          <w:bCs/>
          <w:sz w:val="20"/>
        </w:rPr>
      </w:pPr>
      <w:r w:rsidRPr="008C5DB2">
        <w:rPr>
          <w:sz w:val="16"/>
        </w:rPr>
        <w:t>(miejscowość i data)</w:t>
      </w:r>
    </w:p>
    <w:p w14:paraId="47939281" w14:textId="4DAE53EE" w:rsidR="002D31CF" w:rsidRPr="008C5DB2" w:rsidRDefault="002D31CF" w:rsidP="002D31CF">
      <w:pPr>
        <w:rPr>
          <w:sz w:val="22"/>
          <w:szCs w:val="22"/>
        </w:rPr>
      </w:pPr>
      <w:r w:rsidRPr="008C5DB2">
        <w:rPr>
          <w:b/>
          <w:bCs/>
          <w:sz w:val="22"/>
          <w:szCs w:val="22"/>
        </w:rPr>
        <w:t xml:space="preserve">Dane </w:t>
      </w:r>
      <w:r w:rsidR="002E3988" w:rsidRPr="008C5DB2">
        <w:rPr>
          <w:b/>
          <w:bCs/>
          <w:sz w:val="22"/>
          <w:szCs w:val="22"/>
        </w:rPr>
        <w:t>W</w:t>
      </w:r>
      <w:r w:rsidRPr="008C5DB2">
        <w:rPr>
          <w:b/>
          <w:bCs/>
          <w:sz w:val="22"/>
          <w:szCs w:val="22"/>
        </w:rPr>
        <w:t xml:space="preserve">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0368467E" w14:textId="77777777" w:rsidR="002D31CF" w:rsidRPr="008C5DB2" w:rsidRDefault="002D31CF" w:rsidP="002D31CF">
      <w:pPr>
        <w:rPr>
          <w:position w:val="6"/>
          <w:sz w:val="22"/>
          <w:szCs w:val="22"/>
        </w:rPr>
      </w:pPr>
    </w:p>
    <w:p w14:paraId="52650B44" w14:textId="1A3AE4D0" w:rsidR="002D31CF" w:rsidRPr="008C5DB2" w:rsidRDefault="002D31CF" w:rsidP="002D31CF">
      <w:pPr>
        <w:rPr>
          <w:position w:val="6"/>
          <w:sz w:val="22"/>
          <w:szCs w:val="22"/>
        </w:rPr>
      </w:pPr>
      <w:r w:rsidRPr="008C5DB2">
        <w:rPr>
          <w:position w:val="6"/>
          <w:sz w:val="22"/>
          <w:szCs w:val="22"/>
        </w:rPr>
        <w:t>Nazwa</w:t>
      </w:r>
      <w:r w:rsidR="002E3988" w:rsidRPr="008C5DB2">
        <w:rPr>
          <w:position w:val="6"/>
          <w:sz w:val="22"/>
          <w:szCs w:val="22"/>
        </w:rPr>
        <w:t xml:space="preserve"> Wykonawcy</w:t>
      </w:r>
      <w:r w:rsidRPr="008C5DB2">
        <w:rPr>
          <w:position w:val="6"/>
          <w:sz w:val="22"/>
          <w:szCs w:val="22"/>
        </w:rPr>
        <w:t>: ................................................................</w:t>
      </w:r>
    </w:p>
    <w:p w14:paraId="096E1216" w14:textId="0E7BE1D9" w:rsidR="002D31CF" w:rsidRPr="008C5DB2" w:rsidRDefault="002D31CF" w:rsidP="002D31CF">
      <w:pPr>
        <w:rPr>
          <w:position w:val="6"/>
          <w:sz w:val="22"/>
          <w:szCs w:val="22"/>
        </w:rPr>
      </w:pPr>
      <w:r w:rsidRPr="008C5DB2">
        <w:rPr>
          <w:position w:val="6"/>
          <w:sz w:val="22"/>
          <w:szCs w:val="22"/>
        </w:rPr>
        <w:t>Siedziba: ..............................................................</w:t>
      </w:r>
      <w:r w:rsidR="002E3988" w:rsidRPr="008C5DB2">
        <w:rPr>
          <w:position w:val="6"/>
          <w:sz w:val="22"/>
          <w:szCs w:val="22"/>
        </w:rPr>
        <w:t>....................</w:t>
      </w:r>
    </w:p>
    <w:p w14:paraId="5EB89C6C" w14:textId="41CA170D" w:rsidR="002D31CF" w:rsidRPr="008C5DB2" w:rsidRDefault="002E3988" w:rsidP="002D31CF">
      <w:pPr>
        <w:rPr>
          <w:position w:val="6"/>
          <w:sz w:val="22"/>
          <w:szCs w:val="22"/>
        </w:rPr>
      </w:pPr>
      <w:r w:rsidRPr="008C5DB2">
        <w:rPr>
          <w:position w:val="6"/>
          <w:sz w:val="22"/>
          <w:szCs w:val="22"/>
        </w:rPr>
        <w:t>N</w:t>
      </w:r>
      <w:r w:rsidR="002D31CF" w:rsidRPr="008C5DB2">
        <w:rPr>
          <w:position w:val="6"/>
          <w:sz w:val="22"/>
          <w:szCs w:val="22"/>
        </w:rPr>
        <w:t>umer NIP: ..........................................................</w:t>
      </w:r>
      <w:r w:rsidRPr="008C5DB2">
        <w:rPr>
          <w:position w:val="6"/>
          <w:sz w:val="22"/>
          <w:szCs w:val="22"/>
        </w:rPr>
        <w:t>...................</w:t>
      </w:r>
    </w:p>
    <w:p w14:paraId="6B55D18B" w14:textId="03CA7674" w:rsidR="002D31CF" w:rsidRPr="008C5DB2" w:rsidRDefault="002E3988" w:rsidP="002D31CF">
      <w:pPr>
        <w:rPr>
          <w:position w:val="6"/>
          <w:sz w:val="22"/>
          <w:szCs w:val="22"/>
        </w:rPr>
      </w:pPr>
      <w:r w:rsidRPr="008C5DB2">
        <w:rPr>
          <w:position w:val="6"/>
          <w:sz w:val="22"/>
          <w:szCs w:val="22"/>
        </w:rPr>
        <w:t>N</w:t>
      </w:r>
      <w:r w:rsidR="002D31CF" w:rsidRPr="008C5DB2">
        <w:rPr>
          <w:position w:val="6"/>
          <w:sz w:val="22"/>
          <w:szCs w:val="22"/>
        </w:rPr>
        <w:t>umer REGON: ....................................................</w:t>
      </w:r>
      <w:r w:rsidRPr="008C5DB2">
        <w:rPr>
          <w:position w:val="6"/>
          <w:sz w:val="22"/>
          <w:szCs w:val="22"/>
        </w:rPr>
        <w:t>.................</w:t>
      </w:r>
    </w:p>
    <w:p w14:paraId="5654BA6E" w14:textId="150109CA" w:rsidR="002D31CF" w:rsidRDefault="002E3988" w:rsidP="002D31CF">
      <w:pPr>
        <w:rPr>
          <w:position w:val="6"/>
          <w:sz w:val="22"/>
          <w:szCs w:val="22"/>
          <w:lang w:val="de-DE"/>
        </w:rPr>
      </w:pPr>
      <w:proofErr w:type="spellStart"/>
      <w:r w:rsidRPr="008C5DB2">
        <w:rPr>
          <w:position w:val="6"/>
          <w:sz w:val="22"/>
          <w:szCs w:val="22"/>
          <w:lang w:val="de-DE"/>
        </w:rPr>
        <w:t>N</w:t>
      </w:r>
      <w:r w:rsidR="002D31CF" w:rsidRPr="008C5DB2">
        <w:rPr>
          <w:position w:val="6"/>
          <w:sz w:val="22"/>
          <w:szCs w:val="22"/>
          <w:lang w:val="de-DE"/>
        </w:rPr>
        <w:t>umer</w:t>
      </w:r>
      <w:proofErr w:type="spellEnd"/>
      <w:r w:rsidR="002D31CF" w:rsidRPr="008C5DB2">
        <w:rPr>
          <w:position w:val="6"/>
          <w:sz w:val="22"/>
          <w:szCs w:val="22"/>
          <w:lang w:val="de-DE"/>
        </w:rPr>
        <w:t xml:space="preserve"> </w:t>
      </w:r>
      <w:proofErr w:type="spellStart"/>
      <w:r w:rsidR="002D31CF" w:rsidRPr="008C5DB2">
        <w:rPr>
          <w:position w:val="6"/>
          <w:sz w:val="22"/>
          <w:szCs w:val="22"/>
          <w:lang w:val="de-DE"/>
        </w:rPr>
        <w:t>telefonu</w:t>
      </w:r>
      <w:proofErr w:type="spellEnd"/>
      <w:r w:rsidR="002D31CF" w:rsidRPr="008C5DB2">
        <w:rPr>
          <w:position w:val="6"/>
          <w:sz w:val="22"/>
          <w:szCs w:val="22"/>
          <w:lang w:val="de-DE"/>
        </w:rPr>
        <w:t>: ....................................................</w:t>
      </w:r>
      <w:r w:rsidRPr="008C5DB2">
        <w:rPr>
          <w:position w:val="6"/>
          <w:sz w:val="22"/>
          <w:szCs w:val="22"/>
          <w:lang w:val="de-DE"/>
        </w:rPr>
        <w:t>.................</w:t>
      </w:r>
    </w:p>
    <w:p w14:paraId="63E14653" w14:textId="2496FF6F" w:rsidR="000F1C26" w:rsidRPr="008C5DB2" w:rsidRDefault="000F1C26" w:rsidP="002D31CF">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417263EA" w14:textId="505B48D7" w:rsidR="002E3988" w:rsidRPr="0067263B" w:rsidRDefault="002E3988" w:rsidP="0067263B">
      <w:pPr>
        <w:pStyle w:val="Nagwek9"/>
        <w:ind w:left="0"/>
        <w:rPr>
          <w:rFonts w:ascii="Times New Roman" w:hAnsi="Times New Roman"/>
          <w:sz w:val="20"/>
        </w:rPr>
      </w:pPr>
    </w:p>
    <w:p w14:paraId="10FC7C87" w14:textId="3CB3312D" w:rsidR="002D31CF" w:rsidRPr="002E3988" w:rsidRDefault="002D31CF" w:rsidP="002E3988">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4141F067" w14:textId="77777777" w:rsidR="002D31CF" w:rsidRPr="002E3988" w:rsidRDefault="002D31CF" w:rsidP="002E3988">
      <w:pPr>
        <w:ind w:left="3540" w:firstLine="429"/>
        <w:rPr>
          <w:b/>
          <w:sz w:val="32"/>
          <w:szCs w:val="32"/>
        </w:rPr>
      </w:pPr>
      <w:r w:rsidRPr="002E3988">
        <w:rPr>
          <w:b/>
          <w:sz w:val="32"/>
          <w:szCs w:val="32"/>
        </w:rPr>
        <w:t>34-400 Nowy Targ, ul. Bulwarowa 9</w:t>
      </w:r>
    </w:p>
    <w:p w14:paraId="19B08373" w14:textId="77777777" w:rsidR="002D31CF" w:rsidRPr="0067263B" w:rsidRDefault="002D31CF" w:rsidP="002D31CF">
      <w:pPr>
        <w:ind w:left="2832" w:firstLine="708"/>
        <w:rPr>
          <w:b/>
          <w:sz w:val="18"/>
          <w:szCs w:val="18"/>
        </w:rPr>
      </w:pPr>
    </w:p>
    <w:p w14:paraId="23AF9910" w14:textId="77777777" w:rsidR="002D31CF" w:rsidRPr="00600B3E" w:rsidRDefault="002D31CF" w:rsidP="002D31CF">
      <w:pPr>
        <w:rPr>
          <w:sz w:val="4"/>
          <w:szCs w:val="4"/>
        </w:rPr>
      </w:pPr>
    </w:p>
    <w:p w14:paraId="228FBCD4" w14:textId="77777777" w:rsidR="002D31CF" w:rsidRPr="008C5DB2" w:rsidRDefault="002D31CF" w:rsidP="002D31CF">
      <w:pPr>
        <w:jc w:val="center"/>
        <w:rPr>
          <w:b/>
          <w:sz w:val="36"/>
          <w:szCs w:val="36"/>
        </w:rPr>
      </w:pPr>
      <w:r w:rsidRPr="008C5DB2">
        <w:rPr>
          <w:b/>
          <w:sz w:val="36"/>
          <w:szCs w:val="36"/>
        </w:rPr>
        <w:t>OFERTA  PRZETARGOWA</w:t>
      </w:r>
    </w:p>
    <w:p w14:paraId="24C052F5" w14:textId="77777777" w:rsidR="00BC3520" w:rsidRPr="002B27FE" w:rsidRDefault="00BC3520" w:rsidP="005578CA">
      <w:pPr>
        <w:pStyle w:val="Tekstpodstawowy"/>
        <w:widowControl/>
        <w:rPr>
          <w:i w:val="0"/>
          <w:sz w:val="22"/>
          <w:szCs w:val="22"/>
        </w:rPr>
      </w:pPr>
    </w:p>
    <w:p w14:paraId="3541AA10" w14:textId="1BB18B65" w:rsidR="00C55FDD" w:rsidRDefault="002D31CF" w:rsidP="00C55FDD">
      <w:pPr>
        <w:jc w:val="both"/>
        <w:rPr>
          <w:szCs w:val="24"/>
        </w:rPr>
      </w:pPr>
      <w:r w:rsidRPr="00242540">
        <w:rPr>
          <w:szCs w:val="24"/>
        </w:rPr>
        <w:t xml:space="preserve">Stosownie do ogłoszonego przez Gminę Nowy Targ </w:t>
      </w:r>
      <w:r w:rsidR="00232C48">
        <w:rPr>
          <w:szCs w:val="24"/>
        </w:rPr>
        <w:t xml:space="preserve">postępowania </w:t>
      </w:r>
      <w:r w:rsidR="002E3988">
        <w:rPr>
          <w:szCs w:val="24"/>
        </w:rPr>
        <w:t xml:space="preserve">o udzielenie zamówienia publicznego </w:t>
      </w:r>
      <w:r w:rsidR="00232C48">
        <w:rPr>
          <w:szCs w:val="24"/>
        </w:rPr>
        <w:t>prowadzonego w trybie podstawowym bez negocjacji</w:t>
      </w:r>
      <w:r w:rsidRPr="00242540">
        <w:rPr>
          <w:szCs w:val="24"/>
        </w:rPr>
        <w:t xml:space="preserve"> znak: </w:t>
      </w:r>
      <w:r w:rsidR="008C5DB2">
        <w:rPr>
          <w:b/>
          <w:szCs w:val="24"/>
        </w:rPr>
        <w:t>GPI-ZPI.271.1.</w:t>
      </w:r>
      <w:r w:rsidR="00536CFB">
        <w:rPr>
          <w:b/>
          <w:szCs w:val="24"/>
        </w:rPr>
        <w:t>7</w:t>
      </w:r>
      <w:r w:rsidR="008C5DB2">
        <w:rPr>
          <w:b/>
          <w:szCs w:val="24"/>
        </w:rPr>
        <w:t>.202</w:t>
      </w:r>
      <w:r w:rsidR="00536CFB">
        <w:rPr>
          <w:b/>
          <w:szCs w:val="24"/>
        </w:rPr>
        <w:t>4</w:t>
      </w:r>
      <w:r w:rsidRPr="00242540">
        <w:rPr>
          <w:szCs w:val="24"/>
        </w:rPr>
        <w:t>, ogłoszonego w</w:t>
      </w:r>
      <w:r w:rsidR="007F2F7B">
        <w:rPr>
          <w:szCs w:val="24"/>
        </w:rPr>
        <w:t> </w:t>
      </w:r>
      <w:r w:rsidRPr="00242540">
        <w:rPr>
          <w:szCs w:val="24"/>
        </w:rPr>
        <w:t xml:space="preserve">dniu </w:t>
      </w:r>
      <w:r w:rsidR="00536CFB">
        <w:rPr>
          <w:b/>
          <w:szCs w:val="24"/>
        </w:rPr>
        <w:t>1</w:t>
      </w:r>
      <w:r w:rsidR="00431D05">
        <w:rPr>
          <w:b/>
          <w:szCs w:val="24"/>
        </w:rPr>
        <w:t>9</w:t>
      </w:r>
      <w:r w:rsidR="00536CFB">
        <w:rPr>
          <w:b/>
          <w:szCs w:val="24"/>
        </w:rPr>
        <w:t xml:space="preserve"> kwietnia 2024</w:t>
      </w:r>
      <w:r w:rsidR="00F74B78">
        <w:rPr>
          <w:b/>
          <w:szCs w:val="24"/>
        </w:rPr>
        <w:t xml:space="preserve"> </w:t>
      </w:r>
      <w:r w:rsidR="00CC3C56">
        <w:rPr>
          <w:b/>
          <w:szCs w:val="24"/>
        </w:rPr>
        <w:t>r.</w:t>
      </w:r>
      <w:r w:rsidRPr="00242540">
        <w:rPr>
          <w:szCs w:val="24"/>
        </w:rPr>
        <w:t xml:space="preserve"> </w:t>
      </w:r>
      <w:r w:rsidR="00855E24">
        <w:rPr>
          <w:b/>
          <w:szCs w:val="24"/>
        </w:rPr>
        <w:t>nr</w:t>
      </w:r>
      <w:r w:rsidR="00926610">
        <w:rPr>
          <w:b/>
          <w:szCs w:val="24"/>
        </w:rPr>
        <w:t xml:space="preserve"> </w:t>
      </w:r>
      <w:r w:rsidR="00926610" w:rsidRPr="00926610">
        <w:rPr>
          <w:b/>
          <w:szCs w:val="24"/>
        </w:rPr>
        <w:t>2024/BZP 00293349/01</w:t>
      </w:r>
      <w:r w:rsidRPr="0073228C">
        <w:rPr>
          <w:b/>
          <w:szCs w:val="24"/>
        </w:rPr>
        <w:t xml:space="preserve"> </w:t>
      </w:r>
      <w:r w:rsidR="002314E0" w:rsidRPr="002314E0">
        <w:rPr>
          <w:b/>
          <w:szCs w:val="24"/>
        </w:rPr>
        <w:t xml:space="preserve"> </w:t>
      </w:r>
      <w:r w:rsidRPr="00242540">
        <w:rPr>
          <w:szCs w:val="24"/>
        </w:rPr>
        <w:t>na</w:t>
      </w:r>
      <w:r w:rsidR="008C5DB2">
        <w:rPr>
          <w:szCs w:val="24"/>
        </w:rPr>
        <w:t>:</w:t>
      </w:r>
      <w:r w:rsidRPr="00242540">
        <w:rPr>
          <w:b/>
          <w:szCs w:val="24"/>
        </w:rPr>
        <w:t xml:space="preserve"> </w:t>
      </w:r>
      <w:r w:rsidR="008C5DB2">
        <w:rPr>
          <w:b/>
          <w:szCs w:val="24"/>
        </w:rPr>
        <w:t>„</w:t>
      </w:r>
      <w:r w:rsidR="00C218EA">
        <w:rPr>
          <w:b/>
          <w:bCs/>
          <w:szCs w:val="24"/>
        </w:rPr>
        <w:t>D</w:t>
      </w:r>
      <w:r w:rsidR="00C218EA" w:rsidRPr="00C218EA">
        <w:rPr>
          <w:b/>
          <w:bCs/>
          <w:szCs w:val="24"/>
        </w:rPr>
        <w:t xml:space="preserve">ostawę </w:t>
      </w:r>
      <w:r w:rsidR="00C55FDD" w:rsidRPr="00C55FDD">
        <w:rPr>
          <w:b/>
          <w:bCs/>
          <w:szCs w:val="24"/>
        </w:rPr>
        <w:t>oleju opałowego lekkiego dla szkół w Gronkowie, Krempachach, Nowej Białej, GOK w Łopusznej i WDK w Krempachach oraz budynku gminnego w Krempachach</w:t>
      </w:r>
      <w:r w:rsidR="008C5DB2">
        <w:rPr>
          <w:b/>
          <w:bCs/>
          <w:szCs w:val="24"/>
        </w:rPr>
        <w:t>”,</w:t>
      </w:r>
      <w:r w:rsidR="005578CA" w:rsidRPr="00242540">
        <w:rPr>
          <w:b/>
          <w:bCs/>
          <w:szCs w:val="24"/>
        </w:rPr>
        <w:t xml:space="preserve"> </w:t>
      </w:r>
      <w:r w:rsidRPr="00242540">
        <w:rPr>
          <w:szCs w:val="24"/>
        </w:rPr>
        <w:t>podejm</w:t>
      </w:r>
      <w:r w:rsidR="002E3988">
        <w:rPr>
          <w:szCs w:val="24"/>
        </w:rPr>
        <w:t>uję</w:t>
      </w:r>
      <w:r w:rsidRPr="00242540">
        <w:rPr>
          <w:szCs w:val="24"/>
        </w:rPr>
        <w:t xml:space="preserve"> się wykonania </w:t>
      </w:r>
      <w:r w:rsidR="00C6727C">
        <w:rPr>
          <w:szCs w:val="24"/>
        </w:rPr>
        <w:t xml:space="preserve">dostawy </w:t>
      </w:r>
      <w:r w:rsidRPr="00242540">
        <w:rPr>
          <w:szCs w:val="24"/>
        </w:rPr>
        <w:t>będącej</w:t>
      </w:r>
      <w:r w:rsidR="005578CA" w:rsidRPr="00242540">
        <w:rPr>
          <w:szCs w:val="24"/>
        </w:rPr>
        <w:t xml:space="preserve"> </w:t>
      </w:r>
      <w:r w:rsidRPr="00242540">
        <w:rPr>
          <w:szCs w:val="24"/>
        </w:rPr>
        <w:t xml:space="preserve">przedmiotem </w:t>
      </w:r>
      <w:r w:rsidR="0094278E">
        <w:rPr>
          <w:szCs w:val="24"/>
        </w:rPr>
        <w:t>zamówienia</w:t>
      </w:r>
      <w:r w:rsidRPr="00242540">
        <w:rPr>
          <w:szCs w:val="24"/>
        </w:rPr>
        <w:t xml:space="preserve"> w</w:t>
      </w:r>
      <w:r w:rsidR="002E3988">
        <w:rPr>
          <w:szCs w:val="24"/>
        </w:rPr>
        <w:t> </w:t>
      </w:r>
      <w:r w:rsidRPr="00242540">
        <w:rPr>
          <w:szCs w:val="24"/>
        </w:rPr>
        <w:t xml:space="preserve">pełnym zakresie zgodnie ze Specyfikacją Warunków Zamówienia. </w:t>
      </w:r>
      <w:r w:rsidR="00C55FDD" w:rsidRPr="00242540">
        <w:rPr>
          <w:szCs w:val="24"/>
        </w:rPr>
        <w:t>Wartość ofertowa zamówienia wynosi:</w:t>
      </w:r>
    </w:p>
    <w:p w14:paraId="61F83A75" w14:textId="147E19FF" w:rsidR="002D31CF" w:rsidRDefault="002D31CF" w:rsidP="008C5DB2">
      <w:pPr>
        <w:jc w:val="both"/>
        <w:rPr>
          <w:szCs w:val="24"/>
        </w:rPr>
      </w:pPr>
    </w:p>
    <w:p w14:paraId="478DDB17" w14:textId="281AED2E" w:rsidR="005905CA" w:rsidRDefault="005905CA" w:rsidP="008C5DB2">
      <w:pPr>
        <w:jc w:val="both"/>
        <w:rPr>
          <w:szCs w:val="24"/>
        </w:rPr>
      </w:pPr>
    </w:p>
    <w:p w14:paraId="40D5071C" w14:textId="77777777" w:rsidR="00C55FDD" w:rsidRPr="00360052" w:rsidRDefault="00C55FDD" w:rsidP="00C55FDD">
      <w:pPr>
        <w:pStyle w:val="Tekstpodstawowy"/>
        <w:widowControl/>
        <w:pBdr>
          <w:top w:val="dotted" w:sz="4" w:space="1" w:color="auto"/>
          <w:left w:val="dotted" w:sz="4" w:space="4" w:color="auto"/>
          <w:bottom w:val="dotted" w:sz="4" w:space="1" w:color="auto"/>
          <w:right w:val="dotted" w:sz="4" w:space="4" w:color="auto"/>
        </w:pBdr>
        <w:rPr>
          <w:b/>
          <w:bCs/>
          <w:i w:val="0"/>
          <w:sz w:val="22"/>
          <w:szCs w:val="22"/>
        </w:rPr>
      </w:pPr>
      <w:r w:rsidRPr="00360052">
        <w:rPr>
          <w:b/>
          <w:bCs/>
          <w:i w:val="0"/>
          <w:sz w:val="22"/>
          <w:szCs w:val="22"/>
        </w:rPr>
        <w:t>Wartość ofertowa 1 m</w:t>
      </w:r>
      <w:r w:rsidRPr="00360052">
        <w:rPr>
          <w:b/>
          <w:bCs/>
          <w:i w:val="0"/>
          <w:sz w:val="22"/>
          <w:szCs w:val="22"/>
          <w:vertAlign w:val="superscript"/>
        </w:rPr>
        <w:t>3</w:t>
      </w:r>
      <w:r w:rsidRPr="00360052">
        <w:rPr>
          <w:b/>
          <w:bCs/>
          <w:i w:val="0"/>
          <w:sz w:val="22"/>
          <w:szCs w:val="22"/>
        </w:rPr>
        <w:t xml:space="preserve"> oleju opałowego wraz z dostawą do miejsca wskazanego przez Zamawiającego wynosi:</w:t>
      </w:r>
    </w:p>
    <w:p w14:paraId="477E8135"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b/>
          <w:bCs/>
          <w:sz w:val="22"/>
          <w:szCs w:val="22"/>
        </w:rPr>
      </w:pPr>
    </w:p>
    <w:p w14:paraId="5B2FA565"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b/>
          <w:bCs/>
          <w:sz w:val="22"/>
          <w:szCs w:val="22"/>
        </w:rPr>
      </w:pPr>
      <w:r w:rsidRPr="00360052">
        <w:rPr>
          <w:b/>
          <w:bCs/>
          <w:sz w:val="22"/>
          <w:szCs w:val="22"/>
        </w:rPr>
        <w:t>..................................................... zł/m</w:t>
      </w:r>
      <w:r w:rsidRPr="00360052">
        <w:rPr>
          <w:b/>
          <w:bCs/>
          <w:sz w:val="22"/>
          <w:szCs w:val="22"/>
          <w:vertAlign w:val="superscript"/>
        </w:rPr>
        <w:t>3</w:t>
      </w:r>
      <w:r w:rsidRPr="00360052">
        <w:rPr>
          <w:b/>
          <w:bCs/>
          <w:sz w:val="22"/>
          <w:szCs w:val="22"/>
        </w:rPr>
        <w:t xml:space="preserve"> + VAT ...................% = ................</w:t>
      </w:r>
      <w:r>
        <w:rPr>
          <w:b/>
          <w:bCs/>
          <w:sz w:val="22"/>
          <w:szCs w:val="22"/>
          <w:lang w:val="pl-PL"/>
        </w:rPr>
        <w:t>..</w:t>
      </w:r>
      <w:r w:rsidRPr="00360052">
        <w:rPr>
          <w:b/>
          <w:bCs/>
          <w:sz w:val="22"/>
          <w:szCs w:val="22"/>
        </w:rPr>
        <w:t>................................. zł/m</w:t>
      </w:r>
      <w:r w:rsidRPr="00360052">
        <w:rPr>
          <w:b/>
          <w:bCs/>
          <w:sz w:val="22"/>
          <w:szCs w:val="22"/>
          <w:vertAlign w:val="superscript"/>
        </w:rPr>
        <w:t>3</w:t>
      </w:r>
    </w:p>
    <w:p w14:paraId="4DE8F70C"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sz w:val="22"/>
          <w:szCs w:val="22"/>
        </w:rPr>
      </w:pPr>
      <w:r w:rsidRPr="00360052">
        <w:rPr>
          <w:sz w:val="22"/>
          <w:szCs w:val="22"/>
        </w:rPr>
        <w:t xml:space="preserve">                 netto </w:t>
      </w:r>
      <w:r w:rsidRPr="00360052">
        <w:rPr>
          <w:sz w:val="22"/>
          <w:szCs w:val="22"/>
        </w:rPr>
        <w:tab/>
      </w:r>
      <w:r w:rsidRPr="00360052">
        <w:rPr>
          <w:sz w:val="22"/>
          <w:szCs w:val="22"/>
        </w:rPr>
        <w:tab/>
      </w:r>
      <w:r w:rsidRPr="00360052">
        <w:rPr>
          <w:sz w:val="22"/>
          <w:szCs w:val="22"/>
        </w:rPr>
        <w:tab/>
      </w:r>
      <w:r w:rsidRPr="00360052">
        <w:rPr>
          <w:sz w:val="22"/>
          <w:szCs w:val="22"/>
        </w:rPr>
        <w:tab/>
      </w:r>
      <w:r w:rsidRPr="00360052">
        <w:rPr>
          <w:sz w:val="22"/>
          <w:szCs w:val="22"/>
        </w:rPr>
        <w:tab/>
      </w:r>
      <w:r w:rsidRPr="00360052">
        <w:rPr>
          <w:sz w:val="22"/>
          <w:szCs w:val="22"/>
        </w:rPr>
        <w:tab/>
      </w:r>
      <w:r w:rsidRPr="00360052">
        <w:rPr>
          <w:sz w:val="22"/>
          <w:szCs w:val="22"/>
        </w:rPr>
        <w:tab/>
      </w:r>
      <w:r w:rsidRPr="00360052">
        <w:rPr>
          <w:sz w:val="22"/>
          <w:szCs w:val="22"/>
        </w:rPr>
        <w:tab/>
        <w:t>brutto</w:t>
      </w:r>
    </w:p>
    <w:p w14:paraId="7D5A5BA6"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sz w:val="22"/>
          <w:szCs w:val="22"/>
        </w:rPr>
      </w:pPr>
    </w:p>
    <w:p w14:paraId="0E7AFCC6"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sz w:val="12"/>
          <w:szCs w:val="12"/>
        </w:rPr>
      </w:pPr>
    </w:p>
    <w:p w14:paraId="1F3FE903" w14:textId="77777777" w:rsidR="00C55FDD" w:rsidRPr="00360052" w:rsidRDefault="00C55FDD" w:rsidP="00C55FDD">
      <w:pPr>
        <w:pStyle w:val="Tekstpodstawowy3"/>
        <w:spacing w:after="0"/>
        <w:rPr>
          <w:sz w:val="22"/>
          <w:szCs w:val="22"/>
        </w:rPr>
      </w:pPr>
    </w:p>
    <w:p w14:paraId="71DACA97" w14:textId="77777777" w:rsidR="00C55FDD" w:rsidRPr="00B97791" w:rsidRDefault="00C55FDD" w:rsidP="00C55FDD">
      <w:pPr>
        <w:pStyle w:val="Tekstpodstawowy3"/>
        <w:spacing w:after="0"/>
        <w:jc w:val="both"/>
        <w:rPr>
          <w:b/>
          <w:bCs/>
          <w:sz w:val="20"/>
          <w:szCs w:val="20"/>
        </w:rPr>
      </w:pPr>
      <w:r w:rsidRPr="00B97791">
        <w:rPr>
          <w:b/>
          <w:bCs/>
          <w:sz w:val="20"/>
          <w:szCs w:val="20"/>
        </w:rPr>
        <w:t>Powyższa cena została określona przez naliczenie marży w wysokości ................................. zł/m</w:t>
      </w:r>
      <w:r w:rsidRPr="00B97791">
        <w:rPr>
          <w:b/>
          <w:bCs/>
          <w:sz w:val="20"/>
          <w:szCs w:val="20"/>
          <w:vertAlign w:val="superscript"/>
        </w:rPr>
        <w:t>3</w:t>
      </w:r>
      <w:r w:rsidRPr="00B97791">
        <w:rPr>
          <w:b/>
          <w:bCs/>
          <w:sz w:val="20"/>
          <w:szCs w:val="20"/>
        </w:rPr>
        <w:t xml:space="preserve"> netto </w:t>
      </w:r>
    </w:p>
    <w:p w14:paraId="719AED07" w14:textId="77777777" w:rsidR="00C55FDD" w:rsidRPr="00360052" w:rsidRDefault="00C55FDD" w:rsidP="00C55FDD">
      <w:pPr>
        <w:pStyle w:val="Tekstpodstawowy3"/>
        <w:spacing w:after="0"/>
        <w:jc w:val="both"/>
        <w:rPr>
          <w:sz w:val="20"/>
          <w:szCs w:val="20"/>
        </w:rPr>
      </w:pPr>
    </w:p>
    <w:p w14:paraId="5F840E37" w14:textId="5A42FB2C" w:rsidR="00C55FDD" w:rsidRPr="00360052" w:rsidRDefault="00C55FDD" w:rsidP="00C55FDD">
      <w:pPr>
        <w:pStyle w:val="Tekstpodstawowy3"/>
        <w:spacing w:after="0"/>
        <w:jc w:val="both"/>
        <w:rPr>
          <w:sz w:val="20"/>
          <w:szCs w:val="20"/>
        </w:rPr>
      </w:pPr>
      <w:r w:rsidRPr="00360052">
        <w:rPr>
          <w:sz w:val="20"/>
          <w:szCs w:val="20"/>
        </w:rPr>
        <w:t>do wyjściowej hurtowej ceny producenta oleju opałowego lekkiego „</w:t>
      </w:r>
      <w:proofErr w:type="spellStart"/>
      <w:r w:rsidRPr="00360052">
        <w:rPr>
          <w:sz w:val="20"/>
          <w:szCs w:val="20"/>
        </w:rPr>
        <w:t>EkotermPlus</w:t>
      </w:r>
      <w:proofErr w:type="spellEnd"/>
      <w:r w:rsidRPr="00360052">
        <w:rPr>
          <w:sz w:val="20"/>
          <w:szCs w:val="20"/>
        </w:rPr>
        <w:t xml:space="preserve">” z dnia </w:t>
      </w:r>
      <w:r w:rsidR="0048408F">
        <w:rPr>
          <w:sz w:val="20"/>
          <w:szCs w:val="20"/>
          <w:lang w:val="pl-PL"/>
        </w:rPr>
        <w:t>1</w:t>
      </w:r>
      <w:r w:rsidR="00431D05">
        <w:rPr>
          <w:sz w:val="20"/>
          <w:szCs w:val="20"/>
          <w:lang w:val="pl-PL"/>
        </w:rPr>
        <w:t>9</w:t>
      </w:r>
      <w:r w:rsidR="0048408F">
        <w:rPr>
          <w:sz w:val="20"/>
          <w:szCs w:val="20"/>
          <w:lang w:val="pl-PL"/>
        </w:rPr>
        <w:t>.04</w:t>
      </w:r>
      <w:r>
        <w:rPr>
          <w:sz w:val="20"/>
          <w:szCs w:val="20"/>
          <w:lang w:val="pl-PL"/>
        </w:rPr>
        <w:t>.202</w:t>
      </w:r>
      <w:r w:rsidR="0048408F">
        <w:rPr>
          <w:sz w:val="20"/>
          <w:szCs w:val="20"/>
          <w:lang w:val="pl-PL"/>
        </w:rPr>
        <w:t>4</w:t>
      </w:r>
      <w:r w:rsidR="00B97791">
        <w:rPr>
          <w:sz w:val="20"/>
          <w:szCs w:val="20"/>
          <w:lang w:val="pl-PL"/>
        </w:rPr>
        <w:t xml:space="preserve"> </w:t>
      </w:r>
      <w:r w:rsidRPr="00360052">
        <w:rPr>
          <w:sz w:val="20"/>
          <w:szCs w:val="20"/>
          <w:lang w:val="pl-PL"/>
        </w:rPr>
        <w:t>r</w:t>
      </w:r>
      <w:r w:rsidRPr="00360052">
        <w:rPr>
          <w:sz w:val="20"/>
          <w:szCs w:val="20"/>
        </w:rPr>
        <w:t>.:</w:t>
      </w:r>
      <w:r w:rsidRPr="00360052">
        <w:rPr>
          <w:sz w:val="20"/>
          <w:szCs w:val="20"/>
          <w:lang w:val="pl-PL"/>
        </w:rPr>
        <w:t xml:space="preserve"> </w:t>
      </w:r>
      <w:r w:rsidR="0048408F">
        <w:rPr>
          <w:b/>
          <w:sz w:val="20"/>
          <w:szCs w:val="20"/>
          <w:lang w:val="pl-PL"/>
        </w:rPr>
        <w:t>4 315</w:t>
      </w:r>
      <w:r>
        <w:rPr>
          <w:b/>
          <w:sz w:val="20"/>
          <w:szCs w:val="20"/>
          <w:lang w:val="pl-PL"/>
        </w:rPr>
        <w:t>,</w:t>
      </w:r>
      <w:r w:rsidRPr="00360052">
        <w:rPr>
          <w:b/>
          <w:sz w:val="20"/>
          <w:szCs w:val="20"/>
          <w:lang w:val="pl-PL"/>
        </w:rPr>
        <w:t>00</w:t>
      </w:r>
      <w:r w:rsidRPr="00360052">
        <w:rPr>
          <w:sz w:val="20"/>
          <w:szCs w:val="20"/>
        </w:rPr>
        <w:t xml:space="preserve"> </w:t>
      </w:r>
      <w:r w:rsidRPr="00360052">
        <w:rPr>
          <w:b/>
          <w:sz w:val="20"/>
          <w:szCs w:val="20"/>
        </w:rPr>
        <w:t>zł/m</w:t>
      </w:r>
      <w:r w:rsidRPr="00360052">
        <w:rPr>
          <w:b/>
          <w:sz w:val="20"/>
          <w:szCs w:val="20"/>
          <w:vertAlign w:val="superscript"/>
        </w:rPr>
        <w:t>3</w:t>
      </w:r>
      <w:r w:rsidRPr="00360052">
        <w:rPr>
          <w:b/>
          <w:sz w:val="20"/>
          <w:szCs w:val="20"/>
        </w:rPr>
        <w:t xml:space="preserve"> netto</w:t>
      </w:r>
      <w:r>
        <w:rPr>
          <w:b/>
          <w:sz w:val="20"/>
          <w:szCs w:val="20"/>
          <w:lang w:val="pl-PL"/>
        </w:rPr>
        <w:t xml:space="preserve"> </w:t>
      </w:r>
      <w:r w:rsidRPr="00360052">
        <w:rPr>
          <w:sz w:val="20"/>
          <w:szCs w:val="20"/>
        </w:rPr>
        <w:t>opublikowanej na stronie internetowej producenta www.orlen.pl lub www.e-petrol.pl.</w:t>
      </w:r>
    </w:p>
    <w:p w14:paraId="68224ABD" w14:textId="77777777" w:rsidR="00C55FDD" w:rsidRPr="00360052" w:rsidRDefault="00C55FDD" w:rsidP="00C55FDD">
      <w:pPr>
        <w:pStyle w:val="Tekstpodstawowy3"/>
        <w:spacing w:after="0"/>
        <w:jc w:val="both"/>
        <w:rPr>
          <w:sz w:val="20"/>
          <w:szCs w:val="20"/>
        </w:rPr>
      </w:pPr>
    </w:p>
    <w:p w14:paraId="069A310C" w14:textId="77777777" w:rsidR="00C55FDD" w:rsidRPr="00360052" w:rsidRDefault="00C55FDD" w:rsidP="00C55FDD">
      <w:pPr>
        <w:pStyle w:val="Tekstpodstawowy3"/>
        <w:spacing w:after="0"/>
        <w:jc w:val="both"/>
        <w:rPr>
          <w:sz w:val="20"/>
          <w:szCs w:val="20"/>
        </w:rPr>
      </w:pPr>
      <w:r w:rsidRPr="00360052">
        <w:rPr>
          <w:sz w:val="20"/>
          <w:szCs w:val="20"/>
        </w:rPr>
        <w:t>Przewidywanym producentem dostarczanego oleju opałowego lekkiego jest: ...............................</w:t>
      </w:r>
      <w:r w:rsidRPr="00360052">
        <w:rPr>
          <w:sz w:val="20"/>
          <w:szCs w:val="20"/>
          <w:lang w:val="pl-PL"/>
        </w:rPr>
        <w:t>.</w:t>
      </w:r>
      <w:r w:rsidRPr="00360052">
        <w:rPr>
          <w:sz w:val="20"/>
          <w:szCs w:val="20"/>
        </w:rPr>
        <w:t>.........................</w:t>
      </w:r>
    </w:p>
    <w:p w14:paraId="64583A8D" w14:textId="77777777" w:rsidR="00C55FDD" w:rsidRPr="00360052" w:rsidRDefault="00C55FDD" w:rsidP="00C55FDD">
      <w:pPr>
        <w:pStyle w:val="Tekstpodstawowy3"/>
        <w:spacing w:after="0"/>
        <w:jc w:val="both"/>
        <w:rPr>
          <w:sz w:val="20"/>
          <w:szCs w:val="20"/>
        </w:rPr>
      </w:pPr>
      <w:r w:rsidRPr="00360052">
        <w:rPr>
          <w:sz w:val="20"/>
          <w:szCs w:val="20"/>
        </w:rPr>
        <w:t>Oferowany olej spełnia wymagania określone Polską Normą PN-C-96024:2011.</w:t>
      </w:r>
    </w:p>
    <w:p w14:paraId="27CB1EF9" w14:textId="77777777" w:rsidR="00C55FDD" w:rsidRPr="00360052" w:rsidRDefault="00C55FDD" w:rsidP="00C55FDD">
      <w:pPr>
        <w:pStyle w:val="Tekstpodstawowy3"/>
        <w:spacing w:after="0"/>
        <w:jc w:val="both"/>
        <w:rPr>
          <w:sz w:val="22"/>
          <w:szCs w:val="22"/>
        </w:rPr>
      </w:pPr>
    </w:p>
    <w:p w14:paraId="366FF194" w14:textId="77777777" w:rsidR="00C55FDD" w:rsidRPr="0010397F" w:rsidRDefault="00C55FDD" w:rsidP="00C55FDD">
      <w:pPr>
        <w:pStyle w:val="Tekstpodstawowy"/>
        <w:widowControl/>
        <w:rPr>
          <w:b/>
          <w:bCs/>
          <w:i w:val="0"/>
          <w:szCs w:val="24"/>
        </w:rPr>
      </w:pPr>
      <w:r w:rsidRPr="0010397F">
        <w:rPr>
          <w:b/>
          <w:bCs/>
          <w:i w:val="0"/>
          <w:szCs w:val="24"/>
        </w:rPr>
        <w:t>Termin dostawy od zgłoszenia zapotrzebowania: ..................................... godziny (min. 24 godz., max. 72 godz.).</w:t>
      </w:r>
    </w:p>
    <w:p w14:paraId="7F937A4D" w14:textId="77777777" w:rsidR="00C55FDD" w:rsidRPr="008C5DB2" w:rsidRDefault="00C55FDD" w:rsidP="00C55FDD">
      <w:pPr>
        <w:jc w:val="both"/>
        <w:rPr>
          <w:b/>
          <w:bCs/>
          <w:szCs w:val="24"/>
        </w:rPr>
      </w:pPr>
    </w:p>
    <w:p w14:paraId="3A3E7A31" w14:textId="77777777" w:rsidR="00DF4A28" w:rsidRDefault="00DF4A28" w:rsidP="00C6727C">
      <w:pPr>
        <w:pStyle w:val="Tekstpodstawowy"/>
        <w:widowControl/>
        <w:rPr>
          <w:b/>
          <w:i w:val="0"/>
          <w:sz w:val="22"/>
          <w:szCs w:val="22"/>
        </w:rPr>
      </w:pPr>
    </w:p>
    <w:p w14:paraId="7E0C8190" w14:textId="77777777" w:rsidR="002D31CF" w:rsidRPr="008D2FEE" w:rsidRDefault="002D31CF" w:rsidP="002D31CF">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40D377CF" w14:textId="77777777" w:rsidR="002D31CF" w:rsidRPr="008D2FEE" w:rsidRDefault="002D31CF" w:rsidP="002D31CF">
      <w:pPr>
        <w:pStyle w:val="Tekstpodstawowy"/>
        <w:rPr>
          <w:i w:val="0"/>
          <w:position w:val="10"/>
          <w:sz w:val="14"/>
          <w:szCs w:val="14"/>
        </w:rPr>
      </w:pPr>
    </w:p>
    <w:p w14:paraId="0BA81BD7" w14:textId="77777777" w:rsidR="002D31CF" w:rsidRPr="002E3988" w:rsidRDefault="002D31CF" w:rsidP="002D31CF">
      <w:pPr>
        <w:pStyle w:val="Tekstpodstawowy"/>
        <w:widowControl/>
        <w:rPr>
          <w:i w:val="0"/>
          <w:position w:val="10"/>
          <w:sz w:val="16"/>
          <w:szCs w:val="16"/>
        </w:rPr>
      </w:pPr>
      <w:r w:rsidRPr="002E3988">
        <w:rPr>
          <w:i w:val="0"/>
          <w:position w:val="10"/>
          <w:sz w:val="16"/>
          <w:szCs w:val="16"/>
        </w:rPr>
        <w:lastRenderedPageBreak/>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4B40C033" w14:textId="77777777" w:rsidR="002D31CF" w:rsidRDefault="002D31CF" w:rsidP="002D31CF">
      <w:pPr>
        <w:pStyle w:val="Tekstpodstawowy"/>
        <w:widowControl/>
        <w:rPr>
          <w:i w:val="0"/>
          <w:position w:val="10"/>
          <w:sz w:val="20"/>
        </w:rPr>
      </w:pPr>
    </w:p>
    <w:p w14:paraId="0E1A4E1B" w14:textId="1B28302E" w:rsidR="002D31CF" w:rsidRDefault="002D31CF" w:rsidP="002D31CF">
      <w:pPr>
        <w:pStyle w:val="Tekstpodstawowy"/>
        <w:widowControl/>
        <w:rPr>
          <w:i w:val="0"/>
          <w:position w:val="10"/>
          <w:sz w:val="20"/>
        </w:rPr>
      </w:pPr>
      <w:r>
        <w:rPr>
          <w:i w:val="0"/>
          <w:position w:val="10"/>
          <w:sz w:val="20"/>
        </w:rPr>
        <w:t>2.  Oświadczam(y)</w:t>
      </w:r>
      <w:r w:rsidRPr="00012BEF">
        <w:rPr>
          <w:i w:val="0"/>
          <w:position w:val="10"/>
          <w:sz w:val="20"/>
        </w:rPr>
        <w:t>, że:</w:t>
      </w:r>
    </w:p>
    <w:p w14:paraId="59215F8C" w14:textId="77777777" w:rsidR="002E3988" w:rsidRDefault="002E3988" w:rsidP="00917931">
      <w:pPr>
        <w:pStyle w:val="Tekstpodstawowy"/>
        <w:numPr>
          <w:ilvl w:val="0"/>
          <w:numId w:val="2"/>
        </w:numPr>
        <w:rPr>
          <w:i w:val="0"/>
          <w:position w:val="10"/>
          <w:sz w:val="20"/>
        </w:rPr>
      </w:pPr>
      <w:r w:rsidRPr="002E3988">
        <w:rPr>
          <w:i w:val="0"/>
          <w:position w:val="10"/>
          <w:sz w:val="20"/>
        </w:rPr>
        <w:t>powyższa cena zawierają wszystkie koszty, jakie ponosi Zamawiający</w:t>
      </w:r>
      <w:r>
        <w:rPr>
          <w:i w:val="0"/>
          <w:position w:val="10"/>
          <w:sz w:val="20"/>
        </w:rPr>
        <w:t>,</w:t>
      </w:r>
    </w:p>
    <w:p w14:paraId="46562AD7" w14:textId="231EEF6F" w:rsidR="002E3988" w:rsidRDefault="002E3988" w:rsidP="00917931">
      <w:pPr>
        <w:pStyle w:val="Tekstpodstawowy"/>
        <w:numPr>
          <w:ilvl w:val="0"/>
          <w:numId w:val="2"/>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18C9BDC4" w14:textId="77777777" w:rsidR="002E3988" w:rsidRDefault="002E3988" w:rsidP="00917931">
      <w:pPr>
        <w:pStyle w:val="Tekstpodstawowy"/>
        <w:numPr>
          <w:ilvl w:val="0"/>
          <w:numId w:val="2"/>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6A89DDDF" w14:textId="49D26BFF" w:rsidR="002E3988" w:rsidRDefault="002E3988" w:rsidP="00917931">
      <w:pPr>
        <w:pStyle w:val="Tekstpodstawowy"/>
        <w:numPr>
          <w:ilvl w:val="0"/>
          <w:numId w:val="2"/>
        </w:numPr>
        <w:rPr>
          <w:i w:val="0"/>
          <w:position w:val="10"/>
          <w:sz w:val="20"/>
        </w:rPr>
      </w:pPr>
      <w:r w:rsidRPr="002E3988">
        <w:rPr>
          <w:i w:val="0"/>
          <w:position w:val="10"/>
          <w:sz w:val="20"/>
        </w:rPr>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1DFE1E10" w14:textId="77777777" w:rsidR="005952BB" w:rsidRPr="005952BB" w:rsidRDefault="005952BB" w:rsidP="00917931">
      <w:pPr>
        <w:pStyle w:val="Tekstpodstawowy"/>
        <w:numPr>
          <w:ilvl w:val="0"/>
          <w:numId w:val="2"/>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2885F240" w14:textId="1119688C" w:rsidR="005952BB" w:rsidRPr="005952BB" w:rsidRDefault="005952BB" w:rsidP="005952BB">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16CC7D9B" w14:textId="1117E9B1" w:rsidR="005952BB" w:rsidRDefault="005952BB" w:rsidP="00917931">
      <w:pPr>
        <w:pStyle w:val="Tekstpodstawowy"/>
        <w:numPr>
          <w:ilvl w:val="0"/>
          <w:numId w:val="2"/>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3F0A9735" w14:textId="3AF085F9" w:rsidR="00F0760A" w:rsidRDefault="005952BB" w:rsidP="00451D8C">
      <w:pPr>
        <w:pStyle w:val="Tekstpodstawowy"/>
        <w:numPr>
          <w:ilvl w:val="0"/>
          <w:numId w:val="2"/>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385071B5" w14:textId="77777777" w:rsidR="00451D8C" w:rsidRPr="00451D8C" w:rsidRDefault="00451D8C" w:rsidP="00451D8C">
      <w:pPr>
        <w:pStyle w:val="Tekstpodstawowy"/>
        <w:numPr>
          <w:ilvl w:val="0"/>
          <w:numId w:val="2"/>
        </w:numPr>
        <w:rPr>
          <w:i w:val="0"/>
          <w:position w:val="10"/>
          <w:sz w:val="20"/>
        </w:rPr>
      </w:pPr>
    </w:p>
    <w:p w14:paraId="50720DC7" w14:textId="77777777" w:rsidR="00F0760A" w:rsidRPr="005952BB" w:rsidRDefault="002D31CF" w:rsidP="00F0760A">
      <w:pPr>
        <w:pStyle w:val="Tekstpodstawowy"/>
        <w:ind w:left="284" w:hanging="284"/>
        <w:rPr>
          <w:i w:val="0"/>
          <w:sz w:val="20"/>
        </w:rPr>
      </w:pPr>
      <w:r>
        <w:rPr>
          <w:i w:val="0"/>
          <w:sz w:val="20"/>
        </w:rPr>
        <w:t>3.</w:t>
      </w:r>
      <w:r>
        <w:rPr>
          <w:i w:val="0"/>
          <w:sz w:val="20"/>
        </w:rPr>
        <w:tab/>
      </w:r>
      <w:r w:rsidR="00F0760A" w:rsidRPr="005952BB">
        <w:rPr>
          <w:i w:val="0"/>
          <w:sz w:val="20"/>
        </w:rPr>
        <w:t xml:space="preserve">Składając niniejszą ofertę, zgodnie z art. 225 ust. 1 ustawy </w:t>
      </w:r>
      <w:proofErr w:type="spellStart"/>
      <w:r w:rsidR="00F0760A" w:rsidRPr="005952BB">
        <w:rPr>
          <w:i w:val="0"/>
          <w:sz w:val="20"/>
        </w:rPr>
        <w:t>Pzp</w:t>
      </w:r>
      <w:proofErr w:type="spellEnd"/>
      <w:r w:rsidR="00F0760A" w:rsidRPr="005952BB">
        <w:rPr>
          <w:i w:val="0"/>
          <w:sz w:val="20"/>
        </w:rPr>
        <w:t xml:space="preserve"> informuję, że wybór oferty :</w:t>
      </w:r>
    </w:p>
    <w:p w14:paraId="428764FB" w14:textId="77777777" w:rsidR="00F0760A" w:rsidRDefault="00F0760A" w:rsidP="00F0760A">
      <w:pPr>
        <w:pStyle w:val="Tekstpodstawowy"/>
        <w:rPr>
          <w:i w:val="0"/>
          <w:sz w:val="20"/>
        </w:rPr>
      </w:pPr>
    </w:p>
    <w:p w14:paraId="5F39DB48" w14:textId="77777777" w:rsidR="00F0760A" w:rsidRDefault="00F0760A" w:rsidP="00F0760A">
      <w:pPr>
        <w:pStyle w:val="Tekstpodstawowy"/>
        <w:rPr>
          <w:i w:val="0"/>
          <w:sz w:val="20"/>
        </w:rPr>
      </w:pPr>
      <w:r w:rsidRPr="00E943B1">
        <w:rPr>
          <w:i w:val="0"/>
          <w:sz w:val="20"/>
        </w:rPr>
        <w:t>* zaznaczyć właściwe</w:t>
      </w:r>
    </w:p>
    <w:p w14:paraId="499E3ACA" w14:textId="77777777" w:rsidR="00F0760A" w:rsidRDefault="00F0760A" w:rsidP="00F0760A">
      <w:pPr>
        <w:pStyle w:val="Tekstpodstawowy"/>
        <w:rPr>
          <w:i w:val="0"/>
          <w:sz w:val="20"/>
        </w:rPr>
      </w:pPr>
      <w:r>
        <w:rPr>
          <w:rFonts w:ascii="Cambria" w:hAnsi="Cambria"/>
          <w:b/>
          <w:noProof/>
          <w:u w:val="single"/>
        </w:rPr>
        <mc:AlternateContent>
          <mc:Choice Requires="wps">
            <w:drawing>
              <wp:anchor distT="0" distB="0" distL="114300" distR="114300" simplePos="0" relativeHeight="251663360" behindDoc="0" locked="0" layoutInCell="1" allowOverlap="1" wp14:anchorId="4D819008" wp14:editId="7E7F64FC">
                <wp:simplePos x="0" y="0"/>
                <wp:positionH relativeFrom="margin">
                  <wp:align>left</wp:align>
                </wp:positionH>
                <wp:positionV relativeFrom="paragraph">
                  <wp:posOffset>95885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172F1" id="Prostokąt 1"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564224DC" w14:textId="77777777" w:rsidR="00F0760A" w:rsidRDefault="00F0760A" w:rsidP="00F0760A">
      <w:pPr>
        <w:pStyle w:val="Tekstpodstawowy"/>
        <w:rPr>
          <w:i w:val="0"/>
          <w:sz w:val="20"/>
        </w:rPr>
      </w:pPr>
      <w:r>
        <w:rPr>
          <w:i w:val="0"/>
          <w:sz w:val="20"/>
        </w:rPr>
        <w:t xml:space="preserve">           nie </w:t>
      </w:r>
      <w:r w:rsidRPr="005952BB">
        <w:rPr>
          <w:i w:val="0"/>
          <w:sz w:val="20"/>
        </w:rPr>
        <w:t>będzie prowadzić do powstania obowiązku podatkowego po stronie Zamawiającego, zgodnie z przepisami o podatku od towarów i usług, który miałby obowiązek rozliczyć,</w:t>
      </w:r>
    </w:p>
    <w:p w14:paraId="428CDEB8" w14:textId="77777777" w:rsidR="00F0760A" w:rsidRDefault="00F0760A" w:rsidP="00F0760A">
      <w:pPr>
        <w:pStyle w:val="Tekstpodstawowy"/>
        <w:rPr>
          <w:i w:val="0"/>
          <w:sz w:val="20"/>
        </w:rPr>
      </w:pPr>
      <w:r>
        <w:rPr>
          <w:rFonts w:ascii="Cambria" w:hAnsi="Cambria"/>
          <w:b/>
          <w:noProof/>
          <w:u w:val="single"/>
        </w:rPr>
        <mc:AlternateContent>
          <mc:Choice Requires="wps">
            <w:drawing>
              <wp:anchor distT="0" distB="0" distL="114300" distR="114300" simplePos="0" relativeHeight="251665408" behindDoc="0" locked="0" layoutInCell="1" allowOverlap="1" wp14:anchorId="78520ED4" wp14:editId="7F0FE1CF">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512CA"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314907AB" w14:textId="77777777" w:rsidR="00F0760A" w:rsidRPr="0094278E" w:rsidRDefault="00F0760A" w:rsidP="00F0760A">
      <w:pPr>
        <w:pStyle w:val="Tekstpodstawowy"/>
        <w:rPr>
          <w:i w:val="0"/>
          <w:sz w:val="20"/>
        </w:rPr>
      </w:pPr>
      <w:r>
        <w:rPr>
          <w:i w:val="0"/>
          <w:sz w:val="20"/>
        </w:rPr>
        <w:t xml:space="preserve">          </w:t>
      </w:r>
      <w:r w:rsidRPr="0094278E">
        <w:rPr>
          <w:i w:val="0"/>
          <w:sz w:val="20"/>
        </w:rPr>
        <w:t>będzie prowadzić do prowadzić do powstania u Zamawiającego obowiązku podatkowego następujących towarów/usług:</w:t>
      </w:r>
    </w:p>
    <w:p w14:paraId="59B80841" w14:textId="77777777" w:rsidR="00F0760A" w:rsidRPr="005952BB" w:rsidRDefault="00F0760A" w:rsidP="00F0760A">
      <w:pPr>
        <w:pStyle w:val="Tekstpodstawowy"/>
        <w:ind w:left="284" w:hanging="284"/>
        <w:rPr>
          <w:i w:val="0"/>
          <w:sz w:val="20"/>
        </w:rPr>
      </w:pPr>
    </w:p>
    <w:p w14:paraId="04219D5A" w14:textId="77777777" w:rsidR="00F0760A" w:rsidRPr="005952BB" w:rsidRDefault="00F0760A" w:rsidP="00F0760A">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189E4337" w14:textId="77777777" w:rsidR="00F0760A" w:rsidRDefault="00F0760A" w:rsidP="00F0760A">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0A854D55" w14:textId="77777777" w:rsidR="00F0760A" w:rsidRPr="005952BB" w:rsidRDefault="00F0760A" w:rsidP="00F0760A">
      <w:pPr>
        <w:pStyle w:val="Tekstpodstawowy"/>
        <w:ind w:left="284" w:hanging="284"/>
        <w:rPr>
          <w:iCs/>
          <w:sz w:val="16"/>
          <w:szCs w:val="16"/>
        </w:rPr>
      </w:pPr>
    </w:p>
    <w:p w14:paraId="36F459C5" w14:textId="77777777" w:rsidR="00F0760A" w:rsidRDefault="00F0760A" w:rsidP="00F0760A">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5724B4A1" w14:textId="77777777" w:rsidR="00F0760A" w:rsidRPr="005952BB" w:rsidRDefault="00F0760A" w:rsidP="00F0760A">
      <w:pPr>
        <w:pStyle w:val="Tekstpodstawowy"/>
        <w:ind w:left="284" w:hanging="284"/>
        <w:rPr>
          <w:iCs/>
          <w:sz w:val="16"/>
          <w:szCs w:val="16"/>
        </w:rPr>
      </w:pPr>
    </w:p>
    <w:p w14:paraId="36326B11" w14:textId="77777777" w:rsidR="00F0760A" w:rsidRPr="00E943B1" w:rsidRDefault="00F0760A" w:rsidP="00F0760A">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47423834" w14:textId="77777777" w:rsidR="00F0760A" w:rsidRPr="00E943B1" w:rsidRDefault="00F0760A" w:rsidP="00F0760A">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1F56B9B6" wp14:editId="5D1F4A2A">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2DFBF"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146D1F4D" wp14:editId="395691FB">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A7395"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5272F23D" w14:textId="77777777" w:rsidR="00F0760A" w:rsidRDefault="00F0760A" w:rsidP="00F0760A">
      <w:pPr>
        <w:rPr>
          <w:sz w:val="20"/>
        </w:rPr>
      </w:pPr>
      <w:r>
        <w:rPr>
          <w:sz w:val="20"/>
        </w:rPr>
        <w:t xml:space="preserve">            mikroprzedsiębiorstwem    </w:t>
      </w:r>
    </w:p>
    <w:p w14:paraId="1EC3F5B7" w14:textId="77777777" w:rsidR="00F0760A" w:rsidRDefault="00F0760A" w:rsidP="00F0760A">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492B2F30" wp14:editId="18BE1896">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680E2"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5EB62201" w14:textId="77777777" w:rsidR="00F0760A" w:rsidRDefault="00F0760A" w:rsidP="00F0760A">
      <w:pPr>
        <w:ind w:firstLine="567"/>
        <w:rPr>
          <w:sz w:val="20"/>
        </w:rPr>
      </w:pPr>
      <w:r>
        <w:rPr>
          <w:sz w:val="20"/>
        </w:rPr>
        <w:t>małym przedsiębiorstwem</w:t>
      </w:r>
    </w:p>
    <w:p w14:paraId="0C4366DE" w14:textId="77777777" w:rsidR="00F0760A" w:rsidRDefault="00F0760A" w:rsidP="00F0760A">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4FC1E54B" wp14:editId="5C864DEE">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0A946197" w14:textId="77777777" w:rsidR="00F0760A" w:rsidRDefault="00F0760A" w:rsidP="00F0760A">
                            <w:pPr>
                              <w:jc w:val="center"/>
                            </w:pPr>
                          </w:p>
                          <w:p w14:paraId="79709F1D" w14:textId="77777777" w:rsidR="00F0760A" w:rsidRDefault="00F0760A" w:rsidP="00F0760A">
                            <w:pPr>
                              <w:jc w:val="center"/>
                            </w:pPr>
                          </w:p>
                          <w:p w14:paraId="709523C1" w14:textId="77777777" w:rsidR="00F0760A" w:rsidRDefault="00F0760A" w:rsidP="00F0760A">
                            <w:pPr>
                              <w:jc w:val="center"/>
                            </w:pPr>
                            <w:r>
                              <w:rPr>
                                <w:rFonts w:ascii="Calibri" w:hAnsi="Calibri" w:cs="Calibri"/>
                                <w:noProof/>
                              </w:rPr>
                              <w:drawing>
                                <wp:inline distT="0" distB="0" distL="0" distR="0" wp14:anchorId="4AD8DF63" wp14:editId="7CFEA7A3">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1E54B"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0A946197" w14:textId="77777777" w:rsidR="00F0760A" w:rsidRDefault="00F0760A" w:rsidP="00F0760A">
                      <w:pPr>
                        <w:jc w:val="center"/>
                      </w:pPr>
                    </w:p>
                    <w:p w14:paraId="79709F1D" w14:textId="77777777" w:rsidR="00F0760A" w:rsidRDefault="00F0760A" w:rsidP="00F0760A">
                      <w:pPr>
                        <w:jc w:val="center"/>
                      </w:pPr>
                    </w:p>
                    <w:p w14:paraId="709523C1" w14:textId="77777777" w:rsidR="00F0760A" w:rsidRDefault="00F0760A" w:rsidP="00F0760A">
                      <w:pPr>
                        <w:jc w:val="center"/>
                      </w:pPr>
                      <w:r>
                        <w:rPr>
                          <w:rFonts w:ascii="Calibri" w:hAnsi="Calibri" w:cs="Calibri"/>
                          <w:noProof/>
                        </w:rPr>
                        <w:drawing>
                          <wp:inline distT="0" distB="0" distL="0" distR="0" wp14:anchorId="4AD8DF63" wp14:editId="7CFEA7A3">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10CE18B6" w14:textId="77777777" w:rsidR="00F0760A" w:rsidRDefault="00F0760A" w:rsidP="00F0760A">
      <w:pPr>
        <w:ind w:firstLine="567"/>
        <w:rPr>
          <w:sz w:val="20"/>
        </w:rPr>
      </w:pPr>
      <w:r>
        <w:rPr>
          <w:sz w:val="20"/>
        </w:rPr>
        <w:t>średnim przedsiębiorstwem</w:t>
      </w:r>
    </w:p>
    <w:p w14:paraId="4D96AB39" w14:textId="77777777" w:rsidR="00F0760A" w:rsidRDefault="00F0760A" w:rsidP="00F0760A">
      <w:pPr>
        <w:pStyle w:val="Tekstpodstawowy"/>
        <w:rPr>
          <w:sz w:val="20"/>
        </w:rPr>
      </w:pPr>
    </w:p>
    <w:p w14:paraId="283390E3" w14:textId="77777777" w:rsidR="00F0760A" w:rsidRDefault="00F0760A" w:rsidP="00F0760A">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27687B94" wp14:editId="6E59A79E">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6A287"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5D4A0C82" w14:textId="77777777" w:rsidR="00F0760A" w:rsidRDefault="00F0760A" w:rsidP="00F0760A">
      <w:pPr>
        <w:ind w:firstLine="567"/>
        <w:rPr>
          <w:sz w:val="20"/>
        </w:rPr>
      </w:pPr>
    </w:p>
    <w:p w14:paraId="7CCED255" w14:textId="77777777" w:rsidR="00F0760A" w:rsidRPr="00D34CE7" w:rsidRDefault="00F0760A" w:rsidP="00F0760A">
      <w:pPr>
        <w:rPr>
          <w:sz w:val="10"/>
          <w:szCs w:val="10"/>
        </w:rPr>
      </w:pPr>
    </w:p>
    <w:p w14:paraId="2567F16E" w14:textId="77777777" w:rsidR="00F0760A" w:rsidRDefault="00F0760A" w:rsidP="00F0760A">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008043DA" wp14:editId="53B7A197">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F44C3"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1FA5C7D4" w14:textId="77777777" w:rsidR="00F0760A" w:rsidRDefault="00F0760A" w:rsidP="00F0760A">
      <w:pPr>
        <w:ind w:firstLine="567"/>
        <w:rPr>
          <w:sz w:val="20"/>
        </w:rPr>
      </w:pPr>
    </w:p>
    <w:p w14:paraId="35EFD2B4" w14:textId="77777777" w:rsidR="00F0760A" w:rsidRPr="00D34CE7" w:rsidRDefault="00F0760A" w:rsidP="00F0760A">
      <w:pPr>
        <w:ind w:firstLine="567"/>
        <w:rPr>
          <w:sz w:val="10"/>
          <w:szCs w:val="10"/>
        </w:rPr>
      </w:pPr>
    </w:p>
    <w:p w14:paraId="4C731031" w14:textId="77777777" w:rsidR="00F0760A" w:rsidRDefault="00F0760A" w:rsidP="00F0760A">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46BEFBD1" wp14:editId="27CF5DB0">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392D0"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7541089B" w14:textId="77777777" w:rsidR="00F0760A" w:rsidRPr="00623208" w:rsidRDefault="00F0760A" w:rsidP="00F0760A">
      <w:pPr>
        <w:pStyle w:val="Nagwek8"/>
        <w:ind w:left="360"/>
        <w:jc w:val="left"/>
        <w:rPr>
          <w:i/>
          <w:iCs/>
        </w:rPr>
      </w:pPr>
    </w:p>
    <w:p w14:paraId="5AF41639" w14:textId="77777777" w:rsidR="00F0760A" w:rsidRDefault="00F0760A" w:rsidP="00F0760A">
      <w:pPr>
        <w:pStyle w:val="Tekstpodstawowy"/>
        <w:widowControl/>
        <w:rPr>
          <w:i w:val="0"/>
          <w:sz w:val="20"/>
        </w:rPr>
      </w:pPr>
      <w:r w:rsidRPr="00E943B1">
        <w:rPr>
          <w:i w:val="0"/>
          <w:sz w:val="20"/>
        </w:rPr>
        <w:t>* zaznaczyć właściwe</w:t>
      </w:r>
    </w:p>
    <w:p w14:paraId="6105628B" w14:textId="77777777" w:rsidR="00F0760A" w:rsidRPr="006406E3" w:rsidRDefault="00F0760A" w:rsidP="00F0760A">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26A26688" w14:textId="77777777" w:rsidR="00F0760A" w:rsidRDefault="00F0760A" w:rsidP="00F0760A">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3F4448CC" w14:textId="77777777" w:rsidR="00F0760A" w:rsidRDefault="00F0760A" w:rsidP="00F0760A">
      <w:pPr>
        <w:pStyle w:val="Tekstpodstawowy"/>
        <w:rPr>
          <w:i w:val="0"/>
          <w:sz w:val="19"/>
          <w:szCs w:val="19"/>
        </w:rPr>
      </w:pPr>
    </w:p>
    <w:p w14:paraId="39A98856" w14:textId="77777777" w:rsidR="00F0760A" w:rsidRDefault="00F0760A" w:rsidP="00F0760A">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37E016FF" w14:textId="77777777" w:rsidR="00F0760A" w:rsidRDefault="00F0760A" w:rsidP="00F0760A">
      <w:pPr>
        <w:pStyle w:val="Tekstpodstawowy"/>
        <w:rPr>
          <w:i w:val="0"/>
          <w:sz w:val="14"/>
          <w:szCs w:val="14"/>
        </w:rPr>
      </w:pPr>
    </w:p>
    <w:p w14:paraId="2ADF009E" w14:textId="77777777" w:rsidR="00F0760A" w:rsidRDefault="00F0760A" w:rsidP="00F0760A">
      <w:pPr>
        <w:pStyle w:val="Tekstpodstawowy"/>
        <w:spacing w:line="480" w:lineRule="auto"/>
        <w:rPr>
          <w:i w:val="0"/>
          <w:sz w:val="20"/>
        </w:rPr>
      </w:pPr>
      <w:r>
        <w:rPr>
          <w:i w:val="0"/>
          <w:sz w:val="20"/>
        </w:rPr>
        <w:t>ZAMIERZAMY powierzyć podwykonawcom wykonanie następujących części zamówienia:</w:t>
      </w:r>
    </w:p>
    <w:p w14:paraId="482767EB" w14:textId="77777777" w:rsidR="00F0760A" w:rsidRDefault="00F0760A" w:rsidP="00F0760A">
      <w:pPr>
        <w:pStyle w:val="Tekstpodstawowy"/>
        <w:spacing w:line="480" w:lineRule="auto"/>
        <w:rPr>
          <w:i w:val="0"/>
          <w:sz w:val="20"/>
        </w:rPr>
      </w:pPr>
      <w:r>
        <w:rPr>
          <w:i w:val="0"/>
          <w:sz w:val="20"/>
        </w:rPr>
        <w:t>………………………………………………………………………………………………………………………</w:t>
      </w:r>
    </w:p>
    <w:p w14:paraId="2ACA76E4" w14:textId="77777777" w:rsidR="00F0760A" w:rsidRDefault="00F0760A" w:rsidP="00F0760A">
      <w:pPr>
        <w:pStyle w:val="Tekstpodstawowy"/>
        <w:rPr>
          <w:i w:val="0"/>
          <w:sz w:val="20"/>
        </w:rPr>
      </w:pPr>
      <w:r>
        <w:rPr>
          <w:i w:val="0"/>
          <w:sz w:val="20"/>
        </w:rPr>
        <w:t>ZAMIERZAMY powierzyć wykonanie części zamówienia następującym podwykonawcom (o ile jest to wiadome, podać firmy podwykonawców):</w:t>
      </w:r>
    </w:p>
    <w:p w14:paraId="343FDE79" w14:textId="77777777" w:rsidR="00F0760A" w:rsidRDefault="00F0760A" w:rsidP="00F0760A">
      <w:pPr>
        <w:pStyle w:val="Tekstpodstawowy"/>
        <w:rPr>
          <w:i w:val="0"/>
          <w:sz w:val="20"/>
        </w:rPr>
      </w:pPr>
    </w:p>
    <w:p w14:paraId="1146930A" w14:textId="77777777" w:rsidR="00F0760A" w:rsidRDefault="00F0760A" w:rsidP="00F0760A">
      <w:pPr>
        <w:pStyle w:val="Tekstpodstawowy"/>
        <w:rPr>
          <w:i w:val="0"/>
          <w:sz w:val="20"/>
        </w:rPr>
      </w:pPr>
      <w:r>
        <w:rPr>
          <w:i w:val="0"/>
          <w:sz w:val="20"/>
        </w:rPr>
        <w:t>………………………………………………………………………………………………………………………</w:t>
      </w:r>
    </w:p>
    <w:p w14:paraId="5B839A42" w14:textId="77777777" w:rsidR="00F0760A" w:rsidRDefault="00F0760A" w:rsidP="00F0760A">
      <w:pPr>
        <w:pStyle w:val="Tekstpodstawowy"/>
        <w:rPr>
          <w:i w:val="0"/>
          <w:sz w:val="20"/>
          <w:u w:val="single"/>
        </w:rPr>
      </w:pPr>
      <w:r>
        <w:rPr>
          <w:i w:val="0"/>
          <w:sz w:val="20"/>
          <w:u w:val="single"/>
        </w:rPr>
        <w:t xml:space="preserve">                                                                                                                                                            </w:t>
      </w:r>
    </w:p>
    <w:p w14:paraId="62C1B595" w14:textId="77777777" w:rsidR="00F0760A" w:rsidRDefault="00F0760A" w:rsidP="00F0760A">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3C600CA4" w14:textId="77777777" w:rsidR="00F0760A" w:rsidRPr="00F86D9B" w:rsidRDefault="00F0760A" w:rsidP="00F0760A">
      <w:pPr>
        <w:pStyle w:val="Tekstpodstawowy"/>
        <w:rPr>
          <w:i w:val="0"/>
          <w:sz w:val="18"/>
          <w:szCs w:val="18"/>
        </w:rPr>
      </w:pPr>
      <w:r w:rsidRPr="00807B8F">
        <w:rPr>
          <w:i w:val="0"/>
          <w:sz w:val="18"/>
          <w:szCs w:val="18"/>
        </w:rPr>
        <w:t>Brak informacji traktowane będzie, jako wykonanie całości zamówienia przez Wykonawcę</w:t>
      </w:r>
    </w:p>
    <w:p w14:paraId="4BD1BE8D" w14:textId="77777777" w:rsidR="00F0760A" w:rsidRDefault="00F0760A" w:rsidP="00F0760A">
      <w:pPr>
        <w:pStyle w:val="Tekstpodstawowy"/>
        <w:rPr>
          <w:i w:val="0"/>
          <w:sz w:val="19"/>
          <w:szCs w:val="19"/>
        </w:rPr>
      </w:pPr>
    </w:p>
    <w:p w14:paraId="4888124C" w14:textId="77777777" w:rsidR="00F0760A" w:rsidRPr="001E6041" w:rsidRDefault="00F0760A" w:rsidP="00F0760A">
      <w:pPr>
        <w:pStyle w:val="Tekstpodstawowy"/>
        <w:rPr>
          <w:i w:val="0"/>
          <w:sz w:val="19"/>
          <w:szCs w:val="19"/>
        </w:rPr>
      </w:pPr>
    </w:p>
    <w:p w14:paraId="2732B6BE" w14:textId="77777777" w:rsidR="00F0760A" w:rsidRPr="0094278E" w:rsidRDefault="00F0760A" w:rsidP="00F0760A">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5F99554A" w14:textId="77777777" w:rsidR="00F0760A" w:rsidRPr="0055735B" w:rsidRDefault="00F0760A" w:rsidP="00F0760A">
      <w:pPr>
        <w:rPr>
          <w:sz w:val="20"/>
        </w:rPr>
      </w:pPr>
    </w:p>
    <w:p w14:paraId="1869CF8D" w14:textId="77777777" w:rsidR="00F0760A" w:rsidRPr="0055735B" w:rsidRDefault="00F0760A" w:rsidP="00F0760A">
      <w:pPr>
        <w:numPr>
          <w:ilvl w:val="0"/>
          <w:numId w:val="1"/>
        </w:numPr>
        <w:suppressAutoHyphens w:val="0"/>
        <w:spacing w:after="240"/>
        <w:ind w:left="284" w:hanging="284"/>
        <w:rPr>
          <w:sz w:val="20"/>
        </w:rPr>
      </w:pPr>
      <w:r w:rsidRPr="0055735B">
        <w:rPr>
          <w:sz w:val="20"/>
        </w:rPr>
        <w:t>…………………………………………………………</w:t>
      </w:r>
    </w:p>
    <w:p w14:paraId="2E4C1BA1" w14:textId="77777777" w:rsidR="00F0760A" w:rsidRPr="0055735B" w:rsidRDefault="00F0760A" w:rsidP="00F0760A">
      <w:pPr>
        <w:numPr>
          <w:ilvl w:val="0"/>
          <w:numId w:val="1"/>
        </w:numPr>
        <w:suppressAutoHyphens w:val="0"/>
        <w:spacing w:after="240"/>
        <w:ind w:left="284" w:hanging="284"/>
        <w:rPr>
          <w:sz w:val="20"/>
        </w:rPr>
      </w:pPr>
      <w:r w:rsidRPr="0055735B">
        <w:rPr>
          <w:sz w:val="20"/>
        </w:rPr>
        <w:t>…………………………………………………………</w:t>
      </w:r>
    </w:p>
    <w:p w14:paraId="38CCCD4D" w14:textId="77777777" w:rsidR="00F0760A" w:rsidRPr="00BF52AD" w:rsidRDefault="00F0760A" w:rsidP="00F0760A">
      <w:pPr>
        <w:numPr>
          <w:ilvl w:val="0"/>
          <w:numId w:val="1"/>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03F451D8" w14:textId="23ECC656" w:rsidR="002D31CF" w:rsidRPr="0055735B" w:rsidRDefault="002D31CF" w:rsidP="00F0760A">
      <w:pPr>
        <w:pStyle w:val="Tekstpodstawowy"/>
        <w:ind w:left="284" w:hanging="284"/>
        <w:rPr>
          <w:sz w:val="20"/>
        </w:rPr>
      </w:pPr>
    </w:p>
    <w:p w14:paraId="4EF485C3" w14:textId="77777777" w:rsidR="002D31CF" w:rsidRDefault="002D31CF" w:rsidP="002D31CF">
      <w:pPr>
        <w:tabs>
          <w:tab w:val="left" w:pos="1069"/>
        </w:tabs>
        <w:ind w:left="840"/>
        <w:jc w:val="right"/>
        <w:rPr>
          <w:rFonts w:ascii="Tahoma" w:hAnsi="Tahoma" w:cs="Tahoma"/>
          <w:position w:val="10"/>
          <w:sz w:val="20"/>
        </w:rPr>
      </w:pPr>
    </w:p>
    <w:p w14:paraId="15BC6FD2" w14:textId="1979F491" w:rsidR="002D31CF" w:rsidRDefault="002D31CF" w:rsidP="002D31CF">
      <w:pPr>
        <w:tabs>
          <w:tab w:val="left" w:pos="1069"/>
        </w:tabs>
        <w:ind w:left="840"/>
        <w:jc w:val="right"/>
        <w:rPr>
          <w:rFonts w:ascii="Tahoma" w:hAnsi="Tahoma" w:cs="Tahoma"/>
          <w:position w:val="10"/>
          <w:sz w:val="20"/>
        </w:rPr>
      </w:pPr>
    </w:p>
    <w:p w14:paraId="76A8221C" w14:textId="77777777" w:rsidR="00787D02" w:rsidRPr="00154D11" w:rsidRDefault="00787D02" w:rsidP="002D31CF">
      <w:pPr>
        <w:tabs>
          <w:tab w:val="left" w:pos="1069"/>
        </w:tabs>
        <w:ind w:left="840"/>
        <w:jc w:val="right"/>
        <w:rPr>
          <w:rFonts w:ascii="Tahoma" w:hAnsi="Tahoma" w:cs="Tahoma"/>
          <w:position w:val="10"/>
          <w:sz w:val="20"/>
        </w:rPr>
      </w:pPr>
    </w:p>
    <w:p w14:paraId="791A86EE" w14:textId="7211CB6C" w:rsidR="00855E24" w:rsidRPr="002D31CF" w:rsidRDefault="002D31CF" w:rsidP="00855E24">
      <w:pPr>
        <w:pStyle w:val="Tekstpodstawowy"/>
        <w:widowControl/>
      </w:pPr>
      <w:r>
        <w:rPr>
          <w:rFonts w:ascii="Tahoma" w:hAnsi="Tahoma" w:cs="Tahoma"/>
          <w:position w:val="10"/>
          <w:sz w:val="12"/>
          <w:szCs w:val="12"/>
        </w:rPr>
        <w:t xml:space="preserve">                                                     </w:t>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p>
    <w:sectPr w:rsidR="00855E24" w:rsidRPr="002D31CF" w:rsidSect="00922CDF">
      <w:headerReference w:type="default" r:id="rId10"/>
      <w:footerReference w:type="even" r:id="rId11"/>
      <w:footerReference w:type="default" r:id="rId12"/>
      <w:headerReference w:type="first" r:id="rId13"/>
      <w:footerReference w:type="first" r:id="rId14"/>
      <w:footnotePr>
        <w:pos w:val="beneathText"/>
      </w:footnotePr>
      <w:pgSz w:w="11905" w:h="16837" w:code="9"/>
      <w:pgMar w:top="735" w:right="1418" w:bottom="1559" w:left="1418" w:header="568"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F6EBE" w14:textId="77777777" w:rsidR="00917931" w:rsidRDefault="00917931">
      <w:r>
        <w:separator/>
      </w:r>
    </w:p>
  </w:endnote>
  <w:endnote w:type="continuationSeparator" w:id="0">
    <w:p w14:paraId="682A8820" w14:textId="77777777" w:rsidR="00917931" w:rsidRDefault="00917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62CA"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470CDF9"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BC32A" w14:textId="77777777" w:rsidR="000F1C26" w:rsidRPr="00806CE1" w:rsidRDefault="000F1C26" w:rsidP="000F1C26">
    <w:pPr>
      <w:pStyle w:val="Nagwek5"/>
      <w:tabs>
        <w:tab w:val="left" w:pos="2552"/>
      </w:tabs>
      <w:ind w:left="708"/>
      <w:jc w:val="left"/>
      <w:rPr>
        <w:rFonts w:ascii="Tahoma" w:hAnsi="Tahoma" w:cs="Tahoma"/>
        <w:i w:val="0"/>
        <w:color w:val="808080"/>
        <w:sz w:val="18"/>
        <w:szCs w:val="18"/>
        <w:lang w:val="pl-PL"/>
      </w:rPr>
    </w:pPr>
    <w:r>
      <w:rPr>
        <w:noProof/>
      </w:rPr>
      <w:drawing>
        <wp:anchor distT="0" distB="0" distL="114935" distR="114935" simplePos="0" relativeHeight="251660288" behindDoc="0" locked="0" layoutInCell="1" allowOverlap="1" wp14:anchorId="19663FAF" wp14:editId="02A5E808">
          <wp:simplePos x="0" y="0"/>
          <wp:positionH relativeFrom="column">
            <wp:posOffset>-146050</wp:posOffset>
          </wp:positionH>
          <wp:positionV relativeFrom="paragraph">
            <wp:posOffset>19685</wp:posOffset>
          </wp:positionV>
          <wp:extent cx="470535" cy="514985"/>
          <wp:effectExtent l="0" t="0" r="571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0535" cy="51498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31C32B03" wp14:editId="2755DD19">
              <wp:simplePos x="0" y="0"/>
              <wp:positionH relativeFrom="column">
                <wp:posOffset>-238760</wp:posOffset>
              </wp:positionH>
              <wp:positionV relativeFrom="paragraph">
                <wp:posOffset>-60960</wp:posOffset>
              </wp:positionV>
              <wp:extent cx="6199505" cy="0"/>
              <wp:effectExtent l="8890" t="5715" r="11430" b="13335"/>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95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2501F"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4.8pt" to="469.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" strokeweight=".25pt"/>
          </w:pict>
        </mc:Fallback>
      </mc:AlternateContent>
    </w:r>
    <w:r>
      <w:rPr>
        <w:rFonts w:ascii="Tahoma" w:hAnsi="Tahoma" w:cs="Tahoma"/>
        <w:b/>
        <w:i w:val="0"/>
        <w:color w:val="808080"/>
        <w:sz w:val="16"/>
        <w:szCs w:val="16"/>
      </w:rPr>
      <w:t xml:space="preserve"> Gmina Nowy Targ</w:t>
    </w:r>
    <w:r>
      <w:rPr>
        <w:rFonts w:ascii="Tahoma" w:hAnsi="Tahoma" w:cs="Tahoma"/>
        <w:b/>
        <w:i w:val="0"/>
        <w:color w:val="808080"/>
        <w:sz w:val="16"/>
        <w:szCs w:val="16"/>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t xml:space="preserve">                           </w:t>
    </w:r>
  </w:p>
  <w:p w14:paraId="763AE457" w14:textId="77777777" w:rsidR="000F1C26" w:rsidRDefault="000F1C26" w:rsidP="000F1C26">
    <w:pPr>
      <w:pStyle w:val="Stopka"/>
      <w:tabs>
        <w:tab w:val="left" w:pos="709"/>
        <w:tab w:val="left" w:pos="2552"/>
      </w:tabs>
      <w:ind w:left="708"/>
      <w:rPr>
        <w:rFonts w:ascii="Tahoma" w:hAnsi="Tahoma" w:cs="Tahoma"/>
        <w:color w:val="333333"/>
        <w:sz w:val="12"/>
        <w:szCs w:val="12"/>
      </w:rPr>
    </w:pPr>
    <w:r>
      <w:rPr>
        <w:rFonts w:ascii="Tahoma" w:hAnsi="Tahoma" w:cs="Tahoma"/>
        <w:color w:val="808080"/>
        <w:sz w:val="12"/>
        <w:szCs w:val="12"/>
      </w:rPr>
      <w:t xml:space="preserve"> ul. Bulwarowa 9                </w:t>
    </w:r>
    <w:r>
      <w:rPr>
        <w:rFonts w:ascii="Tahoma" w:hAnsi="Tahoma" w:cs="Tahoma"/>
        <w:color w:val="808080"/>
        <w:sz w:val="12"/>
        <w:szCs w:val="12"/>
      </w:rPr>
      <w:tab/>
    </w:r>
  </w:p>
  <w:p w14:paraId="4C56E5C0" w14:textId="77777777" w:rsidR="000F1C26" w:rsidRPr="0082464B" w:rsidRDefault="000F1C26" w:rsidP="000F1C26">
    <w:pPr>
      <w:tabs>
        <w:tab w:val="left" w:pos="3345"/>
      </w:tabs>
      <w:ind w:firstLine="708"/>
      <w:rPr>
        <w:rFonts w:cs="Calibri"/>
        <w:sz w:val="18"/>
        <w:szCs w:val="18"/>
      </w:rPr>
    </w:pPr>
    <w:r>
      <w:rPr>
        <w:rFonts w:ascii="Tahoma" w:hAnsi="Tahoma" w:cs="Tahoma"/>
        <w:color w:val="808080"/>
        <w:sz w:val="12"/>
        <w:szCs w:val="12"/>
      </w:rPr>
      <w:t>34-400 Nowy Targ</w:t>
    </w:r>
    <w:r>
      <w:rPr>
        <w:rFonts w:ascii="Tahoma" w:hAnsi="Tahoma" w:cs="Tahoma"/>
        <w:sz w:val="12"/>
        <w:szCs w:val="12"/>
      </w:rPr>
      <w:t xml:space="preserve">           </w:t>
    </w:r>
    <w:r>
      <w:rPr>
        <w:rFonts w:ascii="Tahoma" w:hAnsi="Tahoma" w:cs="Tahoma"/>
        <w:sz w:val="12"/>
        <w:szCs w:val="12"/>
      </w:rPr>
      <w:tab/>
    </w:r>
  </w:p>
  <w:p w14:paraId="3CB8D23D" w14:textId="77777777" w:rsidR="000F1C26" w:rsidRPr="00712C12" w:rsidRDefault="000F1C26" w:rsidP="000F1C26">
    <w:pPr>
      <w:pStyle w:val="Stopka"/>
      <w:jc w:val="right"/>
      <w:rPr>
        <w:szCs w:val="12"/>
        <w:lang w:val="pl-PL"/>
      </w:rPr>
    </w:pPr>
    <w:r w:rsidRPr="00712C12">
      <w:rPr>
        <w:sz w:val="16"/>
        <w:szCs w:val="16"/>
      </w:rPr>
      <w:t xml:space="preserve">strona </w:t>
    </w:r>
    <w:r w:rsidRPr="00712C12">
      <w:rPr>
        <w:rStyle w:val="Numerstrony"/>
        <w:sz w:val="16"/>
        <w:szCs w:val="16"/>
      </w:rPr>
      <w:fldChar w:fldCharType="begin"/>
    </w:r>
    <w:r w:rsidRPr="00712C12">
      <w:rPr>
        <w:rStyle w:val="Numerstrony"/>
        <w:sz w:val="16"/>
        <w:szCs w:val="16"/>
      </w:rPr>
      <w:instrText xml:space="preserve"> PAGE </w:instrText>
    </w:r>
    <w:r w:rsidRPr="00712C12">
      <w:rPr>
        <w:rStyle w:val="Numerstrony"/>
        <w:sz w:val="16"/>
        <w:szCs w:val="16"/>
      </w:rPr>
      <w:fldChar w:fldCharType="separate"/>
    </w:r>
    <w:r>
      <w:rPr>
        <w:rStyle w:val="Numerstrony"/>
        <w:sz w:val="16"/>
        <w:szCs w:val="16"/>
      </w:rPr>
      <w:t>1</w:t>
    </w:r>
    <w:r w:rsidRPr="00712C12">
      <w:rPr>
        <w:rStyle w:val="Numerstrony"/>
        <w:sz w:val="16"/>
        <w:szCs w:val="16"/>
      </w:rPr>
      <w:fldChar w:fldCharType="end"/>
    </w:r>
  </w:p>
  <w:p w14:paraId="14A609C1" w14:textId="30B13144" w:rsidR="006508CC" w:rsidRPr="00335D62" w:rsidRDefault="006508CC" w:rsidP="00335D62">
    <w:pPr>
      <w:pStyle w:val="Stopka"/>
      <w:jc w:val="right"/>
      <w:rPr>
        <w:szCs w:val="12"/>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454AF" w14:textId="77777777" w:rsidR="006508CC" w:rsidRPr="007D71B7" w:rsidRDefault="00CC1F66" w:rsidP="007D71B7">
    <w:pPr>
      <w:pStyle w:val="Nagwek5"/>
      <w:ind w:left="0"/>
      <w:jc w:val="left"/>
      <w:rPr>
        <w:rFonts w:ascii="Tahoma" w:hAnsi="Tahoma" w:cs="Tahoma"/>
        <w:i w:val="0"/>
        <w:sz w:val="18"/>
        <w:szCs w:val="18"/>
      </w:rPr>
    </w:pPr>
    <w:r>
      <w:rPr>
        <w:rFonts w:ascii="Tahoma" w:hAnsi="Tahoma" w:cs="Tahoma"/>
        <w:i w:val="0"/>
        <w:noProof/>
        <w:sz w:val="18"/>
        <w:szCs w:val="18"/>
      </w:rPr>
      <w:drawing>
        <wp:anchor distT="0" distB="0" distL="114300" distR="114300" simplePos="0" relativeHeight="251657216" behindDoc="1" locked="0" layoutInCell="1" allowOverlap="1" wp14:anchorId="0DF22B15" wp14:editId="1E6B8EBC">
          <wp:simplePos x="0" y="0"/>
          <wp:positionH relativeFrom="column">
            <wp:posOffset>-1309370</wp:posOffset>
          </wp:positionH>
          <wp:positionV relativeFrom="paragraph">
            <wp:posOffset>631825</wp:posOffset>
          </wp:positionV>
          <wp:extent cx="7886065" cy="36576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rPr>
      <w:drawing>
        <wp:anchor distT="0" distB="0" distL="114935" distR="114935" simplePos="0" relativeHeight="251655168" behindDoc="0" locked="0" layoutInCell="1" allowOverlap="1" wp14:anchorId="1F4F8E6D" wp14:editId="4A17B40E">
          <wp:simplePos x="0" y="0"/>
          <wp:positionH relativeFrom="column">
            <wp:posOffset>12700</wp:posOffset>
          </wp:positionH>
          <wp:positionV relativeFrom="paragraph">
            <wp:posOffset>61595</wp:posOffset>
          </wp:positionV>
          <wp:extent cx="498475" cy="5461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68A1BF93"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80119A">
      <w:rPr>
        <w:rStyle w:val="Numerstrony"/>
        <w:rFonts w:ascii="Tahoma" w:hAnsi="Tahoma" w:cs="Tahoma"/>
        <w:i w:val="0"/>
        <w:noProof/>
        <w:sz w:val="16"/>
        <w:szCs w:val="16"/>
      </w:rPr>
      <w:t>30</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203F49F0"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3704465E"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A0C573F"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11664" w14:textId="77777777" w:rsidR="00917931" w:rsidRDefault="00917931">
      <w:r>
        <w:separator/>
      </w:r>
    </w:p>
  </w:footnote>
  <w:footnote w:type="continuationSeparator" w:id="0">
    <w:p w14:paraId="7F4C21EE" w14:textId="77777777" w:rsidR="00917931" w:rsidRDefault="00917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6F900" w14:textId="148D10FD" w:rsidR="00C6727C" w:rsidRPr="00FE1ED7" w:rsidRDefault="00C55FDD" w:rsidP="00C6727C">
    <w:pPr>
      <w:jc w:val="center"/>
      <w:rPr>
        <w:sz w:val="20"/>
      </w:rPr>
    </w:pPr>
    <w:bookmarkStart w:id="0" w:name="_Hlk65741183"/>
    <w:r w:rsidRPr="00C55FDD">
      <w:rPr>
        <w:sz w:val="20"/>
      </w:rPr>
      <w:t>Tryb podstawowy bez przeprowadzania negocjacji na dostawę oleju opałowego lekkiego dla szkół w</w:t>
    </w:r>
    <w:r>
      <w:rPr>
        <w:sz w:val="20"/>
      </w:rPr>
      <w:t> </w:t>
    </w:r>
    <w:r w:rsidRPr="00C55FDD">
      <w:rPr>
        <w:sz w:val="20"/>
      </w:rPr>
      <w:t>Gronkowie, Krempachach, Nowej Białej, GOK w Łopusznej i WDK w Krempachach oraz budynku gminnego w</w:t>
    </w:r>
    <w:r>
      <w:rPr>
        <w:sz w:val="20"/>
      </w:rPr>
      <w:t> </w:t>
    </w:r>
    <w:r w:rsidRPr="00C55FDD">
      <w:rPr>
        <w:sz w:val="20"/>
      </w:rPr>
      <w:t>Krempachach</w:t>
    </w:r>
  </w:p>
  <w:bookmarkEnd w:id="0"/>
  <w:p w14:paraId="4782417B" w14:textId="1F3ACAA9" w:rsidR="00C6727C" w:rsidRDefault="00C6727C" w:rsidP="00787D02">
    <w:pPr>
      <w:pBdr>
        <w:bottom w:val="single" w:sz="4" w:space="1" w:color="auto"/>
      </w:pBdr>
      <w:jc w:val="cent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E0010" w14:textId="77777777" w:rsidR="006508CC" w:rsidRDefault="00CC1F66">
    <w:pPr>
      <w:pStyle w:val="Nagwek"/>
    </w:pPr>
    <w:r>
      <w:rPr>
        <w:noProof/>
      </w:rPr>
      <w:drawing>
        <wp:anchor distT="0" distB="0" distL="114300" distR="114300" simplePos="0" relativeHeight="251656192" behindDoc="1" locked="0" layoutInCell="1" allowOverlap="1" wp14:anchorId="5AD73EA5" wp14:editId="0E8B380E">
          <wp:simplePos x="0" y="0"/>
          <wp:positionH relativeFrom="column">
            <wp:posOffset>-796925</wp:posOffset>
          </wp:positionH>
          <wp:positionV relativeFrom="paragraph">
            <wp:posOffset>-592455</wp:posOffset>
          </wp:positionV>
          <wp:extent cx="7256145" cy="1133475"/>
          <wp:effectExtent l="0" t="0" r="0" b="0"/>
          <wp:wrapNone/>
          <wp:docPr id="10" name="Obraz 10"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5"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6"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8"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9"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1"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2"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3"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4"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8"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9"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0"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1"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4"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5"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86"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87"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88"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89"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0"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1"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2"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3"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4"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5"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96"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97"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98"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99"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0"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1"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2"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3"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4"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6"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8"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9"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0"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1"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3"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4"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5"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17"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8"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9"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0"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3"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25"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165501FC"/>
    <w:multiLevelType w:val="hybridMultilevel"/>
    <w:tmpl w:val="89E4890C"/>
    <w:lvl w:ilvl="0" w:tplc="AE1C01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7" w15:restartNumberingAfterBreak="0">
    <w:nsid w:val="16E75098"/>
    <w:multiLevelType w:val="hybridMultilevel"/>
    <w:tmpl w:val="464668DE"/>
    <w:lvl w:ilvl="0" w:tplc="AE1C01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0"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1"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2"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33"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60742008">
    <w:abstractNumId w:val="135"/>
  </w:num>
  <w:num w:numId="2" w16cid:durableId="1704204752">
    <w:abstractNumId w:val="125"/>
  </w:num>
  <w:num w:numId="3" w16cid:durableId="2008972469">
    <w:abstractNumId w:val="127"/>
  </w:num>
  <w:num w:numId="4" w16cid:durableId="2028628686">
    <w:abstractNumId w:val="1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8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325"/>
    <w:rsid w:val="000004D1"/>
    <w:rsid w:val="00000E5D"/>
    <w:rsid w:val="000014B7"/>
    <w:rsid w:val="00001796"/>
    <w:rsid w:val="000019E8"/>
    <w:rsid w:val="00001ACE"/>
    <w:rsid w:val="00001F85"/>
    <w:rsid w:val="000032B4"/>
    <w:rsid w:val="00004401"/>
    <w:rsid w:val="00004491"/>
    <w:rsid w:val="000066B4"/>
    <w:rsid w:val="000073AD"/>
    <w:rsid w:val="00010A97"/>
    <w:rsid w:val="00013B60"/>
    <w:rsid w:val="00015DCF"/>
    <w:rsid w:val="000162B5"/>
    <w:rsid w:val="000168ED"/>
    <w:rsid w:val="00016B72"/>
    <w:rsid w:val="00017368"/>
    <w:rsid w:val="00017A99"/>
    <w:rsid w:val="00020B22"/>
    <w:rsid w:val="0002151F"/>
    <w:rsid w:val="0002206A"/>
    <w:rsid w:val="000222CB"/>
    <w:rsid w:val="000223BB"/>
    <w:rsid w:val="0002271D"/>
    <w:rsid w:val="00022DC3"/>
    <w:rsid w:val="000246A8"/>
    <w:rsid w:val="00024F87"/>
    <w:rsid w:val="000274EB"/>
    <w:rsid w:val="00027738"/>
    <w:rsid w:val="00030036"/>
    <w:rsid w:val="00030923"/>
    <w:rsid w:val="00030FDC"/>
    <w:rsid w:val="00032579"/>
    <w:rsid w:val="00032A1F"/>
    <w:rsid w:val="00033AC1"/>
    <w:rsid w:val="0003438D"/>
    <w:rsid w:val="0003474E"/>
    <w:rsid w:val="00034C7A"/>
    <w:rsid w:val="00035237"/>
    <w:rsid w:val="00036177"/>
    <w:rsid w:val="00036573"/>
    <w:rsid w:val="00036718"/>
    <w:rsid w:val="000416A5"/>
    <w:rsid w:val="00041878"/>
    <w:rsid w:val="00042B8B"/>
    <w:rsid w:val="00043014"/>
    <w:rsid w:val="00043DE7"/>
    <w:rsid w:val="000443E7"/>
    <w:rsid w:val="00044461"/>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5782A"/>
    <w:rsid w:val="00060FCA"/>
    <w:rsid w:val="00061C25"/>
    <w:rsid w:val="00062E79"/>
    <w:rsid w:val="00063DBD"/>
    <w:rsid w:val="00063DED"/>
    <w:rsid w:val="00063E29"/>
    <w:rsid w:val="00064BEC"/>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938"/>
    <w:rsid w:val="000856EC"/>
    <w:rsid w:val="000874D7"/>
    <w:rsid w:val="00090225"/>
    <w:rsid w:val="00092AA0"/>
    <w:rsid w:val="00092E5C"/>
    <w:rsid w:val="00093377"/>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0ECF"/>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1C26"/>
    <w:rsid w:val="000F240D"/>
    <w:rsid w:val="000F3782"/>
    <w:rsid w:val="000F43FA"/>
    <w:rsid w:val="000F52AA"/>
    <w:rsid w:val="000F5737"/>
    <w:rsid w:val="000F5AFC"/>
    <w:rsid w:val="000F7102"/>
    <w:rsid w:val="000F7C71"/>
    <w:rsid w:val="00100E26"/>
    <w:rsid w:val="0010175B"/>
    <w:rsid w:val="0010200D"/>
    <w:rsid w:val="00102441"/>
    <w:rsid w:val="001028DB"/>
    <w:rsid w:val="00102C3D"/>
    <w:rsid w:val="00103503"/>
    <w:rsid w:val="001043B0"/>
    <w:rsid w:val="00105240"/>
    <w:rsid w:val="0010678D"/>
    <w:rsid w:val="001102C1"/>
    <w:rsid w:val="00110BB9"/>
    <w:rsid w:val="00112402"/>
    <w:rsid w:val="001134F9"/>
    <w:rsid w:val="00113B30"/>
    <w:rsid w:val="00113BE4"/>
    <w:rsid w:val="001158E0"/>
    <w:rsid w:val="00115FB1"/>
    <w:rsid w:val="001163E5"/>
    <w:rsid w:val="001166A8"/>
    <w:rsid w:val="00116E0E"/>
    <w:rsid w:val="00121651"/>
    <w:rsid w:val="00122B96"/>
    <w:rsid w:val="00122FBE"/>
    <w:rsid w:val="00123322"/>
    <w:rsid w:val="00123ADF"/>
    <w:rsid w:val="00124CAA"/>
    <w:rsid w:val="00124E06"/>
    <w:rsid w:val="00125E2C"/>
    <w:rsid w:val="001269EC"/>
    <w:rsid w:val="00126E72"/>
    <w:rsid w:val="00126FB6"/>
    <w:rsid w:val="001279B7"/>
    <w:rsid w:val="0013094E"/>
    <w:rsid w:val="00130F68"/>
    <w:rsid w:val="001310DA"/>
    <w:rsid w:val="00131DA4"/>
    <w:rsid w:val="00133282"/>
    <w:rsid w:val="00134128"/>
    <w:rsid w:val="00134ABB"/>
    <w:rsid w:val="00135C45"/>
    <w:rsid w:val="00136DFF"/>
    <w:rsid w:val="00136E5C"/>
    <w:rsid w:val="00137290"/>
    <w:rsid w:val="00137CFA"/>
    <w:rsid w:val="00140BEE"/>
    <w:rsid w:val="00140DF2"/>
    <w:rsid w:val="001411EB"/>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B63"/>
    <w:rsid w:val="001750E0"/>
    <w:rsid w:val="001757ED"/>
    <w:rsid w:val="00176457"/>
    <w:rsid w:val="001819DB"/>
    <w:rsid w:val="00182E24"/>
    <w:rsid w:val="00182E9D"/>
    <w:rsid w:val="001833B4"/>
    <w:rsid w:val="00183CA0"/>
    <w:rsid w:val="00183F8B"/>
    <w:rsid w:val="001847EF"/>
    <w:rsid w:val="00185E0B"/>
    <w:rsid w:val="00185E1B"/>
    <w:rsid w:val="00190109"/>
    <w:rsid w:val="001905B5"/>
    <w:rsid w:val="001917FE"/>
    <w:rsid w:val="00191D44"/>
    <w:rsid w:val="00191FC1"/>
    <w:rsid w:val="001926E2"/>
    <w:rsid w:val="00193B99"/>
    <w:rsid w:val="00193F7E"/>
    <w:rsid w:val="001940C3"/>
    <w:rsid w:val="001971E2"/>
    <w:rsid w:val="001A099A"/>
    <w:rsid w:val="001A1CA5"/>
    <w:rsid w:val="001A3906"/>
    <w:rsid w:val="001A479D"/>
    <w:rsid w:val="001A563A"/>
    <w:rsid w:val="001A731C"/>
    <w:rsid w:val="001A7498"/>
    <w:rsid w:val="001B0439"/>
    <w:rsid w:val="001B1857"/>
    <w:rsid w:val="001B2251"/>
    <w:rsid w:val="001B43DA"/>
    <w:rsid w:val="001B4B13"/>
    <w:rsid w:val="001B673E"/>
    <w:rsid w:val="001B6BCD"/>
    <w:rsid w:val="001B7761"/>
    <w:rsid w:val="001C0B32"/>
    <w:rsid w:val="001C114B"/>
    <w:rsid w:val="001C1868"/>
    <w:rsid w:val="001C1A60"/>
    <w:rsid w:val="001C23DB"/>
    <w:rsid w:val="001C30D8"/>
    <w:rsid w:val="001C48FB"/>
    <w:rsid w:val="001C4A99"/>
    <w:rsid w:val="001C760A"/>
    <w:rsid w:val="001C79D1"/>
    <w:rsid w:val="001D0001"/>
    <w:rsid w:val="001D1B67"/>
    <w:rsid w:val="001D322F"/>
    <w:rsid w:val="001D3354"/>
    <w:rsid w:val="001D40C4"/>
    <w:rsid w:val="001D49B5"/>
    <w:rsid w:val="001D51E7"/>
    <w:rsid w:val="001D5213"/>
    <w:rsid w:val="001D5D80"/>
    <w:rsid w:val="001E0354"/>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4FB2"/>
    <w:rsid w:val="001F50FE"/>
    <w:rsid w:val="001F6199"/>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8F8"/>
    <w:rsid w:val="00227FF6"/>
    <w:rsid w:val="002302D6"/>
    <w:rsid w:val="00230798"/>
    <w:rsid w:val="00230BD8"/>
    <w:rsid w:val="002310B1"/>
    <w:rsid w:val="002314E0"/>
    <w:rsid w:val="00231C2A"/>
    <w:rsid w:val="0023261E"/>
    <w:rsid w:val="00232C48"/>
    <w:rsid w:val="00233A7E"/>
    <w:rsid w:val="00234598"/>
    <w:rsid w:val="002346B8"/>
    <w:rsid w:val="0023740A"/>
    <w:rsid w:val="00237F8D"/>
    <w:rsid w:val="00240B6D"/>
    <w:rsid w:val="00240C2A"/>
    <w:rsid w:val="0024107D"/>
    <w:rsid w:val="0024181C"/>
    <w:rsid w:val="00241EF2"/>
    <w:rsid w:val="00242540"/>
    <w:rsid w:val="00242DFF"/>
    <w:rsid w:val="00243442"/>
    <w:rsid w:val="00244848"/>
    <w:rsid w:val="00245983"/>
    <w:rsid w:val="00245B91"/>
    <w:rsid w:val="00250863"/>
    <w:rsid w:val="00250F57"/>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2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9795B"/>
    <w:rsid w:val="002A0E81"/>
    <w:rsid w:val="002A1561"/>
    <w:rsid w:val="002A3E04"/>
    <w:rsid w:val="002A59B5"/>
    <w:rsid w:val="002A77B5"/>
    <w:rsid w:val="002B06D7"/>
    <w:rsid w:val="002B0B3B"/>
    <w:rsid w:val="002B0E0B"/>
    <w:rsid w:val="002B16A1"/>
    <w:rsid w:val="002B20DF"/>
    <w:rsid w:val="002B21DE"/>
    <w:rsid w:val="002B27FE"/>
    <w:rsid w:val="002B44B0"/>
    <w:rsid w:val="002B4FF2"/>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1CF"/>
    <w:rsid w:val="002D3275"/>
    <w:rsid w:val="002D38D9"/>
    <w:rsid w:val="002D53FB"/>
    <w:rsid w:val="002D6A09"/>
    <w:rsid w:val="002D6A90"/>
    <w:rsid w:val="002E04BE"/>
    <w:rsid w:val="002E10F5"/>
    <w:rsid w:val="002E28E6"/>
    <w:rsid w:val="002E32B6"/>
    <w:rsid w:val="002E3988"/>
    <w:rsid w:val="002E3996"/>
    <w:rsid w:val="002E4181"/>
    <w:rsid w:val="002E4417"/>
    <w:rsid w:val="002E456B"/>
    <w:rsid w:val="002E5D09"/>
    <w:rsid w:val="002E5DB9"/>
    <w:rsid w:val="002E60D5"/>
    <w:rsid w:val="002F0269"/>
    <w:rsid w:val="002F058B"/>
    <w:rsid w:val="002F0C91"/>
    <w:rsid w:val="002F27F7"/>
    <w:rsid w:val="002F3420"/>
    <w:rsid w:val="002F52B5"/>
    <w:rsid w:val="002F609F"/>
    <w:rsid w:val="002F698A"/>
    <w:rsid w:val="002F702B"/>
    <w:rsid w:val="002F747D"/>
    <w:rsid w:val="003001F2"/>
    <w:rsid w:val="00300A40"/>
    <w:rsid w:val="00300CFA"/>
    <w:rsid w:val="00300D2D"/>
    <w:rsid w:val="00302207"/>
    <w:rsid w:val="00302351"/>
    <w:rsid w:val="0030310F"/>
    <w:rsid w:val="003048D1"/>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D93"/>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188"/>
    <w:rsid w:val="00375352"/>
    <w:rsid w:val="00376611"/>
    <w:rsid w:val="00376775"/>
    <w:rsid w:val="00381085"/>
    <w:rsid w:val="00382DDB"/>
    <w:rsid w:val="00384271"/>
    <w:rsid w:val="003842B5"/>
    <w:rsid w:val="003842CC"/>
    <w:rsid w:val="0038470F"/>
    <w:rsid w:val="00385544"/>
    <w:rsid w:val="0038624B"/>
    <w:rsid w:val="003871FD"/>
    <w:rsid w:val="00387F14"/>
    <w:rsid w:val="00390229"/>
    <w:rsid w:val="00391082"/>
    <w:rsid w:val="00391C3C"/>
    <w:rsid w:val="003923BA"/>
    <w:rsid w:val="00392481"/>
    <w:rsid w:val="00392BF7"/>
    <w:rsid w:val="00392F90"/>
    <w:rsid w:val="00392FA1"/>
    <w:rsid w:val="0039394C"/>
    <w:rsid w:val="0039478B"/>
    <w:rsid w:val="003954A3"/>
    <w:rsid w:val="0039566E"/>
    <w:rsid w:val="003961E1"/>
    <w:rsid w:val="00396467"/>
    <w:rsid w:val="00396801"/>
    <w:rsid w:val="00397C91"/>
    <w:rsid w:val="003A1FDB"/>
    <w:rsid w:val="003A2B3A"/>
    <w:rsid w:val="003A3B95"/>
    <w:rsid w:val="003A51EB"/>
    <w:rsid w:val="003A5621"/>
    <w:rsid w:val="003A56C9"/>
    <w:rsid w:val="003A5C8A"/>
    <w:rsid w:val="003A6B26"/>
    <w:rsid w:val="003A709E"/>
    <w:rsid w:val="003A788E"/>
    <w:rsid w:val="003A790C"/>
    <w:rsid w:val="003B1F2E"/>
    <w:rsid w:val="003B3FBD"/>
    <w:rsid w:val="003B4053"/>
    <w:rsid w:val="003B5A74"/>
    <w:rsid w:val="003B6BB6"/>
    <w:rsid w:val="003C1887"/>
    <w:rsid w:val="003C5DED"/>
    <w:rsid w:val="003C6012"/>
    <w:rsid w:val="003C67AF"/>
    <w:rsid w:val="003C6DFC"/>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E9D"/>
    <w:rsid w:val="003F1862"/>
    <w:rsid w:val="003F1A7A"/>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100C4"/>
    <w:rsid w:val="00411D3B"/>
    <w:rsid w:val="0041308D"/>
    <w:rsid w:val="00413A9E"/>
    <w:rsid w:val="00413BFB"/>
    <w:rsid w:val="00414086"/>
    <w:rsid w:val="0041453B"/>
    <w:rsid w:val="004146B2"/>
    <w:rsid w:val="00414764"/>
    <w:rsid w:val="00415360"/>
    <w:rsid w:val="00416715"/>
    <w:rsid w:val="00417D4F"/>
    <w:rsid w:val="00417E94"/>
    <w:rsid w:val="00420528"/>
    <w:rsid w:val="004205D8"/>
    <w:rsid w:val="00420919"/>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1D05"/>
    <w:rsid w:val="00432C36"/>
    <w:rsid w:val="00434200"/>
    <w:rsid w:val="00434539"/>
    <w:rsid w:val="004361A9"/>
    <w:rsid w:val="004376BD"/>
    <w:rsid w:val="00440961"/>
    <w:rsid w:val="00440CE2"/>
    <w:rsid w:val="00441724"/>
    <w:rsid w:val="00441A4C"/>
    <w:rsid w:val="00442485"/>
    <w:rsid w:val="004436FD"/>
    <w:rsid w:val="00443BA8"/>
    <w:rsid w:val="00443E11"/>
    <w:rsid w:val="00445180"/>
    <w:rsid w:val="00445CA1"/>
    <w:rsid w:val="00445ECF"/>
    <w:rsid w:val="00446B1B"/>
    <w:rsid w:val="004471CB"/>
    <w:rsid w:val="00447CE8"/>
    <w:rsid w:val="00450880"/>
    <w:rsid w:val="00451D8C"/>
    <w:rsid w:val="004528D5"/>
    <w:rsid w:val="004529F8"/>
    <w:rsid w:val="00453437"/>
    <w:rsid w:val="004556A1"/>
    <w:rsid w:val="004556D0"/>
    <w:rsid w:val="004577AA"/>
    <w:rsid w:val="00460005"/>
    <w:rsid w:val="00463752"/>
    <w:rsid w:val="00464177"/>
    <w:rsid w:val="00465738"/>
    <w:rsid w:val="004657DB"/>
    <w:rsid w:val="00465E7A"/>
    <w:rsid w:val="004716AB"/>
    <w:rsid w:val="00471B54"/>
    <w:rsid w:val="00476035"/>
    <w:rsid w:val="0047674B"/>
    <w:rsid w:val="004809F0"/>
    <w:rsid w:val="00481B40"/>
    <w:rsid w:val="00482613"/>
    <w:rsid w:val="00483721"/>
    <w:rsid w:val="00484000"/>
    <w:rsid w:val="0048408F"/>
    <w:rsid w:val="004840BF"/>
    <w:rsid w:val="00484416"/>
    <w:rsid w:val="00484D9D"/>
    <w:rsid w:val="0048554A"/>
    <w:rsid w:val="004860E6"/>
    <w:rsid w:val="004868B4"/>
    <w:rsid w:val="00486ECC"/>
    <w:rsid w:val="00490558"/>
    <w:rsid w:val="00490753"/>
    <w:rsid w:val="00491DC7"/>
    <w:rsid w:val="00492398"/>
    <w:rsid w:val="0049332F"/>
    <w:rsid w:val="004935D8"/>
    <w:rsid w:val="00494866"/>
    <w:rsid w:val="00494D20"/>
    <w:rsid w:val="004951F4"/>
    <w:rsid w:val="0049527B"/>
    <w:rsid w:val="004975FD"/>
    <w:rsid w:val="00497B64"/>
    <w:rsid w:val="004A065C"/>
    <w:rsid w:val="004A0BD5"/>
    <w:rsid w:val="004A17FA"/>
    <w:rsid w:val="004A267C"/>
    <w:rsid w:val="004A272E"/>
    <w:rsid w:val="004A2AAA"/>
    <w:rsid w:val="004A2B1E"/>
    <w:rsid w:val="004A2B2B"/>
    <w:rsid w:val="004A2DDC"/>
    <w:rsid w:val="004A2F4D"/>
    <w:rsid w:val="004A3512"/>
    <w:rsid w:val="004A38F9"/>
    <w:rsid w:val="004A4376"/>
    <w:rsid w:val="004A69BF"/>
    <w:rsid w:val="004A69EE"/>
    <w:rsid w:val="004A69F7"/>
    <w:rsid w:val="004A6C00"/>
    <w:rsid w:val="004A6DD1"/>
    <w:rsid w:val="004A7108"/>
    <w:rsid w:val="004A74AB"/>
    <w:rsid w:val="004B0A28"/>
    <w:rsid w:val="004B26E3"/>
    <w:rsid w:val="004B32CC"/>
    <w:rsid w:val="004B40AC"/>
    <w:rsid w:val="004B589B"/>
    <w:rsid w:val="004B61BA"/>
    <w:rsid w:val="004B708E"/>
    <w:rsid w:val="004B76C4"/>
    <w:rsid w:val="004B7B8F"/>
    <w:rsid w:val="004C0AE2"/>
    <w:rsid w:val="004C1C6F"/>
    <w:rsid w:val="004C2BBD"/>
    <w:rsid w:val="004C2E0D"/>
    <w:rsid w:val="004C3E9C"/>
    <w:rsid w:val="004C4265"/>
    <w:rsid w:val="004C66C6"/>
    <w:rsid w:val="004D3499"/>
    <w:rsid w:val="004D480A"/>
    <w:rsid w:val="004D4D0B"/>
    <w:rsid w:val="004D66AA"/>
    <w:rsid w:val="004D71D2"/>
    <w:rsid w:val="004D73FA"/>
    <w:rsid w:val="004E0509"/>
    <w:rsid w:val="004E2F8B"/>
    <w:rsid w:val="004E3000"/>
    <w:rsid w:val="004E3C40"/>
    <w:rsid w:val="004E3C97"/>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3F2"/>
    <w:rsid w:val="004F5A10"/>
    <w:rsid w:val="004F61A5"/>
    <w:rsid w:val="004F6C9B"/>
    <w:rsid w:val="004F7A62"/>
    <w:rsid w:val="00500378"/>
    <w:rsid w:val="00500950"/>
    <w:rsid w:val="00501CC6"/>
    <w:rsid w:val="00501E1E"/>
    <w:rsid w:val="00501E24"/>
    <w:rsid w:val="005030FC"/>
    <w:rsid w:val="00503CCA"/>
    <w:rsid w:val="005065E5"/>
    <w:rsid w:val="005067E5"/>
    <w:rsid w:val="00506E18"/>
    <w:rsid w:val="00510899"/>
    <w:rsid w:val="00511B46"/>
    <w:rsid w:val="0051215E"/>
    <w:rsid w:val="00512F2C"/>
    <w:rsid w:val="005142FF"/>
    <w:rsid w:val="005145A6"/>
    <w:rsid w:val="00515E8D"/>
    <w:rsid w:val="0051645D"/>
    <w:rsid w:val="005201DA"/>
    <w:rsid w:val="0052060B"/>
    <w:rsid w:val="005236F4"/>
    <w:rsid w:val="00524548"/>
    <w:rsid w:val="00525E9F"/>
    <w:rsid w:val="0052606B"/>
    <w:rsid w:val="00526583"/>
    <w:rsid w:val="0052738F"/>
    <w:rsid w:val="005307A5"/>
    <w:rsid w:val="005308A9"/>
    <w:rsid w:val="00530BA9"/>
    <w:rsid w:val="005316C0"/>
    <w:rsid w:val="005323F6"/>
    <w:rsid w:val="00534DD3"/>
    <w:rsid w:val="00534F32"/>
    <w:rsid w:val="00535E36"/>
    <w:rsid w:val="00536CFB"/>
    <w:rsid w:val="005374D1"/>
    <w:rsid w:val="0053782E"/>
    <w:rsid w:val="0053790D"/>
    <w:rsid w:val="00540351"/>
    <w:rsid w:val="00542849"/>
    <w:rsid w:val="00542B09"/>
    <w:rsid w:val="005437F2"/>
    <w:rsid w:val="00543A83"/>
    <w:rsid w:val="00544FEC"/>
    <w:rsid w:val="00545DC1"/>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578CA"/>
    <w:rsid w:val="0056070C"/>
    <w:rsid w:val="0056084E"/>
    <w:rsid w:val="0056428B"/>
    <w:rsid w:val="005649C9"/>
    <w:rsid w:val="0056635F"/>
    <w:rsid w:val="0057066B"/>
    <w:rsid w:val="005710B3"/>
    <w:rsid w:val="0057195C"/>
    <w:rsid w:val="00571CE9"/>
    <w:rsid w:val="0057217B"/>
    <w:rsid w:val="005730D7"/>
    <w:rsid w:val="0057485E"/>
    <w:rsid w:val="00577164"/>
    <w:rsid w:val="00577B9C"/>
    <w:rsid w:val="0058059E"/>
    <w:rsid w:val="00580C04"/>
    <w:rsid w:val="00581540"/>
    <w:rsid w:val="00582029"/>
    <w:rsid w:val="00582517"/>
    <w:rsid w:val="00582584"/>
    <w:rsid w:val="00582A21"/>
    <w:rsid w:val="0058302D"/>
    <w:rsid w:val="0058376E"/>
    <w:rsid w:val="00583ABE"/>
    <w:rsid w:val="00584726"/>
    <w:rsid w:val="005852E1"/>
    <w:rsid w:val="00585550"/>
    <w:rsid w:val="0058648F"/>
    <w:rsid w:val="005905CA"/>
    <w:rsid w:val="00591E54"/>
    <w:rsid w:val="00592AC3"/>
    <w:rsid w:val="0059334A"/>
    <w:rsid w:val="005942F6"/>
    <w:rsid w:val="0059432A"/>
    <w:rsid w:val="005952BB"/>
    <w:rsid w:val="005953CD"/>
    <w:rsid w:val="0059664D"/>
    <w:rsid w:val="00596BA3"/>
    <w:rsid w:val="00597284"/>
    <w:rsid w:val="005A1B1C"/>
    <w:rsid w:val="005A1FD6"/>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3EB2"/>
    <w:rsid w:val="005C470A"/>
    <w:rsid w:val="005C5D6E"/>
    <w:rsid w:val="005C6208"/>
    <w:rsid w:val="005C642D"/>
    <w:rsid w:val="005D0A06"/>
    <w:rsid w:val="005D1223"/>
    <w:rsid w:val="005D1FC0"/>
    <w:rsid w:val="005D2FD1"/>
    <w:rsid w:val="005D468A"/>
    <w:rsid w:val="005D7D08"/>
    <w:rsid w:val="005E04AC"/>
    <w:rsid w:val="005E051A"/>
    <w:rsid w:val="005E09FA"/>
    <w:rsid w:val="005E0F19"/>
    <w:rsid w:val="005E14CA"/>
    <w:rsid w:val="005E31A7"/>
    <w:rsid w:val="005E3672"/>
    <w:rsid w:val="005E3B2D"/>
    <w:rsid w:val="005E5A80"/>
    <w:rsid w:val="005E60D4"/>
    <w:rsid w:val="005F06DA"/>
    <w:rsid w:val="005F07B2"/>
    <w:rsid w:val="005F0C05"/>
    <w:rsid w:val="005F1A77"/>
    <w:rsid w:val="005F1F7C"/>
    <w:rsid w:val="005F5135"/>
    <w:rsid w:val="005F6CFF"/>
    <w:rsid w:val="006006CD"/>
    <w:rsid w:val="00600934"/>
    <w:rsid w:val="00600A6E"/>
    <w:rsid w:val="00601CA8"/>
    <w:rsid w:val="00602406"/>
    <w:rsid w:val="0060293A"/>
    <w:rsid w:val="00602F3B"/>
    <w:rsid w:val="006036D9"/>
    <w:rsid w:val="006061A8"/>
    <w:rsid w:val="00606CA6"/>
    <w:rsid w:val="006070DD"/>
    <w:rsid w:val="006073B4"/>
    <w:rsid w:val="0061046F"/>
    <w:rsid w:val="00610656"/>
    <w:rsid w:val="006106A4"/>
    <w:rsid w:val="0061122A"/>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3E64"/>
    <w:rsid w:val="006251C6"/>
    <w:rsid w:val="006262BA"/>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28D"/>
    <w:rsid w:val="006425C5"/>
    <w:rsid w:val="00643197"/>
    <w:rsid w:val="00643BDE"/>
    <w:rsid w:val="00645BE5"/>
    <w:rsid w:val="0064791B"/>
    <w:rsid w:val="00647C58"/>
    <w:rsid w:val="00647E4C"/>
    <w:rsid w:val="00650865"/>
    <w:rsid w:val="006508CC"/>
    <w:rsid w:val="006508F3"/>
    <w:rsid w:val="00651046"/>
    <w:rsid w:val="0065191E"/>
    <w:rsid w:val="00654358"/>
    <w:rsid w:val="00654A10"/>
    <w:rsid w:val="006558C8"/>
    <w:rsid w:val="00656256"/>
    <w:rsid w:val="006566CE"/>
    <w:rsid w:val="00656CD9"/>
    <w:rsid w:val="00656DDB"/>
    <w:rsid w:val="00657188"/>
    <w:rsid w:val="00660675"/>
    <w:rsid w:val="00661B53"/>
    <w:rsid w:val="00661EA5"/>
    <w:rsid w:val="00662300"/>
    <w:rsid w:val="00662B1E"/>
    <w:rsid w:val="00664D42"/>
    <w:rsid w:val="00665C8B"/>
    <w:rsid w:val="00666AA6"/>
    <w:rsid w:val="00666D3E"/>
    <w:rsid w:val="00667221"/>
    <w:rsid w:val="006678BA"/>
    <w:rsid w:val="00667C52"/>
    <w:rsid w:val="00671430"/>
    <w:rsid w:val="00671D6B"/>
    <w:rsid w:val="0067263B"/>
    <w:rsid w:val="00672F6C"/>
    <w:rsid w:val="006734DD"/>
    <w:rsid w:val="0067391A"/>
    <w:rsid w:val="00675842"/>
    <w:rsid w:val="00676057"/>
    <w:rsid w:val="00680D91"/>
    <w:rsid w:val="00681AA1"/>
    <w:rsid w:val="006821C9"/>
    <w:rsid w:val="00682399"/>
    <w:rsid w:val="006832BD"/>
    <w:rsid w:val="00685C07"/>
    <w:rsid w:val="00685CE6"/>
    <w:rsid w:val="00685F32"/>
    <w:rsid w:val="0068671E"/>
    <w:rsid w:val="00687370"/>
    <w:rsid w:val="00693408"/>
    <w:rsid w:val="00695980"/>
    <w:rsid w:val="00695D52"/>
    <w:rsid w:val="00696E59"/>
    <w:rsid w:val="00696E78"/>
    <w:rsid w:val="00696F35"/>
    <w:rsid w:val="006A0292"/>
    <w:rsid w:val="006A20EB"/>
    <w:rsid w:val="006A3083"/>
    <w:rsid w:val="006A3745"/>
    <w:rsid w:val="006A5DC4"/>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169E"/>
    <w:rsid w:val="006C2668"/>
    <w:rsid w:val="006C421A"/>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623B"/>
    <w:rsid w:val="006F6D42"/>
    <w:rsid w:val="007006F6"/>
    <w:rsid w:val="007017F0"/>
    <w:rsid w:val="00701D26"/>
    <w:rsid w:val="0070282B"/>
    <w:rsid w:val="00703EB7"/>
    <w:rsid w:val="00704F58"/>
    <w:rsid w:val="00705E43"/>
    <w:rsid w:val="00706EE0"/>
    <w:rsid w:val="0070761F"/>
    <w:rsid w:val="00707643"/>
    <w:rsid w:val="007112C1"/>
    <w:rsid w:val="007117C8"/>
    <w:rsid w:val="00711825"/>
    <w:rsid w:val="00711B31"/>
    <w:rsid w:val="00711FD5"/>
    <w:rsid w:val="007132C5"/>
    <w:rsid w:val="0071338B"/>
    <w:rsid w:val="00716AA1"/>
    <w:rsid w:val="00716AF9"/>
    <w:rsid w:val="00716FA8"/>
    <w:rsid w:val="00717982"/>
    <w:rsid w:val="007204ED"/>
    <w:rsid w:val="00720B14"/>
    <w:rsid w:val="00723C01"/>
    <w:rsid w:val="007257A6"/>
    <w:rsid w:val="00725FE9"/>
    <w:rsid w:val="007275C4"/>
    <w:rsid w:val="00727ED2"/>
    <w:rsid w:val="007310B9"/>
    <w:rsid w:val="00731712"/>
    <w:rsid w:val="0073228C"/>
    <w:rsid w:val="007327F3"/>
    <w:rsid w:val="00732B7D"/>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70E"/>
    <w:rsid w:val="0075095A"/>
    <w:rsid w:val="00751BC3"/>
    <w:rsid w:val="0075205A"/>
    <w:rsid w:val="0075212B"/>
    <w:rsid w:val="00752820"/>
    <w:rsid w:val="00753E99"/>
    <w:rsid w:val="007549EB"/>
    <w:rsid w:val="00755400"/>
    <w:rsid w:val="00762012"/>
    <w:rsid w:val="00762295"/>
    <w:rsid w:val="00763A34"/>
    <w:rsid w:val="00765ABC"/>
    <w:rsid w:val="007664B7"/>
    <w:rsid w:val="007668E4"/>
    <w:rsid w:val="00766ACD"/>
    <w:rsid w:val="0077011A"/>
    <w:rsid w:val="00771C95"/>
    <w:rsid w:val="00771ECE"/>
    <w:rsid w:val="007721B2"/>
    <w:rsid w:val="00774044"/>
    <w:rsid w:val="00774CDD"/>
    <w:rsid w:val="007754B6"/>
    <w:rsid w:val="00775549"/>
    <w:rsid w:val="00775A24"/>
    <w:rsid w:val="00776AB6"/>
    <w:rsid w:val="00777842"/>
    <w:rsid w:val="00782FE4"/>
    <w:rsid w:val="007836F7"/>
    <w:rsid w:val="00787D02"/>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F2D62"/>
    <w:rsid w:val="007F2F7B"/>
    <w:rsid w:val="007F34E0"/>
    <w:rsid w:val="007F3F02"/>
    <w:rsid w:val="007F5221"/>
    <w:rsid w:val="007F6472"/>
    <w:rsid w:val="008000C7"/>
    <w:rsid w:val="00800757"/>
    <w:rsid w:val="00800D58"/>
    <w:rsid w:val="0080119A"/>
    <w:rsid w:val="00801E5D"/>
    <w:rsid w:val="00802553"/>
    <w:rsid w:val="008027AF"/>
    <w:rsid w:val="0080286D"/>
    <w:rsid w:val="0080288A"/>
    <w:rsid w:val="00802B31"/>
    <w:rsid w:val="0080329F"/>
    <w:rsid w:val="00803FF4"/>
    <w:rsid w:val="008045A3"/>
    <w:rsid w:val="00804D56"/>
    <w:rsid w:val="008075D7"/>
    <w:rsid w:val="00807C1A"/>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464B"/>
    <w:rsid w:val="00824C4C"/>
    <w:rsid w:val="0082634D"/>
    <w:rsid w:val="00826CD8"/>
    <w:rsid w:val="00826E06"/>
    <w:rsid w:val="00827752"/>
    <w:rsid w:val="00830169"/>
    <w:rsid w:val="0083315A"/>
    <w:rsid w:val="00834CB2"/>
    <w:rsid w:val="00835272"/>
    <w:rsid w:val="00835A1E"/>
    <w:rsid w:val="00835A61"/>
    <w:rsid w:val="00836353"/>
    <w:rsid w:val="008404CE"/>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5E24"/>
    <w:rsid w:val="008576EE"/>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25FE"/>
    <w:rsid w:val="008747F1"/>
    <w:rsid w:val="00874A19"/>
    <w:rsid w:val="008752BE"/>
    <w:rsid w:val="008765C7"/>
    <w:rsid w:val="008776AF"/>
    <w:rsid w:val="00880318"/>
    <w:rsid w:val="0088090E"/>
    <w:rsid w:val="00880B80"/>
    <w:rsid w:val="00881709"/>
    <w:rsid w:val="008822F1"/>
    <w:rsid w:val="00882FA9"/>
    <w:rsid w:val="00882FCB"/>
    <w:rsid w:val="00882FD9"/>
    <w:rsid w:val="00886816"/>
    <w:rsid w:val="00886820"/>
    <w:rsid w:val="008873DF"/>
    <w:rsid w:val="00887717"/>
    <w:rsid w:val="0088775E"/>
    <w:rsid w:val="00887E45"/>
    <w:rsid w:val="00887F95"/>
    <w:rsid w:val="00891DD1"/>
    <w:rsid w:val="00892687"/>
    <w:rsid w:val="0089282B"/>
    <w:rsid w:val="00892D28"/>
    <w:rsid w:val="00893556"/>
    <w:rsid w:val="0089488C"/>
    <w:rsid w:val="00895AE3"/>
    <w:rsid w:val="00895D57"/>
    <w:rsid w:val="008961DA"/>
    <w:rsid w:val="0089694D"/>
    <w:rsid w:val="00897372"/>
    <w:rsid w:val="008979E7"/>
    <w:rsid w:val="00897F76"/>
    <w:rsid w:val="008A0131"/>
    <w:rsid w:val="008A12B7"/>
    <w:rsid w:val="008A16BA"/>
    <w:rsid w:val="008A2170"/>
    <w:rsid w:val="008A25F0"/>
    <w:rsid w:val="008A2618"/>
    <w:rsid w:val="008A3437"/>
    <w:rsid w:val="008A4633"/>
    <w:rsid w:val="008A6377"/>
    <w:rsid w:val="008A67A0"/>
    <w:rsid w:val="008B1C58"/>
    <w:rsid w:val="008B219A"/>
    <w:rsid w:val="008B23B4"/>
    <w:rsid w:val="008B4101"/>
    <w:rsid w:val="008B41C5"/>
    <w:rsid w:val="008B463F"/>
    <w:rsid w:val="008B5022"/>
    <w:rsid w:val="008B5A17"/>
    <w:rsid w:val="008B623D"/>
    <w:rsid w:val="008B74DD"/>
    <w:rsid w:val="008B76D0"/>
    <w:rsid w:val="008B7C07"/>
    <w:rsid w:val="008C1A70"/>
    <w:rsid w:val="008C2026"/>
    <w:rsid w:val="008C22F3"/>
    <w:rsid w:val="008C2989"/>
    <w:rsid w:val="008C2FA7"/>
    <w:rsid w:val="008C4756"/>
    <w:rsid w:val="008C5365"/>
    <w:rsid w:val="008C5DB2"/>
    <w:rsid w:val="008C63A3"/>
    <w:rsid w:val="008C7244"/>
    <w:rsid w:val="008C73F4"/>
    <w:rsid w:val="008C7A4F"/>
    <w:rsid w:val="008D019A"/>
    <w:rsid w:val="008D276D"/>
    <w:rsid w:val="008D2FEE"/>
    <w:rsid w:val="008D410C"/>
    <w:rsid w:val="008D5397"/>
    <w:rsid w:val="008D5B45"/>
    <w:rsid w:val="008D5CD9"/>
    <w:rsid w:val="008D6861"/>
    <w:rsid w:val="008D6F12"/>
    <w:rsid w:val="008E154C"/>
    <w:rsid w:val="008E3551"/>
    <w:rsid w:val="008E44BF"/>
    <w:rsid w:val="008E4C69"/>
    <w:rsid w:val="008E5292"/>
    <w:rsid w:val="008E6000"/>
    <w:rsid w:val="008E74D9"/>
    <w:rsid w:val="008F0E7F"/>
    <w:rsid w:val="008F110C"/>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17931"/>
    <w:rsid w:val="009207CC"/>
    <w:rsid w:val="00921DDE"/>
    <w:rsid w:val="00922101"/>
    <w:rsid w:val="00922217"/>
    <w:rsid w:val="00922825"/>
    <w:rsid w:val="00922CDF"/>
    <w:rsid w:val="00924201"/>
    <w:rsid w:val="00925C48"/>
    <w:rsid w:val="00925D86"/>
    <w:rsid w:val="00926610"/>
    <w:rsid w:val="009306EB"/>
    <w:rsid w:val="009309A2"/>
    <w:rsid w:val="0093125F"/>
    <w:rsid w:val="009316B6"/>
    <w:rsid w:val="00931F72"/>
    <w:rsid w:val="00933329"/>
    <w:rsid w:val="00933CAA"/>
    <w:rsid w:val="00933F05"/>
    <w:rsid w:val="009342D0"/>
    <w:rsid w:val="00934363"/>
    <w:rsid w:val="00934EF8"/>
    <w:rsid w:val="0093524B"/>
    <w:rsid w:val="00935CAD"/>
    <w:rsid w:val="00936307"/>
    <w:rsid w:val="00937F10"/>
    <w:rsid w:val="00940DFD"/>
    <w:rsid w:val="00941531"/>
    <w:rsid w:val="00941964"/>
    <w:rsid w:val="0094278E"/>
    <w:rsid w:val="009431FD"/>
    <w:rsid w:val="00943487"/>
    <w:rsid w:val="00944D24"/>
    <w:rsid w:val="00945D80"/>
    <w:rsid w:val="00946BD1"/>
    <w:rsid w:val="009475CB"/>
    <w:rsid w:val="00950AA4"/>
    <w:rsid w:val="00951F4F"/>
    <w:rsid w:val="009542A8"/>
    <w:rsid w:val="009551DD"/>
    <w:rsid w:val="00955CFE"/>
    <w:rsid w:val="00956751"/>
    <w:rsid w:val="00956929"/>
    <w:rsid w:val="00957A45"/>
    <w:rsid w:val="00962270"/>
    <w:rsid w:val="00963B5C"/>
    <w:rsid w:val="00963BEE"/>
    <w:rsid w:val="00964A00"/>
    <w:rsid w:val="0096588B"/>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DB0"/>
    <w:rsid w:val="00982045"/>
    <w:rsid w:val="00982D64"/>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3362"/>
    <w:rsid w:val="009B3D23"/>
    <w:rsid w:val="009B3FE0"/>
    <w:rsid w:val="009B7389"/>
    <w:rsid w:val="009B7397"/>
    <w:rsid w:val="009C0989"/>
    <w:rsid w:val="009C1BB0"/>
    <w:rsid w:val="009C1DEF"/>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C85"/>
    <w:rsid w:val="009E7CD7"/>
    <w:rsid w:val="009E7E45"/>
    <w:rsid w:val="009F0A09"/>
    <w:rsid w:val="009F14BC"/>
    <w:rsid w:val="009F16AF"/>
    <w:rsid w:val="009F3537"/>
    <w:rsid w:val="009F4BD9"/>
    <w:rsid w:val="009F5F13"/>
    <w:rsid w:val="009F6622"/>
    <w:rsid w:val="009F6EF1"/>
    <w:rsid w:val="009F73C0"/>
    <w:rsid w:val="009F75CB"/>
    <w:rsid w:val="00A00021"/>
    <w:rsid w:val="00A02031"/>
    <w:rsid w:val="00A0445A"/>
    <w:rsid w:val="00A046AC"/>
    <w:rsid w:val="00A05511"/>
    <w:rsid w:val="00A06CF0"/>
    <w:rsid w:val="00A077DB"/>
    <w:rsid w:val="00A10EA3"/>
    <w:rsid w:val="00A11489"/>
    <w:rsid w:val="00A12C39"/>
    <w:rsid w:val="00A14D2C"/>
    <w:rsid w:val="00A16001"/>
    <w:rsid w:val="00A20FCE"/>
    <w:rsid w:val="00A21E1A"/>
    <w:rsid w:val="00A2286B"/>
    <w:rsid w:val="00A22E34"/>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BA5"/>
    <w:rsid w:val="00A55EFC"/>
    <w:rsid w:val="00A56ABE"/>
    <w:rsid w:val="00A5723B"/>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4BD"/>
    <w:rsid w:val="00A76AD6"/>
    <w:rsid w:val="00A77755"/>
    <w:rsid w:val="00A77861"/>
    <w:rsid w:val="00A77ED9"/>
    <w:rsid w:val="00A80DF6"/>
    <w:rsid w:val="00A80FCD"/>
    <w:rsid w:val="00A813B2"/>
    <w:rsid w:val="00A81AB1"/>
    <w:rsid w:val="00A828E8"/>
    <w:rsid w:val="00A831B7"/>
    <w:rsid w:val="00A843BF"/>
    <w:rsid w:val="00A848BC"/>
    <w:rsid w:val="00A852EB"/>
    <w:rsid w:val="00A86CE7"/>
    <w:rsid w:val="00A900AE"/>
    <w:rsid w:val="00A913AF"/>
    <w:rsid w:val="00A918E1"/>
    <w:rsid w:val="00A92CBC"/>
    <w:rsid w:val="00A92F83"/>
    <w:rsid w:val="00A93D40"/>
    <w:rsid w:val="00A94D8D"/>
    <w:rsid w:val="00A94EC1"/>
    <w:rsid w:val="00A95190"/>
    <w:rsid w:val="00A971CA"/>
    <w:rsid w:val="00A97EFD"/>
    <w:rsid w:val="00AA0692"/>
    <w:rsid w:val="00AA149B"/>
    <w:rsid w:val="00AA15F6"/>
    <w:rsid w:val="00AA1884"/>
    <w:rsid w:val="00AA1AB2"/>
    <w:rsid w:val="00AA36A5"/>
    <w:rsid w:val="00AA5B20"/>
    <w:rsid w:val="00AA6202"/>
    <w:rsid w:val="00AA7302"/>
    <w:rsid w:val="00AA7A47"/>
    <w:rsid w:val="00AB011A"/>
    <w:rsid w:val="00AB05A9"/>
    <w:rsid w:val="00AB077F"/>
    <w:rsid w:val="00AB0D34"/>
    <w:rsid w:val="00AB226A"/>
    <w:rsid w:val="00AB2AB9"/>
    <w:rsid w:val="00AB2B41"/>
    <w:rsid w:val="00AB2F76"/>
    <w:rsid w:val="00AB3C7A"/>
    <w:rsid w:val="00AB4435"/>
    <w:rsid w:val="00AB5DAD"/>
    <w:rsid w:val="00AB5FC3"/>
    <w:rsid w:val="00AB7A39"/>
    <w:rsid w:val="00AC041A"/>
    <w:rsid w:val="00AC0507"/>
    <w:rsid w:val="00AC224B"/>
    <w:rsid w:val="00AC2C83"/>
    <w:rsid w:val="00AC573B"/>
    <w:rsid w:val="00AC6E1A"/>
    <w:rsid w:val="00AC7692"/>
    <w:rsid w:val="00AC776E"/>
    <w:rsid w:val="00AD1010"/>
    <w:rsid w:val="00AD12EA"/>
    <w:rsid w:val="00AD158A"/>
    <w:rsid w:val="00AD1917"/>
    <w:rsid w:val="00AD210A"/>
    <w:rsid w:val="00AD2BD0"/>
    <w:rsid w:val="00AD347A"/>
    <w:rsid w:val="00AD4E28"/>
    <w:rsid w:val="00AD50A6"/>
    <w:rsid w:val="00AD5903"/>
    <w:rsid w:val="00AD5F85"/>
    <w:rsid w:val="00AD648E"/>
    <w:rsid w:val="00AD752B"/>
    <w:rsid w:val="00AD7D36"/>
    <w:rsid w:val="00AD7E96"/>
    <w:rsid w:val="00AE174F"/>
    <w:rsid w:val="00AE1E95"/>
    <w:rsid w:val="00AE1F71"/>
    <w:rsid w:val="00AE24F0"/>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5333"/>
    <w:rsid w:val="00AF5C9A"/>
    <w:rsid w:val="00AF73E7"/>
    <w:rsid w:val="00AF7793"/>
    <w:rsid w:val="00AF7B25"/>
    <w:rsid w:val="00B01767"/>
    <w:rsid w:val="00B019B7"/>
    <w:rsid w:val="00B01AED"/>
    <w:rsid w:val="00B035DC"/>
    <w:rsid w:val="00B03864"/>
    <w:rsid w:val="00B0462F"/>
    <w:rsid w:val="00B05D6A"/>
    <w:rsid w:val="00B100E6"/>
    <w:rsid w:val="00B10782"/>
    <w:rsid w:val="00B10FED"/>
    <w:rsid w:val="00B11179"/>
    <w:rsid w:val="00B11C2C"/>
    <w:rsid w:val="00B120C1"/>
    <w:rsid w:val="00B12428"/>
    <w:rsid w:val="00B13351"/>
    <w:rsid w:val="00B13EB9"/>
    <w:rsid w:val="00B15980"/>
    <w:rsid w:val="00B16368"/>
    <w:rsid w:val="00B163BD"/>
    <w:rsid w:val="00B2098B"/>
    <w:rsid w:val="00B23053"/>
    <w:rsid w:val="00B23700"/>
    <w:rsid w:val="00B241C2"/>
    <w:rsid w:val="00B2482E"/>
    <w:rsid w:val="00B26468"/>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791"/>
    <w:rsid w:val="00B52AD8"/>
    <w:rsid w:val="00B538A3"/>
    <w:rsid w:val="00B53F1F"/>
    <w:rsid w:val="00B547CC"/>
    <w:rsid w:val="00B554A8"/>
    <w:rsid w:val="00B567EF"/>
    <w:rsid w:val="00B57F51"/>
    <w:rsid w:val="00B608B0"/>
    <w:rsid w:val="00B609DA"/>
    <w:rsid w:val="00B6246B"/>
    <w:rsid w:val="00B63579"/>
    <w:rsid w:val="00B64499"/>
    <w:rsid w:val="00B64CAB"/>
    <w:rsid w:val="00B6527E"/>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3C5"/>
    <w:rsid w:val="00B91FCE"/>
    <w:rsid w:val="00B92085"/>
    <w:rsid w:val="00B93448"/>
    <w:rsid w:val="00B945A5"/>
    <w:rsid w:val="00B9538C"/>
    <w:rsid w:val="00B959D6"/>
    <w:rsid w:val="00B964FE"/>
    <w:rsid w:val="00B9651D"/>
    <w:rsid w:val="00B97230"/>
    <w:rsid w:val="00B97791"/>
    <w:rsid w:val="00BA047E"/>
    <w:rsid w:val="00BA061A"/>
    <w:rsid w:val="00BA064C"/>
    <w:rsid w:val="00BA17FF"/>
    <w:rsid w:val="00BA29E7"/>
    <w:rsid w:val="00BA2AFA"/>
    <w:rsid w:val="00BA343D"/>
    <w:rsid w:val="00BA3DAA"/>
    <w:rsid w:val="00BA4E23"/>
    <w:rsid w:val="00BA623D"/>
    <w:rsid w:val="00BA7227"/>
    <w:rsid w:val="00BA7707"/>
    <w:rsid w:val="00BA79B7"/>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FE5"/>
    <w:rsid w:val="00BC2416"/>
    <w:rsid w:val="00BC328F"/>
    <w:rsid w:val="00BC34B6"/>
    <w:rsid w:val="00BC3520"/>
    <w:rsid w:val="00BC396A"/>
    <w:rsid w:val="00BC3AE6"/>
    <w:rsid w:val="00BC4014"/>
    <w:rsid w:val="00BC500F"/>
    <w:rsid w:val="00BC5047"/>
    <w:rsid w:val="00BC51EC"/>
    <w:rsid w:val="00BC66A4"/>
    <w:rsid w:val="00BD0431"/>
    <w:rsid w:val="00BD0CE2"/>
    <w:rsid w:val="00BD14E2"/>
    <w:rsid w:val="00BD228E"/>
    <w:rsid w:val="00BD28CA"/>
    <w:rsid w:val="00BD2D28"/>
    <w:rsid w:val="00BD3A2F"/>
    <w:rsid w:val="00BD3D29"/>
    <w:rsid w:val="00BE02F3"/>
    <w:rsid w:val="00BE1761"/>
    <w:rsid w:val="00BE1AC6"/>
    <w:rsid w:val="00BE275A"/>
    <w:rsid w:val="00BE2C80"/>
    <w:rsid w:val="00BE40CF"/>
    <w:rsid w:val="00BE527F"/>
    <w:rsid w:val="00BE6C98"/>
    <w:rsid w:val="00BE7537"/>
    <w:rsid w:val="00BE7C7D"/>
    <w:rsid w:val="00BF01B1"/>
    <w:rsid w:val="00BF177F"/>
    <w:rsid w:val="00BF2775"/>
    <w:rsid w:val="00BF2CFD"/>
    <w:rsid w:val="00BF2DB7"/>
    <w:rsid w:val="00BF37FD"/>
    <w:rsid w:val="00BF3ACB"/>
    <w:rsid w:val="00BF40AB"/>
    <w:rsid w:val="00BF494A"/>
    <w:rsid w:val="00BF4A7F"/>
    <w:rsid w:val="00C00B26"/>
    <w:rsid w:val="00C00CD9"/>
    <w:rsid w:val="00C00DA2"/>
    <w:rsid w:val="00C010B8"/>
    <w:rsid w:val="00C01370"/>
    <w:rsid w:val="00C01893"/>
    <w:rsid w:val="00C01E1C"/>
    <w:rsid w:val="00C02EF1"/>
    <w:rsid w:val="00C03789"/>
    <w:rsid w:val="00C040E2"/>
    <w:rsid w:val="00C061B2"/>
    <w:rsid w:val="00C06CD4"/>
    <w:rsid w:val="00C075EB"/>
    <w:rsid w:val="00C108FA"/>
    <w:rsid w:val="00C10A48"/>
    <w:rsid w:val="00C10C20"/>
    <w:rsid w:val="00C11791"/>
    <w:rsid w:val="00C11934"/>
    <w:rsid w:val="00C121CD"/>
    <w:rsid w:val="00C12CDB"/>
    <w:rsid w:val="00C13F66"/>
    <w:rsid w:val="00C14410"/>
    <w:rsid w:val="00C146A2"/>
    <w:rsid w:val="00C1503D"/>
    <w:rsid w:val="00C15CCE"/>
    <w:rsid w:val="00C16F55"/>
    <w:rsid w:val="00C21733"/>
    <w:rsid w:val="00C218EA"/>
    <w:rsid w:val="00C21CA0"/>
    <w:rsid w:val="00C2288E"/>
    <w:rsid w:val="00C23B48"/>
    <w:rsid w:val="00C23C1F"/>
    <w:rsid w:val="00C2593E"/>
    <w:rsid w:val="00C26EA3"/>
    <w:rsid w:val="00C27D60"/>
    <w:rsid w:val="00C321BC"/>
    <w:rsid w:val="00C32716"/>
    <w:rsid w:val="00C350A4"/>
    <w:rsid w:val="00C3640D"/>
    <w:rsid w:val="00C36A56"/>
    <w:rsid w:val="00C36B97"/>
    <w:rsid w:val="00C36C9C"/>
    <w:rsid w:val="00C401DD"/>
    <w:rsid w:val="00C405A6"/>
    <w:rsid w:val="00C406AC"/>
    <w:rsid w:val="00C41A20"/>
    <w:rsid w:val="00C42534"/>
    <w:rsid w:val="00C427BA"/>
    <w:rsid w:val="00C43D96"/>
    <w:rsid w:val="00C44EEA"/>
    <w:rsid w:val="00C455FD"/>
    <w:rsid w:val="00C4646B"/>
    <w:rsid w:val="00C471B6"/>
    <w:rsid w:val="00C4773A"/>
    <w:rsid w:val="00C47A8F"/>
    <w:rsid w:val="00C50B94"/>
    <w:rsid w:val="00C52693"/>
    <w:rsid w:val="00C53E7B"/>
    <w:rsid w:val="00C54EE5"/>
    <w:rsid w:val="00C55475"/>
    <w:rsid w:val="00C55FDD"/>
    <w:rsid w:val="00C576EB"/>
    <w:rsid w:val="00C60D32"/>
    <w:rsid w:val="00C611F8"/>
    <w:rsid w:val="00C61823"/>
    <w:rsid w:val="00C64416"/>
    <w:rsid w:val="00C64E6B"/>
    <w:rsid w:val="00C65BDF"/>
    <w:rsid w:val="00C6626A"/>
    <w:rsid w:val="00C66D71"/>
    <w:rsid w:val="00C6727C"/>
    <w:rsid w:val="00C67877"/>
    <w:rsid w:val="00C70C56"/>
    <w:rsid w:val="00C72584"/>
    <w:rsid w:val="00C725F1"/>
    <w:rsid w:val="00C72988"/>
    <w:rsid w:val="00C72CBF"/>
    <w:rsid w:val="00C759A1"/>
    <w:rsid w:val="00C800B3"/>
    <w:rsid w:val="00C807B0"/>
    <w:rsid w:val="00C813F5"/>
    <w:rsid w:val="00C84482"/>
    <w:rsid w:val="00C847E8"/>
    <w:rsid w:val="00C84D0B"/>
    <w:rsid w:val="00C8507A"/>
    <w:rsid w:val="00C85FA8"/>
    <w:rsid w:val="00C87BA6"/>
    <w:rsid w:val="00C9226A"/>
    <w:rsid w:val="00C92C1D"/>
    <w:rsid w:val="00C92FEC"/>
    <w:rsid w:val="00C930C2"/>
    <w:rsid w:val="00C9370A"/>
    <w:rsid w:val="00C93B8D"/>
    <w:rsid w:val="00C940F8"/>
    <w:rsid w:val="00C9452A"/>
    <w:rsid w:val="00C94AB7"/>
    <w:rsid w:val="00C966ED"/>
    <w:rsid w:val="00C96C42"/>
    <w:rsid w:val="00C977E9"/>
    <w:rsid w:val="00C97E93"/>
    <w:rsid w:val="00CA0375"/>
    <w:rsid w:val="00CA0B95"/>
    <w:rsid w:val="00CA2C37"/>
    <w:rsid w:val="00CA2D82"/>
    <w:rsid w:val="00CA2F9D"/>
    <w:rsid w:val="00CA4188"/>
    <w:rsid w:val="00CA42E3"/>
    <w:rsid w:val="00CA4834"/>
    <w:rsid w:val="00CA4B02"/>
    <w:rsid w:val="00CA6B29"/>
    <w:rsid w:val="00CA7430"/>
    <w:rsid w:val="00CA7585"/>
    <w:rsid w:val="00CB08FE"/>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1F66"/>
    <w:rsid w:val="00CC2219"/>
    <w:rsid w:val="00CC29C7"/>
    <w:rsid w:val="00CC339B"/>
    <w:rsid w:val="00CC3C56"/>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09D"/>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63D"/>
    <w:rsid w:val="00CE71D2"/>
    <w:rsid w:val="00CE73B6"/>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B87"/>
    <w:rsid w:val="00D1303F"/>
    <w:rsid w:val="00D134A8"/>
    <w:rsid w:val="00D13668"/>
    <w:rsid w:val="00D138BC"/>
    <w:rsid w:val="00D14641"/>
    <w:rsid w:val="00D15354"/>
    <w:rsid w:val="00D1615E"/>
    <w:rsid w:val="00D17E7A"/>
    <w:rsid w:val="00D202B5"/>
    <w:rsid w:val="00D20FFC"/>
    <w:rsid w:val="00D23170"/>
    <w:rsid w:val="00D23DAC"/>
    <w:rsid w:val="00D2595A"/>
    <w:rsid w:val="00D25AB2"/>
    <w:rsid w:val="00D2646C"/>
    <w:rsid w:val="00D27468"/>
    <w:rsid w:val="00D27543"/>
    <w:rsid w:val="00D31316"/>
    <w:rsid w:val="00D33A8F"/>
    <w:rsid w:val="00D35346"/>
    <w:rsid w:val="00D357C5"/>
    <w:rsid w:val="00D35F24"/>
    <w:rsid w:val="00D363CC"/>
    <w:rsid w:val="00D36A92"/>
    <w:rsid w:val="00D36D63"/>
    <w:rsid w:val="00D3719C"/>
    <w:rsid w:val="00D377D4"/>
    <w:rsid w:val="00D4019E"/>
    <w:rsid w:val="00D42B0E"/>
    <w:rsid w:val="00D43971"/>
    <w:rsid w:val="00D43C11"/>
    <w:rsid w:val="00D43D34"/>
    <w:rsid w:val="00D4586A"/>
    <w:rsid w:val="00D459E5"/>
    <w:rsid w:val="00D46185"/>
    <w:rsid w:val="00D46C45"/>
    <w:rsid w:val="00D47C5E"/>
    <w:rsid w:val="00D50B04"/>
    <w:rsid w:val="00D50EA7"/>
    <w:rsid w:val="00D50F65"/>
    <w:rsid w:val="00D51127"/>
    <w:rsid w:val="00D51357"/>
    <w:rsid w:val="00D515AD"/>
    <w:rsid w:val="00D519AE"/>
    <w:rsid w:val="00D51AF0"/>
    <w:rsid w:val="00D5292D"/>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1F9E"/>
    <w:rsid w:val="00D7267A"/>
    <w:rsid w:val="00D73F3C"/>
    <w:rsid w:val="00D73F9C"/>
    <w:rsid w:val="00D76012"/>
    <w:rsid w:val="00D76BD1"/>
    <w:rsid w:val="00D77AB3"/>
    <w:rsid w:val="00D77EA7"/>
    <w:rsid w:val="00D80316"/>
    <w:rsid w:val="00D81297"/>
    <w:rsid w:val="00D81928"/>
    <w:rsid w:val="00D82AFC"/>
    <w:rsid w:val="00D82BA1"/>
    <w:rsid w:val="00D82DBA"/>
    <w:rsid w:val="00D83610"/>
    <w:rsid w:val="00D85FF9"/>
    <w:rsid w:val="00D8632E"/>
    <w:rsid w:val="00D87BB5"/>
    <w:rsid w:val="00D90FBB"/>
    <w:rsid w:val="00D91C99"/>
    <w:rsid w:val="00D930A8"/>
    <w:rsid w:val="00D935BC"/>
    <w:rsid w:val="00D940E5"/>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474F"/>
    <w:rsid w:val="00DC5C95"/>
    <w:rsid w:val="00DC6049"/>
    <w:rsid w:val="00DC6953"/>
    <w:rsid w:val="00DC6C9D"/>
    <w:rsid w:val="00DC7195"/>
    <w:rsid w:val="00DC7FCD"/>
    <w:rsid w:val="00DD5708"/>
    <w:rsid w:val="00DE0CE6"/>
    <w:rsid w:val="00DE0FB6"/>
    <w:rsid w:val="00DE15D1"/>
    <w:rsid w:val="00DE2618"/>
    <w:rsid w:val="00DE478D"/>
    <w:rsid w:val="00DE57AD"/>
    <w:rsid w:val="00DE5C20"/>
    <w:rsid w:val="00DE6361"/>
    <w:rsid w:val="00DE729A"/>
    <w:rsid w:val="00DE7734"/>
    <w:rsid w:val="00DE7CFE"/>
    <w:rsid w:val="00DF0591"/>
    <w:rsid w:val="00DF07B8"/>
    <w:rsid w:val="00DF084A"/>
    <w:rsid w:val="00DF0A01"/>
    <w:rsid w:val="00DF0A2B"/>
    <w:rsid w:val="00DF1B8B"/>
    <w:rsid w:val="00DF3C27"/>
    <w:rsid w:val="00DF4A28"/>
    <w:rsid w:val="00DF4B21"/>
    <w:rsid w:val="00DF4D18"/>
    <w:rsid w:val="00DF4F90"/>
    <w:rsid w:val="00DF6CFA"/>
    <w:rsid w:val="00DF6DC5"/>
    <w:rsid w:val="00E00A9B"/>
    <w:rsid w:val="00E0190E"/>
    <w:rsid w:val="00E0298D"/>
    <w:rsid w:val="00E02A21"/>
    <w:rsid w:val="00E0334B"/>
    <w:rsid w:val="00E033A3"/>
    <w:rsid w:val="00E03C8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4271"/>
    <w:rsid w:val="00E342C5"/>
    <w:rsid w:val="00E34904"/>
    <w:rsid w:val="00E34F6D"/>
    <w:rsid w:val="00E352A8"/>
    <w:rsid w:val="00E35727"/>
    <w:rsid w:val="00E358B6"/>
    <w:rsid w:val="00E36EC6"/>
    <w:rsid w:val="00E3737E"/>
    <w:rsid w:val="00E40699"/>
    <w:rsid w:val="00E418E5"/>
    <w:rsid w:val="00E42048"/>
    <w:rsid w:val="00E4421E"/>
    <w:rsid w:val="00E443CB"/>
    <w:rsid w:val="00E45148"/>
    <w:rsid w:val="00E452ED"/>
    <w:rsid w:val="00E456F4"/>
    <w:rsid w:val="00E45A7B"/>
    <w:rsid w:val="00E45FFB"/>
    <w:rsid w:val="00E471A4"/>
    <w:rsid w:val="00E50709"/>
    <w:rsid w:val="00E50D82"/>
    <w:rsid w:val="00E5184E"/>
    <w:rsid w:val="00E51922"/>
    <w:rsid w:val="00E54295"/>
    <w:rsid w:val="00E54A62"/>
    <w:rsid w:val="00E551F4"/>
    <w:rsid w:val="00E55D9B"/>
    <w:rsid w:val="00E60D54"/>
    <w:rsid w:val="00E61829"/>
    <w:rsid w:val="00E638C6"/>
    <w:rsid w:val="00E641DD"/>
    <w:rsid w:val="00E64BAA"/>
    <w:rsid w:val="00E65A83"/>
    <w:rsid w:val="00E65E11"/>
    <w:rsid w:val="00E663B6"/>
    <w:rsid w:val="00E67605"/>
    <w:rsid w:val="00E6782B"/>
    <w:rsid w:val="00E70385"/>
    <w:rsid w:val="00E709F3"/>
    <w:rsid w:val="00E70F5F"/>
    <w:rsid w:val="00E711FC"/>
    <w:rsid w:val="00E71DC6"/>
    <w:rsid w:val="00E72270"/>
    <w:rsid w:val="00E746EC"/>
    <w:rsid w:val="00E7564D"/>
    <w:rsid w:val="00E75F5E"/>
    <w:rsid w:val="00E77546"/>
    <w:rsid w:val="00E77F52"/>
    <w:rsid w:val="00E81B2E"/>
    <w:rsid w:val="00E830E4"/>
    <w:rsid w:val="00E8390C"/>
    <w:rsid w:val="00E84EF2"/>
    <w:rsid w:val="00E85879"/>
    <w:rsid w:val="00E8678D"/>
    <w:rsid w:val="00E86C46"/>
    <w:rsid w:val="00E91072"/>
    <w:rsid w:val="00E9159E"/>
    <w:rsid w:val="00E916AE"/>
    <w:rsid w:val="00E950E4"/>
    <w:rsid w:val="00E95339"/>
    <w:rsid w:val="00E95B4A"/>
    <w:rsid w:val="00E97270"/>
    <w:rsid w:val="00EA10D6"/>
    <w:rsid w:val="00EA2207"/>
    <w:rsid w:val="00EA29D8"/>
    <w:rsid w:val="00EA3601"/>
    <w:rsid w:val="00EA3A98"/>
    <w:rsid w:val="00EA3F6D"/>
    <w:rsid w:val="00EA5325"/>
    <w:rsid w:val="00EA5988"/>
    <w:rsid w:val="00EA5E11"/>
    <w:rsid w:val="00EA5FBF"/>
    <w:rsid w:val="00EA6B25"/>
    <w:rsid w:val="00EA7035"/>
    <w:rsid w:val="00EA7D11"/>
    <w:rsid w:val="00EB0C1A"/>
    <w:rsid w:val="00EB0CBD"/>
    <w:rsid w:val="00EB0FF0"/>
    <w:rsid w:val="00EB21A4"/>
    <w:rsid w:val="00EB342A"/>
    <w:rsid w:val="00EB543D"/>
    <w:rsid w:val="00EB5929"/>
    <w:rsid w:val="00EB6F9D"/>
    <w:rsid w:val="00EB7BC7"/>
    <w:rsid w:val="00EC007E"/>
    <w:rsid w:val="00EC154F"/>
    <w:rsid w:val="00EC1EDB"/>
    <w:rsid w:val="00EC29DB"/>
    <w:rsid w:val="00EC2BC4"/>
    <w:rsid w:val="00EC3567"/>
    <w:rsid w:val="00EC3EB7"/>
    <w:rsid w:val="00EC4067"/>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E1392"/>
    <w:rsid w:val="00EE17D9"/>
    <w:rsid w:val="00EE1815"/>
    <w:rsid w:val="00EE2318"/>
    <w:rsid w:val="00EE3127"/>
    <w:rsid w:val="00EE31AA"/>
    <w:rsid w:val="00EE481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F00800"/>
    <w:rsid w:val="00F02343"/>
    <w:rsid w:val="00F04CC9"/>
    <w:rsid w:val="00F05469"/>
    <w:rsid w:val="00F0549F"/>
    <w:rsid w:val="00F0760A"/>
    <w:rsid w:val="00F07F7F"/>
    <w:rsid w:val="00F12115"/>
    <w:rsid w:val="00F138B4"/>
    <w:rsid w:val="00F14181"/>
    <w:rsid w:val="00F150A0"/>
    <w:rsid w:val="00F169D7"/>
    <w:rsid w:val="00F21B86"/>
    <w:rsid w:val="00F25589"/>
    <w:rsid w:val="00F25D9C"/>
    <w:rsid w:val="00F26293"/>
    <w:rsid w:val="00F263D6"/>
    <w:rsid w:val="00F26D80"/>
    <w:rsid w:val="00F30E6D"/>
    <w:rsid w:val="00F311D0"/>
    <w:rsid w:val="00F31754"/>
    <w:rsid w:val="00F338F8"/>
    <w:rsid w:val="00F35D70"/>
    <w:rsid w:val="00F40AFE"/>
    <w:rsid w:val="00F41CA8"/>
    <w:rsid w:val="00F4212E"/>
    <w:rsid w:val="00F44279"/>
    <w:rsid w:val="00F44DFF"/>
    <w:rsid w:val="00F46C23"/>
    <w:rsid w:val="00F4720E"/>
    <w:rsid w:val="00F5079F"/>
    <w:rsid w:val="00F51860"/>
    <w:rsid w:val="00F52038"/>
    <w:rsid w:val="00F5247D"/>
    <w:rsid w:val="00F53867"/>
    <w:rsid w:val="00F6022E"/>
    <w:rsid w:val="00F61010"/>
    <w:rsid w:val="00F61040"/>
    <w:rsid w:val="00F6106B"/>
    <w:rsid w:val="00F61E35"/>
    <w:rsid w:val="00F61FD0"/>
    <w:rsid w:val="00F63537"/>
    <w:rsid w:val="00F63BAC"/>
    <w:rsid w:val="00F64BEE"/>
    <w:rsid w:val="00F64EFF"/>
    <w:rsid w:val="00F67107"/>
    <w:rsid w:val="00F7006A"/>
    <w:rsid w:val="00F70B07"/>
    <w:rsid w:val="00F71EB0"/>
    <w:rsid w:val="00F73D48"/>
    <w:rsid w:val="00F74B78"/>
    <w:rsid w:val="00F75570"/>
    <w:rsid w:val="00F75EAC"/>
    <w:rsid w:val="00F75F8F"/>
    <w:rsid w:val="00F772AC"/>
    <w:rsid w:val="00F7745E"/>
    <w:rsid w:val="00F775EB"/>
    <w:rsid w:val="00F77CCB"/>
    <w:rsid w:val="00F82CDA"/>
    <w:rsid w:val="00F82E87"/>
    <w:rsid w:val="00F836D2"/>
    <w:rsid w:val="00F8418C"/>
    <w:rsid w:val="00F84FFA"/>
    <w:rsid w:val="00F85262"/>
    <w:rsid w:val="00F8557D"/>
    <w:rsid w:val="00F8592F"/>
    <w:rsid w:val="00F86E44"/>
    <w:rsid w:val="00F879D8"/>
    <w:rsid w:val="00F9018C"/>
    <w:rsid w:val="00F90768"/>
    <w:rsid w:val="00F90969"/>
    <w:rsid w:val="00F91F21"/>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570"/>
    <w:rsid w:val="00FA3D37"/>
    <w:rsid w:val="00FA407F"/>
    <w:rsid w:val="00FA4F9F"/>
    <w:rsid w:val="00FA597A"/>
    <w:rsid w:val="00FA6010"/>
    <w:rsid w:val="00FA64D2"/>
    <w:rsid w:val="00FA7C2A"/>
    <w:rsid w:val="00FB02ED"/>
    <w:rsid w:val="00FB2BDE"/>
    <w:rsid w:val="00FB378C"/>
    <w:rsid w:val="00FB41FF"/>
    <w:rsid w:val="00FB4760"/>
    <w:rsid w:val="00FB4B4B"/>
    <w:rsid w:val="00FB7218"/>
    <w:rsid w:val="00FC2D39"/>
    <w:rsid w:val="00FC4122"/>
    <w:rsid w:val="00FC4569"/>
    <w:rsid w:val="00FC4BF5"/>
    <w:rsid w:val="00FC54F6"/>
    <w:rsid w:val="00FC5F3C"/>
    <w:rsid w:val="00FC6259"/>
    <w:rsid w:val="00FC724B"/>
    <w:rsid w:val="00FC7561"/>
    <w:rsid w:val="00FC780A"/>
    <w:rsid w:val="00FC7CA0"/>
    <w:rsid w:val="00FC7D37"/>
    <w:rsid w:val="00FD0DAB"/>
    <w:rsid w:val="00FD2E8C"/>
    <w:rsid w:val="00FD3DA5"/>
    <w:rsid w:val="00FD5609"/>
    <w:rsid w:val="00FD56B6"/>
    <w:rsid w:val="00FD7831"/>
    <w:rsid w:val="00FE04B9"/>
    <w:rsid w:val="00FE0539"/>
    <w:rsid w:val="00FE05D6"/>
    <w:rsid w:val="00FE1110"/>
    <w:rsid w:val="00FE15BA"/>
    <w:rsid w:val="00FE3605"/>
    <w:rsid w:val="00FE467E"/>
    <w:rsid w:val="00FE4BAA"/>
    <w:rsid w:val="00FE4FFE"/>
    <w:rsid w:val="00FE5482"/>
    <w:rsid w:val="00FE5CA2"/>
    <w:rsid w:val="00FE62D5"/>
    <w:rsid w:val="00FE7D16"/>
    <w:rsid w:val="00FF0C4B"/>
    <w:rsid w:val="00FF1485"/>
    <w:rsid w:val="00FF28FC"/>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E024B2E"/>
  <w15:chartTrackingRefBased/>
  <w15:docId w15:val="{F733664D-3042-4808-8488-B3C8F136E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link w:val="Tekstpodstawowywcity2Znak"/>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link w:val="Nagwek"/>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nhideWhenUsed/>
    <w:rsid w:val="007B0100"/>
    <w:pPr>
      <w:suppressAutoHyphens w:val="0"/>
      <w:spacing w:before="100" w:beforeAutospacing="1" w:after="100" w:afterAutospacing="1"/>
    </w:pPr>
    <w:rPr>
      <w:szCs w:val="24"/>
    </w:rPr>
  </w:style>
  <w:style w:type="character" w:styleId="Nierozpoznanawzmianka">
    <w:name w:val="Unresolved Mention"/>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Nagwek8Znak">
    <w:name w:val="Nagłówek 8 Znak"/>
    <w:link w:val="Nagwek8"/>
    <w:rsid w:val="002D31CF"/>
    <w:rPr>
      <w:rFonts w:ascii="Arial" w:hAnsi="Arial"/>
      <w:b/>
    </w:rPr>
  </w:style>
  <w:style w:type="character" w:customStyle="1" w:styleId="Tekstpodstawowywcity2Znak">
    <w:name w:val="Tekst podstawowy wcięty 2 Znak"/>
    <w:link w:val="Tekstpodstawowywcity2"/>
    <w:semiHidden/>
    <w:rsid w:val="002D31CF"/>
    <w:rPr>
      <w:sz w:val="24"/>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F0760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2.jpeg"/><Relationship Id="rId1" Type="http://schemas.openxmlformats.org/officeDocument/2006/relationships/image" Target="media/image4.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7DFEC-45D5-4D13-81EF-76BE0F0A0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3</Pages>
  <Words>1011</Words>
  <Characters>6069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7066</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59</cp:revision>
  <cp:lastPrinted>2024-04-19T10:17:00Z</cp:lastPrinted>
  <dcterms:created xsi:type="dcterms:W3CDTF">2020-01-21T10:47:00Z</dcterms:created>
  <dcterms:modified xsi:type="dcterms:W3CDTF">2024-04-19T10:17:00Z</dcterms:modified>
</cp:coreProperties>
</file>