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000F5E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000F5E">
        <w:rPr>
          <w:rFonts w:ascii="Calibri" w:eastAsia="Calibri" w:hAnsi="Calibri" w:cs="Calibri"/>
          <w:b/>
          <w:kern w:val="2"/>
          <w:lang w:eastAsia="zh-CN"/>
        </w:rPr>
        <w:t>COZL/DZP/</w:t>
      </w:r>
      <w:r w:rsidR="00B0242C" w:rsidRPr="00000F5E">
        <w:rPr>
          <w:rFonts w:ascii="Calibri" w:eastAsia="Calibri" w:hAnsi="Calibri" w:cs="Calibri"/>
          <w:b/>
          <w:kern w:val="2"/>
          <w:lang w:eastAsia="zh-CN"/>
        </w:rPr>
        <w:t>AW</w:t>
      </w:r>
      <w:r w:rsidRPr="00000F5E">
        <w:rPr>
          <w:rFonts w:ascii="Calibri" w:eastAsia="Calibri" w:hAnsi="Calibri" w:cs="Calibri"/>
          <w:b/>
          <w:kern w:val="2"/>
          <w:lang w:eastAsia="zh-CN"/>
        </w:rPr>
        <w:t>/34</w:t>
      </w:r>
      <w:r w:rsidR="004D6D33" w:rsidRPr="00000F5E">
        <w:rPr>
          <w:rFonts w:ascii="Calibri" w:eastAsia="Calibri" w:hAnsi="Calibri" w:cs="Calibri"/>
          <w:b/>
          <w:kern w:val="2"/>
          <w:lang w:eastAsia="zh-CN"/>
        </w:rPr>
        <w:t>11</w:t>
      </w:r>
      <w:r w:rsidR="00CB43E6" w:rsidRPr="00000F5E">
        <w:rPr>
          <w:rFonts w:ascii="Calibri" w:eastAsia="Calibri" w:hAnsi="Calibri" w:cs="Calibri"/>
          <w:b/>
          <w:kern w:val="2"/>
          <w:lang w:eastAsia="zh-CN"/>
        </w:rPr>
        <w:t>/PN-</w:t>
      </w:r>
      <w:r w:rsidR="00A846F1">
        <w:rPr>
          <w:rFonts w:ascii="Calibri" w:eastAsia="Calibri" w:hAnsi="Calibri" w:cs="Calibri"/>
          <w:b/>
          <w:kern w:val="2"/>
          <w:lang w:eastAsia="zh-CN"/>
        </w:rPr>
        <w:t>69</w:t>
      </w:r>
      <w:r w:rsidRPr="00000F5E">
        <w:rPr>
          <w:rFonts w:ascii="Calibri" w:eastAsia="Calibri" w:hAnsi="Calibri" w:cs="Calibri"/>
          <w:b/>
          <w:kern w:val="2"/>
          <w:lang w:eastAsia="zh-CN"/>
        </w:rPr>
        <w:t>/2</w:t>
      </w:r>
      <w:r w:rsidR="00233129">
        <w:rPr>
          <w:rFonts w:ascii="Calibri" w:eastAsia="Calibri" w:hAnsi="Calibri" w:cs="Calibri"/>
          <w:b/>
          <w:kern w:val="2"/>
          <w:lang w:eastAsia="zh-CN"/>
        </w:rPr>
        <w:t>4</w:t>
      </w:r>
      <w:r w:rsidRPr="00000F5E">
        <w:rPr>
          <w:rFonts w:ascii="Calibri" w:eastAsia="Calibri" w:hAnsi="Calibri" w:cs="Calibri"/>
          <w:b/>
          <w:kern w:val="2"/>
          <w:lang w:eastAsia="zh-CN"/>
        </w:rPr>
        <w:tab/>
      </w:r>
      <w:r w:rsidRPr="00000F5E">
        <w:rPr>
          <w:rFonts w:ascii="Calibri" w:eastAsia="Calibri" w:hAnsi="Calibri" w:cs="Calibri"/>
          <w:b/>
          <w:kern w:val="2"/>
          <w:lang w:eastAsia="zh-CN"/>
        </w:rPr>
        <w:tab/>
      </w:r>
      <w:r w:rsidRPr="00000F5E">
        <w:rPr>
          <w:rFonts w:ascii="Calibri" w:eastAsia="Calibri" w:hAnsi="Calibri" w:cs="Calibri"/>
          <w:b/>
          <w:kern w:val="2"/>
          <w:lang w:eastAsia="zh-CN"/>
        </w:rPr>
        <w:tab/>
      </w:r>
      <w:r w:rsidRPr="00000F5E">
        <w:rPr>
          <w:rFonts w:ascii="Calibri" w:eastAsia="Calibri" w:hAnsi="Calibri" w:cs="Calibri"/>
          <w:b/>
          <w:kern w:val="2"/>
          <w:lang w:eastAsia="zh-CN"/>
        </w:rPr>
        <w:tab/>
      </w:r>
    </w:p>
    <w:p w:rsidR="00EF4A33" w:rsidRPr="00000F5E" w:rsidRDefault="00EF4A33" w:rsidP="0050418D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  <w:r w:rsidRPr="00000F5E">
        <w:rPr>
          <w:rFonts w:ascii="Calibri" w:eastAsia="Calibri" w:hAnsi="Calibri" w:cs="Calibri"/>
          <w:b/>
          <w:kern w:val="2"/>
          <w:lang w:eastAsia="zh-CN"/>
        </w:rPr>
        <w:t xml:space="preserve">       Załącznik nr 1 do SWZ</w:t>
      </w:r>
    </w:p>
    <w:p w:rsidR="00EF4A33" w:rsidRPr="00000F5E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:rsidR="00082E51" w:rsidRPr="00000F5E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:rsidR="0050418D" w:rsidRDefault="00EF4A33" w:rsidP="008A2D4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000F5E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:rsidR="00A846F1" w:rsidRPr="00000F5E" w:rsidRDefault="00A846F1" w:rsidP="008A2D4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bookmarkStart w:id="0" w:name="_GoBack"/>
      <w:bookmarkEnd w:id="0"/>
    </w:p>
    <w:p w:rsidR="0050418D" w:rsidRPr="00000F5E" w:rsidRDefault="0050418D" w:rsidP="0050418D">
      <w:pPr>
        <w:pStyle w:val="Tekstpodstawowy"/>
        <w:rPr>
          <w:rFonts w:ascii="Calibri" w:hAnsi="Calibri" w:cs="Calibri"/>
          <w:sz w:val="22"/>
          <w:szCs w:val="22"/>
        </w:rPr>
      </w:pPr>
      <w:r w:rsidRPr="00000F5E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...................................................................................................................</w:t>
      </w:r>
    </w:p>
    <w:p w:rsidR="0050418D" w:rsidRPr="00000F5E" w:rsidRDefault="0050418D" w:rsidP="0050418D">
      <w:pPr>
        <w:pStyle w:val="Tekstpodstawowy"/>
        <w:rPr>
          <w:rFonts w:ascii="Calibri" w:hAnsi="Calibri" w:cs="Calibri"/>
          <w:sz w:val="22"/>
          <w:szCs w:val="22"/>
        </w:rPr>
      </w:pPr>
      <w:r w:rsidRPr="00000F5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:rsidR="0050418D" w:rsidRPr="00000F5E" w:rsidRDefault="0050418D" w:rsidP="0050418D">
      <w:pPr>
        <w:pStyle w:val="Tekstpodstawowy"/>
        <w:rPr>
          <w:rFonts w:ascii="Calibri" w:hAnsi="Calibri" w:cs="Calibri"/>
          <w:sz w:val="22"/>
          <w:szCs w:val="22"/>
        </w:rPr>
      </w:pPr>
      <w:r w:rsidRPr="00000F5E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50418D" w:rsidRPr="00000F5E" w:rsidRDefault="0050418D" w:rsidP="0050418D">
      <w:pPr>
        <w:pStyle w:val="Tekstpodstawowy"/>
        <w:rPr>
          <w:rFonts w:ascii="Calibri" w:hAnsi="Calibri" w:cs="Calibri"/>
          <w:sz w:val="22"/>
          <w:szCs w:val="22"/>
        </w:rPr>
      </w:pPr>
      <w:r w:rsidRPr="00000F5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</w:t>
      </w:r>
    </w:p>
    <w:p w:rsidR="0050418D" w:rsidRPr="00000F5E" w:rsidRDefault="0050418D" w:rsidP="0050418D">
      <w:pPr>
        <w:pStyle w:val="Tekstpodstawowy"/>
        <w:rPr>
          <w:rFonts w:ascii="Calibri" w:hAnsi="Calibri" w:cs="Calibri"/>
          <w:sz w:val="22"/>
          <w:szCs w:val="22"/>
        </w:rPr>
      </w:pPr>
      <w:r w:rsidRPr="00000F5E">
        <w:rPr>
          <w:rFonts w:ascii="Calibri" w:hAnsi="Calibri" w:cs="Calibri"/>
          <w:sz w:val="22"/>
          <w:szCs w:val="22"/>
        </w:rPr>
        <w:t>REGON …………………..………..</w:t>
      </w:r>
      <w:r w:rsidRPr="00000F5E">
        <w:rPr>
          <w:rFonts w:ascii="Calibri" w:hAnsi="Calibri" w:cs="Calibri"/>
          <w:sz w:val="22"/>
          <w:szCs w:val="22"/>
        </w:rPr>
        <w:tab/>
      </w:r>
      <w:r w:rsidRPr="00000F5E">
        <w:rPr>
          <w:rFonts w:ascii="Calibri" w:hAnsi="Calibri" w:cs="Calibri"/>
          <w:sz w:val="22"/>
          <w:szCs w:val="22"/>
        </w:rPr>
        <w:tab/>
        <w:t xml:space="preserve">                    NIP …….....……............………</w:t>
      </w:r>
    </w:p>
    <w:p w:rsidR="0050418D" w:rsidRPr="00000F5E" w:rsidRDefault="0050418D" w:rsidP="0050418D">
      <w:pPr>
        <w:pStyle w:val="Tekstpodstawowy"/>
        <w:rPr>
          <w:rFonts w:ascii="Calibri" w:hAnsi="Calibri" w:cs="Calibri"/>
          <w:sz w:val="22"/>
          <w:szCs w:val="22"/>
        </w:rPr>
      </w:pPr>
      <w:r w:rsidRPr="00000F5E">
        <w:rPr>
          <w:rFonts w:ascii="Calibri" w:hAnsi="Calibri" w:cs="Calibri"/>
          <w:sz w:val="22"/>
          <w:szCs w:val="22"/>
        </w:rPr>
        <w:t xml:space="preserve">KRS/CEIDG…………………………(adres strony internetowej, pod którym znajduje się aktualny odpis KRS)            </w:t>
      </w:r>
    </w:p>
    <w:p w:rsidR="0050418D" w:rsidRPr="00000F5E" w:rsidRDefault="0050418D" w:rsidP="0050418D">
      <w:pPr>
        <w:pStyle w:val="Tekstpodstawowy"/>
        <w:rPr>
          <w:rFonts w:ascii="Calibri" w:hAnsi="Calibri" w:cs="Calibri"/>
          <w:sz w:val="22"/>
          <w:szCs w:val="22"/>
        </w:rPr>
      </w:pPr>
      <w:r w:rsidRPr="00000F5E">
        <w:rPr>
          <w:rFonts w:ascii="Calibri" w:hAnsi="Calibri" w:cs="Calibri"/>
          <w:sz w:val="22"/>
          <w:szCs w:val="22"/>
        </w:rPr>
        <w:t>WOJEWÓDZTWO……………………………</w:t>
      </w:r>
      <w:r w:rsidR="00233129">
        <w:rPr>
          <w:rFonts w:ascii="Calibri" w:hAnsi="Calibri" w:cs="Calibri"/>
          <w:sz w:val="22"/>
          <w:szCs w:val="22"/>
        </w:rPr>
        <w:t>…… POWIAT………………………………………………….</w:t>
      </w:r>
    </w:p>
    <w:p w:rsidR="0050418D" w:rsidRPr="00000F5E" w:rsidRDefault="0050418D" w:rsidP="0050418D">
      <w:pPr>
        <w:pStyle w:val="Tekstpodstawowy"/>
        <w:rPr>
          <w:rFonts w:ascii="Calibri" w:hAnsi="Calibri" w:cs="Calibri"/>
          <w:sz w:val="22"/>
          <w:szCs w:val="22"/>
        </w:rPr>
      </w:pPr>
      <w:r w:rsidRPr="00000F5E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:rsidR="0050418D" w:rsidRPr="00000F5E" w:rsidRDefault="0050418D" w:rsidP="0050418D">
      <w:pPr>
        <w:pStyle w:val="Tekstpodstawowy"/>
        <w:rPr>
          <w:rFonts w:ascii="Calibri" w:hAnsi="Calibri" w:cs="Calibri"/>
          <w:sz w:val="22"/>
          <w:szCs w:val="22"/>
        </w:rPr>
      </w:pPr>
      <w:r w:rsidRPr="00000F5E">
        <w:rPr>
          <w:rFonts w:ascii="Calibri" w:hAnsi="Calibri" w:cs="Calibr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000F5E" w:rsidRDefault="0050418D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000F5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000F5E" w:rsidRDefault="00EF4A33" w:rsidP="008A2D44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000F5E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:rsidR="005A51B5" w:rsidRPr="00000F5E" w:rsidRDefault="005A51B5" w:rsidP="008A2D44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</w:p>
    <w:p w:rsidR="00EF4A33" w:rsidRPr="00000F5E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000F5E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przetargu nieograniczonego na.:</w:t>
      </w:r>
    </w:p>
    <w:p w:rsidR="004662EF" w:rsidRPr="00000F5E" w:rsidRDefault="004662EF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4A20E5" w:rsidRPr="00000F5E" w:rsidRDefault="00A846F1" w:rsidP="004A20E5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„Dostawa immunoglobuliny ludzkiej oraz bezglutenowego środka spożywczego uzupełniającego niedobory białek na potrzeby COZL”   </w:t>
      </w:r>
    </w:p>
    <w:p w:rsidR="00EF4A33" w:rsidRPr="00000F5E" w:rsidRDefault="004A20E5" w:rsidP="004A20E5">
      <w:pPr>
        <w:suppressAutoHyphens/>
        <w:autoSpaceDN w:val="0"/>
        <w:spacing w:after="0" w:line="240" w:lineRule="auto"/>
        <w:ind w:left="284"/>
        <w:jc w:val="center"/>
        <w:rPr>
          <w:rFonts w:ascii="Calibri" w:eastAsia="Times New Roman" w:hAnsi="Calibri" w:cs="Calibri"/>
          <w:b/>
          <w:lang w:eastAsia="zh-CN"/>
        </w:rPr>
      </w:pPr>
      <w:r w:rsidRPr="00000F5E">
        <w:rPr>
          <w:rFonts w:ascii="Calibri" w:eastAsia="Times New Roman" w:hAnsi="Calibri" w:cs="Calibri"/>
          <w:b/>
          <w:lang w:eastAsia="zh-CN"/>
        </w:rPr>
        <w:t xml:space="preserve"> </w:t>
      </w:r>
      <w:r w:rsidR="00EF4A33" w:rsidRPr="00000F5E">
        <w:rPr>
          <w:rFonts w:ascii="Calibri" w:eastAsia="Times New Roman" w:hAnsi="Calibri" w:cs="Calibri"/>
          <w:b/>
          <w:lang w:eastAsia="zh-CN"/>
        </w:rPr>
        <w:t>(</w:t>
      </w:r>
      <w:r w:rsidR="00EF4A33" w:rsidRPr="00000F5E">
        <w:rPr>
          <w:rFonts w:ascii="Calibri" w:eastAsia="Times New Roman" w:hAnsi="Calibri" w:cs="Calibri"/>
          <w:i/>
          <w:lang w:eastAsia="zh-CN"/>
        </w:rPr>
        <w:t>tytuł postępowania przetargowego</w:t>
      </w:r>
      <w:r w:rsidR="001F15C4" w:rsidRPr="00000F5E">
        <w:rPr>
          <w:rFonts w:ascii="Calibri" w:eastAsia="Times New Roman" w:hAnsi="Calibri" w:cs="Calibri"/>
          <w:i/>
          <w:lang w:eastAsia="zh-CN"/>
        </w:rPr>
        <w:t xml:space="preserve"> oraz sygnatura</w:t>
      </w:r>
      <w:r w:rsidR="00EF4A33" w:rsidRPr="00000F5E">
        <w:rPr>
          <w:rFonts w:ascii="Calibri" w:eastAsia="Times New Roman" w:hAnsi="Calibri" w:cs="Calibri"/>
          <w:b/>
          <w:lang w:eastAsia="zh-CN"/>
        </w:rPr>
        <w:t>)</w:t>
      </w:r>
    </w:p>
    <w:p w:rsidR="00EF4A33" w:rsidRPr="00000F5E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Calibri" w:eastAsia="Times New Roman" w:hAnsi="Calibri" w:cs="Calibri"/>
          <w:b/>
          <w:lang w:eastAsia="zh-CN"/>
        </w:rPr>
      </w:pPr>
    </w:p>
    <w:p w:rsidR="00EF4A33" w:rsidRPr="00000F5E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:rsidR="00EF4A33" w:rsidRPr="00000F5E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000F5E">
        <w:rPr>
          <w:rFonts w:ascii="Calibri" w:eastAsia="Calibri" w:hAnsi="Calibri" w:cs="Calibri"/>
          <w:lang w:eastAsia="pl-PL"/>
        </w:rPr>
        <w:t>Oświadczam/y</w:t>
      </w:r>
      <w:r w:rsidR="00EF4A33" w:rsidRPr="00000F5E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000F5E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EF4A33" w:rsidRPr="00000F5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000F5E">
        <w:rPr>
          <w:rFonts w:ascii="Calibri" w:eastAsia="Calibri" w:hAnsi="Calibri" w:cs="Calibri"/>
          <w:lang w:eastAsia="pl-PL"/>
        </w:rPr>
        <w:t>Oferuję/oferujemy</w:t>
      </w:r>
      <w:r w:rsidR="00EF4A33" w:rsidRPr="00000F5E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:rsidR="00EF4A33" w:rsidRPr="00000F5E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b/>
          <w:kern w:val="2"/>
          <w:lang w:eastAsia="zh-CN"/>
        </w:rPr>
      </w:pPr>
    </w:p>
    <w:p w:rsidR="00183ABB" w:rsidRPr="00A846F1" w:rsidRDefault="00A846F1" w:rsidP="00A846F1">
      <w:pPr>
        <w:spacing w:after="0" w:line="240" w:lineRule="auto"/>
        <w:rPr>
          <w:b/>
        </w:rPr>
      </w:pPr>
      <w:r>
        <w:rPr>
          <w:b/>
        </w:rPr>
        <w:t xml:space="preserve">       </w:t>
      </w:r>
      <w:r>
        <w:rPr>
          <w:b/>
        </w:rPr>
        <w:t>Część 1</w:t>
      </w:r>
      <w:r w:rsidRPr="00842431">
        <w:rPr>
          <w:b/>
        </w:rPr>
        <w:t xml:space="preserve"> – </w:t>
      </w:r>
      <w:r>
        <w:rPr>
          <w:b/>
        </w:rPr>
        <w:t xml:space="preserve"> Immunoglobulina ludzka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000F5E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000F5E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EF4A33" w:rsidRPr="00000F5E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000F5E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…………………………….....zł</w:t>
            </w:r>
          </w:p>
          <w:p w:rsidR="00EF4A33" w:rsidRPr="00000F5E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000F5E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EF4A33" w:rsidRPr="00000F5E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000F5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wzoru stanowiącego załącznik nr 2</w:t>
      </w:r>
      <w:r w:rsidR="005A51B5" w:rsidRPr="00000F5E">
        <w:rPr>
          <w:rFonts w:ascii="Calibri" w:eastAsia="Times New Roman" w:hAnsi="Calibri" w:cs="Calibri"/>
          <w:kern w:val="2"/>
          <w:lang w:eastAsia="zh-CN"/>
        </w:rPr>
        <w:t>.1</w:t>
      </w:r>
      <w:r w:rsidRPr="00000F5E">
        <w:rPr>
          <w:rFonts w:ascii="Calibri" w:eastAsia="Times New Roman" w:hAnsi="Calibri" w:cs="Calibri"/>
          <w:kern w:val="2"/>
          <w:lang w:eastAsia="zh-CN"/>
        </w:rPr>
        <w:t xml:space="preserve"> do SWZ.</w:t>
      </w:r>
    </w:p>
    <w:p w:rsidR="00896CCD" w:rsidRPr="00000F5E" w:rsidRDefault="00896CCD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5A51B5" w:rsidRDefault="005A51B5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A846F1" w:rsidRPr="00000F5E" w:rsidRDefault="00A846F1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5A51B5" w:rsidRDefault="005A51B5" w:rsidP="004A20E5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5A51B5" w:rsidRPr="00233129" w:rsidRDefault="00A846F1" w:rsidP="00233129">
      <w:pPr>
        <w:spacing w:after="0" w:line="240" w:lineRule="auto"/>
        <w:rPr>
          <w:b/>
        </w:rPr>
      </w:pPr>
      <w:r>
        <w:rPr>
          <w:b/>
        </w:rPr>
        <w:t xml:space="preserve">       </w:t>
      </w:r>
      <w:r>
        <w:rPr>
          <w:b/>
        </w:rPr>
        <w:t>Część 2</w:t>
      </w:r>
      <w:r w:rsidRPr="00842431">
        <w:rPr>
          <w:b/>
        </w:rPr>
        <w:t xml:space="preserve"> – </w:t>
      </w:r>
      <w:r>
        <w:rPr>
          <w:rFonts w:cs="Calibri"/>
          <w:b/>
        </w:rPr>
        <w:t xml:space="preserve"> Bezglutenowy środek spożywczy uzupełniający niedobory białek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5A51B5" w:rsidRPr="00000F5E" w:rsidTr="00000F5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5A51B5" w:rsidRPr="00000F5E" w:rsidRDefault="005A51B5" w:rsidP="00000F5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5A51B5" w:rsidRPr="00000F5E" w:rsidRDefault="005A51B5" w:rsidP="00000F5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000F5E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…………………………….....zł</w:t>
            </w:r>
          </w:p>
          <w:p w:rsidR="005A51B5" w:rsidRPr="00000F5E" w:rsidRDefault="005A51B5" w:rsidP="00000F5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A51B5" w:rsidRPr="00000F5E" w:rsidRDefault="005A51B5" w:rsidP="00000F5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5A51B5" w:rsidRPr="00000F5E" w:rsidRDefault="005A51B5" w:rsidP="00000F5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5A51B5" w:rsidRPr="00000F5E" w:rsidRDefault="005A51B5" w:rsidP="005A51B5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5A51B5" w:rsidRPr="00000F5E" w:rsidRDefault="005A51B5" w:rsidP="005A51B5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wzoru stanowiącego załącznik nr 2.2 do SWZ.</w:t>
      </w:r>
    </w:p>
    <w:p w:rsidR="004A20E5" w:rsidRPr="00000F5E" w:rsidRDefault="004A20E5" w:rsidP="005A51B5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4A20E5" w:rsidRPr="00000F5E" w:rsidRDefault="004A20E5" w:rsidP="004A20E5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000F5E" w:rsidRPr="00000F5E" w:rsidRDefault="004A20E5" w:rsidP="00233129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wzoru stanowiącego załącznik nr 2.5 do SWZ.</w:t>
      </w:r>
    </w:p>
    <w:p w:rsidR="00000F5E" w:rsidRPr="00000F5E" w:rsidRDefault="00000F5E" w:rsidP="00021D2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000F5E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000F5E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000F5E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000F5E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000F5E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Pr="00000F5E">
        <w:rPr>
          <w:rFonts w:ascii="Calibri" w:eastAsia="Times New Roman" w:hAnsi="Calibri" w:cs="Calibri"/>
          <w:kern w:val="2"/>
          <w:lang w:eastAsia="zh-CN"/>
        </w:rPr>
        <w:t>i wzorze umowy.</w:t>
      </w:r>
    </w:p>
    <w:p w:rsidR="00EF4A33" w:rsidRPr="00000F5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</w:t>
      </w:r>
      <w:r w:rsidR="004C0BC6" w:rsidRPr="00000F5E">
        <w:rPr>
          <w:rFonts w:ascii="Calibri" w:eastAsia="Times New Roman" w:hAnsi="Calibri" w:cs="Calibri"/>
          <w:kern w:val="2"/>
          <w:lang w:eastAsia="zh-CN"/>
        </w:rPr>
        <w:t>90</w:t>
      </w:r>
      <w:r w:rsidRPr="00000F5E">
        <w:rPr>
          <w:rFonts w:ascii="Calibri" w:eastAsia="Times New Roman" w:hAnsi="Calibri" w:cs="Calibri"/>
          <w:kern w:val="2"/>
          <w:lang w:eastAsia="zh-CN"/>
        </w:rPr>
        <w:t xml:space="preserve"> dni od upływu terminu otwarcia ofert. </w:t>
      </w:r>
    </w:p>
    <w:p w:rsidR="00EF4A33" w:rsidRPr="00000F5E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000F5E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000F5E">
        <w:rPr>
          <w:rFonts w:ascii="Calibri" w:eastAsia="Times New Roman" w:hAnsi="Calibri" w:cs="Calibri"/>
          <w:kern w:val="2"/>
          <w:lang w:eastAsia="zh-CN"/>
        </w:rPr>
        <w:t xml:space="preserve"> się do podpisania umowy na warunkach określonych we Wzorze Umowy.</w:t>
      </w:r>
    </w:p>
    <w:p w:rsidR="00EF4A33" w:rsidRPr="00000F5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000F5E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000F5E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000F5E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000F5E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000F5E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000F5E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000F5E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000F5E">
        <w:rPr>
          <w:rFonts w:ascii="Calibri" w:eastAsia="Times New Roman" w:hAnsi="Calibri" w:cs="Calibri"/>
          <w:kern w:val="2"/>
          <w:lang w:eastAsia="zh-CN"/>
        </w:rPr>
        <w:t>.</w:t>
      </w:r>
    </w:p>
    <w:p w:rsidR="00EF4A33" w:rsidRPr="00000F5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 xml:space="preserve">Oświadczam/y, że: </w:t>
      </w:r>
    </w:p>
    <w:p w:rsidR="004A20E5" w:rsidRPr="00000F5E" w:rsidRDefault="004A20E5" w:rsidP="004A20E5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EF4A33" w:rsidRPr="00000F5E" w:rsidRDefault="00EF4A33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 xml:space="preserve">b)   w  </w:t>
      </w:r>
      <w:r w:rsidRPr="00000F5E">
        <w:rPr>
          <w:rFonts w:ascii="Calibri" w:eastAsia="Times New Roman" w:hAnsi="Calibri" w:cs="Calibr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000F5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000F5E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000F5E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000F5E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000F5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000F5E">
        <w:rPr>
          <w:rFonts w:ascii="Calibri" w:eastAsia="Times New Roman" w:hAnsi="Calibri" w:cs="Calibri"/>
          <w:iCs/>
          <w:kern w:val="2"/>
          <w:u w:val="single"/>
          <w:lang w:eastAsia="zh-CN"/>
        </w:rPr>
        <w:lastRenderedPageBreak/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000F5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000F5E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000F5E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000F5E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000F5E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:rsidR="006A72BA" w:rsidRPr="00000F5E" w:rsidRDefault="00EF4A33" w:rsidP="008A2D44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000F5E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:rsidR="00EF4A33" w:rsidRPr="00000F5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000F5E">
        <w:rPr>
          <w:rFonts w:ascii="Calibri" w:eastAsia="Times New Roman" w:hAnsi="Calibri" w:cs="Calibr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000F5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000F5E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p w:rsidR="00082E51" w:rsidRPr="00000F5E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B001FF" w:rsidRPr="00000F5E" w:rsidRDefault="00B001FF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000F5E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000F5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000F5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000F5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000F5E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000F5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000F5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000F5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000F5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  <w:tr w:rsidR="00EF4A33" w:rsidRPr="00000F5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000F5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000F5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000F5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</w:tbl>
    <w:p w:rsidR="00EF4A33" w:rsidRPr="00000F5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:rsidR="001A6F07" w:rsidRPr="00000F5E" w:rsidRDefault="00EF4A33" w:rsidP="00227096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:rsidR="00EF4A33" w:rsidRPr="00000F5E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000F5E">
        <w:rPr>
          <w:rFonts w:ascii="Calibri" w:eastAsia="Times New Roman" w:hAnsi="Calibri" w:cs="Calibri"/>
          <w:kern w:val="2"/>
          <w:lang w:eastAsia="zh-CN"/>
        </w:rPr>
        <w:t>…….</w:t>
      </w:r>
    </w:p>
    <w:p w:rsidR="00EF4A33" w:rsidRPr="00000F5E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000F5E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000F5E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000F5E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:rsidR="001A6F07" w:rsidRPr="00000F5E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000F5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000F5E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:rsidR="00EF4A33" w:rsidRPr="00000F5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Pr="00000F5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83ABB" w:rsidRPr="00000F5E" w:rsidRDefault="00183ABB" w:rsidP="0054410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Rodzaj Wykonawcy (właściwe zaznaczyć):</w:t>
      </w:r>
    </w:p>
    <w:p w:rsidR="00183ABB" w:rsidRPr="00000F5E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0F5E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B563B9">
        <w:rPr>
          <w:rFonts w:ascii="Calibri" w:eastAsia="Times New Roman" w:hAnsi="Calibri" w:cs="Calibri"/>
          <w:kern w:val="2"/>
          <w:lang w:eastAsia="zh-CN"/>
        </w:rPr>
      </w:r>
      <w:r w:rsidR="00B563B9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000F5E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000F5E">
        <w:rPr>
          <w:rFonts w:ascii="Calibri" w:eastAsia="Times New Roman" w:hAnsi="Calibri" w:cs="Calibri"/>
          <w:kern w:val="2"/>
          <w:lang w:eastAsia="zh-CN"/>
        </w:rPr>
        <w:t xml:space="preserve"> Mikroprzedsiębiorca;</w:t>
      </w:r>
    </w:p>
    <w:p w:rsidR="00183ABB" w:rsidRPr="00000F5E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0F5E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B563B9">
        <w:rPr>
          <w:rFonts w:ascii="Calibri" w:eastAsia="Times New Roman" w:hAnsi="Calibri" w:cs="Calibri"/>
          <w:kern w:val="2"/>
          <w:lang w:eastAsia="zh-CN"/>
        </w:rPr>
      </w:r>
      <w:r w:rsidR="00B563B9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000F5E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000F5E">
        <w:rPr>
          <w:rFonts w:ascii="Calibri" w:eastAsia="Times New Roman" w:hAnsi="Calibri" w:cs="Calibri"/>
          <w:kern w:val="2"/>
          <w:lang w:eastAsia="zh-CN"/>
        </w:rPr>
        <w:t xml:space="preserve"> Mały przedsiębiorca;</w:t>
      </w:r>
    </w:p>
    <w:p w:rsidR="00183ABB" w:rsidRPr="00000F5E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0F5E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B563B9">
        <w:rPr>
          <w:rFonts w:ascii="Calibri" w:eastAsia="Times New Roman" w:hAnsi="Calibri" w:cs="Calibri"/>
          <w:kern w:val="2"/>
          <w:lang w:eastAsia="zh-CN"/>
        </w:rPr>
      </w:r>
      <w:r w:rsidR="00B563B9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000F5E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000F5E">
        <w:rPr>
          <w:rFonts w:ascii="Calibri" w:eastAsia="Times New Roman" w:hAnsi="Calibri" w:cs="Calibri"/>
          <w:kern w:val="2"/>
          <w:lang w:eastAsia="zh-CN"/>
        </w:rPr>
        <w:t xml:space="preserve"> Średni przedsiębiorca;</w:t>
      </w:r>
    </w:p>
    <w:p w:rsidR="00183ABB" w:rsidRPr="00000F5E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0F5E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B563B9">
        <w:rPr>
          <w:rFonts w:ascii="Calibri" w:eastAsia="Times New Roman" w:hAnsi="Calibri" w:cs="Calibri"/>
          <w:kern w:val="2"/>
          <w:lang w:eastAsia="zh-CN"/>
        </w:rPr>
      </w:r>
      <w:r w:rsidR="00B563B9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000F5E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000F5E">
        <w:rPr>
          <w:rFonts w:ascii="Calibri" w:eastAsia="Times New Roman" w:hAnsi="Calibri" w:cs="Calibri"/>
          <w:kern w:val="2"/>
          <w:lang w:eastAsia="zh-CN"/>
        </w:rPr>
        <w:t xml:space="preserve"> Jednoosobowa działalność gospodarcza;</w:t>
      </w:r>
    </w:p>
    <w:p w:rsidR="00183ABB" w:rsidRPr="00000F5E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0F5E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B563B9">
        <w:rPr>
          <w:rFonts w:ascii="Calibri" w:eastAsia="Times New Roman" w:hAnsi="Calibri" w:cs="Calibri"/>
          <w:kern w:val="2"/>
          <w:lang w:eastAsia="zh-CN"/>
        </w:rPr>
      </w:r>
      <w:r w:rsidR="00B563B9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000F5E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000F5E">
        <w:rPr>
          <w:rFonts w:ascii="Calibri" w:eastAsia="Times New Roman" w:hAnsi="Calibri" w:cs="Calibri"/>
          <w:kern w:val="2"/>
          <w:lang w:eastAsia="zh-CN"/>
        </w:rPr>
        <w:t xml:space="preserve"> Osoba fizyczna nieprowadząca działalności gospodarczej;</w:t>
      </w:r>
    </w:p>
    <w:p w:rsidR="00183ABB" w:rsidRPr="00000F5E" w:rsidRDefault="00183ABB" w:rsidP="00DC7F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0F5E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B563B9">
        <w:rPr>
          <w:rFonts w:ascii="Calibri" w:eastAsia="Times New Roman" w:hAnsi="Calibri" w:cs="Calibri"/>
          <w:kern w:val="2"/>
          <w:lang w:eastAsia="zh-CN"/>
        </w:rPr>
      </w:r>
      <w:r w:rsidR="00B563B9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000F5E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000F5E">
        <w:rPr>
          <w:rFonts w:ascii="Calibri" w:eastAsia="Times New Roman" w:hAnsi="Calibri" w:cs="Calibri"/>
          <w:kern w:val="2"/>
          <w:lang w:eastAsia="zh-CN"/>
        </w:rPr>
        <w:t xml:space="preserve"> Inny rodzaj ………………………………………………. (proszę wskazać jaki).</w:t>
      </w:r>
    </w:p>
    <w:p w:rsidR="001A6F07" w:rsidRPr="00000F5E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000F5E">
        <w:rPr>
          <w:rFonts w:ascii="Calibri" w:eastAsia="Calibri" w:hAnsi="Calibri" w:cs="Calibri"/>
          <w:kern w:val="2"/>
          <w:lang w:eastAsia="zh-CN"/>
        </w:rPr>
        <w:t>Zgodnie z artykułem 2 załącznika nr I do rozporządzenia Komisji (UE) nr 651/</w:t>
      </w:r>
      <w:r w:rsidR="004B7692">
        <w:rPr>
          <w:rFonts w:ascii="Calibri" w:eastAsia="Calibri" w:hAnsi="Calibri" w:cs="Calibri"/>
          <w:kern w:val="2"/>
          <w:lang w:eastAsia="zh-CN"/>
        </w:rPr>
        <w:t>2014 z dnia 17 czerwca 2014 r.:</w:t>
      </w:r>
    </w:p>
    <w:p w:rsidR="00EF4A33" w:rsidRPr="00000F5E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000F5E">
        <w:rPr>
          <w:rFonts w:ascii="Calibri" w:eastAsia="Calibri" w:hAnsi="Calibri" w:cs="Calibr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000F5E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000F5E">
        <w:rPr>
          <w:rFonts w:ascii="Calibri" w:eastAsia="Calibri" w:hAnsi="Calibri" w:cs="Calibri"/>
          <w:kern w:val="2"/>
          <w:lang w:eastAsia="zh-CN"/>
        </w:rPr>
        <w:t xml:space="preserve">małe przedsiębiorstwo definiuje się jako przedsiębiorstwo, które zatrudnia mniej niż 50 </w:t>
      </w:r>
      <w:r w:rsidRPr="00000F5E">
        <w:rPr>
          <w:rFonts w:ascii="Calibri" w:eastAsia="Calibri" w:hAnsi="Calibri" w:cs="Calibri"/>
          <w:kern w:val="2"/>
          <w:lang w:eastAsia="zh-CN"/>
        </w:rPr>
        <w:lastRenderedPageBreak/>
        <w:t>pracowników i którego roczny obrót lub roczna suma bilansowa nie przekracza 10 milionów EUR,</w:t>
      </w:r>
    </w:p>
    <w:p w:rsidR="005A51B5" w:rsidRDefault="00EF4A33" w:rsidP="005A51B5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000F5E">
        <w:rPr>
          <w:rFonts w:ascii="Calibri" w:eastAsia="Calibri" w:hAnsi="Calibri" w:cs="Calibr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4B7692" w:rsidRPr="004B7692" w:rsidRDefault="004B7692" w:rsidP="004B7692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</w:p>
    <w:p w:rsidR="00EF4A33" w:rsidRPr="00000F5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:rsidR="00EF4A33" w:rsidRPr="00000F5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1) Kosztorys O</w:t>
      </w:r>
      <w:r w:rsidR="00EF4A33" w:rsidRPr="00000F5E">
        <w:rPr>
          <w:rFonts w:ascii="Calibri" w:eastAsia="Times New Roman" w:hAnsi="Calibri" w:cs="Calibri"/>
          <w:kern w:val="2"/>
          <w:lang w:eastAsia="zh-CN"/>
        </w:rPr>
        <w:t>fertowy</w:t>
      </w:r>
      <w:r w:rsidR="00DC7FBB" w:rsidRPr="00000F5E">
        <w:rPr>
          <w:rFonts w:ascii="Calibri" w:eastAsia="Times New Roman" w:hAnsi="Calibri" w:cs="Calibri"/>
          <w:kern w:val="2"/>
          <w:lang w:eastAsia="zh-CN"/>
        </w:rPr>
        <w:t xml:space="preserve"> (</w:t>
      </w:r>
      <w:r w:rsidR="00227096" w:rsidRPr="00000F5E">
        <w:rPr>
          <w:rFonts w:ascii="Calibri" w:eastAsia="Times New Roman" w:hAnsi="Calibri" w:cs="Calibri"/>
          <w:kern w:val="2"/>
          <w:lang w:eastAsia="zh-CN"/>
        </w:rPr>
        <w:t>Załącznik nr 2</w:t>
      </w:r>
      <w:r w:rsidR="005A51B5" w:rsidRPr="00000F5E">
        <w:rPr>
          <w:rFonts w:ascii="Calibri" w:eastAsia="Times New Roman" w:hAnsi="Calibri" w:cs="Calibri"/>
          <w:kern w:val="2"/>
          <w:lang w:eastAsia="zh-CN"/>
        </w:rPr>
        <w:t>.1 – 2.</w:t>
      </w:r>
      <w:r w:rsidR="00A846F1">
        <w:rPr>
          <w:rFonts w:ascii="Calibri" w:eastAsia="Times New Roman" w:hAnsi="Calibri" w:cs="Calibri"/>
          <w:kern w:val="2"/>
          <w:lang w:eastAsia="zh-CN"/>
        </w:rPr>
        <w:t>2</w:t>
      </w:r>
      <w:r w:rsidR="006A72BA" w:rsidRPr="00000F5E">
        <w:rPr>
          <w:rFonts w:ascii="Calibri" w:eastAsia="Times New Roman" w:hAnsi="Calibri" w:cs="Calibri"/>
          <w:kern w:val="2"/>
          <w:lang w:eastAsia="zh-CN"/>
        </w:rPr>
        <w:t>, podpisany przez przedstawiciela Wykonawcy</w:t>
      </w:r>
      <w:r w:rsidR="00EF4A33" w:rsidRPr="00000F5E">
        <w:rPr>
          <w:rFonts w:ascii="Calibri" w:eastAsia="Times New Roman" w:hAnsi="Calibri" w:cs="Calibri"/>
          <w:kern w:val="2"/>
          <w:lang w:eastAsia="zh-CN"/>
        </w:rPr>
        <w:t>);</w:t>
      </w:r>
    </w:p>
    <w:p w:rsidR="00896CCD" w:rsidRPr="00000F5E" w:rsidRDefault="00896CCD" w:rsidP="00896CCD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000F5E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</w:p>
    <w:p w:rsidR="00896CCD" w:rsidRPr="00000F5E" w:rsidRDefault="00227096" w:rsidP="00896CCD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000F5E">
        <w:rPr>
          <w:rFonts w:ascii="Calibri" w:eastAsia="Times New Roman" w:hAnsi="Calibri" w:cs="Calibri"/>
          <w:color w:val="000000"/>
          <w:kern w:val="2"/>
          <w:lang w:eastAsia="zh-CN"/>
        </w:rPr>
        <w:t>3</w:t>
      </w:r>
      <w:r w:rsidR="00896CCD" w:rsidRPr="00000F5E">
        <w:rPr>
          <w:rFonts w:ascii="Calibri" w:eastAsia="Times New Roman" w:hAnsi="Calibri" w:cs="Calibri"/>
          <w:color w:val="000000"/>
          <w:kern w:val="2"/>
          <w:lang w:eastAsia="zh-CN"/>
        </w:rPr>
        <w:t xml:space="preserve">) </w:t>
      </w:r>
      <w:r w:rsidR="00896CCD" w:rsidRPr="00000F5E">
        <w:rPr>
          <w:rFonts w:ascii="Calibri" w:hAnsi="Calibri" w:cs="Calibri"/>
        </w:rPr>
        <w:t>Załącznik nr 6 – Klauzula informacyjna.</w:t>
      </w:r>
    </w:p>
    <w:p w:rsidR="00896CCD" w:rsidRPr="00000F5E" w:rsidRDefault="00227096" w:rsidP="00896CCD">
      <w:pPr>
        <w:pStyle w:val="Akapitzlist4"/>
        <w:tabs>
          <w:tab w:val="left" w:pos="285"/>
        </w:tabs>
        <w:spacing w:after="0"/>
        <w:ind w:left="0"/>
        <w:rPr>
          <w:rFonts w:cs="Calibri"/>
          <w:kern w:val="2"/>
          <w:lang w:eastAsia="pl-PL"/>
        </w:rPr>
      </w:pPr>
      <w:r w:rsidRPr="00000F5E">
        <w:rPr>
          <w:rFonts w:cs="Calibri"/>
          <w:kern w:val="2"/>
          <w:lang w:eastAsia="pl-PL"/>
        </w:rPr>
        <w:t>4</w:t>
      </w:r>
      <w:r w:rsidR="00896CCD" w:rsidRPr="00000F5E">
        <w:rPr>
          <w:rFonts w:cs="Calibri"/>
          <w:kern w:val="2"/>
          <w:lang w:eastAsia="pl-PL"/>
        </w:rPr>
        <w:t>) Załącznik nr 7 - Oświadczenie podmiotu udostępniającego zasoby uwzględniające regulacje sankcyjne-  (jeżeli dotyczy).</w:t>
      </w:r>
    </w:p>
    <w:p w:rsidR="00EF4A33" w:rsidRPr="00000F5E" w:rsidRDefault="00227096" w:rsidP="00227096">
      <w:pPr>
        <w:pStyle w:val="Akapitzlist4"/>
        <w:tabs>
          <w:tab w:val="left" w:pos="285"/>
        </w:tabs>
        <w:spacing w:after="0"/>
        <w:ind w:left="0"/>
        <w:rPr>
          <w:rFonts w:cs="Calibri"/>
        </w:rPr>
      </w:pPr>
      <w:r w:rsidRPr="00000F5E">
        <w:rPr>
          <w:rFonts w:cs="Calibri"/>
          <w:kern w:val="2"/>
          <w:lang w:eastAsia="pl-PL"/>
        </w:rPr>
        <w:t xml:space="preserve">5) </w:t>
      </w:r>
      <w:r w:rsidRPr="00000F5E">
        <w:rPr>
          <w:rFonts w:cs="Calibri"/>
          <w:lang w:eastAsia="pl-PL"/>
        </w:rPr>
        <w:t>Oświadczenie podmiotu udostępniającego zasoby uwzględniające regulacje sankcyjne (jeżeli dotyczy) - Załącznik Nr 8 do SWZ</w:t>
      </w:r>
    </w:p>
    <w:p w:rsidR="00EF4A33" w:rsidRPr="00000F5E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83ABB" w:rsidRPr="00000F5E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0F5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kern w:val="2"/>
          <w:lang w:eastAsia="zh-CN"/>
        </w:rPr>
        <w:t>…..............................................................................................</w:t>
      </w:r>
    </w:p>
    <w:p w:rsidR="00EF4A33" w:rsidRPr="00000F5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i/>
          <w:iCs/>
          <w:kern w:val="2"/>
          <w:lang w:eastAsia="zh-CN"/>
        </w:rPr>
        <w:t>(data i czytelny podpis uprawnionego przedstawiciela(i) Wykonawcy)</w:t>
      </w:r>
    </w:p>
    <w:p w:rsidR="00183ABB" w:rsidRPr="00000F5E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</w:pPr>
    </w:p>
    <w:p w:rsidR="00EF4A33" w:rsidRPr="00000F5E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000F5E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:rsidR="00000F5E" w:rsidRPr="00000F5E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000F5E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000F5E" w:rsidRPr="00000F5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3B9" w:rsidRDefault="00B563B9" w:rsidP="00EF4A33">
      <w:pPr>
        <w:spacing w:after="0" w:line="240" w:lineRule="auto"/>
      </w:pPr>
      <w:r>
        <w:separator/>
      </w:r>
    </w:p>
  </w:endnote>
  <w:endnote w:type="continuationSeparator" w:id="0">
    <w:p w:rsidR="00B563B9" w:rsidRDefault="00B563B9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000F5E" w:rsidRDefault="00000F5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6F1">
          <w:rPr>
            <w:noProof/>
          </w:rPr>
          <w:t>1</w:t>
        </w:r>
        <w:r>
          <w:fldChar w:fldCharType="end"/>
        </w:r>
      </w:p>
    </w:sdtContent>
  </w:sdt>
  <w:p w:rsidR="00000F5E" w:rsidRDefault="00000F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3B9" w:rsidRDefault="00B563B9" w:rsidP="00EF4A33">
      <w:pPr>
        <w:spacing w:after="0" w:line="240" w:lineRule="auto"/>
      </w:pPr>
      <w:r>
        <w:separator/>
      </w:r>
    </w:p>
  </w:footnote>
  <w:footnote w:type="continuationSeparator" w:id="0">
    <w:p w:rsidR="00B563B9" w:rsidRDefault="00B563B9" w:rsidP="00EF4A33">
      <w:pPr>
        <w:spacing w:after="0" w:line="240" w:lineRule="auto"/>
      </w:pPr>
      <w:r>
        <w:continuationSeparator/>
      </w:r>
    </w:p>
  </w:footnote>
  <w:footnote w:id="1">
    <w:p w:rsidR="00000F5E" w:rsidRDefault="00000F5E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00F5E" w:rsidRDefault="00000F5E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2E093A1C"/>
    <w:multiLevelType w:val="hybridMultilevel"/>
    <w:tmpl w:val="37C04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27377"/>
    <w:multiLevelType w:val="hybridMultilevel"/>
    <w:tmpl w:val="6058657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0F5E"/>
    <w:rsid w:val="00021D27"/>
    <w:rsid w:val="00043A64"/>
    <w:rsid w:val="00054BFE"/>
    <w:rsid w:val="00082E51"/>
    <w:rsid w:val="000F71FF"/>
    <w:rsid w:val="001118FC"/>
    <w:rsid w:val="0015332A"/>
    <w:rsid w:val="00183ABB"/>
    <w:rsid w:val="00192697"/>
    <w:rsid w:val="001A6F07"/>
    <w:rsid w:val="001F15C4"/>
    <w:rsid w:val="00227096"/>
    <w:rsid w:val="00233129"/>
    <w:rsid w:val="00246159"/>
    <w:rsid w:val="00265B4D"/>
    <w:rsid w:val="00295041"/>
    <w:rsid w:val="002C38C7"/>
    <w:rsid w:val="003026DB"/>
    <w:rsid w:val="00331EE3"/>
    <w:rsid w:val="0033583B"/>
    <w:rsid w:val="003625B4"/>
    <w:rsid w:val="003957BA"/>
    <w:rsid w:val="003D54EE"/>
    <w:rsid w:val="0044697F"/>
    <w:rsid w:val="004662EF"/>
    <w:rsid w:val="004A20E5"/>
    <w:rsid w:val="004B7692"/>
    <w:rsid w:val="004C0BC6"/>
    <w:rsid w:val="004D6D33"/>
    <w:rsid w:val="0050418D"/>
    <w:rsid w:val="0052080C"/>
    <w:rsid w:val="0054410B"/>
    <w:rsid w:val="005512DD"/>
    <w:rsid w:val="005A51B5"/>
    <w:rsid w:val="005B6A60"/>
    <w:rsid w:val="005D0A4B"/>
    <w:rsid w:val="006205D8"/>
    <w:rsid w:val="006A72BA"/>
    <w:rsid w:val="00795E5D"/>
    <w:rsid w:val="008100EE"/>
    <w:rsid w:val="008301F6"/>
    <w:rsid w:val="00896CCD"/>
    <w:rsid w:val="008A2D44"/>
    <w:rsid w:val="008C4AE2"/>
    <w:rsid w:val="008E05F5"/>
    <w:rsid w:val="008F355E"/>
    <w:rsid w:val="00954CDA"/>
    <w:rsid w:val="00956ADB"/>
    <w:rsid w:val="00980101"/>
    <w:rsid w:val="00A271A6"/>
    <w:rsid w:val="00A846F1"/>
    <w:rsid w:val="00A979F9"/>
    <w:rsid w:val="00B001FF"/>
    <w:rsid w:val="00B0242C"/>
    <w:rsid w:val="00B563B9"/>
    <w:rsid w:val="00B82276"/>
    <w:rsid w:val="00C9464D"/>
    <w:rsid w:val="00CA64F2"/>
    <w:rsid w:val="00CB43E6"/>
    <w:rsid w:val="00D61A04"/>
    <w:rsid w:val="00DB6332"/>
    <w:rsid w:val="00DC7FBB"/>
    <w:rsid w:val="00DD50BD"/>
    <w:rsid w:val="00DE0ECD"/>
    <w:rsid w:val="00E2695B"/>
    <w:rsid w:val="00E337ED"/>
    <w:rsid w:val="00EE2F7A"/>
    <w:rsid w:val="00EF4A33"/>
    <w:rsid w:val="00F47F64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896CCD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rsid w:val="00896CCD"/>
  </w:style>
  <w:style w:type="paragraph" w:customStyle="1" w:styleId="Akapitzlist4">
    <w:name w:val="Akapit z listą4"/>
    <w:basedOn w:val="Normalny"/>
    <w:rsid w:val="00896CCD"/>
    <w:pPr>
      <w:suppressAutoHyphens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1076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41</cp:revision>
  <cp:lastPrinted>2024-06-03T07:40:00Z</cp:lastPrinted>
  <dcterms:created xsi:type="dcterms:W3CDTF">2021-01-30T18:42:00Z</dcterms:created>
  <dcterms:modified xsi:type="dcterms:W3CDTF">2024-06-03T07:41:00Z</dcterms:modified>
</cp:coreProperties>
</file>