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7D7F5" w14:textId="77777777" w:rsidR="006B0CD6" w:rsidRDefault="006B0CD6" w:rsidP="001B6613">
      <w:pPr>
        <w:spacing w:line="360" w:lineRule="auto"/>
        <w:rPr>
          <w:b/>
          <w:sz w:val="24"/>
          <w:szCs w:val="24"/>
        </w:rPr>
      </w:pPr>
    </w:p>
    <w:p w14:paraId="34B8A9D0" w14:textId="208AB113" w:rsidR="008F2CE1" w:rsidRPr="00F05DB4" w:rsidRDefault="008F2CE1" w:rsidP="001B6613">
      <w:pPr>
        <w:spacing w:line="360" w:lineRule="auto"/>
        <w:rPr>
          <w:b/>
          <w:sz w:val="24"/>
          <w:szCs w:val="24"/>
        </w:rPr>
      </w:pPr>
      <w:r w:rsidRPr="00F05DB4">
        <w:rPr>
          <w:b/>
          <w:sz w:val="24"/>
          <w:szCs w:val="24"/>
        </w:rPr>
        <w:t>Wykonawca:</w:t>
      </w:r>
    </w:p>
    <w:p w14:paraId="582F3E97" w14:textId="77777777" w:rsidR="00F52117" w:rsidRPr="00F05DB4" w:rsidRDefault="00F52117" w:rsidP="001B6613">
      <w:pPr>
        <w:spacing w:line="360" w:lineRule="auto"/>
        <w:ind w:right="5670"/>
        <w:jc w:val="center"/>
        <w:rPr>
          <w:sz w:val="24"/>
          <w:szCs w:val="24"/>
        </w:rPr>
      </w:pPr>
    </w:p>
    <w:p w14:paraId="2B57690E" w14:textId="64CAEE92" w:rsidR="007301E4" w:rsidRPr="00F05DB4" w:rsidRDefault="007301E4" w:rsidP="001B6613">
      <w:pPr>
        <w:spacing w:line="360" w:lineRule="auto"/>
        <w:ind w:right="5670"/>
        <w:jc w:val="center"/>
        <w:rPr>
          <w:sz w:val="24"/>
          <w:szCs w:val="24"/>
        </w:rPr>
      </w:pPr>
      <w:r w:rsidRPr="00F05DB4">
        <w:rPr>
          <w:sz w:val="24"/>
          <w:szCs w:val="24"/>
        </w:rPr>
        <w:t>........................................................</w:t>
      </w:r>
    </w:p>
    <w:p w14:paraId="5366056B" w14:textId="77777777" w:rsidR="005523C8" w:rsidRPr="00DF3878" w:rsidRDefault="0031278F" w:rsidP="001B6613">
      <w:pPr>
        <w:spacing w:line="360" w:lineRule="auto"/>
        <w:ind w:right="5670"/>
        <w:jc w:val="center"/>
      </w:pPr>
      <w:r w:rsidRPr="00DF3878">
        <w:t>(pieczątka wykonawcy</w:t>
      </w:r>
      <w:r w:rsidR="007301E4" w:rsidRPr="00DF3878">
        <w:t>)</w:t>
      </w:r>
    </w:p>
    <w:p w14:paraId="0BEAB0B7" w14:textId="77777777" w:rsidR="0004116B" w:rsidRPr="00F05DB4" w:rsidRDefault="0004116B" w:rsidP="001B6613">
      <w:pPr>
        <w:spacing w:line="360" w:lineRule="auto"/>
        <w:ind w:left="5103"/>
        <w:rPr>
          <w:sz w:val="24"/>
          <w:szCs w:val="24"/>
        </w:rPr>
      </w:pPr>
    </w:p>
    <w:p w14:paraId="458A23F6" w14:textId="77777777" w:rsidR="008F2CE1" w:rsidRPr="00F05DB4" w:rsidRDefault="008F2CE1" w:rsidP="001B6613">
      <w:pPr>
        <w:spacing w:line="360" w:lineRule="auto"/>
        <w:rPr>
          <w:sz w:val="24"/>
          <w:szCs w:val="24"/>
          <w:u w:val="single"/>
        </w:rPr>
      </w:pPr>
      <w:r w:rsidRPr="00F05DB4">
        <w:rPr>
          <w:sz w:val="24"/>
          <w:szCs w:val="24"/>
          <w:u w:val="single"/>
        </w:rPr>
        <w:t>reprezentowany przez:</w:t>
      </w:r>
    </w:p>
    <w:p w14:paraId="5F927925" w14:textId="505A650E" w:rsidR="008F2CE1" w:rsidRPr="00F05DB4" w:rsidRDefault="008F2CE1" w:rsidP="001B6613">
      <w:pPr>
        <w:spacing w:before="240" w:line="360" w:lineRule="auto"/>
        <w:ind w:right="5243"/>
        <w:jc w:val="both"/>
        <w:rPr>
          <w:sz w:val="24"/>
          <w:szCs w:val="24"/>
        </w:rPr>
      </w:pPr>
      <w:r w:rsidRPr="00F05DB4">
        <w:rPr>
          <w:sz w:val="24"/>
          <w:szCs w:val="24"/>
        </w:rPr>
        <w:t>1.………………………………………</w:t>
      </w:r>
    </w:p>
    <w:p w14:paraId="113E660C" w14:textId="5303B598" w:rsidR="008F2CE1" w:rsidRPr="00F05DB4" w:rsidRDefault="008F2CE1" w:rsidP="001B6613">
      <w:pPr>
        <w:spacing w:before="240" w:line="360" w:lineRule="auto"/>
        <w:ind w:right="5243"/>
        <w:rPr>
          <w:sz w:val="24"/>
          <w:szCs w:val="24"/>
        </w:rPr>
      </w:pPr>
      <w:r w:rsidRPr="00F05DB4">
        <w:rPr>
          <w:sz w:val="24"/>
          <w:szCs w:val="24"/>
        </w:rPr>
        <w:t>2.………………………………………</w:t>
      </w:r>
    </w:p>
    <w:p w14:paraId="21DD9987" w14:textId="77777777" w:rsidR="008F2CE1" w:rsidRPr="00DF3878" w:rsidRDefault="008F2CE1" w:rsidP="001B6613">
      <w:pPr>
        <w:spacing w:line="360" w:lineRule="auto"/>
        <w:ind w:right="4960"/>
        <w:rPr>
          <w:i/>
        </w:rPr>
      </w:pPr>
      <w:r w:rsidRPr="00DF3878">
        <w:rPr>
          <w:i/>
        </w:rPr>
        <w:t xml:space="preserve"> (imię, nazwisko, stanowisko/podstawa do reprezentacji)</w:t>
      </w:r>
    </w:p>
    <w:p w14:paraId="32126ED8" w14:textId="77777777" w:rsidR="007301E4" w:rsidRPr="00F05DB4" w:rsidRDefault="007301E4" w:rsidP="001B6613">
      <w:pPr>
        <w:spacing w:before="360" w:line="360" w:lineRule="auto"/>
        <w:jc w:val="center"/>
        <w:rPr>
          <w:b/>
          <w:sz w:val="24"/>
          <w:szCs w:val="24"/>
        </w:rPr>
      </w:pPr>
      <w:r w:rsidRPr="00F05DB4">
        <w:rPr>
          <w:b/>
          <w:sz w:val="24"/>
          <w:szCs w:val="24"/>
        </w:rPr>
        <w:t>O  F  E  R  T  A</w:t>
      </w:r>
    </w:p>
    <w:p w14:paraId="3C264068" w14:textId="405ABB33" w:rsidR="00FB0C15" w:rsidRPr="00F05DB4" w:rsidRDefault="00F52117" w:rsidP="001B6613">
      <w:pPr>
        <w:spacing w:line="360" w:lineRule="auto"/>
        <w:jc w:val="both"/>
        <w:rPr>
          <w:sz w:val="24"/>
          <w:szCs w:val="24"/>
        </w:rPr>
      </w:pPr>
      <w:r w:rsidRPr="00F05DB4">
        <w:rPr>
          <w:sz w:val="24"/>
          <w:szCs w:val="24"/>
        </w:rPr>
        <w:t>W odpowiedzi na ogłoszone postępowanie zakupowe</w:t>
      </w:r>
      <w:r w:rsidR="008719D1" w:rsidRPr="00F05DB4">
        <w:rPr>
          <w:sz w:val="24"/>
          <w:szCs w:val="24"/>
        </w:rPr>
        <w:t xml:space="preserve"> </w:t>
      </w:r>
      <w:proofErr w:type="spellStart"/>
      <w:r w:rsidR="008719D1" w:rsidRPr="00F05DB4">
        <w:rPr>
          <w:sz w:val="24"/>
          <w:szCs w:val="24"/>
        </w:rPr>
        <w:t>pn</w:t>
      </w:r>
      <w:proofErr w:type="spellEnd"/>
      <w:r w:rsidR="008719D1" w:rsidRPr="00F05DB4">
        <w:rPr>
          <w:sz w:val="24"/>
          <w:szCs w:val="24"/>
        </w:rPr>
        <w:t xml:space="preserve">: </w:t>
      </w:r>
      <w:r w:rsidRPr="00F05DB4">
        <w:rPr>
          <w:b/>
          <w:sz w:val="24"/>
          <w:szCs w:val="24"/>
        </w:rPr>
        <w:t xml:space="preserve">,,Renowacja zabytkowych obiektów na terenie gminy Wołczyn” </w:t>
      </w:r>
      <w:bookmarkStart w:id="0" w:name="_Hlk144972367"/>
      <w:r w:rsidR="003B09B0" w:rsidRPr="00F05DB4">
        <w:rPr>
          <w:sz w:val="24"/>
          <w:szCs w:val="24"/>
        </w:rPr>
        <w:t>przedkładam/</w:t>
      </w:r>
      <w:r w:rsidR="00FB0C15" w:rsidRPr="00F05DB4">
        <w:rPr>
          <w:sz w:val="24"/>
          <w:szCs w:val="24"/>
        </w:rPr>
        <w:t>przedkładamy</w:t>
      </w:r>
      <w:r w:rsidR="003B09B0" w:rsidRPr="00F05DB4">
        <w:rPr>
          <w:sz w:val="24"/>
          <w:szCs w:val="24"/>
        </w:rPr>
        <w:t>*</w:t>
      </w:r>
      <w:r w:rsidR="00FB0C15" w:rsidRPr="00F05DB4">
        <w:rPr>
          <w:sz w:val="24"/>
          <w:szCs w:val="24"/>
        </w:rPr>
        <w:t xml:space="preserve"> niniejszą ofertę:</w:t>
      </w:r>
    </w:p>
    <w:bookmarkEnd w:id="0"/>
    <w:p w14:paraId="764B2154" w14:textId="77777777" w:rsidR="002856F2" w:rsidRPr="002856F2" w:rsidRDefault="002856F2" w:rsidP="001B6613">
      <w:pPr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 xml:space="preserve">Oferta jest złożona przez: </w:t>
      </w:r>
    </w:p>
    <w:p w14:paraId="3B4A8196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.................................................................................................................................................</w:t>
      </w:r>
    </w:p>
    <w:p w14:paraId="345A366D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 xml:space="preserve">NIP/PESEL: .............................,   REGON: .............................., KRS/CEIDG: ……………...,        </w:t>
      </w:r>
    </w:p>
    <w:p w14:paraId="03E6D2C3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Zarejestrowany adres (siedziba) Wykonawcy:</w:t>
      </w:r>
    </w:p>
    <w:p w14:paraId="49302A2D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ul. ...................................,     kod pocztowy: ......................, miejscowość: ................................</w:t>
      </w:r>
    </w:p>
    <w:p w14:paraId="57CEE80C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powiat: ..............................,    województwo: .......................,  kraj: ………………………..,</w:t>
      </w:r>
    </w:p>
    <w:p w14:paraId="37A8FD2F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Dane kontaktowe Wykonawcy:</w:t>
      </w:r>
    </w:p>
    <w:p w14:paraId="6905D255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 xml:space="preserve">telefon: ..............................,    </w:t>
      </w:r>
    </w:p>
    <w:p w14:paraId="1F62F40D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działającego w imieniu:</w:t>
      </w:r>
    </w:p>
    <w:p w14:paraId="32396327" w14:textId="77777777" w:rsidR="002856F2" w:rsidRPr="002856F2" w:rsidRDefault="002856F2" w:rsidP="001B6613">
      <w:pPr>
        <w:numPr>
          <w:ilvl w:val="0"/>
          <w:numId w:val="23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własnym*</w:t>
      </w:r>
    </w:p>
    <w:p w14:paraId="5E9D8D22" w14:textId="77777777" w:rsidR="002856F2" w:rsidRPr="002856F2" w:rsidRDefault="002856F2" w:rsidP="001B6613">
      <w:pPr>
        <w:numPr>
          <w:ilvl w:val="0"/>
          <w:numId w:val="23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spółki cywilnej* składającej się z:</w:t>
      </w:r>
    </w:p>
    <w:p w14:paraId="5D3C3382" w14:textId="77777777" w:rsidR="002856F2" w:rsidRPr="002856F2" w:rsidRDefault="002856F2" w:rsidP="001B6613">
      <w:pPr>
        <w:numPr>
          <w:ilvl w:val="0"/>
          <w:numId w:val="19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…………………………………………..……………...…………………………...…………………………………………………………………………………………</w:t>
      </w:r>
    </w:p>
    <w:p w14:paraId="6990DA1E" w14:textId="77777777" w:rsidR="002856F2" w:rsidRPr="002856F2" w:rsidRDefault="002856F2" w:rsidP="001B6613">
      <w:pPr>
        <w:numPr>
          <w:ilvl w:val="0"/>
          <w:numId w:val="19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……………………………………………………..………………………………..…………………………………………………………………………………………</w:t>
      </w:r>
    </w:p>
    <w:p w14:paraId="750C8D35" w14:textId="77777777" w:rsidR="002856F2" w:rsidRPr="002856F2" w:rsidRDefault="002856F2" w:rsidP="001B6613">
      <w:pPr>
        <w:numPr>
          <w:ilvl w:val="0"/>
          <w:numId w:val="20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lastRenderedPageBreak/>
        <w:t>konsorcjum* utworzonego z:</w:t>
      </w:r>
    </w:p>
    <w:p w14:paraId="7D922210" w14:textId="77777777" w:rsidR="002856F2" w:rsidRPr="002856F2" w:rsidRDefault="002856F2" w:rsidP="001B6613">
      <w:pPr>
        <w:numPr>
          <w:ilvl w:val="0"/>
          <w:numId w:val="22"/>
        </w:numPr>
        <w:suppressAutoHyphens/>
        <w:overflowPunct w:val="0"/>
        <w:autoSpaceDE w:val="0"/>
        <w:spacing w:line="360" w:lineRule="auto"/>
        <w:ind w:left="851" w:hanging="284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Lidera:.....................................................................................................................................................................................................................................................................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31AABC" w14:textId="77777777" w:rsidR="002856F2" w:rsidRPr="002856F2" w:rsidRDefault="002856F2" w:rsidP="001B6613">
      <w:pPr>
        <w:numPr>
          <w:ilvl w:val="0"/>
          <w:numId w:val="22"/>
        </w:numPr>
        <w:suppressAutoHyphens/>
        <w:overflowPunct w:val="0"/>
        <w:autoSpaceDE w:val="0"/>
        <w:spacing w:line="360" w:lineRule="auto"/>
        <w:ind w:left="851" w:hanging="284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Partnera:.................................................................................................................................................................................................................................................................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A918E9" w14:textId="6DEBDF3E" w:rsidR="00D85402" w:rsidRPr="00F05DB4" w:rsidRDefault="002856F2" w:rsidP="001B6613">
      <w:pPr>
        <w:numPr>
          <w:ilvl w:val="0"/>
          <w:numId w:val="2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Wykonawca jest mikro/małym/średnim przedsiębiorcą</w:t>
      </w:r>
      <w:r w:rsidRPr="002856F2">
        <w:rPr>
          <w:sz w:val="24"/>
          <w:szCs w:val="24"/>
          <w:vertAlign w:val="superscript"/>
          <w:lang w:eastAsia="zh-CN"/>
        </w:rPr>
        <w:footnoteReference w:id="1"/>
      </w:r>
    </w:p>
    <w:p w14:paraId="7005855B" w14:textId="1AD69592" w:rsidR="002856F2" w:rsidRPr="00F05DB4" w:rsidRDefault="002856F2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F05DB4">
        <w:t xml:space="preserve">Oświadczam/Oświadczamy, że przed sporządzeniem niniejszej oferty zapoznałem/ zapoznaliśmy się </w:t>
      </w:r>
      <w:r w:rsidR="00B37ADA">
        <w:t>z opisem przedmiotu zamówienia</w:t>
      </w:r>
      <w:r w:rsidRPr="00F05DB4">
        <w:t xml:space="preserve"> dla niniejszego zadania.</w:t>
      </w:r>
    </w:p>
    <w:p w14:paraId="1ED9EA4C" w14:textId="77777777" w:rsidR="002856F2" w:rsidRPr="00F05DB4" w:rsidRDefault="002856F2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F05DB4">
        <w:t>Oświadczam/Oświadczamy, że cena oferty obejmuje wszystkie koszty związane z wykonaniem niniejszego zamówienia.</w:t>
      </w:r>
    </w:p>
    <w:p w14:paraId="546381B9" w14:textId="77777777" w:rsidR="002856F2" w:rsidRPr="00F05DB4" w:rsidRDefault="002856F2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F05DB4">
        <w:t>Oświadczam/Oświadczamy, że akceptuję/akceptujemy wszystkie postanowienia, które zostały zawarte w „projekcie umowy” opracowanym dla niniejszego postępowania i zobowiązuję/zobowiązujemy się, w przypadku wybrania naszej oferty, do zawarcia umowy zgodnej z niniejszymi postanowieniami w terminie wyznaczonym przez Zmawiającego.</w:t>
      </w:r>
    </w:p>
    <w:p w14:paraId="366436BB" w14:textId="77777777" w:rsidR="00F05DB4" w:rsidRDefault="00F05DB4" w:rsidP="001B6613">
      <w:pPr>
        <w:pStyle w:val="Akapitzlist"/>
        <w:numPr>
          <w:ilvl w:val="0"/>
          <w:numId w:val="24"/>
        </w:numPr>
        <w:spacing w:line="360" w:lineRule="auto"/>
      </w:pPr>
      <w:r w:rsidRPr="00F05DB4">
        <w:t>Oferuję/Oferujemy wykonanie przedmiotu zamówienia za wynagrodzeniem:</w:t>
      </w:r>
      <w:bookmarkStart w:id="1" w:name="_Hlk54340507"/>
    </w:p>
    <w:p w14:paraId="34B1E946" w14:textId="0CA80840" w:rsidR="00F05DB4" w:rsidRPr="001B6613" w:rsidRDefault="001B6613" w:rsidP="001B6613">
      <w:pPr>
        <w:pStyle w:val="Akapitzlist"/>
        <w:spacing w:line="360" w:lineRule="auto"/>
        <w:ind w:left="360"/>
        <w:jc w:val="both"/>
        <w:rPr>
          <w:b/>
          <w:bCs/>
        </w:rPr>
      </w:pPr>
      <w:r w:rsidRPr="001B6613">
        <w:rPr>
          <w:b/>
          <w:bCs/>
        </w:rPr>
        <w:t>Część I: Prace konserwatorskie w kościele Narodzenia Najświętszej Maryi Panny w Brzezinkach – konserwacja stropu polichromowanego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5439"/>
      </w:tblGrid>
      <w:tr w:rsidR="00F05DB4" w:rsidRPr="00F05DB4" w14:paraId="2E000218" w14:textId="77777777" w:rsidTr="00E40872">
        <w:trPr>
          <w:trHeight w:val="493"/>
          <w:jc w:val="center"/>
        </w:trPr>
        <w:tc>
          <w:tcPr>
            <w:tcW w:w="2608" w:type="dxa"/>
            <w:shd w:val="clear" w:color="auto" w:fill="auto"/>
          </w:tcPr>
          <w:p w14:paraId="6DBC682B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  <w:r w:rsidRPr="00F05DB4">
              <w:rPr>
                <w:sz w:val="24"/>
                <w:szCs w:val="24"/>
                <w:lang w:eastAsia="zh-CN"/>
              </w:rPr>
              <w:t>Wynagrodzenie netto:</w:t>
            </w:r>
          </w:p>
        </w:tc>
        <w:tc>
          <w:tcPr>
            <w:tcW w:w="5439" w:type="dxa"/>
            <w:shd w:val="clear" w:color="auto" w:fill="auto"/>
          </w:tcPr>
          <w:p w14:paraId="6FF53BB2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</w:p>
        </w:tc>
      </w:tr>
      <w:tr w:rsidR="00F05DB4" w:rsidRPr="00F05DB4" w14:paraId="31A7DB14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515D11E2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  <w:r w:rsidRPr="00E40872">
              <w:rPr>
                <w:sz w:val="24"/>
                <w:szCs w:val="24"/>
                <w:lang w:eastAsia="zh-CN"/>
              </w:rPr>
              <w:t>Podatek VAT 23%</w:t>
            </w:r>
          </w:p>
        </w:tc>
        <w:tc>
          <w:tcPr>
            <w:tcW w:w="5439" w:type="dxa"/>
            <w:shd w:val="clear" w:color="auto" w:fill="auto"/>
          </w:tcPr>
          <w:p w14:paraId="7A83E9A8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</w:p>
        </w:tc>
      </w:tr>
      <w:tr w:rsidR="00F05DB4" w:rsidRPr="00F05DB4" w14:paraId="759A9896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0F8C4A49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  <w:r w:rsidRPr="00F05DB4">
              <w:rPr>
                <w:sz w:val="24"/>
                <w:szCs w:val="24"/>
                <w:lang w:eastAsia="zh-CN"/>
              </w:rPr>
              <w:t>Wynagrodzenie brutto:</w:t>
            </w:r>
          </w:p>
        </w:tc>
        <w:tc>
          <w:tcPr>
            <w:tcW w:w="5439" w:type="dxa"/>
            <w:shd w:val="clear" w:color="auto" w:fill="auto"/>
          </w:tcPr>
          <w:p w14:paraId="140A98F5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</w:p>
        </w:tc>
      </w:tr>
      <w:tr w:rsidR="00F05DB4" w:rsidRPr="00F05DB4" w14:paraId="6D2FE4FA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46DCAB6D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  <w:r w:rsidRPr="00F05DB4">
              <w:rPr>
                <w:sz w:val="24"/>
                <w:szCs w:val="24"/>
                <w:lang w:eastAsia="zh-CN"/>
              </w:rPr>
              <w:t>Słownie:</w:t>
            </w:r>
          </w:p>
        </w:tc>
        <w:tc>
          <w:tcPr>
            <w:tcW w:w="5439" w:type="dxa"/>
            <w:shd w:val="clear" w:color="auto" w:fill="auto"/>
          </w:tcPr>
          <w:p w14:paraId="1AA95508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</w:p>
        </w:tc>
      </w:tr>
    </w:tbl>
    <w:p w14:paraId="412BB1A2" w14:textId="77777777" w:rsidR="00F05DB4" w:rsidRDefault="00F05DB4" w:rsidP="001B6613">
      <w:pPr>
        <w:pStyle w:val="Akapitzlist"/>
        <w:spacing w:line="360" w:lineRule="auto"/>
        <w:ind w:left="360"/>
      </w:pPr>
    </w:p>
    <w:p w14:paraId="32A2D0CC" w14:textId="4ACEBD27" w:rsidR="001B6613" w:rsidRPr="001B6613" w:rsidRDefault="001B6613" w:rsidP="001B6613">
      <w:pPr>
        <w:pStyle w:val="Akapitzlist"/>
        <w:spacing w:line="360" w:lineRule="auto"/>
        <w:ind w:left="360"/>
        <w:rPr>
          <w:b/>
          <w:bCs/>
        </w:rPr>
      </w:pPr>
      <w:r w:rsidRPr="001B6613">
        <w:rPr>
          <w:b/>
          <w:bCs/>
        </w:rPr>
        <w:t>Część II: Prace konserwatorskie w kościele Narodzenia Najświętszej Maryi Panny w Brzezinkach – konserwacja pokrycia dachowego z gontów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5439"/>
      </w:tblGrid>
      <w:tr w:rsidR="00F05DB4" w:rsidRPr="00F05DB4" w14:paraId="61B8D82C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4696191D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Wynagrodzenie netto:</w:t>
            </w:r>
          </w:p>
        </w:tc>
        <w:tc>
          <w:tcPr>
            <w:tcW w:w="5439" w:type="dxa"/>
            <w:shd w:val="clear" w:color="auto" w:fill="auto"/>
          </w:tcPr>
          <w:p w14:paraId="074E4BA6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2BC4281B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0B4A0B05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E40872">
              <w:rPr>
                <w:sz w:val="24"/>
                <w:szCs w:val="24"/>
              </w:rPr>
              <w:t>Podatek VAT 23%</w:t>
            </w:r>
          </w:p>
        </w:tc>
        <w:tc>
          <w:tcPr>
            <w:tcW w:w="5439" w:type="dxa"/>
            <w:shd w:val="clear" w:color="auto" w:fill="auto"/>
          </w:tcPr>
          <w:p w14:paraId="32957C09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61E028E5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1F436E8D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Wynagrodzenie brutto:</w:t>
            </w:r>
          </w:p>
        </w:tc>
        <w:tc>
          <w:tcPr>
            <w:tcW w:w="5439" w:type="dxa"/>
            <w:shd w:val="clear" w:color="auto" w:fill="auto"/>
          </w:tcPr>
          <w:p w14:paraId="78F4C96C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5333EC74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6F8DD259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Słownie:</w:t>
            </w:r>
          </w:p>
        </w:tc>
        <w:tc>
          <w:tcPr>
            <w:tcW w:w="5439" w:type="dxa"/>
            <w:shd w:val="clear" w:color="auto" w:fill="auto"/>
          </w:tcPr>
          <w:p w14:paraId="2ECB9585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2FABF7A" w14:textId="77777777" w:rsidR="001B6613" w:rsidRDefault="001B6613" w:rsidP="001B6613">
      <w:pPr>
        <w:pStyle w:val="Akapitzlist"/>
        <w:spacing w:line="360" w:lineRule="auto"/>
        <w:ind w:left="360"/>
      </w:pPr>
    </w:p>
    <w:p w14:paraId="1909C1D2" w14:textId="0F3D6D48" w:rsidR="001B6613" w:rsidRPr="001B6613" w:rsidRDefault="001B6613" w:rsidP="001B6613">
      <w:pPr>
        <w:pStyle w:val="Akapitzlist"/>
        <w:spacing w:line="360" w:lineRule="auto"/>
        <w:ind w:left="360"/>
        <w:jc w:val="both"/>
        <w:rPr>
          <w:b/>
          <w:bCs/>
        </w:rPr>
      </w:pPr>
      <w:r w:rsidRPr="001B6613">
        <w:rPr>
          <w:b/>
          <w:bCs/>
        </w:rPr>
        <w:t>Część III: Remont dachu – wymiana dachówki z robotami towarzyszącymi (Wołczyn, ul. Namysłowska 17)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5439"/>
      </w:tblGrid>
      <w:tr w:rsidR="00F05DB4" w:rsidRPr="00F05DB4" w14:paraId="16FEFB3F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69D894D6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Wynagrodzenie netto:</w:t>
            </w:r>
          </w:p>
        </w:tc>
        <w:tc>
          <w:tcPr>
            <w:tcW w:w="5439" w:type="dxa"/>
            <w:shd w:val="clear" w:color="auto" w:fill="auto"/>
          </w:tcPr>
          <w:p w14:paraId="34D2D340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0D2B0DFD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4EF94DD1" w14:textId="3A9A4E89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E40872">
              <w:rPr>
                <w:sz w:val="24"/>
                <w:szCs w:val="24"/>
              </w:rPr>
              <w:lastRenderedPageBreak/>
              <w:t xml:space="preserve">Podatek VAT </w:t>
            </w:r>
            <w:r w:rsidR="00E40872">
              <w:rPr>
                <w:sz w:val="24"/>
                <w:szCs w:val="24"/>
              </w:rPr>
              <w:t>8</w:t>
            </w:r>
            <w:r w:rsidRPr="00E40872">
              <w:rPr>
                <w:sz w:val="24"/>
                <w:szCs w:val="24"/>
              </w:rPr>
              <w:t>%</w:t>
            </w:r>
          </w:p>
        </w:tc>
        <w:tc>
          <w:tcPr>
            <w:tcW w:w="5439" w:type="dxa"/>
            <w:shd w:val="clear" w:color="auto" w:fill="auto"/>
          </w:tcPr>
          <w:p w14:paraId="4D2B3207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6C0D1706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47C45569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Wynagrodzenie brutto:</w:t>
            </w:r>
          </w:p>
        </w:tc>
        <w:tc>
          <w:tcPr>
            <w:tcW w:w="5439" w:type="dxa"/>
            <w:shd w:val="clear" w:color="auto" w:fill="auto"/>
          </w:tcPr>
          <w:p w14:paraId="520D8751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2AAC1CBF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4D3930E6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Słownie:</w:t>
            </w:r>
          </w:p>
        </w:tc>
        <w:tc>
          <w:tcPr>
            <w:tcW w:w="5439" w:type="dxa"/>
            <w:shd w:val="clear" w:color="auto" w:fill="auto"/>
          </w:tcPr>
          <w:p w14:paraId="2615BACD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B5EAB26" w14:textId="77777777" w:rsidR="00F05DB4" w:rsidRDefault="00F05DB4" w:rsidP="001B6613">
      <w:pPr>
        <w:pStyle w:val="Akapitzlist"/>
        <w:spacing w:line="360" w:lineRule="auto"/>
        <w:ind w:left="360"/>
      </w:pPr>
    </w:p>
    <w:p w14:paraId="256573EB" w14:textId="1623C385" w:rsidR="001B6613" w:rsidRPr="001B6613" w:rsidRDefault="001B6613" w:rsidP="001B6613">
      <w:pPr>
        <w:pStyle w:val="Akapitzlist"/>
        <w:spacing w:line="360" w:lineRule="auto"/>
        <w:ind w:left="360"/>
        <w:rPr>
          <w:b/>
          <w:bCs/>
        </w:rPr>
      </w:pPr>
      <w:r w:rsidRPr="001B6613">
        <w:rPr>
          <w:b/>
          <w:bCs/>
        </w:rPr>
        <w:t>Część IV: Remont dachu - wymiana dachówki z robotami towarzyszącymi (Wołczyn, ul. Kluczborska 44)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5439"/>
      </w:tblGrid>
      <w:tr w:rsidR="00F05DB4" w:rsidRPr="00F05DB4" w14:paraId="1C3E6E3E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4CE87EA6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Wynagrodzenie netto:</w:t>
            </w:r>
          </w:p>
        </w:tc>
        <w:tc>
          <w:tcPr>
            <w:tcW w:w="5439" w:type="dxa"/>
            <w:shd w:val="clear" w:color="auto" w:fill="auto"/>
          </w:tcPr>
          <w:p w14:paraId="0E4F88C4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552B8F57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22180C5A" w14:textId="13BE4D6C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E40872">
              <w:rPr>
                <w:sz w:val="24"/>
                <w:szCs w:val="24"/>
              </w:rPr>
              <w:t xml:space="preserve">Podatek VAT </w:t>
            </w:r>
            <w:r w:rsidR="00E40872">
              <w:rPr>
                <w:sz w:val="24"/>
                <w:szCs w:val="24"/>
              </w:rPr>
              <w:t>8</w:t>
            </w:r>
            <w:r w:rsidRPr="00E40872">
              <w:rPr>
                <w:sz w:val="24"/>
                <w:szCs w:val="24"/>
              </w:rPr>
              <w:t>%</w:t>
            </w:r>
          </w:p>
        </w:tc>
        <w:tc>
          <w:tcPr>
            <w:tcW w:w="5439" w:type="dxa"/>
            <w:shd w:val="clear" w:color="auto" w:fill="auto"/>
          </w:tcPr>
          <w:p w14:paraId="0F9EABA5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468BC99A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0326D181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Wynagrodzenie brutto:</w:t>
            </w:r>
          </w:p>
        </w:tc>
        <w:tc>
          <w:tcPr>
            <w:tcW w:w="5439" w:type="dxa"/>
            <w:shd w:val="clear" w:color="auto" w:fill="auto"/>
          </w:tcPr>
          <w:p w14:paraId="033FEDA0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0E7700B6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7BC1E570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Słownie:</w:t>
            </w:r>
          </w:p>
        </w:tc>
        <w:tc>
          <w:tcPr>
            <w:tcW w:w="5439" w:type="dxa"/>
            <w:shd w:val="clear" w:color="auto" w:fill="auto"/>
          </w:tcPr>
          <w:p w14:paraId="588C03B4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01D3E37" w14:textId="77777777" w:rsidR="00F05DB4" w:rsidRPr="00F05DB4" w:rsidRDefault="00F05DB4" w:rsidP="001B6613">
      <w:pPr>
        <w:pStyle w:val="Akapitzlist"/>
        <w:spacing w:line="360" w:lineRule="auto"/>
        <w:ind w:left="360"/>
      </w:pPr>
    </w:p>
    <w:p w14:paraId="0EF32843" w14:textId="05A56D71" w:rsidR="00BA2CCB" w:rsidRPr="00F05DB4" w:rsidRDefault="00BA2CCB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F05DB4">
        <w:rPr>
          <w:bCs/>
          <w:iCs/>
        </w:rPr>
        <w:t xml:space="preserve">Oświadczam/oświadczamy, że na przedmiot zamówienia udzielam/udzielamy* </w:t>
      </w:r>
      <w:r w:rsidRPr="00F05DB4">
        <w:rPr>
          <w:bCs/>
          <w:iCs/>
        </w:rPr>
        <w:br/>
        <w:t xml:space="preserve">gwarancji: </w:t>
      </w:r>
      <w:r w:rsidRPr="00407AF1">
        <w:rPr>
          <w:b/>
          <w:bCs/>
        </w:rPr>
        <w:t>…………………</w:t>
      </w:r>
      <w:r w:rsidRPr="00F05DB4">
        <w:rPr>
          <w:b/>
          <w:bCs/>
        </w:rPr>
        <w:t xml:space="preserve"> (liczba)</w:t>
      </w:r>
      <w:r w:rsidRPr="00F05DB4">
        <w:t xml:space="preserve"> miesięcy liczonych od dnia odbioru przedmiotu zamówienia. </w:t>
      </w:r>
    </w:p>
    <w:p w14:paraId="47477723" w14:textId="5EBFA76C" w:rsidR="001B6613" w:rsidRPr="00F05DB4" w:rsidRDefault="00BA2CCB" w:rsidP="001B6613">
      <w:pPr>
        <w:spacing w:line="360" w:lineRule="auto"/>
        <w:ind w:left="360"/>
        <w:jc w:val="both"/>
        <w:rPr>
          <w:i/>
          <w:iCs/>
          <w:sz w:val="24"/>
          <w:szCs w:val="24"/>
        </w:rPr>
      </w:pPr>
      <w:r w:rsidRPr="00F05DB4">
        <w:rPr>
          <w:i/>
          <w:iCs/>
          <w:sz w:val="24"/>
          <w:szCs w:val="24"/>
        </w:rPr>
        <w:t xml:space="preserve">(Wymagany okres gwarancji na przedmiot zamówienia wynosi: </w:t>
      </w:r>
      <w:r w:rsidR="00F05DB4" w:rsidRPr="00F05DB4">
        <w:rPr>
          <w:i/>
          <w:iCs/>
          <w:sz w:val="24"/>
          <w:szCs w:val="24"/>
        </w:rPr>
        <w:t xml:space="preserve">Najkrótszy możliwy okres gwarancji wymagany przez Zamawiającego to </w:t>
      </w:r>
      <w:r w:rsidR="00407AF1">
        <w:rPr>
          <w:i/>
          <w:iCs/>
          <w:sz w:val="24"/>
          <w:szCs w:val="24"/>
        </w:rPr>
        <w:t>36 miesięcy</w:t>
      </w:r>
      <w:r w:rsidR="00F05DB4" w:rsidRPr="00F05DB4">
        <w:rPr>
          <w:i/>
          <w:iCs/>
          <w:sz w:val="24"/>
          <w:szCs w:val="24"/>
        </w:rPr>
        <w:t xml:space="preserve">. </w:t>
      </w:r>
      <w:r w:rsidRPr="00F05DB4">
        <w:rPr>
          <w:i/>
          <w:iCs/>
          <w:sz w:val="24"/>
          <w:szCs w:val="24"/>
        </w:rPr>
        <w:t>W przypadku pozostawienia miejsca niewypełnionego uznaje się, że okres gwarancji jest tożsamy z wymaganym).</w:t>
      </w:r>
      <w:bookmarkEnd w:id="1"/>
    </w:p>
    <w:p w14:paraId="34D4AF5B" w14:textId="681CBB8D" w:rsidR="001B6613" w:rsidRDefault="001B6613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1B6613">
        <w:t>Oświadczam/Oświadczamy, że w ramach wynagrodzenia określonego w naszej ofercie, poniesiemy wszelkie koszty niezbędne dla właściwej realizacji zamówienia, w tym także dojazdy, wymagane ubezpieczenia oraz podatek VAT.</w:t>
      </w:r>
    </w:p>
    <w:p w14:paraId="503A12E2" w14:textId="77777777" w:rsidR="001438BD" w:rsidRDefault="001B6613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</w:rPr>
      </w:pPr>
      <w:r w:rsidRPr="001B6613">
        <w:t xml:space="preserve">Oświadczam/Oświadczamy*, że zamówienie zostanie wykonane w terminie: </w:t>
      </w:r>
      <w:r w:rsidRPr="001B6613">
        <w:rPr>
          <w:b/>
          <w:bCs/>
        </w:rPr>
        <w:t>do 10 listopada 2024 r.</w:t>
      </w:r>
    </w:p>
    <w:p w14:paraId="69F3DC6A" w14:textId="77777777" w:rsidR="001438BD" w:rsidRPr="001438BD" w:rsidRDefault="007D5232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</w:rPr>
      </w:pPr>
      <w:r w:rsidRPr="001438BD">
        <w:t>Oświadczam/Oświadczamy*,</w:t>
      </w:r>
      <w:r w:rsidR="00F965F5" w:rsidRPr="001438BD">
        <w:t xml:space="preserve"> że uważam</w:t>
      </w:r>
      <w:r w:rsidR="005408BE" w:rsidRPr="001438BD">
        <w:t>/</w:t>
      </w:r>
      <w:r w:rsidR="00F965F5" w:rsidRPr="001438BD">
        <w:t xml:space="preserve">y się za związanych niniejszą ofertą na czas </w:t>
      </w:r>
      <w:r w:rsidR="00B13E9D" w:rsidRPr="001438BD">
        <w:t>60</w:t>
      </w:r>
      <w:r w:rsidR="00F965F5" w:rsidRPr="001438BD">
        <w:t xml:space="preserve"> dni.</w:t>
      </w:r>
      <w:bookmarkStart w:id="2" w:name="_Toc258849575"/>
      <w:bookmarkStart w:id="3" w:name="_Toc262469251"/>
    </w:p>
    <w:p w14:paraId="4199E7C1" w14:textId="77777777" w:rsidR="001438BD" w:rsidRPr="001438BD" w:rsidRDefault="00C6612B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</w:rPr>
      </w:pPr>
      <w:r w:rsidRPr="001438BD">
        <w:t>Oświadczam/Oświadczamy*, że nie pod</w:t>
      </w:r>
      <w:r w:rsidR="00DE359A" w:rsidRPr="001438BD">
        <w:t>l</w:t>
      </w:r>
      <w:r w:rsidRPr="001438BD">
        <w:t xml:space="preserve">egam/nie podlegamy* wykluczeniu na podstawie art. 7 ust. 1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1438BD">
        <w:t>późn</w:t>
      </w:r>
      <w:proofErr w:type="spellEnd"/>
      <w:r w:rsidRPr="001438BD">
        <w:t>. zmianami).</w:t>
      </w:r>
    </w:p>
    <w:p w14:paraId="63503C5A" w14:textId="388AD854" w:rsidR="003B09B0" w:rsidRPr="001438BD" w:rsidRDefault="003B09B0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</w:rPr>
      </w:pPr>
      <w:r w:rsidRPr="001438BD">
        <w:t>Oświadczam/Oświadczamy*, że nie jestem/nie jesteśmy* jako podmiot powiązany/</w:t>
      </w:r>
      <w:proofErr w:type="spellStart"/>
      <w:r w:rsidRPr="001438BD">
        <w:t>powiazani</w:t>
      </w:r>
      <w:proofErr w:type="spellEnd"/>
      <w:r w:rsidRPr="001438BD">
        <w:t>* z Zamawiającym osobowo lub kapitałowo:</w:t>
      </w:r>
    </w:p>
    <w:p w14:paraId="5959B591" w14:textId="63FFF9AB" w:rsidR="003B09B0" w:rsidRPr="00F05DB4" w:rsidRDefault="003B09B0" w:rsidP="001B6613">
      <w:pPr>
        <w:pStyle w:val="Default"/>
        <w:numPr>
          <w:ilvl w:val="0"/>
          <w:numId w:val="15"/>
        </w:numPr>
        <w:spacing w:line="360" w:lineRule="auto"/>
        <w:ind w:left="709"/>
        <w:jc w:val="both"/>
      </w:pPr>
      <w:r w:rsidRPr="00F05DB4">
        <w:t xml:space="preserve">nie uczestniczę/nie uczestniczymy* w spółce jako wspólnik spółki cywilnej lub spółki osobowej, </w:t>
      </w:r>
    </w:p>
    <w:p w14:paraId="61975C2F" w14:textId="3534BBCF" w:rsidR="003B09B0" w:rsidRPr="00F05DB4" w:rsidRDefault="003B09B0" w:rsidP="001B6613">
      <w:pPr>
        <w:pStyle w:val="Default"/>
        <w:numPr>
          <w:ilvl w:val="0"/>
          <w:numId w:val="15"/>
        </w:numPr>
        <w:spacing w:line="360" w:lineRule="auto"/>
        <w:ind w:left="709"/>
        <w:jc w:val="both"/>
      </w:pPr>
      <w:r w:rsidRPr="00F05DB4">
        <w:lastRenderedPageBreak/>
        <w:t xml:space="preserve">nie posiadam/nie posiadamy* co najmniej 10% udziałów lub akcji, o ile niższy próg nie wynika z przepisów prawa, </w:t>
      </w:r>
    </w:p>
    <w:p w14:paraId="04B0E446" w14:textId="77777777" w:rsidR="003B09B0" w:rsidRPr="00F05DB4" w:rsidRDefault="003B09B0" w:rsidP="001B6613">
      <w:pPr>
        <w:pStyle w:val="Default"/>
        <w:numPr>
          <w:ilvl w:val="0"/>
          <w:numId w:val="15"/>
        </w:numPr>
        <w:spacing w:line="360" w:lineRule="auto"/>
        <w:ind w:left="709"/>
        <w:jc w:val="both"/>
      </w:pPr>
      <w:r w:rsidRPr="00F05DB4">
        <w:t xml:space="preserve">nie pełnię/nie pełnimy* funkcji członka organu nadzorczego lub zarządzającego, prokurenta, pełnomocnika, </w:t>
      </w:r>
    </w:p>
    <w:p w14:paraId="3D313B80" w14:textId="589F0F74" w:rsidR="00F965F5" w:rsidRPr="00F05DB4" w:rsidRDefault="003B09B0" w:rsidP="001B6613">
      <w:pPr>
        <w:pStyle w:val="Default"/>
        <w:numPr>
          <w:ilvl w:val="0"/>
          <w:numId w:val="15"/>
        </w:numPr>
        <w:spacing w:line="360" w:lineRule="auto"/>
        <w:ind w:left="709"/>
        <w:jc w:val="both"/>
      </w:pPr>
      <w:r w:rsidRPr="00F05DB4">
        <w:t>nie pozostaję/nie pozostajemy* w związku małżeńskim, w stosunku pokrewieństwa lub powinowactwa w linii prostej, pokrewieństwa drugiego stopnia lub powinowactwa drugiego stopnia w linii bocznej lub w stosunku przysposobienia, opieki lub kurateli.</w:t>
      </w:r>
    </w:p>
    <w:p w14:paraId="01C24332" w14:textId="77777777" w:rsidR="001438BD" w:rsidRDefault="001438BD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1438BD">
        <w:rPr>
          <w:bCs/>
        </w:rPr>
        <w:t>Oświadczam/Oświadczamy*,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7050CF1" w14:textId="5BDB290A" w:rsidR="001438BD" w:rsidRPr="00D90598" w:rsidRDefault="001438BD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>Niżej wymienionym Podwykonawcom zamierzamy powierzyć wykonanie następujących części zamówienia:</w:t>
      </w:r>
    </w:p>
    <w:p w14:paraId="67CE3C76" w14:textId="0B8C1A22" w:rsidR="001438BD" w:rsidRPr="001438BD" w:rsidRDefault="001438BD" w:rsidP="001438BD">
      <w:pPr>
        <w:spacing w:line="360" w:lineRule="auto"/>
        <w:ind w:left="360"/>
        <w:jc w:val="both"/>
        <w:rPr>
          <w:bCs/>
          <w:sz w:val="22"/>
          <w:szCs w:val="22"/>
        </w:rPr>
      </w:pPr>
      <w:bookmarkStart w:id="4" w:name="_Hlk167788974"/>
      <w:r w:rsidRPr="001438BD">
        <w:rPr>
          <w:bCs/>
          <w:sz w:val="22"/>
          <w:szCs w:val="22"/>
        </w:rPr>
        <w:t>…………………………………………………………………………………………..……….…</w:t>
      </w:r>
      <w:bookmarkEnd w:id="4"/>
      <w:r w:rsidR="00D90598" w:rsidRPr="001438BD">
        <w:rPr>
          <w:bCs/>
          <w:sz w:val="22"/>
          <w:szCs w:val="22"/>
        </w:rPr>
        <w:t>…………………………………………………………………………………………..……….…</w:t>
      </w:r>
      <w:r w:rsidRPr="001438BD">
        <w:rPr>
          <w:bCs/>
          <w:sz w:val="22"/>
          <w:szCs w:val="22"/>
        </w:rPr>
        <w:t>...</w:t>
      </w:r>
      <w:r w:rsidR="00D90598" w:rsidRPr="001438BD">
        <w:rPr>
          <w:bCs/>
          <w:sz w:val="22"/>
          <w:szCs w:val="22"/>
        </w:rPr>
        <w:t>…………………………………………………………………………………………..……….…</w:t>
      </w:r>
    </w:p>
    <w:p w14:paraId="05D647DA" w14:textId="773A003D" w:rsidR="001438BD" w:rsidRPr="00D90598" w:rsidRDefault="001438BD" w:rsidP="00D90598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 xml:space="preserve">Oświadczamy, że zamierzamy/ nie zamierzamy٭ polegać na  zdolnościach technicznych lub zawodowych lub sytuacji finansowej lub ekonomicznej innych podmiotów udostępniających te zasoby zgodnie z przepisami art. 118 ustawy </w:t>
      </w:r>
      <w:proofErr w:type="spellStart"/>
      <w:r w:rsidRPr="00D90598">
        <w:rPr>
          <w:bCs/>
        </w:rPr>
        <w:t>pzp</w:t>
      </w:r>
      <w:proofErr w:type="spellEnd"/>
      <w:r w:rsidRPr="00D90598">
        <w:rPr>
          <w:bCs/>
        </w:rPr>
        <w:t>.</w:t>
      </w:r>
    </w:p>
    <w:p w14:paraId="088F1E96" w14:textId="5A0A166A" w:rsidR="001438BD" w:rsidRPr="00D90598" w:rsidRDefault="001438BD" w:rsidP="001438BD">
      <w:pPr>
        <w:spacing w:line="360" w:lineRule="auto"/>
        <w:ind w:left="360"/>
        <w:jc w:val="both"/>
        <w:rPr>
          <w:bCs/>
          <w:sz w:val="24"/>
          <w:szCs w:val="24"/>
        </w:rPr>
      </w:pPr>
      <w:r w:rsidRPr="00D90598">
        <w:rPr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……………………………………………………………………………………………………………………………………………………………………………………….............</w:t>
      </w:r>
    </w:p>
    <w:p w14:paraId="7595104B" w14:textId="7A9C0F80" w:rsidR="001438BD" w:rsidRPr="00D90598" w:rsidRDefault="001438BD" w:rsidP="00D90598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>Korespondencję należy kierować na adres:</w:t>
      </w:r>
    </w:p>
    <w:p w14:paraId="729F091A" w14:textId="77777777" w:rsidR="001438BD" w:rsidRPr="00D90598" w:rsidRDefault="001438BD" w:rsidP="001438BD">
      <w:pPr>
        <w:spacing w:line="360" w:lineRule="auto"/>
        <w:ind w:left="360"/>
        <w:jc w:val="both"/>
        <w:rPr>
          <w:bCs/>
          <w:sz w:val="24"/>
          <w:szCs w:val="24"/>
        </w:rPr>
      </w:pPr>
      <w:r w:rsidRPr="00D90598">
        <w:rPr>
          <w:bCs/>
          <w:sz w:val="24"/>
          <w:szCs w:val="24"/>
        </w:rPr>
        <w:t xml:space="preserve">................................................................................................................................................ </w:t>
      </w:r>
    </w:p>
    <w:p w14:paraId="0D7FE575" w14:textId="01DA21D4" w:rsidR="001438BD" w:rsidRPr="00D90598" w:rsidRDefault="001438BD" w:rsidP="001438BD">
      <w:pPr>
        <w:spacing w:line="360" w:lineRule="auto"/>
        <w:ind w:left="360"/>
        <w:jc w:val="both"/>
        <w:rPr>
          <w:bCs/>
          <w:sz w:val="24"/>
          <w:szCs w:val="24"/>
        </w:rPr>
      </w:pPr>
      <w:r w:rsidRPr="00D90598">
        <w:rPr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7E9274D8" w14:textId="658013AB" w:rsidR="001438BD" w:rsidRPr="00D90598" w:rsidRDefault="001438BD" w:rsidP="00D90598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>Kontakt telefoniczny nr ……………………………...…. e-mail .......................................</w:t>
      </w:r>
    </w:p>
    <w:p w14:paraId="53997D46" w14:textId="02340E31" w:rsidR="001438BD" w:rsidRDefault="001438BD" w:rsidP="00D90598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>Osoba do kontaktu ze strony Wykonawcy ………………………………….…………….</w:t>
      </w:r>
    </w:p>
    <w:p w14:paraId="03FD59D7" w14:textId="20BFE048" w:rsidR="00C9526D" w:rsidRPr="00D90598" w:rsidRDefault="00C9526D" w:rsidP="00C9526D">
      <w:pPr>
        <w:pStyle w:val="Akapitzlist"/>
        <w:spacing w:line="360" w:lineRule="auto"/>
        <w:ind w:left="360"/>
        <w:jc w:val="both"/>
        <w:rPr>
          <w:bCs/>
        </w:rPr>
      </w:pPr>
      <w:r>
        <w:rPr>
          <w:bCs/>
        </w:rPr>
        <w:t>Tel. …………………………………………. Email: …………………………………….</w:t>
      </w:r>
    </w:p>
    <w:p w14:paraId="24C47099" w14:textId="4267DB8B" w:rsidR="00F965F5" w:rsidRPr="00F05DB4" w:rsidRDefault="001438BD" w:rsidP="001438BD">
      <w:pPr>
        <w:spacing w:line="360" w:lineRule="auto"/>
        <w:ind w:left="360"/>
        <w:jc w:val="both"/>
        <w:rPr>
          <w:b/>
          <w:sz w:val="24"/>
          <w:szCs w:val="24"/>
        </w:rPr>
      </w:pPr>
      <w:r w:rsidRPr="001438BD">
        <w:rPr>
          <w:b/>
          <w:sz w:val="24"/>
          <w:szCs w:val="24"/>
        </w:rPr>
        <w:t xml:space="preserve">                                                                                      </w:t>
      </w:r>
    </w:p>
    <w:bookmarkEnd w:id="2"/>
    <w:bookmarkEnd w:id="3"/>
    <w:p w14:paraId="1F2061EB" w14:textId="77777777" w:rsidR="00F965F5" w:rsidRDefault="00F965F5" w:rsidP="001B6613">
      <w:pPr>
        <w:spacing w:line="360" w:lineRule="auto"/>
        <w:rPr>
          <w:b/>
          <w:sz w:val="24"/>
          <w:szCs w:val="24"/>
        </w:rPr>
      </w:pPr>
      <w:r w:rsidRPr="00F05DB4">
        <w:rPr>
          <w:b/>
          <w:sz w:val="24"/>
          <w:szCs w:val="24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6"/>
        <w:gridCol w:w="5431"/>
        <w:gridCol w:w="1391"/>
        <w:gridCol w:w="1553"/>
      </w:tblGrid>
      <w:tr w:rsidR="008069D3" w14:paraId="08581548" w14:textId="77777777" w:rsidTr="00C9526D">
        <w:tc>
          <w:tcPr>
            <w:tcW w:w="686" w:type="dxa"/>
            <w:vAlign w:val="center"/>
          </w:tcPr>
          <w:p w14:paraId="5233D497" w14:textId="77777777" w:rsidR="008069D3" w:rsidRPr="008069D3" w:rsidRDefault="008069D3" w:rsidP="00C9526D">
            <w:pPr>
              <w:pStyle w:val="Akapitzlist"/>
              <w:spacing w:line="360" w:lineRule="auto"/>
              <w:ind w:left="360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296F7EC5" w14:textId="6BB1D123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ZAŁĄCZNIKA</w:t>
            </w:r>
          </w:p>
        </w:tc>
        <w:tc>
          <w:tcPr>
            <w:tcW w:w="1391" w:type="dxa"/>
            <w:vAlign w:val="center"/>
          </w:tcPr>
          <w:p w14:paraId="355F2435" w14:textId="2C6DDADB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553" w:type="dxa"/>
            <w:vAlign w:val="center"/>
          </w:tcPr>
          <w:p w14:paraId="1DFCDA86" w14:textId="29E1B4A5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NIE</w:t>
            </w:r>
          </w:p>
        </w:tc>
      </w:tr>
      <w:tr w:rsidR="008069D3" w14:paraId="424E883E" w14:textId="77777777" w:rsidTr="00C9526D">
        <w:tc>
          <w:tcPr>
            <w:tcW w:w="686" w:type="dxa"/>
            <w:vAlign w:val="center"/>
          </w:tcPr>
          <w:p w14:paraId="36353363" w14:textId="77777777" w:rsidR="008069D3" w:rsidRPr="00C9526D" w:rsidRDefault="008069D3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32013AB4" w14:textId="7C0BEF63" w:rsidR="008069D3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9526D">
              <w:rPr>
                <w:sz w:val="24"/>
                <w:szCs w:val="24"/>
              </w:rPr>
              <w:t>Wykaz wykonanych robót budowlanych/usług</w:t>
            </w:r>
          </w:p>
        </w:tc>
        <w:tc>
          <w:tcPr>
            <w:tcW w:w="1391" w:type="dxa"/>
            <w:vAlign w:val="center"/>
          </w:tcPr>
          <w:p w14:paraId="7435C7C8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E3E2CEE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069D3" w14:paraId="21EEFC60" w14:textId="77777777" w:rsidTr="00C9526D">
        <w:tc>
          <w:tcPr>
            <w:tcW w:w="686" w:type="dxa"/>
            <w:vAlign w:val="center"/>
          </w:tcPr>
          <w:p w14:paraId="59CD8DEF" w14:textId="77777777" w:rsidR="008069D3" w:rsidRPr="00C9526D" w:rsidRDefault="008069D3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3DCAFABE" w14:textId="70EBB0B2" w:rsidR="008069D3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5" w:name="_Hlk151036824"/>
            <w:r w:rsidRPr="00C9526D">
              <w:rPr>
                <w:sz w:val="24"/>
                <w:szCs w:val="24"/>
              </w:rPr>
              <w:t>Wykaz osób skierowanych do realizacji zamówienia/samodzielnego wykonania prac</w:t>
            </w:r>
            <w:bookmarkEnd w:id="5"/>
          </w:p>
        </w:tc>
        <w:tc>
          <w:tcPr>
            <w:tcW w:w="1391" w:type="dxa"/>
            <w:vAlign w:val="center"/>
          </w:tcPr>
          <w:p w14:paraId="2F021A99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EC335AC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069D3" w14:paraId="0699DC13" w14:textId="77777777" w:rsidTr="00C9526D">
        <w:tc>
          <w:tcPr>
            <w:tcW w:w="686" w:type="dxa"/>
            <w:vAlign w:val="center"/>
          </w:tcPr>
          <w:p w14:paraId="6854B023" w14:textId="77777777" w:rsidR="008069D3" w:rsidRPr="00C9526D" w:rsidRDefault="008069D3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13F61093" w14:textId="7063A899" w:rsidR="008069D3" w:rsidRPr="00C9526D" w:rsidRDefault="00C9526D" w:rsidP="00C9526D">
            <w:pPr>
              <w:tabs>
                <w:tab w:val="left" w:pos="90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C9526D">
              <w:rPr>
                <w:sz w:val="24"/>
                <w:szCs w:val="24"/>
              </w:rPr>
              <w:t>Odpis z właściwego rejestru</w:t>
            </w:r>
          </w:p>
        </w:tc>
        <w:tc>
          <w:tcPr>
            <w:tcW w:w="1391" w:type="dxa"/>
            <w:vAlign w:val="center"/>
          </w:tcPr>
          <w:p w14:paraId="61E6936B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5B25CAA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069D3" w14:paraId="6D300218" w14:textId="77777777" w:rsidTr="00C9526D">
        <w:tc>
          <w:tcPr>
            <w:tcW w:w="686" w:type="dxa"/>
            <w:vAlign w:val="center"/>
          </w:tcPr>
          <w:p w14:paraId="579C711C" w14:textId="77777777" w:rsidR="008069D3" w:rsidRPr="00C9526D" w:rsidRDefault="008069D3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27AC1F75" w14:textId="75371724" w:rsidR="008069D3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9526D">
              <w:rPr>
                <w:sz w:val="24"/>
                <w:szCs w:val="24"/>
              </w:rPr>
              <w:t>Kosztorys ofertowy</w:t>
            </w:r>
          </w:p>
        </w:tc>
        <w:tc>
          <w:tcPr>
            <w:tcW w:w="1391" w:type="dxa"/>
            <w:vAlign w:val="center"/>
          </w:tcPr>
          <w:p w14:paraId="113F8EA5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E4FF9D3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9526D" w14:paraId="0B9E30A3" w14:textId="77777777" w:rsidTr="00C9526D">
        <w:tc>
          <w:tcPr>
            <w:tcW w:w="686" w:type="dxa"/>
            <w:vAlign w:val="center"/>
          </w:tcPr>
          <w:p w14:paraId="5819A5A9" w14:textId="77777777" w:rsidR="00C9526D" w:rsidRPr="00C9526D" w:rsidRDefault="00C9526D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6AF52367" w14:textId="77777777" w:rsidR="00C9526D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595C0C8B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B5A2084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9526D" w14:paraId="2DF8DFBD" w14:textId="77777777" w:rsidTr="00C9526D">
        <w:tc>
          <w:tcPr>
            <w:tcW w:w="686" w:type="dxa"/>
            <w:vAlign w:val="center"/>
          </w:tcPr>
          <w:p w14:paraId="1E95C342" w14:textId="77777777" w:rsidR="00C9526D" w:rsidRPr="00C9526D" w:rsidRDefault="00C9526D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72707EB6" w14:textId="77777777" w:rsidR="00C9526D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60B9EDBF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7E2AC4D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9526D" w14:paraId="1E57EAF7" w14:textId="77777777" w:rsidTr="00C9526D">
        <w:tc>
          <w:tcPr>
            <w:tcW w:w="686" w:type="dxa"/>
            <w:vAlign w:val="center"/>
          </w:tcPr>
          <w:p w14:paraId="099876AE" w14:textId="77777777" w:rsidR="00C9526D" w:rsidRPr="00C9526D" w:rsidRDefault="00C9526D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390DAD87" w14:textId="77777777" w:rsidR="00C9526D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5CC6F659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7E59A29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9526D" w14:paraId="5F41DA04" w14:textId="77777777" w:rsidTr="00C9526D">
        <w:tc>
          <w:tcPr>
            <w:tcW w:w="686" w:type="dxa"/>
            <w:vAlign w:val="center"/>
          </w:tcPr>
          <w:p w14:paraId="577C652C" w14:textId="77777777" w:rsidR="00C9526D" w:rsidRPr="00C9526D" w:rsidRDefault="00C9526D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5A421FFA" w14:textId="77777777" w:rsidR="00C9526D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35D18F3D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370F3B2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A920685" w14:textId="77777777" w:rsidR="00F965F5" w:rsidRPr="00F05DB4" w:rsidRDefault="00F965F5" w:rsidP="001B6613">
      <w:pPr>
        <w:pStyle w:val="Akapitzlist1"/>
        <w:tabs>
          <w:tab w:val="left" w:pos="567"/>
          <w:tab w:val="num" w:pos="720"/>
        </w:tabs>
        <w:spacing w:after="0" w:line="360" w:lineRule="auto"/>
        <w:ind w:left="0"/>
        <w:jc w:val="both"/>
        <w:rPr>
          <w:sz w:val="24"/>
          <w:szCs w:val="24"/>
        </w:rPr>
      </w:pPr>
    </w:p>
    <w:p w14:paraId="72E0D1D6" w14:textId="77777777" w:rsidR="00893131" w:rsidRPr="00F05DB4" w:rsidRDefault="00893131" w:rsidP="001B6613">
      <w:pPr>
        <w:spacing w:line="360" w:lineRule="auto"/>
        <w:ind w:left="4253" w:right="567"/>
        <w:jc w:val="both"/>
        <w:rPr>
          <w:sz w:val="24"/>
          <w:szCs w:val="24"/>
        </w:rPr>
      </w:pPr>
    </w:p>
    <w:p w14:paraId="35DF058A" w14:textId="77777777" w:rsidR="00893131" w:rsidRPr="00F05DB4" w:rsidRDefault="00893131" w:rsidP="001B6613">
      <w:pPr>
        <w:spacing w:line="360" w:lineRule="auto"/>
        <w:jc w:val="both"/>
        <w:rPr>
          <w:sz w:val="24"/>
          <w:szCs w:val="24"/>
        </w:rPr>
      </w:pPr>
      <w:r w:rsidRPr="00F05DB4">
        <w:rPr>
          <w:sz w:val="24"/>
          <w:szCs w:val="24"/>
        </w:rPr>
        <w:t xml:space="preserve">…………….……. </w:t>
      </w:r>
      <w:r w:rsidRPr="00DF3878">
        <w:rPr>
          <w:i/>
          <w:sz w:val="22"/>
          <w:szCs w:val="22"/>
        </w:rPr>
        <w:t xml:space="preserve">(miejscowość), </w:t>
      </w:r>
      <w:r w:rsidRPr="00F05DB4">
        <w:rPr>
          <w:sz w:val="24"/>
          <w:szCs w:val="24"/>
        </w:rPr>
        <w:t xml:space="preserve">dnia ………….……. r. </w:t>
      </w:r>
    </w:p>
    <w:p w14:paraId="25CC28F2" w14:textId="77777777" w:rsidR="00893131" w:rsidRPr="00F05DB4" w:rsidRDefault="00893131" w:rsidP="001B6613">
      <w:pPr>
        <w:spacing w:line="360" w:lineRule="auto"/>
        <w:ind w:right="567"/>
        <w:rPr>
          <w:sz w:val="24"/>
          <w:szCs w:val="24"/>
        </w:rPr>
      </w:pPr>
    </w:p>
    <w:p w14:paraId="244B8A2E" w14:textId="4527776B" w:rsidR="00893131" w:rsidRPr="00F05DB4" w:rsidRDefault="00893131" w:rsidP="001B6613">
      <w:pPr>
        <w:spacing w:line="360" w:lineRule="auto"/>
        <w:ind w:left="5103" w:right="567"/>
        <w:jc w:val="center"/>
        <w:rPr>
          <w:sz w:val="24"/>
          <w:szCs w:val="24"/>
        </w:rPr>
      </w:pPr>
      <w:r w:rsidRPr="00F05DB4">
        <w:rPr>
          <w:sz w:val="24"/>
          <w:szCs w:val="24"/>
        </w:rPr>
        <w:t>……………………………………</w:t>
      </w:r>
    </w:p>
    <w:p w14:paraId="615BFD04" w14:textId="77777777" w:rsidR="00C9526D" w:rsidRPr="00DF3878" w:rsidRDefault="00454C17" w:rsidP="00C9526D">
      <w:pPr>
        <w:spacing w:line="360" w:lineRule="auto"/>
        <w:ind w:left="6381" w:right="567"/>
        <w:jc w:val="both"/>
      </w:pPr>
      <w:r w:rsidRPr="00DF3878">
        <w:rPr>
          <w:i/>
        </w:rPr>
        <w:t>(podpis/y)</w:t>
      </w:r>
      <w:r w:rsidR="00C9526D" w:rsidRPr="00DF3878">
        <w:t xml:space="preserve"> </w:t>
      </w:r>
    </w:p>
    <w:p w14:paraId="0D3A6D79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60393627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4B8BA8B5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2CCF2490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08C9FEBE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20A41430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1906BA93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022A639B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24CDE6D6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27807E4B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687F8E09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356BE179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03B8F02C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54C0E2DD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608688C6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610C8614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359DEA8D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267A195B" w14:textId="21E1276A" w:rsidR="00C9526D" w:rsidRPr="00F05DB4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  <w:r w:rsidRPr="00F05DB4">
        <w:rPr>
          <w:sz w:val="24"/>
          <w:szCs w:val="24"/>
        </w:rPr>
        <w:t>* niepotrzebne skreślić</w:t>
      </w:r>
    </w:p>
    <w:p w14:paraId="0100DE62" w14:textId="352B6E62" w:rsidR="007301E4" w:rsidRPr="00F05DB4" w:rsidRDefault="007301E4" w:rsidP="001B6613">
      <w:pPr>
        <w:spacing w:line="360" w:lineRule="auto"/>
        <w:ind w:left="5103" w:right="567"/>
        <w:jc w:val="center"/>
        <w:rPr>
          <w:i/>
          <w:sz w:val="24"/>
          <w:szCs w:val="24"/>
        </w:rPr>
      </w:pPr>
    </w:p>
    <w:sectPr w:rsidR="007301E4" w:rsidRPr="00F05DB4" w:rsidSect="00A859F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37" w:footer="680" w:gutter="0"/>
      <w:paperSrc w:first="7" w:other="7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6D6A5" w14:textId="77777777" w:rsidR="00C76CCA" w:rsidRDefault="00C76CCA">
      <w:r>
        <w:separator/>
      </w:r>
    </w:p>
  </w:endnote>
  <w:endnote w:type="continuationSeparator" w:id="0">
    <w:p w14:paraId="414D5A9E" w14:textId="77777777" w:rsidR="00C76CCA" w:rsidRDefault="00C76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795630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EC86F91" w14:textId="0FCE00B0" w:rsidR="00C9526D" w:rsidRPr="00C9526D" w:rsidRDefault="00C9526D">
        <w:pPr>
          <w:pStyle w:val="Stopka"/>
          <w:jc w:val="right"/>
          <w:rPr>
            <w:sz w:val="24"/>
            <w:szCs w:val="24"/>
          </w:rPr>
        </w:pPr>
        <w:r w:rsidRPr="00C9526D">
          <w:rPr>
            <w:sz w:val="24"/>
            <w:szCs w:val="24"/>
          </w:rPr>
          <w:fldChar w:fldCharType="begin"/>
        </w:r>
        <w:r w:rsidRPr="00C9526D">
          <w:rPr>
            <w:sz w:val="24"/>
            <w:szCs w:val="24"/>
          </w:rPr>
          <w:instrText>PAGE   \* MERGEFORMAT</w:instrText>
        </w:r>
        <w:r w:rsidRPr="00C9526D">
          <w:rPr>
            <w:sz w:val="24"/>
            <w:szCs w:val="24"/>
          </w:rPr>
          <w:fldChar w:fldCharType="separate"/>
        </w:r>
        <w:r w:rsidRPr="00C9526D">
          <w:rPr>
            <w:sz w:val="24"/>
            <w:szCs w:val="24"/>
          </w:rPr>
          <w:t>2</w:t>
        </w:r>
        <w:r w:rsidRPr="00C9526D">
          <w:rPr>
            <w:sz w:val="24"/>
            <w:szCs w:val="24"/>
          </w:rPr>
          <w:fldChar w:fldCharType="end"/>
        </w:r>
      </w:p>
    </w:sdtContent>
  </w:sdt>
  <w:p w14:paraId="509A8BE3" w14:textId="77777777" w:rsidR="00C9526D" w:rsidRDefault="00C95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7742293"/>
      <w:docPartObj>
        <w:docPartGallery w:val="Page Numbers (Bottom of Page)"/>
        <w:docPartUnique/>
      </w:docPartObj>
    </w:sdtPr>
    <w:sdtContent>
      <w:p w14:paraId="5652CACA" w14:textId="08C79BDA" w:rsidR="002856F2" w:rsidRDefault="002856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11D701" w14:textId="77777777" w:rsidR="002B56E5" w:rsidRPr="00A859FC" w:rsidRDefault="002B56E5" w:rsidP="00A859F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3BA5C" w14:textId="77777777" w:rsidR="00C76CCA" w:rsidRDefault="00C76CCA">
      <w:r>
        <w:separator/>
      </w:r>
    </w:p>
  </w:footnote>
  <w:footnote w:type="continuationSeparator" w:id="0">
    <w:p w14:paraId="1833CD3D" w14:textId="77777777" w:rsidR="00C76CCA" w:rsidRDefault="00C76CCA">
      <w:r>
        <w:continuationSeparator/>
      </w:r>
    </w:p>
  </w:footnote>
  <w:footnote w:id="1">
    <w:p w14:paraId="7288AAEF" w14:textId="77777777" w:rsidR="002856F2" w:rsidRDefault="002856F2" w:rsidP="002856F2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953C2" w14:textId="7E406307" w:rsidR="002B0534" w:rsidRDefault="002B0534">
    <w:pPr>
      <w:pStyle w:val="Nagwek"/>
      <w:jc w:val="center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69E9E" w14:textId="2F0EBBBA" w:rsidR="008719D1" w:rsidRDefault="00F52117" w:rsidP="00F52117">
    <w:pPr>
      <w:pStyle w:val="Nagwek"/>
      <w:jc w:val="center"/>
    </w:pPr>
    <w:r>
      <w:rPr>
        <w:noProof/>
      </w:rPr>
      <w:drawing>
        <wp:inline distT="0" distB="0" distL="0" distR="0" wp14:anchorId="5433BE2D" wp14:editId="5EF7FD7E">
          <wp:extent cx="4036060" cy="688975"/>
          <wp:effectExtent l="0" t="0" r="2540" b="0"/>
          <wp:docPr id="8505183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606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3AED85" w14:textId="77777777" w:rsidR="00DC6917" w:rsidRDefault="00DC6917" w:rsidP="00DC6917">
    <w:pPr>
      <w:pStyle w:val="Tekstpodstawowywcity"/>
      <w:spacing w:line="360" w:lineRule="auto"/>
      <w:ind w:left="0"/>
      <w:jc w:val="right"/>
      <w:rPr>
        <w:i/>
        <w:iCs/>
        <w:sz w:val="24"/>
        <w:szCs w:val="24"/>
      </w:rPr>
    </w:pPr>
  </w:p>
  <w:p w14:paraId="7B6DAA9A" w14:textId="12B6FBE8" w:rsidR="00DC6917" w:rsidRPr="00DC6917" w:rsidRDefault="00DC6917" w:rsidP="00DC6917">
    <w:pPr>
      <w:pStyle w:val="Tekstpodstawowywcity"/>
      <w:spacing w:line="360" w:lineRule="auto"/>
      <w:ind w:left="0"/>
      <w:jc w:val="right"/>
      <w:rPr>
        <w:i/>
        <w:iCs/>
        <w:sz w:val="24"/>
        <w:szCs w:val="24"/>
      </w:rPr>
    </w:pPr>
    <w:r w:rsidRPr="00DC6917">
      <w:rPr>
        <w:i/>
        <w:iCs/>
        <w:sz w:val="24"/>
        <w:szCs w:val="24"/>
      </w:rPr>
      <w:t>Załącznik Nr 1 do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615"/>
        </w:tabs>
        <w:ind w:left="61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 "/>
      <w:lvlJc w:val="left"/>
      <w:pPr>
        <w:tabs>
          <w:tab w:val="num" w:pos="283"/>
        </w:tabs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615"/>
        </w:tabs>
        <w:ind w:left="61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25B10BF"/>
    <w:multiLevelType w:val="singleLevel"/>
    <w:tmpl w:val="D5EC4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</w:abstractNum>
  <w:abstractNum w:abstractNumId="8" w15:restartNumberingAfterBreak="0">
    <w:nsid w:val="04C95313"/>
    <w:multiLevelType w:val="hybridMultilevel"/>
    <w:tmpl w:val="64B8716A"/>
    <w:lvl w:ilvl="0" w:tplc="0415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09831C52"/>
    <w:multiLevelType w:val="hybridMultilevel"/>
    <w:tmpl w:val="5F0E2E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3BAA"/>
    <w:multiLevelType w:val="multilevel"/>
    <w:tmpl w:val="DEA86F2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6" w:hanging="380"/>
      </w:pPr>
      <w:rPr>
        <w:rFonts w:hint="default"/>
        <w:b/>
      </w:rPr>
    </w:lvl>
    <w:lvl w:ilvl="2">
      <w:start w:val="1"/>
      <w:numFmt w:val="lowerLetter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1" w15:restartNumberingAfterBreak="0">
    <w:nsid w:val="16957DF0"/>
    <w:multiLevelType w:val="hybridMultilevel"/>
    <w:tmpl w:val="66D8D5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8A815C7"/>
    <w:multiLevelType w:val="hybridMultilevel"/>
    <w:tmpl w:val="559E0046"/>
    <w:lvl w:ilvl="0" w:tplc="D7E4F3B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28794A"/>
    <w:multiLevelType w:val="hybridMultilevel"/>
    <w:tmpl w:val="FA44C8C2"/>
    <w:lvl w:ilvl="0" w:tplc="9A5EA5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EE4737"/>
    <w:multiLevelType w:val="hybridMultilevel"/>
    <w:tmpl w:val="8CC6ED76"/>
    <w:lvl w:ilvl="0" w:tplc="9A5EA5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1E29B5"/>
    <w:multiLevelType w:val="multilevel"/>
    <w:tmpl w:val="0CFEBA1C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470451"/>
    <w:multiLevelType w:val="hybridMultilevel"/>
    <w:tmpl w:val="733EA866"/>
    <w:lvl w:ilvl="0" w:tplc="A352318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6B67DBD"/>
    <w:multiLevelType w:val="hybridMultilevel"/>
    <w:tmpl w:val="383E30BA"/>
    <w:lvl w:ilvl="0" w:tplc="CE2AC54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48B0EB1"/>
    <w:multiLevelType w:val="hybridMultilevel"/>
    <w:tmpl w:val="857C750C"/>
    <w:lvl w:ilvl="0" w:tplc="A352318C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26B6859"/>
    <w:multiLevelType w:val="hybridMultilevel"/>
    <w:tmpl w:val="4D18E312"/>
    <w:lvl w:ilvl="0" w:tplc="DF9AD0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E7AB2"/>
    <w:multiLevelType w:val="hybridMultilevel"/>
    <w:tmpl w:val="C6F0A2FA"/>
    <w:lvl w:ilvl="0" w:tplc="A5C0591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4" w15:restartNumberingAfterBreak="0">
    <w:nsid w:val="6CB41660"/>
    <w:multiLevelType w:val="hybridMultilevel"/>
    <w:tmpl w:val="26E23398"/>
    <w:lvl w:ilvl="0" w:tplc="9A5EA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405024"/>
    <w:multiLevelType w:val="hybridMultilevel"/>
    <w:tmpl w:val="7E8EA8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7C464AFA"/>
    <w:multiLevelType w:val="hybridMultilevel"/>
    <w:tmpl w:val="1D382CE4"/>
    <w:lvl w:ilvl="0" w:tplc="F558B52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09471224">
    <w:abstractNumId w:val="7"/>
  </w:num>
  <w:num w:numId="2" w16cid:durableId="1746296792">
    <w:abstractNumId w:val="0"/>
  </w:num>
  <w:num w:numId="3" w16cid:durableId="8816761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2551060">
    <w:abstractNumId w:val="20"/>
  </w:num>
  <w:num w:numId="5" w16cid:durableId="714355811">
    <w:abstractNumId w:val="22"/>
  </w:num>
  <w:num w:numId="6" w16cid:durableId="829751706">
    <w:abstractNumId w:val="16"/>
  </w:num>
  <w:num w:numId="7" w16cid:durableId="317806581">
    <w:abstractNumId w:val="12"/>
  </w:num>
  <w:num w:numId="8" w16cid:durableId="1276406276">
    <w:abstractNumId w:val="21"/>
  </w:num>
  <w:num w:numId="9" w16cid:durableId="533352670">
    <w:abstractNumId w:val="11"/>
  </w:num>
  <w:num w:numId="10" w16cid:durableId="1268345528">
    <w:abstractNumId w:val="18"/>
  </w:num>
  <w:num w:numId="11" w16cid:durableId="1403943719">
    <w:abstractNumId w:val="26"/>
  </w:num>
  <w:num w:numId="12" w16cid:durableId="434403524">
    <w:abstractNumId w:val="10"/>
  </w:num>
  <w:num w:numId="13" w16cid:durableId="522205292">
    <w:abstractNumId w:val="9"/>
  </w:num>
  <w:num w:numId="14" w16cid:durableId="1187795420">
    <w:abstractNumId w:val="17"/>
  </w:num>
  <w:num w:numId="15" w16cid:durableId="1447307430">
    <w:abstractNumId w:val="8"/>
  </w:num>
  <w:num w:numId="16" w16cid:durableId="1073235637">
    <w:abstractNumId w:val="19"/>
  </w:num>
  <w:num w:numId="17" w16cid:durableId="1740009308">
    <w:abstractNumId w:val="25"/>
  </w:num>
  <w:num w:numId="18" w16cid:durableId="1037584234">
    <w:abstractNumId w:val="23"/>
  </w:num>
  <w:num w:numId="19" w16cid:durableId="2117826272">
    <w:abstractNumId w:val="1"/>
  </w:num>
  <w:num w:numId="20" w16cid:durableId="859851203">
    <w:abstractNumId w:val="2"/>
  </w:num>
  <w:num w:numId="21" w16cid:durableId="180240575">
    <w:abstractNumId w:val="3"/>
  </w:num>
  <w:num w:numId="22" w16cid:durableId="414400964">
    <w:abstractNumId w:val="4"/>
  </w:num>
  <w:num w:numId="23" w16cid:durableId="895237770">
    <w:abstractNumId w:val="5"/>
  </w:num>
  <w:num w:numId="24" w16cid:durableId="555900276">
    <w:abstractNumId w:val="13"/>
  </w:num>
  <w:num w:numId="25" w16cid:durableId="182794025">
    <w:abstractNumId w:val="24"/>
  </w:num>
  <w:num w:numId="26" w16cid:durableId="44134119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71DB"/>
    <w:rsid w:val="000151DD"/>
    <w:rsid w:val="00031720"/>
    <w:rsid w:val="00036DD4"/>
    <w:rsid w:val="0004116B"/>
    <w:rsid w:val="00042EAF"/>
    <w:rsid w:val="000439E7"/>
    <w:rsid w:val="00045181"/>
    <w:rsid w:val="000504D7"/>
    <w:rsid w:val="00057E38"/>
    <w:rsid w:val="000646A8"/>
    <w:rsid w:val="00075A42"/>
    <w:rsid w:val="00087699"/>
    <w:rsid w:val="00092C1A"/>
    <w:rsid w:val="00094AD2"/>
    <w:rsid w:val="00097389"/>
    <w:rsid w:val="000A10CA"/>
    <w:rsid w:val="000A34CB"/>
    <w:rsid w:val="000A5ACC"/>
    <w:rsid w:val="000A5B7D"/>
    <w:rsid w:val="000B072F"/>
    <w:rsid w:val="000B5EB1"/>
    <w:rsid w:val="000C05F4"/>
    <w:rsid w:val="000C461B"/>
    <w:rsid w:val="000C5DF2"/>
    <w:rsid w:val="000D2BA8"/>
    <w:rsid w:val="000E29A9"/>
    <w:rsid w:val="000F4E94"/>
    <w:rsid w:val="000F68B7"/>
    <w:rsid w:val="000F7ECC"/>
    <w:rsid w:val="0010403D"/>
    <w:rsid w:val="00104AC8"/>
    <w:rsid w:val="00104B02"/>
    <w:rsid w:val="0011356F"/>
    <w:rsid w:val="00114D61"/>
    <w:rsid w:val="0012212A"/>
    <w:rsid w:val="00124FA0"/>
    <w:rsid w:val="00130754"/>
    <w:rsid w:val="001327A1"/>
    <w:rsid w:val="001335A0"/>
    <w:rsid w:val="00137F4C"/>
    <w:rsid w:val="00137FA8"/>
    <w:rsid w:val="0014187E"/>
    <w:rsid w:val="00142A0D"/>
    <w:rsid w:val="001438BD"/>
    <w:rsid w:val="00143DD3"/>
    <w:rsid w:val="00155C86"/>
    <w:rsid w:val="00162B91"/>
    <w:rsid w:val="00166DEE"/>
    <w:rsid w:val="00173276"/>
    <w:rsid w:val="00176A39"/>
    <w:rsid w:val="00180897"/>
    <w:rsid w:val="0018301B"/>
    <w:rsid w:val="001832AA"/>
    <w:rsid w:val="001856AE"/>
    <w:rsid w:val="001870A5"/>
    <w:rsid w:val="00193852"/>
    <w:rsid w:val="00197137"/>
    <w:rsid w:val="001A34F0"/>
    <w:rsid w:val="001B4CA6"/>
    <w:rsid w:val="001B6613"/>
    <w:rsid w:val="001C077E"/>
    <w:rsid w:val="001C3CDE"/>
    <w:rsid w:val="001C56BE"/>
    <w:rsid w:val="001C7533"/>
    <w:rsid w:val="001C7678"/>
    <w:rsid w:val="001D2992"/>
    <w:rsid w:val="001D29BB"/>
    <w:rsid w:val="001D64EB"/>
    <w:rsid w:val="001D74CF"/>
    <w:rsid w:val="001E016F"/>
    <w:rsid w:val="001E1450"/>
    <w:rsid w:val="001E40D1"/>
    <w:rsid w:val="001E4DE2"/>
    <w:rsid w:val="001F1814"/>
    <w:rsid w:val="001F19C5"/>
    <w:rsid w:val="001F24DF"/>
    <w:rsid w:val="001F291D"/>
    <w:rsid w:val="001F602C"/>
    <w:rsid w:val="001F77E7"/>
    <w:rsid w:val="00201827"/>
    <w:rsid w:val="00202E9C"/>
    <w:rsid w:val="00203AD7"/>
    <w:rsid w:val="002047A2"/>
    <w:rsid w:val="0021257C"/>
    <w:rsid w:val="0021355D"/>
    <w:rsid w:val="00213EED"/>
    <w:rsid w:val="0022410B"/>
    <w:rsid w:val="00225DB8"/>
    <w:rsid w:val="00233605"/>
    <w:rsid w:val="00236FCA"/>
    <w:rsid w:val="002414A6"/>
    <w:rsid w:val="002435CF"/>
    <w:rsid w:val="00243B06"/>
    <w:rsid w:val="00243CC3"/>
    <w:rsid w:val="0024573B"/>
    <w:rsid w:val="00247EC0"/>
    <w:rsid w:val="002537A4"/>
    <w:rsid w:val="00254F41"/>
    <w:rsid w:val="00255A21"/>
    <w:rsid w:val="00257C23"/>
    <w:rsid w:val="00261947"/>
    <w:rsid w:val="00262B14"/>
    <w:rsid w:val="00262EF7"/>
    <w:rsid w:val="00262F17"/>
    <w:rsid w:val="00266069"/>
    <w:rsid w:val="0026787A"/>
    <w:rsid w:val="00276572"/>
    <w:rsid w:val="00284EED"/>
    <w:rsid w:val="002856F2"/>
    <w:rsid w:val="00290EC4"/>
    <w:rsid w:val="00291E94"/>
    <w:rsid w:val="002937D5"/>
    <w:rsid w:val="0029573E"/>
    <w:rsid w:val="002A05EB"/>
    <w:rsid w:val="002A4545"/>
    <w:rsid w:val="002B0534"/>
    <w:rsid w:val="002B3062"/>
    <w:rsid w:val="002B3E02"/>
    <w:rsid w:val="002B56E5"/>
    <w:rsid w:val="002B7D41"/>
    <w:rsid w:val="002C2174"/>
    <w:rsid w:val="002C4EEF"/>
    <w:rsid w:val="002C53D9"/>
    <w:rsid w:val="002C64F2"/>
    <w:rsid w:val="002D0B57"/>
    <w:rsid w:val="002D3F7C"/>
    <w:rsid w:val="002E3E3B"/>
    <w:rsid w:val="002F381A"/>
    <w:rsid w:val="00303CED"/>
    <w:rsid w:val="00304FC2"/>
    <w:rsid w:val="003051A6"/>
    <w:rsid w:val="0031278F"/>
    <w:rsid w:val="00322AB6"/>
    <w:rsid w:val="00325415"/>
    <w:rsid w:val="00325ECB"/>
    <w:rsid w:val="0033041B"/>
    <w:rsid w:val="00342BC6"/>
    <w:rsid w:val="00342FCC"/>
    <w:rsid w:val="00345F07"/>
    <w:rsid w:val="003523AB"/>
    <w:rsid w:val="00355FCD"/>
    <w:rsid w:val="00360DFA"/>
    <w:rsid w:val="003624BA"/>
    <w:rsid w:val="00364F1B"/>
    <w:rsid w:val="0037157B"/>
    <w:rsid w:val="00380C6B"/>
    <w:rsid w:val="00386688"/>
    <w:rsid w:val="0038799F"/>
    <w:rsid w:val="00392795"/>
    <w:rsid w:val="003951A9"/>
    <w:rsid w:val="003B09B0"/>
    <w:rsid w:val="003B162D"/>
    <w:rsid w:val="003B338E"/>
    <w:rsid w:val="003C1C4B"/>
    <w:rsid w:val="003C5CA2"/>
    <w:rsid w:val="003D1D5A"/>
    <w:rsid w:val="003D63BA"/>
    <w:rsid w:val="003D6B16"/>
    <w:rsid w:val="003E09FF"/>
    <w:rsid w:val="003E6D24"/>
    <w:rsid w:val="003F2615"/>
    <w:rsid w:val="00400901"/>
    <w:rsid w:val="00400DD4"/>
    <w:rsid w:val="004019C7"/>
    <w:rsid w:val="00403993"/>
    <w:rsid w:val="00407379"/>
    <w:rsid w:val="00407AF1"/>
    <w:rsid w:val="00411B7E"/>
    <w:rsid w:val="004120B9"/>
    <w:rsid w:val="004147B5"/>
    <w:rsid w:val="004157C1"/>
    <w:rsid w:val="00417EDD"/>
    <w:rsid w:val="004313F3"/>
    <w:rsid w:val="00432347"/>
    <w:rsid w:val="004341A0"/>
    <w:rsid w:val="00434AAB"/>
    <w:rsid w:val="004353CB"/>
    <w:rsid w:val="0043617D"/>
    <w:rsid w:val="00436EC0"/>
    <w:rsid w:val="0044137D"/>
    <w:rsid w:val="00446279"/>
    <w:rsid w:val="0045361A"/>
    <w:rsid w:val="00454C17"/>
    <w:rsid w:val="0046364D"/>
    <w:rsid w:val="00464121"/>
    <w:rsid w:val="00465798"/>
    <w:rsid w:val="00466B7C"/>
    <w:rsid w:val="00467A41"/>
    <w:rsid w:val="0047531C"/>
    <w:rsid w:val="0047616B"/>
    <w:rsid w:val="00493C12"/>
    <w:rsid w:val="004A45B8"/>
    <w:rsid w:val="004A57E1"/>
    <w:rsid w:val="004A6CCF"/>
    <w:rsid w:val="004A79C9"/>
    <w:rsid w:val="004B0B71"/>
    <w:rsid w:val="004B3EF5"/>
    <w:rsid w:val="004B63E8"/>
    <w:rsid w:val="004D1DAC"/>
    <w:rsid w:val="004D497C"/>
    <w:rsid w:val="004E00B2"/>
    <w:rsid w:val="004E1D3D"/>
    <w:rsid w:val="004E4350"/>
    <w:rsid w:val="004F073D"/>
    <w:rsid w:val="004F0C89"/>
    <w:rsid w:val="004F20B9"/>
    <w:rsid w:val="005022B3"/>
    <w:rsid w:val="005111E2"/>
    <w:rsid w:val="00520E50"/>
    <w:rsid w:val="0052392D"/>
    <w:rsid w:val="00524691"/>
    <w:rsid w:val="00525B22"/>
    <w:rsid w:val="00525D3D"/>
    <w:rsid w:val="00527D86"/>
    <w:rsid w:val="005408BE"/>
    <w:rsid w:val="00542ED4"/>
    <w:rsid w:val="00547583"/>
    <w:rsid w:val="00550CD7"/>
    <w:rsid w:val="005523C8"/>
    <w:rsid w:val="00556DC3"/>
    <w:rsid w:val="00560637"/>
    <w:rsid w:val="00562F2D"/>
    <w:rsid w:val="00563CDA"/>
    <w:rsid w:val="00565EB7"/>
    <w:rsid w:val="0057107F"/>
    <w:rsid w:val="005717E8"/>
    <w:rsid w:val="00572C7E"/>
    <w:rsid w:val="00572E4E"/>
    <w:rsid w:val="00577A05"/>
    <w:rsid w:val="00582167"/>
    <w:rsid w:val="005831B1"/>
    <w:rsid w:val="005965AD"/>
    <w:rsid w:val="005A5EB9"/>
    <w:rsid w:val="005A603F"/>
    <w:rsid w:val="005A6F2F"/>
    <w:rsid w:val="005B398B"/>
    <w:rsid w:val="005B3D9C"/>
    <w:rsid w:val="005B3E7B"/>
    <w:rsid w:val="005B5E70"/>
    <w:rsid w:val="005B627E"/>
    <w:rsid w:val="005B64F6"/>
    <w:rsid w:val="005B6AC1"/>
    <w:rsid w:val="005C4A7E"/>
    <w:rsid w:val="005D04FE"/>
    <w:rsid w:val="005D4D5E"/>
    <w:rsid w:val="005E0774"/>
    <w:rsid w:val="005E1C26"/>
    <w:rsid w:val="005E3E8F"/>
    <w:rsid w:val="005F03AC"/>
    <w:rsid w:val="005F1F25"/>
    <w:rsid w:val="005F3CB0"/>
    <w:rsid w:val="00603DA5"/>
    <w:rsid w:val="00625219"/>
    <w:rsid w:val="00627BB6"/>
    <w:rsid w:val="006361D0"/>
    <w:rsid w:val="0063649B"/>
    <w:rsid w:val="006471C7"/>
    <w:rsid w:val="00647646"/>
    <w:rsid w:val="00650DD0"/>
    <w:rsid w:val="0065425A"/>
    <w:rsid w:val="00666CA4"/>
    <w:rsid w:val="00673E6D"/>
    <w:rsid w:val="00686C22"/>
    <w:rsid w:val="006922E0"/>
    <w:rsid w:val="00692A40"/>
    <w:rsid w:val="006B09A1"/>
    <w:rsid w:val="006B0CD6"/>
    <w:rsid w:val="006C1F63"/>
    <w:rsid w:val="006C2243"/>
    <w:rsid w:val="006D2D15"/>
    <w:rsid w:val="006E1F62"/>
    <w:rsid w:val="006E5170"/>
    <w:rsid w:val="006E68D8"/>
    <w:rsid w:val="006F17E1"/>
    <w:rsid w:val="006F3E15"/>
    <w:rsid w:val="006F7677"/>
    <w:rsid w:val="00702D10"/>
    <w:rsid w:val="00702F2A"/>
    <w:rsid w:val="00703D2B"/>
    <w:rsid w:val="0070702F"/>
    <w:rsid w:val="00711541"/>
    <w:rsid w:val="00721BC5"/>
    <w:rsid w:val="007238DE"/>
    <w:rsid w:val="007301E4"/>
    <w:rsid w:val="00733FCB"/>
    <w:rsid w:val="00746E23"/>
    <w:rsid w:val="00750623"/>
    <w:rsid w:val="007508EB"/>
    <w:rsid w:val="007546BF"/>
    <w:rsid w:val="007561AA"/>
    <w:rsid w:val="007609FC"/>
    <w:rsid w:val="007633CB"/>
    <w:rsid w:val="00767E10"/>
    <w:rsid w:val="00771955"/>
    <w:rsid w:val="00773CE8"/>
    <w:rsid w:val="00777031"/>
    <w:rsid w:val="00780986"/>
    <w:rsid w:val="007836B4"/>
    <w:rsid w:val="00784C0F"/>
    <w:rsid w:val="00790B28"/>
    <w:rsid w:val="00796A3B"/>
    <w:rsid w:val="007A12E4"/>
    <w:rsid w:val="007A5562"/>
    <w:rsid w:val="007C315D"/>
    <w:rsid w:val="007C7B3F"/>
    <w:rsid w:val="007D5232"/>
    <w:rsid w:val="007E650B"/>
    <w:rsid w:val="007F3BF9"/>
    <w:rsid w:val="007F6307"/>
    <w:rsid w:val="00802C02"/>
    <w:rsid w:val="008069D3"/>
    <w:rsid w:val="0081558C"/>
    <w:rsid w:val="0081728E"/>
    <w:rsid w:val="008204CA"/>
    <w:rsid w:val="00821157"/>
    <w:rsid w:val="00825E27"/>
    <w:rsid w:val="00836FA9"/>
    <w:rsid w:val="00837C95"/>
    <w:rsid w:val="0084184C"/>
    <w:rsid w:val="008427F9"/>
    <w:rsid w:val="00846ECD"/>
    <w:rsid w:val="0085554A"/>
    <w:rsid w:val="00857261"/>
    <w:rsid w:val="00857F50"/>
    <w:rsid w:val="008604C1"/>
    <w:rsid w:val="00863EE8"/>
    <w:rsid w:val="00864A59"/>
    <w:rsid w:val="008670FE"/>
    <w:rsid w:val="008719D1"/>
    <w:rsid w:val="00873394"/>
    <w:rsid w:val="00886B47"/>
    <w:rsid w:val="00890B89"/>
    <w:rsid w:val="00891C00"/>
    <w:rsid w:val="00893131"/>
    <w:rsid w:val="00895A6F"/>
    <w:rsid w:val="008A4BF4"/>
    <w:rsid w:val="008A5330"/>
    <w:rsid w:val="008A5537"/>
    <w:rsid w:val="008B330D"/>
    <w:rsid w:val="008E2350"/>
    <w:rsid w:val="008E39F9"/>
    <w:rsid w:val="008F2CE1"/>
    <w:rsid w:val="008F4424"/>
    <w:rsid w:val="00901C42"/>
    <w:rsid w:val="00903462"/>
    <w:rsid w:val="009063E8"/>
    <w:rsid w:val="00907F23"/>
    <w:rsid w:val="00910747"/>
    <w:rsid w:val="0091254F"/>
    <w:rsid w:val="00913402"/>
    <w:rsid w:val="00913E42"/>
    <w:rsid w:val="00921FC6"/>
    <w:rsid w:val="009226BE"/>
    <w:rsid w:val="00930591"/>
    <w:rsid w:val="009316F3"/>
    <w:rsid w:val="00940B57"/>
    <w:rsid w:val="00941C41"/>
    <w:rsid w:val="0094644C"/>
    <w:rsid w:val="00946691"/>
    <w:rsid w:val="00953F8C"/>
    <w:rsid w:val="009661F0"/>
    <w:rsid w:val="0096644D"/>
    <w:rsid w:val="0097282A"/>
    <w:rsid w:val="00974B8A"/>
    <w:rsid w:val="009756AF"/>
    <w:rsid w:val="0098476B"/>
    <w:rsid w:val="0098483F"/>
    <w:rsid w:val="00987BA1"/>
    <w:rsid w:val="0099443A"/>
    <w:rsid w:val="009A2077"/>
    <w:rsid w:val="009A7993"/>
    <w:rsid w:val="009B00F4"/>
    <w:rsid w:val="009B4011"/>
    <w:rsid w:val="009B7677"/>
    <w:rsid w:val="009C4497"/>
    <w:rsid w:val="009C562B"/>
    <w:rsid w:val="009C6BE8"/>
    <w:rsid w:val="009D0E27"/>
    <w:rsid w:val="009D30AA"/>
    <w:rsid w:val="009D35F0"/>
    <w:rsid w:val="009E05F8"/>
    <w:rsid w:val="009F0C8C"/>
    <w:rsid w:val="009F0D11"/>
    <w:rsid w:val="009F40C5"/>
    <w:rsid w:val="009F47F5"/>
    <w:rsid w:val="009F7293"/>
    <w:rsid w:val="00A14D40"/>
    <w:rsid w:val="00A23894"/>
    <w:rsid w:val="00A255F0"/>
    <w:rsid w:val="00A3224C"/>
    <w:rsid w:val="00A339A0"/>
    <w:rsid w:val="00A37331"/>
    <w:rsid w:val="00A43293"/>
    <w:rsid w:val="00A62AD0"/>
    <w:rsid w:val="00A63B77"/>
    <w:rsid w:val="00A659D6"/>
    <w:rsid w:val="00A6699D"/>
    <w:rsid w:val="00A71F9F"/>
    <w:rsid w:val="00A75848"/>
    <w:rsid w:val="00A77F16"/>
    <w:rsid w:val="00A859FC"/>
    <w:rsid w:val="00A900ED"/>
    <w:rsid w:val="00A90FDB"/>
    <w:rsid w:val="00A91A2F"/>
    <w:rsid w:val="00A920E6"/>
    <w:rsid w:val="00A9217D"/>
    <w:rsid w:val="00A92227"/>
    <w:rsid w:val="00A9596D"/>
    <w:rsid w:val="00AA0311"/>
    <w:rsid w:val="00AA1619"/>
    <w:rsid w:val="00AA2D88"/>
    <w:rsid w:val="00AA548B"/>
    <w:rsid w:val="00AA5518"/>
    <w:rsid w:val="00AA76EF"/>
    <w:rsid w:val="00AB0A96"/>
    <w:rsid w:val="00AB2B8B"/>
    <w:rsid w:val="00AB3FAB"/>
    <w:rsid w:val="00AB4767"/>
    <w:rsid w:val="00AB5999"/>
    <w:rsid w:val="00AC405F"/>
    <w:rsid w:val="00AD1173"/>
    <w:rsid w:val="00AE10F8"/>
    <w:rsid w:val="00AE7E01"/>
    <w:rsid w:val="00AF0E8D"/>
    <w:rsid w:val="00AF61C9"/>
    <w:rsid w:val="00B017E8"/>
    <w:rsid w:val="00B01BCF"/>
    <w:rsid w:val="00B01D38"/>
    <w:rsid w:val="00B0557C"/>
    <w:rsid w:val="00B057CE"/>
    <w:rsid w:val="00B0583C"/>
    <w:rsid w:val="00B109F2"/>
    <w:rsid w:val="00B13E9D"/>
    <w:rsid w:val="00B242DB"/>
    <w:rsid w:val="00B37ADA"/>
    <w:rsid w:val="00B40A5C"/>
    <w:rsid w:val="00B4103C"/>
    <w:rsid w:val="00B438A8"/>
    <w:rsid w:val="00B46CB2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7AC2"/>
    <w:rsid w:val="00B9176C"/>
    <w:rsid w:val="00B93187"/>
    <w:rsid w:val="00B96207"/>
    <w:rsid w:val="00BA1783"/>
    <w:rsid w:val="00BA2CCB"/>
    <w:rsid w:val="00BA7E91"/>
    <w:rsid w:val="00BC0F47"/>
    <w:rsid w:val="00BC48DD"/>
    <w:rsid w:val="00BC61BD"/>
    <w:rsid w:val="00BD1F08"/>
    <w:rsid w:val="00BD5CF5"/>
    <w:rsid w:val="00C13320"/>
    <w:rsid w:val="00C3290C"/>
    <w:rsid w:val="00C32FD4"/>
    <w:rsid w:val="00C4046B"/>
    <w:rsid w:val="00C42BF4"/>
    <w:rsid w:val="00C51254"/>
    <w:rsid w:val="00C63446"/>
    <w:rsid w:val="00C6461B"/>
    <w:rsid w:val="00C6612B"/>
    <w:rsid w:val="00C76CCA"/>
    <w:rsid w:val="00C83188"/>
    <w:rsid w:val="00C84360"/>
    <w:rsid w:val="00C84F4E"/>
    <w:rsid w:val="00C94CCA"/>
    <w:rsid w:val="00C9526D"/>
    <w:rsid w:val="00CA12DA"/>
    <w:rsid w:val="00CA1635"/>
    <w:rsid w:val="00CA3924"/>
    <w:rsid w:val="00CB275B"/>
    <w:rsid w:val="00CB2B59"/>
    <w:rsid w:val="00CC0A36"/>
    <w:rsid w:val="00CD1B2E"/>
    <w:rsid w:val="00CD573E"/>
    <w:rsid w:val="00CD686E"/>
    <w:rsid w:val="00CD6A05"/>
    <w:rsid w:val="00CE07F6"/>
    <w:rsid w:val="00CE1F9E"/>
    <w:rsid w:val="00CE59E1"/>
    <w:rsid w:val="00CE600A"/>
    <w:rsid w:val="00CF039A"/>
    <w:rsid w:val="00CF5B7F"/>
    <w:rsid w:val="00D00467"/>
    <w:rsid w:val="00D0117B"/>
    <w:rsid w:val="00D077B4"/>
    <w:rsid w:val="00D10EBD"/>
    <w:rsid w:val="00D130E8"/>
    <w:rsid w:val="00D16665"/>
    <w:rsid w:val="00D2061B"/>
    <w:rsid w:val="00D23C95"/>
    <w:rsid w:val="00D31E18"/>
    <w:rsid w:val="00D33017"/>
    <w:rsid w:val="00D34673"/>
    <w:rsid w:val="00D3725B"/>
    <w:rsid w:val="00D41BBB"/>
    <w:rsid w:val="00D51E6F"/>
    <w:rsid w:val="00D525CE"/>
    <w:rsid w:val="00D655B2"/>
    <w:rsid w:val="00D72724"/>
    <w:rsid w:val="00D85402"/>
    <w:rsid w:val="00D858FF"/>
    <w:rsid w:val="00D86A41"/>
    <w:rsid w:val="00D86FB8"/>
    <w:rsid w:val="00D87218"/>
    <w:rsid w:val="00D90598"/>
    <w:rsid w:val="00DA759C"/>
    <w:rsid w:val="00DC6917"/>
    <w:rsid w:val="00DC723D"/>
    <w:rsid w:val="00DD4363"/>
    <w:rsid w:val="00DE359A"/>
    <w:rsid w:val="00DE63C3"/>
    <w:rsid w:val="00DF0AD7"/>
    <w:rsid w:val="00DF3878"/>
    <w:rsid w:val="00DF3953"/>
    <w:rsid w:val="00DF5E1A"/>
    <w:rsid w:val="00E00F7D"/>
    <w:rsid w:val="00E07E1C"/>
    <w:rsid w:val="00E13986"/>
    <w:rsid w:val="00E13F22"/>
    <w:rsid w:val="00E16203"/>
    <w:rsid w:val="00E20F50"/>
    <w:rsid w:val="00E23F1C"/>
    <w:rsid w:val="00E2519C"/>
    <w:rsid w:val="00E259A3"/>
    <w:rsid w:val="00E27A87"/>
    <w:rsid w:val="00E32FC0"/>
    <w:rsid w:val="00E3408F"/>
    <w:rsid w:val="00E40779"/>
    <w:rsid w:val="00E40872"/>
    <w:rsid w:val="00E40C32"/>
    <w:rsid w:val="00E52F3A"/>
    <w:rsid w:val="00E53FCD"/>
    <w:rsid w:val="00E6023D"/>
    <w:rsid w:val="00E62E62"/>
    <w:rsid w:val="00E645AB"/>
    <w:rsid w:val="00E65D03"/>
    <w:rsid w:val="00E7154B"/>
    <w:rsid w:val="00E863B4"/>
    <w:rsid w:val="00E901FC"/>
    <w:rsid w:val="00E9196B"/>
    <w:rsid w:val="00E91B3B"/>
    <w:rsid w:val="00EA16A3"/>
    <w:rsid w:val="00EA1D04"/>
    <w:rsid w:val="00EA2B91"/>
    <w:rsid w:val="00EA3643"/>
    <w:rsid w:val="00EB4A27"/>
    <w:rsid w:val="00EB5551"/>
    <w:rsid w:val="00EB7364"/>
    <w:rsid w:val="00ED0484"/>
    <w:rsid w:val="00ED0D28"/>
    <w:rsid w:val="00EE22BA"/>
    <w:rsid w:val="00EE5618"/>
    <w:rsid w:val="00EE69E1"/>
    <w:rsid w:val="00EF2306"/>
    <w:rsid w:val="00EF631D"/>
    <w:rsid w:val="00EF7E98"/>
    <w:rsid w:val="00F019DD"/>
    <w:rsid w:val="00F05DB4"/>
    <w:rsid w:val="00F063F3"/>
    <w:rsid w:val="00F06AEB"/>
    <w:rsid w:val="00F25495"/>
    <w:rsid w:val="00F2748F"/>
    <w:rsid w:val="00F37774"/>
    <w:rsid w:val="00F37B54"/>
    <w:rsid w:val="00F42AC7"/>
    <w:rsid w:val="00F44561"/>
    <w:rsid w:val="00F4521A"/>
    <w:rsid w:val="00F4733A"/>
    <w:rsid w:val="00F475AF"/>
    <w:rsid w:val="00F52117"/>
    <w:rsid w:val="00F57DCE"/>
    <w:rsid w:val="00F60675"/>
    <w:rsid w:val="00F62703"/>
    <w:rsid w:val="00F70196"/>
    <w:rsid w:val="00F70201"/>
    <w:rsid w:val="00F70480"/>
    <w:rsid w:val="00F71DCB"/>
    <w:rsid w:val="00F76731"/>
    <w:rsid w:val="00F8099A"/>
    <w:rsid w:val="00F81230"/>
    <w:rsid w:val="00F8532F"/>
    <w:rsid w:val="00F86E20"/>
    <w:rsid w:val="00F87BEB"/>
    <w:rsid w:val="00F91F37"/>
    <w:rsid w:val="00F93DB8"/>
    <w:rsid w:val="00F965F5"/>
    <w:rsid w:val="00FA00AF"/>
    <w:rsid w:val="00FA780E"/>
    <w:rsid w:val="00FB0C15"/>
    <w:rsid w:val="00FB17B1"/>
    <w:rsid w:val="00FB73DA"/>
    <w:rsid w:val="00FC30B4"/>
    <w:rsid w:val="00FC5641"/>
    <w:rsid w:val="00FD1769"/>
    <w:rsid w:val="00FD72E1"/>
    <w:rsid w:val="00FE127D"/>
    <w:rsid w:val="00FE3462"/>
    <w:rsid w:val="00FE475E"/>
    <w:rsid w:val="00FF0741"/>
    <w:rsid w:val="00FF6AEA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A4B628"/>
  <w15:chartTrackingRefBased/>
  <w15:docId w15:val="{536A8236-DDC8-40EF-A622-537D2026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AE10F8"/>
    <w:pPr>
      <w:jc w:val="both"/>
    </w:pPr>
    <w:rPr>
      <w:sz w:val="24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">
    <w:name w:val="Mapa dokumentu Znak"/>
    <w:link w:val="Mapa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F965F5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Bezodstpw">
    <w:name w:val="No Spacing"/>
    <w:qFormat/>
    <w:rsid w:val="00E53FC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BA2CCB"/>
    <w:rPr>
      <w:b/>
      <w:i/>
      <w:sz w:val="96"/>
    </w:rPr>
  </w:style>
  <w:style w:type="character" w:customStyle="1" w:styleId="lrzxr">
    <w:name w:val="lrzxr"/>
    <w:basedOn w:val="Domylnaczcionkaakapitu"/>
    <w:rsid w:val="0018301B"/>
  </w:style>
  <w:style w:type="paragraph" w:customStyle="1" w:styleId="Default">
    <w:name w:val="Default"/>
    <w:rsid w:val="00B13E9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B13E9D"/>
  </w:style>
  <w:style w:type="character" w:customStyle="1" w:styleId="line">
    <w:name w:val="line"/>
    <w:basedOn w:val="Domylnaczcionkaakapitu"/>
    <w:rsid w:val="00E7154B"/>
  </w:style>
  <w:style w:type="paragraph" w:customStyle="1" w:styleId="Tekstpodstawowywcity21">
    <w:name w:val="Tekst podstawowy wcięty 21"/>
    <w:basedOn w:val="Normalny"/>
    <w:rsid w:val="00E7154B"/>
    <w:pPr>
      <w:suppressAutoHyphens/>
      <w:spacing w:line="360" w:lineRule="atLeast"/>
      <w:ind w:left="357" w:hanging="357"/>
      <w:jc w:val="both"/>
    </w:pPr>
    <w:rPr>
      <w:sz w:val="26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6C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2856F2"/>
    <w:rPr>
      <w:vertAlign w:val="superscript"/>
    </w:rPr>
  </w:style>
  <w:style w:type="table" w:styleId="Tabela-Siatka">
    <w:name w:val="Table Grid"/>
    <w:basedOn w:val="Standardowy"/>
    <w:rsid w:val="0080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548D1-B9E8-4421-8B4A-3DB7313F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6831</CharactersWithSpaces>
  <SharedDoc>false</SharedDoc>
  <HLinks>
    <vt:vector size="6" baseType="variant">
      <vt:variant>
        <vt:i4>6029425</vt:i4>
      </vt:variant>
      <vt:variant>
        <vt:i4>0</vt:i4>
      </vt:variant>
      <vt:variant>
        <vt:i4>0</vt:i4>
      </vt:variant>
      <vt:variant>
        <vt:i4>5</vt:i4>
      </vt:variant>
      <vt:variant>
        <vt:lpwstr>mailto:kontakt@franciszek.org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Adamczyk</dc:creator>
  <cp:keywords/>
  <cp:lastModifiedBy>asiast</cp:lastModifiedBy>
  <cp:revision>8</cp:revision>
  <cp:lastPrinted>2020-10-23T08:23:00Z</cp:lastPrinted>
  <dcterms:created xsi:type="dcterms:W3CDTF">2024-05-23T11:27:00Z</dcterms:created>
  <dcterms:modified xsi:type="dcterms:W3CDTF">2024-06-06T05:56:00Z</dcterms:modified>
</cp:coreProperties>
</file>