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31D58" w14:textId="124FC422" w:rsidR="002B7323" w:rsidRDefault="00F93C5A" w:rsidP="005B0AA8">
      <w:pPr>
        <w:suppressAutoHyphens w:val="0"/>
        <w:rPr>
          <w:rFonts w:cstheme="minorHAnsi"/>
          <w:b/>
          <w:szCs w:val="22"/>
        </w:rPr>
      </w:pPr>
      <w:r w:rsidRPr="008567F8">
        <w:rPr>
          <w:rFonts w:cstheme="minorHAnsi"/>
          <w:b/>
          <w:i/>
          <w:szCs w:val="22"/>
        </w:rPr>
        <w:t xml:space="preserve">Załącznik nr </w:t>
      </w:r>
      <w:r w:rsidR="005F0263">
        <w:rPr>
          <w:rFonts w:cstheme="minorHAnsi"/>
          <w:b/>
          <w:i/>
          <w:szCs w:val="22"/>
        </w:rPr>
        <w:t>1</w:t>
      </w:r>
    </w:p>
    <w:p w14:paraId="64731D59" w14:textId="77777777" w:rsidR="002B7323" w:rsidRPr="002474C9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2474C9">
        <w:rPr>
          <w:b/>
          <w:i/>
          <w:szCs w:val="22"/>
        </w:rPr>
        <w:t>FORMULARZ OFERTOWY</w:t>
      </w:r>
    </w:p>
    <w:p w14:paraId="64731D5A" w14:textId="77777777" w:rsidR="005C70D8" w:rsidRPr="002E5943" w:rsidRDefault="005C70D8" w:rsidP="005C70D8">
      <w:pPr>
        <w:pStyle w:val="Bezodstpw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2E5943" w14:paraId="64731D5C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5B" w14:textId="77777777" w:rsidR="005C70D8" w:rsidRPr="005C70D8" w:rsidRDefault="005C70D8" w:rsidP="005C70D8">
            <w:pPr>
              <w:pStyle w:val="Bezodstpw"/>
              <w:rPr>
                <w:rFonts w:asciiTheme="minorHAnsi" w:hAnsiTheme="minorHAnsi" w:cstheme="minorHAnsi"/>
                <w:b/>
                <w:szCs w:val="22"/>
              </w:rPr>
            </w:pPr>
            <w:r w:rsidRPr="005C70D8">
              <w:rPr>
                <w:rFonts w:asciiTheme="minorHAnsi" w:hAnsiTheme="minorHAnsi" w:cstheme="minorHAnsi"/>
                <w:b/>
                <w:szCs w:val="22"/>
              </w:rPr>
              <w:t>ZAMAWIAJĄCY: :</w:t>
            </w:r>
          </w:p>
        </w:tc>
      </w:tr>
    </w:tbl>
    <w:p w14:paraId="64731D5D" w14:textId="77777777" w:rsidR="005C70D8" w:rsidRDefault="005C70D8" w:rsidP="005C70D8">
      <w:pPr>
        <w:pStyle w:val="Bezodstpw"/>
        <w:jc w:val="both"/>
        <w:rPr>
          <w:rFonts w:asciiTheme="minorHAnsi" w:hAnsiTheme="minorHAnsi" w:cstheme="minorHAnsi"/>
          <w:szCs w:val="22"/>
        </w:rPr>
      </w:pPr>
    </w:p>
    <w:p w14:paraId="64731D5E" w14:textId="77777777" w:rsidR="005C70D8" w:rsidRPr="005C70D8" w:rsidRDefault="005C70D8" w:rsidP="005C70D8">
      <w:pPr>
        <w:pStyle w:val="Bezodstpw"/>
        <w:rPr>
          <w:rFonts w:asciiTheme="minorHAnsi" w:hAnsiTheme="minorHAnsi" w:cstheme="minorHAnsi"/>
        </w:rPr>
      </w:pPr>
      <w:r w:rsidRPr="005C70D8">
        <w:rPr>
          <w:rFonts w:asciiTheme="minorHAnsi" w:hAnsiTheme="minorHAnsi" w:cstheme="minorHAnsi"/>
        </w:rPr>
        <w:t>ZESPÓŁ SZKÓŁ LICEALNYCH IM. BOLESŁAWA CHROBREGO W LEŻAJSKU</w:t>
      </w:r>
    </w:p>
    <w:p w14:paraId="64731D5F" w14:textId="77777777" w:rsidR="005C70D8" w:rsidRPr="005C70D8" w:rsidRDefault="005C70D8" w:rsidP="005C70D8">
      <w:pPr>
        <w:pStyle w:val="Bezodstpw"/>
      </w:pPr>
      <w:r w:rsidRPr="005C70D8">
        <w:rPr>
          <w:rFonts w:asciiTheme="minorHAnsi" w:hAnsiTheme="minorHAnsi" w:cstheme="minorHAnsi"/>
        </w:rPr>
        <w:t xml:space="preserve">ul. M.C. Skłodowskiej 6, 37- 300 Leżajsk </w:t>
      </w:r>
    </w:p>
    <w:p w14:paraId="64731D60" w14:textId="77777777" w:rsidR="005C70D8" w:rsidRPr="002E5943" w:rsidRDefault="005C70D8" w:rsidP="005C70D8">
      <w:pPr>
        <w:pStyle w:val="Bezodstpw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2E5943" w14:paraId="64731D62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61" w14:textId="77777777" w:rsidR="005C70D8" w:rsidRPr="005C70D8" w:rsidRDefault="005C70D8" w:rsidP="005A060B">
            <w:pPr>
              <w:pStyle w:val="Bezodstpw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WYKONAWCA/Y</w:t>
            </w:r>
            <w:r w:rsidRPr="005C70D8">
              <w:rPr>
                <w:rFonts w:asciiTheme="minorHAnsi" w:hAnsiTheme="minorHAnsi" w:cstheme="minorHAnsi"/>
                <w:b/>
                <w:szCs w:val="22"/>
              </w:rPr>
              <w:t xml:space="preserve">: </w:t>
            </w:r>
          </w:p>
        </w:tc>
      </w:tr>
    </w:tbl>
    <w:p w14:paraId="64731D63" w14:textId="77777777" w:rsidR="005C70D8" w:rsidRDefault="005C70D8" w:rsidP="004B516E">
      <w:pPr>
        <w:pStyle w:val="Bezodstpw"/>
        <w:jc w:val="both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60"/>
        <w:gridCol w:w="5768"/>
      </w:tblGrid>
      <w:tr w:rsidR="004B516E" w14:paraId="64731D67" w14:textId="77777777" w:rsidTr="004B516E">
        <w:tc>
          <w:tcPr>
            <w:tcW w:w="328" w:type="dxa"/>
          </w:tcPr>
          <w:p w14:paraId="64731D64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1</w:t>
            </w:r>
          </w:p>
        </w:tc>
        <w:tc>
          <w:tcPr>
            <w:tcW w:w="3260" w:type="dxa"/>
          </w:tcPr>
          <w:p w14:paraId="64731D65" w14:textId="77777777" w:rsidR="004B516E" w:rsidRDefault="004B516E" w:rsidP="004B516E">
            <w:r>
              <w:rPr>
                <w:b/>
                <w:i/>
              </w:rPr>
              <w:t>Pełna nazwa</w:t>
            </w:r>
            <w:r w:rsidRPr="008E440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W</w:t>
            </w:r>
            <w:r w:rsidRPr="008E440A">
              <w:rPr>
                <w:b/>
                <w:i/>
              </w:rPr>
              <w:t>ykonawcy/ów</w:t>
            </w:r>
            <w:r>
              <w:rPr>
                <w:b/>
                <w:i/>
              </w:rPr>
              <w:t>:</w:t>
            </w:r>
          </w:p>
        </w:tc>
        <w:tc>
          <w:tcPr>
            <w:tcW w:w="5768" w:type="dxa"/>
          </w:tcPr>
          <w:p w14:paraId="64731D66" w14:textId="77777777" w:rsidR="004B516E" w:rsidRDefault="004B516E" w:rsidP="004B516E"/>
        </w:tc>
      </w:tr>
      <w:tr w:rsidR="004B516E" w14:paraId="64731D6B" w14:textId="77777777" w:rsidTr="004B516E">
        <w:tc>
          <w:tcPr>
            <w:tcW w:w="328" w:type="dxa"/>
          </w:tcPr>
          <w:p w14:paraId="64731D68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2</w:t>
            </w:r>
          </w:p>
        </w:tc>
        <w:tc>
          <w:tcPr>
            <w:tcW w:w="3260" w:type="dxa"/>
          </w:tcPr>
          <w:p w14:paraId="64731D69" w14:textId="77777777" w:rsidR="004B516E" w:rsidRDefault="004B516E" w:rsidP="004B516E">
            <w:r w:rsidRPr="008E440A">
              <w:rPr>
                <w:b/>
                <w:i/>
              </w:rPr>
              <w:t>Adres/siedziba wykonawcy/ów</w:t>
            </w:r>
            <w:r w:rsidRPr="008E440A">
              <w:t>:</w:t>
            </w:r>
          </w:p>
        </w:tc>
        <w:tc>
          <w:tcPr>
            <w:tcW w:w="5768" w:type="dxa"/>
          </w:tcPr>
          <w:p w14:paraId="64731D6A" w14:textId="77777777" w:rsidR="004B516E" w:rsidRDefault="004B516E" w:rsidP="004B516E"/>
        </w:tc>
      </w:tr>
      <w:tr w:rsidR="004B516E" w14:paraId="64731D6F" w14:textId="77777777" w:rsidTr="004B516E">
        <w:tc>
          <w:tcPr>
            <w:tcW w:w="328" w:type="dxa"/>
          </w:tcPr>
          <w:p w14:paraId="64731D6C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3</w:t>
            </w:r>
          </w:p>
        </w:tc>
        <w:tc>
          <w:tcPr>
            <w:tcW w:w="3260" w:type="dxa"/>
          </w:tcPr>
          <w:p w14:paraId="64731D6D" w14:textId="77777777" w:rsidR="004B516E" w:rsidRDefault="004B516E" w:rsidP="004B516E">
            <w:r w:rsidRPr="008E440A">
              <w:rPr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64731D6E" w14:textId="77777777" w:rsidR="004B516E" w:rsidRDefault="004B516E" w:rsidP="004B516E"/>
        </w:tc>
      </w:tr>
      <w:tr w:rsidR="004B516E" w14:paraId="64731D73" w14:textId="77777777" w:rsidTr="004B516E">
        <w:tc>
          <w:tcPr>
            <w:tcW w:w="328" w:type="dxa"/>
          </w:tcPr>
          <w:p w14:paraId="64731D70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4</w:t>
            </w:r>
          </w:p>
        </w:tc>
        <w:tc>
          <w:tcPr>
            <w:tcW w:w="3260" w:type="dxa"/>
          </w:tcPr>
          <w:p w14:paraId="64731D71" w14:textId="77777777" w:rsidR="004B516E" w:rsidRDefault="004B516E" w:rsidP="004B516E">
            <w:r>
              <w:rPr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64731D72" w14:textId="77777777" w:rsidR="004B516E" w:rsidRDefault="004B516E" w:rsidP="004B516E"/>
        </w:tc>
      </w:tr>
      <w:tr w:rsidR="004B516E" w14:paraId="64731D77" w14:textId="77777777" w:rsidTr="004B516E">
        <w:tc>
          <w:tcPr>
            <w:tcW w:w="328" w:type="dxa"/>
          </w:tcPr>
          <w:p w14:paraId="64731D74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5</w:t>
            </w:r>
          </w:p>
        </w:tc>
        <w:tc>
          <w:tcPr>
            <w:tcW w:w="3260" w:type="dxa"/>
          </w:tcPr>
          <w:p w14:paraId="64731D75" w14:textId="77777777" w:rsidR="004B516E" w:rsidRDefault="004B516E" w:rsidP="004B516E">
            <w:pPr>
              <w:rPr>
                <w:b/>
                <w:i/>
              </w:rPr>
            </w:pPr>
            <w:r w:rsidRPr="00D74801">
              <w:rPr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64731D76" w14:textId="77777777" w:rsidR="004B516E" w:rsidRDefault="004B516E" w:rsidP="004B516E"/>
        </w:tc>
      </w:tr>
      <w:tr w:rsidR="004B516E" w14:paraId="64731D7B" w14:textId="77777777" w:rsidTr="004B516E">
        <w:tc>
          <w:tcPr>
            <w:tcW w:w="328" w:type="dxa"/>
          </w:tcPr>
          <w:p w14:paraId="64731D78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6</w:t>
            </w:r>
          </w:p>
        </w:tc>
        <w:tc>
          <w:tcPr>
            <w:tcW w:w="3260" w:type="dxa"/>
          </w:tcPr>
          <w:p w14:paraId="64731D79" w14:textId="77777777" w:rsidR="004B516E" w:rsidRDefault="004B516E" w:rsidP="004B516E">
            <w:pPr>
              <w:rPr>
                <w:b/>
                <w:i/>
              </w:rPr>
            </w:pPr>
            <w:r w:rsidRPr="008E440A">
              <w:rPr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64731D7A" w14:textId="77777777" w:rsidR="004B516E" w:rsidRDefault="004B516E" w:rsidP="004B516E"/>
        </w:tc>
      </w:tr>
      <w:tr w:rsidR="004B516E" w14:paraId="64731D7F" w14:textId="77777777" w:rsidTr="004B516E">
        <w:tc>
          <w:tcPr>
            <w:tcW w:w="328" w:type="dxa"/>
          </w:tcPr>
          <w:p w14:paraId="64731D7C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7</w:t>
            </w:r>
          </w:p>
        </w:tc>
        <w:tc>
          <w:tcPr>
            <w:tcW w:w="3260" w:type="dxa"/>
          </w:tcPr>
          <w:p w14:paraId="64731D7D" w14:textId="77777777" w:rsidR="004B516E" w:rsidRPr="008E440A" w:rsidRDefault="004B516E" w:rsidP="004B516E">
            <w:pPr>
              <w:rPr>
                <w:b/>
                <w:i/>
              </w:rPr>
            </w:pPr>
            <w:r w:rsidRPr="008E440A">
              <w:rPr>
                <w:b/>
                <w:i/>
              </w:rPr>
              <w:t>NR NIP</w:t>
            </w:r>
            <w:r>
              <w:rPr>
                <w:b/>
                <w:i/>
              </w:rPr>
              <w:t>/PESEL</w:t>
            </w:r>
          </w:p>
        </w:tc>
        <w:tc>
          <w:tcPr>
            <w:tcW w:w="5768" w:type="dxa"/>
          </w:tcPr>
          <w:p w14:paraId="64731D7E" w14:textId="77777777" w:rsidR="004B516E" w:rsidRDefault="004B516E" w:rsidP="004B516E"/>
        </w:tc>
      </w:tr>
      <w:tr w:rsidR="004B516E" w14:paraId="64731D83" w14:textId="77777777" w:rsidTr="004B516E">
        <w:tc>
          <w:tcPr>
            <w:tcW w:w="328" w:type="dxa"/>
          </w:tcPr>
          <w:p w14:paraId="64731D80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8</w:t>
            </w:r>
          </w:p>
        </w:tc>
        <w:tc>
          <w:tcPr>
            <w:tcW w:w="3260" w:type="dxa"/>
          </w:tcPr>
          <w:p w14:paraId="64731D81" w14:textId="77777777" w:rsidR="004B516E" w:rsidRPr="008E440A" w:rsidRDefault="004B516E" w:rsidP="004B516E">
            <w:pPr>
              <w:rPr>
                <w:b/>
                <w:i/>
              </w:rPr>
            </w:pPr>
            <w:r w:rsidRPr="008E440A">
              <w:rPr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64731D82" w14:textId="77777777" w:rsidR="004B516E" w:rsidRDefault="004B516E" w:rsidP="004B516E"/>
        </w:tc>
      </w:tr>
      <w:tr w:rsidR="004B516E" w14:paraId="64731D88" w14:textId="77777777" w:rsidTr="004B516E">
        <w:tc>
          <w:tcPr>
            <w:tcW w:w="328" w:type="dxa"/>
          </w:tcPr>
          <w:p w14:paraId="64731D84" w14:textId="77777777" w:rsidR="004B516E" w:rsidRPr="00B8564D" w:rsidRDefault="004B516E" w:rsidP="004B516E">
            <w:pPr>
              <w:rPr>
                <w:b/>
              </w:rPr>
            </w:pPr>
            <w:r w:rsidRPr="00B8564D">
              <w:rPr>
                <w:b/>
              </w:rPr>
              <w:t>9</w:t>
            </w:r>
          </w:p>
        </w:tc>
        <w:tc>
          <w:tcPr>
            <w:tcW w:w="3260" w:type="dxa"/>
          </w:tcPr>
          <w:p w14:paraId="64731D85" w14:textId="77777777" w:rsidR="004B516E" w:rsidRPr="004B516E" w:rsidRDefault="004B516E" w:rsidP="004B516E">
            <w:pPr>
              <w:rPr>
                <w:rFonts w:eastAsia="ArialMT"/>
                <w:b/>
                <w:lang w:eastAsia="pl-PL"/>
              </w:rPr>
            </w:pPr>
            <w:r w:rsidRPr="004B516E">
              <w:rPr>
                <w:rFonts w:eastAsia="ArialMT"/>
                <w:b/>
                <w:lang w:eastAsia="pl-PL"/>
              </w:rPr>
              <w:t>Dane osoby reprezentuj</w:t>
            </w:r>
            <w:r w:rsidRPr="004B516E">
              <w:rPr>
                <w:rFonts w:eastAsia="ArialMT" w:hint="eastAsia"/>
                <w:b/>
                <w:lang w:eastAsia="pl-PL"/>
              </w:rPr>
              <w:t>ą</w:t>
            </w:r>
            <w:r w:rsidRPr="004B516E">
              <w:rPr>
                <w:rFonts w:eastAsia="ArialMT"/>
                <w:b/>
                <w:lang w:eastAsia="pl-PL"/>
              </w:rPr>
              <w:t xml:space="preserve">cej </w:t>
            </w:r>
          </w:p>
          <w:p w14:paraId="64731D86" w14:textId="77777777" w:rsidR="004B516E" w:rsidRPr="004B516E" w:rsidRDefault="004B516E" w:rsidP="004B516E">
            <w:pPr>
              <w:rPr>
                <w:rFonts w:eastAsia="ArialMT"/>
                <w:sz w:val="16"/>
                <w:szCs w:val="16"/>
                <w:lang w:eastAsia="pl-PL"/>
              </w:rPr>
            </w:pPr>
            <w:r w:rsidRPr="004B516E">
              <w:rPr>
                <w:rFonts w:eastAsia="ArialMT"/>
                <w:sz w:val="16"/>
                <w:szCs w:val="16"/>
                <w:lang w:eastAsia="pl-PL"/>
              </w:rPr>
              <w:t>(imi</w:t>
            </w:r>
            <w:r w:rsidRPr="004B516E">
              <w:rPr>
                <w:rFonts w:eastAsia="ArialMT" w:hint="eastAsia"/>
                <w:sz w:val="16"/>
                <w:szCs w:val="16"/>
                <w:lang w:eastAsia="pl-PL"/>
              </w:rPr>
              <w:t>ę</w:t>
            </w:r>
            <w:r w:rsidRPr="004B516E">
              <w:rPr>
                <w:rFonts w:eastAsia="ArialMT"/>
                <w:sz w:val="16"/>
                <w:szCs w:val="16"/>
                <w:lang w:eastAsia="pl-PL"/>
              </w:rPr>
              <w:t xml:space="preserve"> i nazwisko,</w:t>
            </w:r>
            <w:r>
              <w:rPr>
                <w:rFonts w:eastAsia="ArialMT"/>
                <w:sz w:val="16"/>
                <w:szCs w:val="16"/>
                <w:lang w:eastAsia="pl-PL"/>
              </w:rPr>
              <w:t xml:space="preserve"> podstawa reprezentacji -</w:t>
            </w:r>
            <w:r w:rsidRPr="004B516E">
              <w:rPr>
                <w:rFonts w:eastAsia="ArialMT"/>
                <w:sz w:val="16"/>
                <w:szCs w:val="16"/>
                <w:lang w:eastAsia="pl-PL"/>
              </w:rPr>
              <w:t>pe</w:t>
            </w:r>
            <w:r w:rsidRPr="004B516E">
              <w:rPr>
                <w:rFonts w:eastAsia="ArialMT" w:hint="eastAsia"/>
                <w:sz w:val="16"/>
                <w:szCs w:val="16"/>
                <w:lang w:eastAsia="pl-PL"/>
              </w:rPr>
              <w:t>ł</w:t>
            </w:r>
            <w:r w:rsidRPr="004B516E">
              <w:rPr>
                <w:rFonts w:eastAsia="ArialMT"/>
                <w:sz w:val="16"/>
                <w:szCs w:val="16"/>
                <w:lang w:eastAsia="pl-PL"/>
              </w:rPr>
              <w:t>nomocnictwo,</w:t>
            </w:r>
            <w:r>
              <w:rPr>
                <w:rFonts w:eastAsia="ArialMT"/>
                <w:sz w:val="16"/>
                <w:szCs w:val="16"/>
                <w:lang w:eastAsia="pl-PL"/>
              </w:rPr>
              <w:t xml:space="preserve"> </w:t>
            </w:r>
            <w:r w:rsidRPr="004B516E">
              <w:rPr>
                <w:rFonts w:eastAsia="ArialMT"/>
                <w:sz w:val="16"/>
                <w:szCs w:val="16"/>
                <w:lang w:eastAsia="pl-PL"/>
              </w:rPr>
              <w:t>KRS, umowa sp</w:t>
            </w:r>
            <w:r w:rsidRPr="004B516E">
              <w:rPr>
                <w:rFonts w:eastAsia="ArialMT" w:hint="eastAsia"/>
                <w:sz w:val="16"/>
                <w:szCs w:val="16"/>
                <w:lang w:eastAsia="pl-PL"/>
              </w:rPr>
              <w:t>ół</w:t>
            </w:r>
            <w:r w:rsidRPr="004B516E">
              <w:rPr>
                <w:rFonts w:eastAsia="ArialMT"/>
                <w:sz w:val="16"/>
                <w:szCs w:val="16"/>
                <w:lang w:eastAsia="pl-PL"/>
              </w:rPr>
              <w:t>ki, inne</w:t>
            </w:r>
            <w:r>
              <w:rPr>
                <w:rFonts w:eastAsia="ArialMT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768" w:type="dxa"/>
          </w:tcPr>
          <w:p w14:paraId="64731D87" w14:textId="77777777" w:rsidR="004B516E" w:rsidRDefault="004B516E" w:rsidP="004B516E"/>
        </w:tc>
      </w:tr>
    </w:tbl>
    <w:p w14:paraId="64731D89" w14:textId="77777777" w:rsidR="004B516E" w:rsidRPr="004B516E" w:rsidRDefault="004B516E" w:rsidP="004B516E">
      <w:pPr>
        <w:pStyle w:val="Bezodstpw"/>
        <w:rPr>
          <w:rFonts w:asciiTheme="minorHAnsi" w:hAnsiTheme="minorHAnsi" w:cstheme="minorHAnsi"/>
          <w:szCs w:val="22"/>
        </w:rPr>
      </w:pPr>
    </w:p>
    <w:p w14:paraId="64731D8A" w14:textId="77777777" w:rsidR="00B8564D" w:rsidRPr="00600EED" w:rsidRDefault="00B8564D" w:rsidP="00B8564D">
      <w:pPr>
        <w:rPr>
          <w:color w:val="000000"/>
        </w:rPr>
      </w:pPr>
      <w:r w:rsidRPr="00600EED">
        <w:rPr>
          <w:szCs w:val="22"/>
        </w:rPr>
        <w:t xml:space="preserve">Odpowiadając na ogłoszenie o przetargu ogłoszonym </w:t>
      </w:r>
      <w:r>
        <w:rPr>
          <w:szCs w:val="22"/>
        </w:rPr>
        <w:t xml:space="preserve">w trybie podstawowym </w:t>
      </w:r>
      <w:r w:rsidRPr="00600EED">
        <w:rPr>
          <w:szCs w:val="22"/>
        </w:rPr>
        <w:t>zgodnie z przepisami ustawy z dnia 11 września 2019 r. - Prawo zamówień publicznych (Dz. U. z 202</w:t>
      </w:r>
      <w:r>
        <w:rPr>
          <w:szCs w:val="22"/>
        </w:rPr>
        <w:t>2</w:t>
      </w:r>
      <w:r w:rsidRPr="00600EED">
        <w:rPr>
          <w:szCs w:val="22"/>
        </w:rPr>
        <w:t xml:space="preserve"> r. poz. </w:t>
      </w:r>
      <w:r>
        <w:rPr>
          <w:szCs w:val="22"/>
        </w:rPr>
        <w:t>1710</w:t>
      </w:r>
      <w:r w:rsidRPr="00600EED">
        <w:rPr>
          <w:szCs w:val="22"/>
        </w:rPr>
        <w:t xml:space="preserve"> z późn. zm.) składamy ofertę obejmującą </w:t>
      </w:r>
      <w:r w:rsidRPr="00600EED">
        <w:rPr>
          <w:b/>
          <w:szCs w:val="22"/>
        </w:rPr>
        <w:t>„</w:t>
      </w:r>
      <w:r w:rsidRPr="003023E6">
        <w:rPr>
          <w:rFonts w:cstheme="minorHAnsi"/>
          <w:b/>
          <w:bCs/>
          <w:i/>
          <w:iCs/>
        </w:rPr>
        <w:t>Dostaw</w:t>
      </w:r>
      <w:r>
        <w:rPr>
          <w:rFonts w:cstheme="minorHAnsi"/>
          <w:b/>
          <w:bCs/>
          <w:i/>
          <w:iCs/>
        </w:rPr>
        <w:t>ę</w:t>
      </w:r>
      <w:r w:rsidRPr="003023E6">
        <w:rPr>
          <w:rFonts w:cstheme="minorHAnsi"/>
          <w:b/>
          <w:bCs/>
          <w:i/>
          <w:iCs/>
        </w:rPr>
        <w:t xml:space="preserve"> produktów nabiałowych</w:t>
      </w:r>
      <w:r w:rsidRPr="00600EED">
        <w:rPr>
          <w:b/>
          <w:bCs/>
          <w:iCs/>
          <w:szCs w:val="22"/>
        </w:rPr>
        <w:t>”</w:t>
      </w:r>
      <w:r>
        <w:rPr>
          <w:bCs/>
          <w:iCs/>
          <w:szCs w:val="22"/>
        </w:rPr>
        <w:t xml:space="preserve"> </w:t>
      </w:r>
      <w:r w:rsidRPr="00600EED">
        <w:rPr>
          <w:bCs/>
          <w:iCs/>
          <w:szCs w:val="22"/>
        </w:rPr>
        <w:t>oraz oferujemy wykonanie zamówienia zgodnie z załączonymi formularzem/ami cenowym/i</w:t>
      </w:r>
      <w:r w:rsidRPr="00600EED">
        <w:rPr>
          <w:color w:val="000000"/>
          <w:szCs w:val="22"/>
        </w:rPr>
        <w:t>.</w:t>
      </w:r>
    </w:p>
    <w:p w14:paraId="64731D8B" w14:textId="77777777" w:rsidR="004B516E" w:rsidRPr="004B516E" w:rsidRDefault="004B516E" w:rsidP="004B516E">
      <w:pPr>
        <w:pStyle w:val="Bezodstpw"/>
        <w:rPr>
          <w:rFonts w:asciiTheme="minorHAnsi" w:hAnsiTheme="minorHAnsi" w:cstheme="minorHAnsi"/>
          <w:szCs w:val="22"/>
        </w:rPr>
      </w:pPr>
    </w:p>
    <w:p w14:paraId="64731D8C" w14:textId="77777777" w:rsidR="00B8564D" w:rsidRPr="00C067AD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 w:val="24"/>
        </w:rPr>
      </w:pPr>
      <w:r w:rsidRPr="00C067AD">
        <w:rPr>
          <w:rFonts w:cstheme="minorHAnsi"/>
          <w:b/>
          <w:szCs w:val="22"/>
          <w:u w:val="single"/>
        </w:rPr>
        <w:t>Oferujemy termin płatności</w:t>
      </w:r>
      <w:r w:rsidR="005B13E2" w:rsidRPr="005B13E2">
        <w:rPr>
          <w:rFonts w:cstheme="minorHAnsi"/>
          <w:b/>
          <w:color w:val="FF0000"/>
          <w:szCs w:val="22"/>
          <w:u w:val="single"/>
        </w:rPr>
        <w:t>*</w:t>
      </w:r>
      <w:r w:rsidRPr="00C067AD">
        <w:rPr>
          <w:rFonts w:cstheme="minorHAnsi"/>
          <w:b/>
          <w:szCs w:val="22"/>
          <w:u w:val="single"/>
        </w:rPr>
        <w:t>:</w:t>
      </w:r>
    </w:p>
    <w:p w14:paraId="64731D8D" w14:textId="77777777" w:rsidR="00C067AD" w:rsidRPr="00C067AD" w:rsidRDefault="00DF01B7" w:rsidP="00C067AD">
      <w:pPr>
        <w:ind w:left="284"/>
      </w:pPr>
      <w:r w:rsidRPr="00C067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C067AD">
        <w:instrText xml:space="preserve"> FORMCHECKBOX </w:instrText>
      </w:r>
      <w:r w:rsidR="00000000">
        <w:fldChar w:fldCharType="separate"/>
      </w:r>
      <w:r w:rsidRPr="00C067AD">
        <w:fldChar w:fldCharType="end"/>
      </w:r>
      <w:r w:rsidR="00C067AD" w:rsidRPr="00C067AD">
        <w:t xml:space="preserve"> do 14</w:t>
      </w:r>
      <w:r w:rsidR="00C067AD">
        <w:t xml:space="preserve"> </w:t>
      </w:r>
      <w:r w:rsidR="00C067AD" w:rsidRPr="00C067AD">
        <w:t>{0.00 pkt.}</w:t>
      </w:r>
    </w:p>
    <w:p w14:paraId="64731D8E" w14:textId="77777777" w:rsidR="00C067AD" w:rsidRPr="00C067AD" w:rsidRDefault="00DF01B7" w:rsidP="00C067AD">
      <w:pPr>
        <w:ind w:left="284"/>
      </w:pPr>
      <w:r w:rsidRPr="00C067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C067AD">
        <w:instrText xml:space="preserve"> FORMCHECKBOX </w:instrText>
      </w:r>
      <w:r w:rsidR="00000000">
        <w:fldChar w:fldCharType="separate"/>
      </w:r>
      <w:r w:rsidRPr="00C067AD">
        <w:fldChar w:fldCharType="end"/>
      </w:r>
      <w:r w:rsidR="00C067AD" w:rsidRPr="00C067AD">
        <w:t xml:space="preserve"> do 21 {10.00 pkt.}</w:t>
      </w:r>
    </w:p>
    <w:p w14:paraId="64731D8F" w14:textId="77777777" w:rsidR="00B8564D" w:rsidRPr="00F34F24" w:rsidRDefault="00DF01B7" w:rsidP="00F34F24">
      <w:pPr>
        <w:ind w:left="284"/>
        <w:rPr>
          <w:vertAlign w:val="subscript"/>
        </w:rPr>
      </w:pPr>
      <w:r w:rsidRPr="00C067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C067AD">
        <w:instrText xml:space="preserve"> FORMCHECKBOX </w:instrText>
      </w:r>
      <w:r w:rsidR="00000000">
        <w:fldChar w:fldCharType="separate"/>
      </w:r>
      <w:r w:rsidRPr="00C067AD">
        <w:fldChar w:fldCharType="end"/>
      </w:r>
      <w:r w:rsidR="00C067AD" w:rsidRPr="00C067AD">
        <w:t xml:space="preserve"> do 30 {20.00 pkt.}</w:t>
      </w:r>
    </w:p>
    <w:p w14:paraId="64731D94" w14:textId="77777777" w:rsidR="00AF4B91" w:rsidRPr="00AF4B91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AF4B91">
        <w:rPr>
          <w:rFonts w:eastAsiaTheme="minorHAnsi" w:cstheme="minorHAnsi"/>
          <w:b/>
          <w:szCs w:val="22"/>
        </w:rPr>
        <w:t>OŚWIADCZAMY</w:t>
      </w:r>
      <w:r w:rsidRPr="00AF4B91">
        <w:rPr>
          <w:szCs w:val="22"/>
        </w:rPr>
        <w:t>, że uważamy się za związanych niniejszą ofertą na czas wskazany w specyfikacji warunków zamówienia</w:t>
      </w:r>
      <w:r>
        <w:rPr>
          <w:szCs w:val="22"/>
        </w:rPr>
        <w:t>.</w:t>
      </w:r>
    </w:p>
    <w:p w14:paraId="64731D95" w14:textId="77777777" w:rsidR="00B8564D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AF4B91">
        <w:rPr>
          <w:rFonts w:eastAsiaTheme="minorHAnsi" w:cstheme="minorHAnsi"/>
          <w:b/>
          <w:szCs w:val="22"/>
        </w:rPr>
        <w:t>OŚWIADCZAMY</w:t>
      </w:r>
      <w:r w:rsidRPr="00AF4B91">
        <w:rPr>
          <w:rFonts w:eastAsiaTheme="minorHAnsi" w:cstheme="minorHAnsi"/>
          <w:szCs w:val="22"/>
        </w:rPr>
        <w:t>, że podana</w:t>
      </w:r>
      <w:r w:rsidR="00AF4B91" w:rsidRPr="00AF4B91">
        <w:rPr>
          <w:rFonts w:eastAsiaTheme="minorHAnsi" w:cstheme="minorHAnsi"/>
          <w:szCs w:val="22"/>
        </w:rPr>
        <w:t>/ne</w:t>
      </w:r>
      <w:r w:rsidRPr="00AF4B91">
        <w:rPr>
          <w:rFonts w:eastAsiaTheme="minorHAnsi" w:cstheme="minorHAnsi"/>
          <w:szCs w:val="22"/>
        </w:rPr>
        <w:t xml:space="preserve"> cena</w:t>
      </w:r>
      <w:r w:rsidR="00AF4B91" w:rsidRPr="00AF4B91">
        <w:rPr>
          <w:rFonts w:eastAsiaTheme="minorHAnsi" w:cstheme="minorHAnsi"/>
          <w:szCs w:val="22"/>
        </w:rPr>
        <w:t>/y w formularzu/ach cenowym/ch</w:t>
      </w:r>
      <w:r w:rsidRPr="00AF4B91">
        <w:rPr>
          <w:rFonts w:eastAsiaTheme="minorHAnsi" w:cstheme="minorHAnsi"/>
          <w:szCs w:val="22"/>
        </w:rPr>
        <w:t xml:space="preserve"> zawiera wszelkie koszty związane z wykonaniem przedmiotu zamówienia.</w:t>
      </w:r>
    </w:p>
    <w:p w14:paraId="64731D96" w14:textId="77777777" w:rsidR="00AF4B91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AF4B91">
        <w:rPr>
          <w:rFonts w:eastAsiaTheme="minorHAnsi" w:cstheme="minorHAnsi"/>
          <w:b/>
          <w:szCs w:val="22"/>
        </w:rPr>
        <w:t>OŚWIADCZAMY</w:t>
      </w:r>
      <w:r w:rsidRPr="00AF4B91">
        <w:rPr>
          <w:rFonts w:eastAsiaTheme="minorHAnsi" w:cstheme="minorHAnsi"/>
          <w:szCs w:val="22"/>
        </w:rPr>
        <w:t>, że zapoznaliśmy się ze Specyfikacją Warunków Zamówienia oraz wyjaśnieniami i</w:t>
      </w:r>
      <w:r w:rsidR="00AF4B91">
        <w:rPr>
          <w:rFonts w:eastAsiaTheme="minorHAnsi" w:cstheme="minorHAnsi"/>
          <w:szCs w:val="22"/>
        </w:rPr>
        <w:t> </w:t>
      </w:r>
      <w:r w:rsidRPr="00AF4B91">
        <w:rPr>
          <w:rFonts w:eastAsiaTheme="minorHAnsi" w:cstheme="minorHAnsi"/>
          <w:szCs w:val="22"/>
        </w:rPr>
        <w:t>zmianami SWZ przekazanymi przez Zamawiającego i uznajemy się za związanych określonymi w nich postanowieniami i zasadami postępowania.</w:t>
      </w:r>
    </w:p>
    <w:p w14:paraId="64731D97" w14:textId="77777777" w:rsidR="00B8564D" w:rsidRPr="00AF4B91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AF4B91">
        <w:rPr>
          <w:rFonts w:eastAsiaTheme="minorHAnsi"/>
          <w:b/>
        </w:rPr>
        <w:t>OŚWIADCZAMY</w:t>
      </w:r>
      <w:r w:rsidRPr="00AF4B91">
        <w:rPr>
          <w:rFonts w:eastAsiaTheme="minorHAnsi"/>
        </w:rPr>
        <w:t>, że składamy niniejszą ofertę we własnym imieniu / jako Wykonawcy wspólnie ubiegający się o udzielenie zamówienia</w:t>
      </w:r>
      <w:r w:rsidR="00AF4B91">
        <w:rPr>
          <w:rFonts w:eastAsiaTheme="minorHAnsi"/>
        </w:rPr>
        <w:t>.</w:t>
      </w:r>
      <w:r w:rsidRPr="005B13E2">
        <w:rPr>
          <w:rFonts w:eastAsiaTheme="minorHAnsi"/>
          <w:color w:val="FF0000"/>
        </w:rPr>
        <w:t>*</w:t>
      </w:r>
    </w:p>
    <w:p w14:paraId="64731D98" w14:textId="77777777" w:rsidR="00B8564D" w:rsidRPr="00F34F24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AF4B91">
        <w:rPr>
          <w:rFonts w:eastAsiaTheme="minorHAnsi"/>
          <w:b/>
        </w:rPr>
        <w:t xml:space="preserve">OŚWIADCZAMY, </w:t>
      </w:r>
      <w:r w:rsidRPr="00AF4B91">
        <w:rPr>
          <w:rFonts w:eastAsiaTheme="minorHAnsi"/>
        </w:rPr>
        <w:t>że jesteśmy</w:t>
      </w:r>
      <w:r w:rsidR="00AF4B91">
        <w:rPr>
          <w:rStyle w:val="Odwoanieprzypisudolnego"/>
          <w:rFonts w:eastAsiaTheme="minorHAnsi" w:cstheme="minorHAnsi"/>
          <w:bCs/>
          <w:sz w:val="24"/>
        </w:rPr>
        <w:footnoteReference w:id="1"/>
      </w:r>
      <w:r w:rsidR="005B13E2" w:rsidRPr="005B13E2">
        <w:rPr>
          <w:rFonts w:eastAsiaTheme="minorHAnsi"/>
          <w:color w:val="FF0000"/>
        </w:rPr>
        <w:t>*</w:t>
      </w:r>
      <w:r w:rsidRPr="00AF4B91">
        <w:rPr>
          <w:rFonts w:eastAsiaTheme="minorHAnsi"/>
        </w:rPr>
        <w:t>:</w:t>
      </w:r>
    </w:p>
    <w:p w14:paraId="64731D99" w14:textId="77777777" w:rsidR="00F34F24" w:rsidRPr="00F34F24" w:rsidRDefault="00DF01B7" w:rsidP="00F34F24">
      <w:pPr>
        <w:ind w:left="284"/>
        <w:rPr>
          <w:rFonts w:eastAsiaTheme="minorHAnsi"/>
        </w:rPr>
      </w:pPr>
      <w:r w:rsidRPr="00F34F24">
        <w:rPr>
          <w:rFonts w:eastAsiaTheme="minorHAnsi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F34F24">
        <w:rPr>
          <w:rFonts w:eastAsiaTheme="minorHAnsi"/>
          <w:b/>
        </w:rPr>
        <w:instrText xml:space="preserve"> FORMCHECKBOX </w:instrText>
      </w:r>
      <w:r w:rsidR="00000000">
        <w:rPr>
          <w:rFonts w:eastAsiaTheme="minorHAnsi"/>
          <w:b/>
        </w:rPr>
      </w:r>
      <w:r w:rsidR="00000000">
        <w:rPr>
          <w:rFonts w:eastAsiaTheme="minorHAnsi"/>
          <w:b/>
        </w:rPr>
        <w:fldChar w:fldCharType="separate"/>
      </w:r>
      <w:r w:rsidRPr="00F34F24">
        <w:rPr>
          <w:rFonts w:eastAsiaTheme="minorHAnsi"/>
          <w:b/>
        </w:rPr>
        <w:fldChar w:fldCharType="end"/>
      </w:r>
      <w:r w:rsidR="00F34F24" w:rsidRPr="00F34F24">
        <w:rPr>
          <w:rFonts w:eastAsiaTheme="minorHAnsi"/>
        </w:rPr>
        <w:t xml:space="preserve"> mikroprzedsiębiorstwem</w:t>
      </w:r>
    </w:p>
    <w:p w14:paraId="64731D9A" w14:textId="77777777" w:rsidR="00F34F24" w:rsidRPr="00F34F24" w:rsidRDefault="00DF01B7" w:rsidP="00F34F24">
      <w:pPr>
        <w:ind w:left="284"/>
        <w:rPr>
          <w:rFonts w:eastAsiaTheme="minorHAnsi"/>
        </w:rPr>
      </w:pPr>
      <w:r w:rsidRPr="00F34F24">
        <w:rPr>
          <w:rFonts w:eastAsiaTheme="minorHAnsi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F34F24">
        <w:rPr>
          <w:rFonts w:eastAsiaTheme="minorHAnsi"/>
          <w:b/>
        </w:rPr>
        <w:instrText xml:space="preserve"> FORMCHECKBOX </w:instrText>
      </w:r>
      <w:r w:rsidR="00000000">
        <w:rPr>
          <w:rFonts w:eastAsiaTheme="minorHAnsi"/>
          <w:b/>
        </w:rPr>
      </w:r>
      <w:r w:rsidR="00000000">
        <w:rPr>
          <w:rFonts w:eastAsiaTheme="minorHAnsi"/>
          <w:b/>
        </w:rPr>
        <w:fldChar w:fldCharType="separate"/>
      </w:r>
      <w:r w:rsidRPr="00F34F24">
        <w:rPr>
          <w:rFonts w:eastAsiaTheme="minorHAnsi"/>
          <w:b/>
        </w:rPr>
        <w:fldChar w:fldCharType="end"/>
      </w:r>
      <w:r w:rsidR="00F34F24" w:rsidRPr="00F34F24">
        <w:rPr>
          <w:rFonts w:eastAsiaTheme="minorHAnsi"/>
        </w:rPr>
        <w:t xml:space="preserve"> małym przedsiębiorstwem</w:t>
      </w:r>
    </w:p>
    <w:p w14:paraId="64731D9B" w14:textId="77777777" w:rsidR="00F34F24" w:rsidRPr="00F34F24" w:rsidRDefault="00DF01B7" w:rsidP="00F34F24">
      <w:pPr>
        <w:ind w:left="284"/>
        <w:rPr>
          <w:rFonts w:eastAsiaTheme="minorHAnsi"/>
        </w:rPr>
      </w:pPr>
      <w:r w:rsidRPr="00F34F24">
        <w:rPr>
          <w:rFonts w:eastAsiaTheme="minorHAnsi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F34F24">
        <w:rPr>
          <w:rFonts w:eastAsiaTheme="minorHAnsi"/>
          <w:b/>
        </w:rPr>
        <w:instrText xml:space="preserve"> FORMCHECKBOX </w:instrText>
      </w:r>
      <w:r w:rsidR="00000000">
        <w:rPr>
          <w:rFonts w:eastAsiaTheme="minorHAnsi"/>
          <w:b/>
        </w:rPr>
      </w:r>
      <w:r w:rsidR="00000000">
        <w:rPr>
          <w:rFonts w:eastAsiaTheme="minorHAnsi"/>
          <w:b/>
        </w:rPr>
        <w:fldChar w:fldCharType="separate"/>
      </w:r>
      <w:r w:rsidRPr="00F34F24">
        <w:rPr>
          <w:rFonts w:eastAsiaTheme="minorHAnsi"/>
          <w:b/>
        </w:rPr>
        <w:fldChar w:fldCharType="end"/>
      </w:r>
      <w:r w:rsidR="00F34F24" w:rsidRPr="00F34F24">
        <w:rPr>
          <w:rFonts w:eastAsiaTheme="minorHAnsi"/>
        </w:rPr>
        <w:t xml:space="preserve"> średnim przedsiębiorstwem</w:t>
      </w:r>
    </w:p>
    <w:p w14:paraId="64731D9C" w14:textId="77777777" w:rsidR="00F34F24" w:rsidRPr="00F34F24" w:rsidRDefault="00DF01B7" w:rsidP="00F34F24">
      <w:pPr>
        <w:ind w:left="284"/>
        <w:rPr>
          <w:rFonts w:eastAsiaTheme="minorHAnsi"/>
          <w:u w:val="single"/>
        </w:rPr>
      </w:pPr>
      <w:r w:rsidRPr="00F34F24">
        <w:rPr>
          <w:rFonts w:eastAsiaTheme="minorHAnsi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F34F24">
        <w:rPr>
          <w:rFonts w:eastAsiaTheme="minorHAnsi"/>
          <w:b/>
        </w:rPr>
        <w:instrText xml:space="preserve"> FORMCHECKBOX </w:instrText>
      </w:r>
      <w:r w:rsidR="00000000">
        <w:rPr>
          <w:rFonts w:eastAsiaTheme="minorHAnsi"/>
          <w:b/>
        </w:rPr>
      </w:r>
      <w:r w:rsidR="00000000">
        <w:rPr>
          <w:rFonts w:eastAsiaTheme="minorHAnsi"/>
          <w:b/>
        </w:rPr>
        <w:fldChar w:fldCharType="separate"/>
      </w:r>
      <w:r w:rsidRPr="00F34F24">
        <w:rPr>
          <w:rFonts w:eastAsiaTheme="minorHAnsi"/>
          <w:b/>
        </w:rPr>
        <w:fldChar w:fldCharType="end"/>
      </w:r>
      <w:r w:rsidR="00F34F24" w:rsidRPr="00F34F24">
        <w:rPr>
          <w:rFonts w:eastAsiaTheme="minorHAnsi"/>
        </w:rPr>
        <w:t xml:space="preserve"> jednoosobową działalnością gospodarczą</w:t>
      </w:r>
    </w:p>
    <w:p w14:paraId="64731D9D" w14:textId="77777777" w:rsidR="00F34F24" w:rsidRPr="00F34F24" w:rsidRDefault="00DF01B7" w:rsidP="00F34F24">
      <w:pPr>
        <w:ind w:left="284"/>
        <w:rPr>
          <w:rFonts w:eastAsiaTheme="minorHAnsi"/>
          <w:u w:val="single"/>
        </w:rPr>
      </w:pPr>
      <w:r w:rsidRPr="00F34F24">
        <w:rPr>
          <w:rFonts w:eastAsiaTheme="minorHAnsi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F34F24">
        <w:rPr>
          <w:rFonts w:eastAsiaTheme="minorHAnsi"/>
          <w:b/>
        </w:rPr>
        <w:instrText xml:space="preserve"> FORMCHECKBOX </w:instrText>
      </w:r>
      <w:r w:rsidR="00000000">
        <w:rPr>
          <w:rFonts w:eastAsiaTheme="minorHAnsi"/>
          <w:b/>
        </w:rPr>
      </w:r>
      <w:r w:rsidR="00000000">
        <w:rPr>
          <w:rFonts w:eastAsiaTheme="minorHAnsi"/>
          <w:b/>
        </w:rPr>
        <w:fldChar w:fldCharType="separate"/>
      </w:r>
      <w:r w:rsidRPr="00F34F24">
        <w:rPr>
          <w:rFonts w:eastAsiaTheme="minorHAnsi"/>
          <w:b/>
        </w:rPr>
        <w:fldChar w:fldCharType="end"/>
      </w:r>
      <w:r w:rsidR="00F34F24" w:rsidRPr="00F34F24">
        <w:rPr>
          <w:rFonts w:eastAsiaTheme="minorHAnsi"/>
        </w:rPr>
        <w:t xml:space="preserve"> osobą fizyczną nieprowadzącą działalności gospodarczej</w:t>
      </w:r>
    </w:p>
    <w:p w14:paraId="64731D9E" w14:textId="77777777" w:rsidR="00F34F24" w:rsidRPr="00F34F24" w:rsidRDefault="00DF01B7" w:rsidP="00F34F24">
      <w:pPr>
        <w:ind w:left="284"/>
        <w:rPr>
          <w:rFonts w:eastAsiaTheme="minorHAnsi"/>
          <w:u w:val="single"/>
        </w:rPr>
      </w:pPr>
      <w:r w:rsidRPr="00F34F24">
        <w:rPr>
          <w:rFonts w:eastAsiaTheme="minorHAnsi"/>
          <w:b/>
        </w:rPr>
        <w:lastRenderedPageBreak/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F34F24">
        <w:rPr>
          <w:rFonts w:eastAsiaTheme="minorHAnsi"/>
          <w:b/>
        </w:rPr>
        <w:instrText xml:space="preserve"> FORMCHECKBOX </w:instrText>
      </w:r>
      <w:r w:rsidR="00000000">
        <w:rPr>
          <w:rFonts w:eastAsiaTheme="minorHAnsi"/>
          <w:b/>
        </w:rPr>
      </w:r>
      <w:r w:rsidR="00000000">
        <w:rPr>
          <w:rFonts w:eastAsiaTheme="minorHAnsi"/>
          <w:b/>
        </w:rPr>
        <w:fldChar w:fldCharType="separate"/>
      </w:r>
      <w:r w:rsidRPr="00F34F24">
        <w:rPr>
          <w:rFonts w:eastAsiaTheme="minorHAnsi"/>
          <w:b/>
        </w:rPr>
        <w:fldChar w:fldCharType="end"/>
      </w:r>
      <w:r w:rsidR="00F34F24" w:rsidRPr="00F34F24">
        <w:rPr>
          <w:rFonts w:eastAsiaTheme="minorHAnsi"/>
          <w:b/>
        </w:rPr>
        <w:t xml:space="preserve"> </w:t>
      </w:r>
      <w:r w:rsidR="00F34F24" w:rsidRPr="00F34F24">
        <w:rPr>
          <w:rFonts w:eastAsiaTheme="minorHAnsi"/>
        </w:rPr>
        <w:t>inny rodzaj</w:t>
      </w:r>
    </w:p>
    <w:p w14:paraId="64731D9F" w14:textId="77777777" w:rsidR="00B8564D" w:rsidRPr="00F34F24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F34F24">
        <w:rPr>
          <w:rFonts w:eastAsiaTheme="minorHAnsi"/>
          <w:b/>
        </w:rPr>
        <w:t>OŚWIADCZAMY</w:t>
      </w:r>
      <w:r w:rsidRPr="00F34F24">
        <w:rPr>
          <w:rFonts w:eastAsiaTheme="minorHAnsi"/>
        </w:rPr>
        <w:t>, że informacje i dokumenty zawarte w</w:t>
      </w:r>
      <w:r w:rsidR="00F34F24">
        <w:rPr>
          <w:rFonts w:eastAsiaTheme="minorHAnsi"/>
        </w:rPr>
        <w:t xml:space="preserve"> załączniku o nazwie …………..………………. </w:t>
      </w:r>
      <w:r w:rsidRPr="00F34F24">
        <w:rPr>
          <w:rFonts w:eastAsiaTheme="minorHAnsi"/>
        </w:rPr>
        <w:t xml:space="preserve">- stanowią </w:t>
      </w:r>
      <w:r w:rsidRPr="00F34F24">
        <w:rPr>
          <w:rFonts w:eastAsiaTheme="minorHAnsi"/>
          <w:b/>
        </w:rPr>
        <w:t>tajemnicę przedsiębiorstwa</w:t>
      </w:r>
      <w:r w:rsidRPr="00F34F24">
        <w:rPr>
          <w:rFonts w:eastAsiaTheme="minorHAnsi"/>
        </w:rPr>
        <w:t xml:space="preserve"> w rozumieniu przepisów o zwalczaniu nieuczciwej konkurencji i</w:t>
      </w:r>
      <w:r w:rsidR="00F34F24">
        <w:rPr>
          <w:rFonts w:eastAsiaTheme="minorHAnsi"/>
        </w:rPr>
        <w:t> </w:t>
      </w:r>
      <w:r w:rsidRPr="00F34F24">
        <w:rPr>
          <w:rFonts w:eastAsiaTheme="minorHAnsi"/>
        </w:rPr>
        <w:t>nie mogą być one udostępniane.</w:t>
      </w:r>
    </w:p>
    <w:p w14:paraId="64731DA0" w14:textId="288D3BFA" w:rsidR="00B8564D" w:rsidRPr="006A4A0D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F34F24">
        <w:rPr>
          <w:rFonts w:eastAsiaTheme="minorHAnsi"/>
          <w:b/>
        </w:rPr>
        <w:t>OŚWIADCZAMY,</w:t>
      </w:r>
      <w:r w:rsidRPr="00F34F24">
        <w:rPr>
          <w:rFonts w:eastAsiaTheme="minorHAnsi"/>
        </w:rPr>
        <w:t xml:space="preserve"> że przyjmujemy bez zastrzeżeń </w:t>
      </w:r>
      <w:r w:rsidR="005F0263">
        <w:rPr>
          <w:rFonts w:eastAsiaTheme="minorHAnsi"/>
        </w:rPr>
        <w:t>p</w:t>
      </w:r>
      <w:r w:rsidR="005F0263" w:rsidRPr="005F0263">
        <w:rPr>
          <w:rFonts w:eastAsiaTheme="minorHAnsi"/>
        </w:rPr>
        <w:t>rojektowane postanowienia umowy</w:t>
      </w:r>
      <w:r w:rsidR="005F0263">
        <w:rPr>
          <w:rFonts w:eastAsiaTheme="minorHAnsi"/>
        </w:rPr>
        <w:t xml:space="preserve"> </w:t>
      </w:r>
      <w:r w:rsidRPr="00F34F24">
        <w:rPr>
          <w:rFonts w:eastAsiaTheme="minorHAnsi"/>
        </w:rPr>
        <w:t>stanowiące integralną część Specyfikacji Warunków Zamówienia i zobowiązujemy się do zawarcia umowy o treści wynikającej z tego wzoru jak i postanowieniami zawartymi w S</w:t>
      </w:r>
      <w:r w:rsidR="00F34F24">
        <w:rPr>
          <w:rFonts w:eastAsiaTheme="minorHAnsi"/>
        </w:rPr>
        <w:t>pecyfikacji Warunków Zamówienia.</w:t>
      </w:r>
    </w:p>
    <w:p w14:paraId="64731DA1" w14:textId="77777777" w:rsidR="006A4A0D" w:rsidRPr="006A4A0D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6A4A0D">
        <w:rPr>
          <w:b/>
          <w:szCs w:val="22"/>
        </w:rPr>
        <w:t>OŚWIADCZAMY</w:t>
      </w:r>
      <w:r w:rsidRPr="006A4A0D">
        <w:rPr>
          <w:szCs w:val="22"/>
        </w:rPr>
        <w:t>, że przedmiot zamówienia zamierzamy wykonać</w:t>
      </w:r>
      <w:r w:rsidR="005B13E2">
        <w:rPr>
          <w:color w:val="FF0000"/>
          <w:szCs w:val="22"/>
        </w:rPr>
        <w:t>*</w:t>
      </w:r>
      <w:r w:rsidRPr="006A4A0D">
        <w:rPr>
          <w:szCs w:val="22"/>
        </w:rPr>
        <w:t>:</w:t>
      </w:r>
    </w:p>
    <w:bookmarkStart w:id="0" w:name="Wybór1"/>
    <w:p w14:paraId="64731DA2" w14:textId="77777777" w:rsidR="006A4A0D" w:rsidRPr="00600EED" w:rsidRDefault="00DF01B7" w:rsidP="006A4A0D">
      <w:pPr>
        <w:pStyle w:val="Bezodstpw"/>
        <w:ind w:left="284"/>
        <w:rPr>
          <w:szCs w:val="22"/>
        </w:rPr>
      </w:pPr>
      <w:r w:rsidRPr="00600EED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600EED">
        <w:rPr>
          <w:szCs w:val="22"/>
        </w:rPr>
        <w:instrText xml:space="preserve"> FORMCHECKBOX </w:instrText>
      </w:r>
      <w:r w:rsidR="00000000">
        <w:rPr>
          <w:szCs w:val="22"/>
        </w:rPr>
      </w:r>
      <w:r w:rsidR="00000000">
        <w:rPr>
          <w:szCs w:val="22"/>
        </w:rPr>
        <w:fldChar w:fldCharType="separate"/>
      </w:r>
      <w:r w:rsidRPr="00600EED">
        <w:rPr>
          <w:szCs w:val="22"/>
        </w:rPr>
        <w:fldChar w:fldCharType="end"/>
      </w:r>
      <w:bookmarkEnd w:id="0"/>
      <w:r w:rsidR="006A4A0D" w:rsidRPr="00600EED">
        <w:rPr>
          <w:szCs w:val="22"/>
        </w:rPr>
        <w:t xml:space="preserve"> sami</w:t>
      </w:r>
    </w:p>
    <w:bookmarkStart w:id="1" w:name="Wybór2"/>
    <w:p w14:paraId="64731DA3" w14:textId="77777777" w:rsidR="006A4A0D" w:rsidRPr="006A4A0D" w:rsidRDefault="00DF01B7" w:rsidP="006A4A0D">
      <w:pPr>
        <w:suppressAutoHyphens w:val="0"/>
        <w:ind w:left="284"/>
        <w:rPr>
          <w:rFonts w:eastAsiaTheme="minorHAnsi" w:cstheme="minorHAnsi"/>
          <w:szCs w:val="22"/>
        </w:rPr>
      </w:pPr>
      <w:r w:rsidRPr="006A4A0D">
        <w:rPr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6A4A0D">
        <w:rPr>
          <w:szCs w:val="22"/>
        </w:rPr>
        <w:instrText xml:space="preserve"> FORMCHECKBOX </w:instrText>
      </w:r>
      <w:r w:rsidR="00000000">
        <w:rPr>
          <w:szCs w:val="22"/>
        </w:rPr>
      </w:r>
      <w:r w:rsidR="00000000">
        <w:rPr>
          <w:szCs w:val="22"/>
        </w:rPr>
        <w:fldChar w:fldCharType="separate"/>
      </w:r>
      <w:r w:rsidRPr="006A4A0D">
        <w:rPr>
          <w:szCs w:val="22"/>
        </w:rPr>
        <w:fldChar w:fldCharType="end"/>
      </w:r>
      <w:bookmarkEnd w:id="1"/>
      <w:r w:rsidR="006A4A0D" w:rsidRPr="006A4A0D">
        <w:rPr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2"/>
        <w:gridCol w:w="1722"/>
        <w:gridCol w:w="3504"/>
        <w:gridCol w:w="3467"/>
      </w:tblGrid>
      <w:tr w:rsidR="005F0263" w:rsidRPr="006A4A0D" w14:paraId="64731DA7" w14:textId="1D97996B" w:rsidTr="005F0263">
        <w:tc>
          <w:tcPr>
            <w:tcW w:w="542" w:type="dxa"/>
            <w:vAlign w:val="center"/>
          </w:tcPr>
          <w:p w14:paraId="64731DA4" w14:textId="77777777" w:rsidR="005F0263" w:rsidRPr="006A4A0D" w:rsidRDefault="005F0263" w:rsidP="005A060B">
            <w:pPr>
              <w:pStyle w:val="Bezodstpw"/>
              <w:jc w:val="center"/>
              <w:rPr>
                <w:rFonts w:asciiTheme="minorHAnsi" w:hAnsiTheme="minorHAnsi" w:cstheme="minorHAnsi"/>
                <w:szCs w:val="22"/>
              </w:rPr>
            </w:pPr>
            <w:r w:rsidRPr="006A4A0D">
              <w:rPr>
                <w:rFonts w:asciiTheme="minorHAnsi" w:hAnsiTheme="minorHAnsi" w:cstheme="minorHAnsi"/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64731DA5" w14:textId="77777777" w:rsidR="005F0263" w:rsidRPr="006A4A0D" w:rsidRDefault="005F0263" w:rsidP="005A060B">
            <w:pPr>
              <w:pStyle w:val="Bezodstpw"/>
              <w:jc w:val="center"/>
              <w:rPr>
                <w:rFonts w:asciiTheme="minorHAnsi" w:hAnsiTheme="minorHAnsi" w:cstheme="minorHAnsi"/>
                <w:szCs w:val="22"/>
              </w:rPr>
            </w:pPr>
            <w:r w:rsidRPr="006A4A0D">
              <w:rPr>
                <w:rFonts w:asciiTheme="minorHAnsi" w:hAnsiTheme="minorHAnsi" w:cstheme="minorHAnsi"/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64731DA6" w14:textId="77777777" w:rsidR="005F0263" w:rsidRPr="006A4A0D" w:rsidRDefault="005F0263" w:rsidP="005A060B">
            <w:pPr>
              <w:pStyle w:val="Bezodstpw"/>
              <w:jc w:val="center"/>
              <w:rPr>
                <w:rFonts w:asciiTheme="minorHAnsi" w:hAnsiTheme="minorHAnsi" w:cstheme="minorHAnsi"/>
                <w:szCs w:val="22"/>
              </w:rPr>
            </w:pPr>
            <w:r w:rsidRPr="006A4A0D">
              <w:rPr>
                <w:rFonts w:asciiTheme="minorHAnsi" w:hAnsiTheme="minorHAnsi" w:cstheme="minorHAnsi"/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5BE564E7" w14:textId="7A6FD456" w:rsidR="005F0263" w:rsidRPr="005F0263" w:rsidRDefault="005F0263" w:rsidP="005A060B">
            <w:pPr>
              <w:pStyle w:val="Bezodstpw"/>
              <w:jc w:val="center"/>
              <w:rPr>
                <w:rFonts w:asciiTheme="minorHAnsi" w:hAnsiTheme="minorHAnsi" w:cstheme="minorHAnsi"/>
                <w:szCs w:val="22"/>
              </w:rPr>
            </w:pPr>
            <w:r w:rsidRPr="005F0263">
              <w:rPr>
                <w:rFonts w:asciiTheme="minorHAnsi" w:eastAsiaTheme="minorHAnsi" w:hAnsiTheme="minorHAnsi" w:cstheme="minorHAnsi"/>
                <w:szCs w:val="22"/>
              </w:rPr>
              <w:t>Wartość brutto części zamówienia powierzona podwykonawcy lub %</w:t>
            </w:r>
            <w:r>
              <w:rPr>
                <w:rFonts w:asciiTheme="minorHAnsi" w:eastAsiaTheme="minorHAnsi" w:hAnsiTheme="minorHAnsi" w:cstheme="minorHAnsi"/>
                <w:szCs w:val="22"/>
              </w:rPr>
              <w:t> </w:t>
            </w:r>
            <w:r w:rsidRPr="005F0263">
              <w:rPr>
                <w:rFonts w:asciiTheme="minorHAnsi" w:eastAsiaTheme="minorHAnsi" w:hAnsiTheme="minorHAnsi" w:cstheme="minorHAnsi"/>
                <w:szCs w:val="22"/>
              </w:rPr>
              <w:t>wartości całego zamówienia</w:t>
            </w:r>
          </w:p>
        </w:tc>
      </w:tr>
      <w:tr w:rsidR="005F0263" w:rsidRPr="006A4A0D" w14:paraId="64731DAB" w14:textId="0A5CD341" w:rsidTr="005F0263">
        <w:tc>
          <w:tcPr>
            <w:tcW w:w="542" w:type="dxa"/>
          </w:tcPr>
          <w:p w14:paraId="64731DA8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  <w:r w:rsidRPr="006A4A0D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1722" w:type="dxa"/>
          </w:tcPr>
          <w:p w14:paraId="64731DA9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04" w:type="dxa"/>
          </w:tcPr>
          <w:p w14:paraId="64731DAA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67" w:type="dxa"/>
          </w:tcPr>
          <w:p w14:paraId="26211638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F0263" w:rsidRPr="006A4A0D" w14:paraId="64731DAF" w14:textId="5E5E1F42" w:rsidTr="005F0263">
        <w:tc>
          <w:tcPr>
            <w:tcW w:w="542" w:type="dxa"/>
          </w:tcPr>
          <w:p w14:paraId="64731DAC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  <w:r w:rsidRPr="006A4A0D"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1722" w:type="dxa"/>
          </w:tcPr>
          <w:p w14:paraId="64731DAD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04" w:type="dxa"/>
          </w:tcPr>
          <w:p w14:paraId="64731DAE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67" w:type="dxa"/>
          </w:tcPr>
          <w:p w14:paraId="5BE21AAA" w14:textId="77777777" w:rsidR="005F0263" w:rsidRPr="006A4A0D" w:rsidRDefault="005F0263" w:rsidP="005A060B">
            <w:pPr>
              <w:pStyle w:val="Bezodstpw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4731DB0" w14:textId="77777777" w:rsidR="006A4A0D" w:rsidRPr="006A4A0D" w:rsidRDefault="006A4A0D" w:rsidP="006A4A0D">
      <w:pPr>
        <w:pStyle w:val="Bezodstpw"/>
        <w:ind w:left="284"/>
        <w:rPr>
          <w:i/>
          <w:sz w:val="18"/>
          <w:szCs w:val="18"/>
        </w:rPr>
      </w:pPr>
      <w:r w:rsidRPr="00E22F48">
        <w:rPr>
          <w:i/>
          <w:sz w:val="18"/>
          <w:szCs w:val="18"/>
        </w:rPr>
        <w:t xml:space="preserve">Jeżeli Wykonawca nie poda żadnej informacji w punkcie 6, Zamawiający potraktuje to jako informację, że Wykonawca nie zamierza powierzyć wykonania żadnej </w:t>
      </w:r>
      <w:r>
        <w:rPr>
          <w:i/>
          <w:sz w:val="18"/>
          <w:szCs w:val="18"/>
        </w:rPr>
        <w:t>części zamówienia podwykonawcom</w:t>
      </w:r>
    </w:p>
    <w:p w14:paraId="64731DB1" w14:textId="77777777" w:rsidR="006A4A0D" w:rsidRDefault="006A4A0D" w:rsidP="006A4A0D">
      <w:pPr>
        <w:rPr>
          <w:rFonts w:eastAsiaTheme="minorHAnsi"/>
        </w:rPr>
      </w:pPr>
    </w:p>
    <w:p w14:paraId="64731DBA" w14:textId="77777777" w:rsidR="006A4A0D" w:rsidRPr="006A4A0D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6A4A0D">
        <w:rPr>
          <w:szCs w:val="22"/>
        </w:rPr>
        <w:t>W przypadku wyboru naszej oferty poniżej podajemy niezbędne informacje potrzebne do sporządzenia umowy:</w:t>
      </w:r>
    </w:p>
    <w:p w14:paraId="64731DBB" w14:textId="77777777" w:rsidR="006A4A0D" w:rsidRPr="00600EED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szCs w:val="22"/>
        </w:rPr>
      </w:pPr>
      <w:r w:rsidRPr="00600EED">
        <w:rPr>
          <w:szCs w:val="22"/>
        </w:rPr>
        <w:t>numer faksu oraz adres e-mail, na który będą składane zamówienia:</w:t>
      </w:r>
    </w:p>
    <w:p w14:paraId="64731DBC" w14:textId="77777777" w:rsidR="006A4A0D" w:rsidRPr="00600EED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szCs w:val="22"/>
        </w:rPr>
      </w:pPr>
      <w:r>
        <w:rPr>
          <w:szCs w:val="22"/>
        </w:rPr>
        <w:t>fax…………………………………</w:t>
      </w:r>
    </w:p>
    <w:p w14:paraId="64731DBD" w14:textId="77777777" w:rsidR="006A4A0D" w:rsidRPr="00600EED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szCs w:val="22"/>
        </w:rPr>
      </w:pPr>
      <w:r w:rsidRPr="00600EED">
        <w:rPr>
          <w:szCs w:val="22"/>
        </w:rPr>
        <w:t>e-mail……………………………...</w:t>
      </w:r>
    </w:p>
    <w:p w14:paraId="64731DBE" w14:textId="77777777" w:rsidR="006A4A0D" w:rsidRPr="00600EED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szCs w:val="22"/>
        </w:rPr>
      </w:pPr>
      <w:r w:rsidRPr="00600EED">
        <w:rPr>
          <w:szCs w:val="22"/>
        </w:rPr>
        <w:t>numer faksu oraz adres e-mail, na który będą składane reklamacje:</w:t>
      </w:r>
    </w:p>
    <w:p w14:paraId="64731DBF" w14:textId="77777777" w:rsidR="006A4A0D" w:rsidRPr="00600EED" w:rsidRDefault="006A4A0D" w:rsidP="00A61353">
      <w:pPr>
        <w:pStyle w:val="Akapitzlist"/>
        <w:numPr>
          <w:ilvl w:val="0"/>
          <w:numId w:val="3"/>
        </w:numPr>
        <w:spacing w:line="276" w:lineRule="auto"/>
        <w:ind w:left="851" w:hanging="284"/>
        <w:jc w:val="left"/>
        <w:rPr>
          <w:szCs w:val="22"/>
        </w:rPr>
      </w:pPr>
      <w:r>
        <w:rPr>
          <w:szCs w:val="22"/>
        </w:rPr>
        <w:t>fax…………………………………</w:t>
      </w:r>
    </w:p>
    <w:p w14:paraId="64731DC0" w14:textId="77777777" w:rsidR="006A4A0D" w:rsidRPr="00600EED" w:rsidRDefault="006A4A0D" w:rsidP="00A61353">
      <w:pPr>
        <w:pStyle w:val="Akapitzlist"/>
        <w:numPr>
          <w:ilvl w:val="0"/>
          <w:numId w:val="3"/>
        </w:numPr>
        <w:spacing w:line="276" w:lineRule="auto"/>
        <w:ind w:left="851" w:hanging="284"/>
        <w:jc w:val="left"/>
        <w:rPr>
          <w:szCs w:val="22"/>
        </w:rPr>
      </w:pPr>
      <w:r w:rsidRPr="00600EED">
        <w:rPr>
          <w:szCs w:val="22"/>
        </w:rPr>
        <w:t>e-mail……………………………...</w:t>
      </w:r>
    </w:p>
    <w:p w14:paraId="64731DC1" w14:textId="77777777" w:rsidR="006A4A0D" w:rsidRPr="006A4A0D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szCs w:val="22"/>
        </w:rPr>
      </w:pPr>
      <w:r>
        <w:rPr>
          <w:szCs w:val="22"/>
        </w:rPr>
        <w:t>a</w:t>
      </w:r>
      <w:r w:rsidRPr="006A4A0D">
        <w:rPr>
          <w:szCs w:val="22"/>
        </w:rPr>
        <w:t>dres do korespondencji</w:t>
      </w:r>
      <w:r>
        <w:rPr>
          <w:szCs w:val="22"/>
        </w:rPr>
        <w:t>: ………………………………………………………………………………….…………………………….</w:t>
      </w:r>
    </w:p>
    <w:p w14:paraId="64731DC2" w14:textId="77777777" w:rsidR="006A4A0D" w:rsidRPr="00600EED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szCs w:val="22"/>
        </w:rPr>
      </w:pPr>
      <w:r w:rsidRPr="00600EED">
        <w:rPr>
          <w:szCs w:val="22"/>
        </w:rPr>
        <w:t>numer rachunku bankowego, na który będzie przekazywane wynagrodzenie Wykonawcy za dostarczone towary ……………………………………….………</w:t>
      </w:r>
      <w:r>
        <w:rPr>
          <w:szCs w:val="22"/>
        </w:rPr>
        <w:t>…..</w:t>
      </w:r>
      <w:r w:rsidRPr="00600EED">
        <w:rPr>
          <w:szCs w:val="22"/>
        </w:rPr>
        <w:t>…….……...………………</w:t>
      </w:r>
    </w:p>
    <w:p w14:paraId="64731DC3" w14:textId="77777777" w:rsidR="006A4A0D" w:rsidRPr="006A4A0D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6A4A0D">
        <w:rPr>
          <w:rFonts w:cstheme="minorHAnsi"/>
          <w:b/>
          <w:bCs/>
          <w:szCs w:val="22"/>
          <w:lang w:eastAsia="pl-PL"/>
        </w:rPr>
        <w:t>OŚWIADCZAMY</w:t>
      </w:r>
      <w:r w:rsidRPr="006A4A0D">
        <w:rPr>
          <w:rFonts w:cstheme="minorHAnsi"/>
          <w:color w:val="000000"/>
          <w:szCs w:val="22"/>
          <w:lang w:eastAsia="pl-PL"/>
        </w:rPr>
        <w:t>, że wypełniliśmy/łem obowiązki informacyjne przewidziane w art. 13 lub art. 14 RODO</w:t>
      </w:r>
      <w:r w:rsidRPr="006A4A0D">
        <w:rPr>
          <w:rFonts w:cstheme="minorHAnsi"/>
          <w:color w:val="000000"/>
          <w:szCs w:val="22"/>
          <w:vertAlign w:val="superscript"/>
          <w:lang w:eastAsia="pl-PL"/>
        </w:rPr>
        <w:t xml:space="preserve">i </w:t>
      </w:r>
      <w:r w:rsidRPr="006A4A0D">
        <w:rPr>
          <w:rFonts w:cstheme="minorHAnsi"/>
          <w:color w:val="000000"/>
          <w:szCs w:val="22"/>
          <w:lang w:eastAsia="pl-PL"/>
        </w:rPr>
        <w:t xml:space="preserve">wobec osób fizycznych, </w:t>
      </w:r>
      <w:r w:rsidRPr="006A4A0D">
        <w:rPr>
          <w:rFonts w:cstheme="minorHAnsi"/>
          <w:szCs w:val="22"/>
          <w:lang w:eastAsia="pl-PL"/>
        </w:rPr>
        <w:t>od których dane osobowe bezpośrednio lub pośrednio pozyskaliśmy/łem</w:t>
      </w:r>
      <w:r w:rsidRPr="006A4A0D">
        <w:rPr>
          <w:rFonts w:cstheme="minorHAnsi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64731DC4" w14:textId="77777777" w:rsidR="006A4A0D" w:rsidRPr="006A4A0D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600EED">
        <w:rPr>
          <w:szCs w:val="22"/>
        </w:rPr>
        <w:t>Oświadczamy, że wypełniliśmy obowiązki informacyjne przewidziane w art. 13 lub art. 14 RODO</w:t>
      </w:r>
      <w:r w:rsidR="005B13E2">
        <w:rPr>
          <w:rStyle w:val="Odwoanieprzypisudolnego"/>
          <w:szCs w:val="22"/>
        </w:rPr>
        <w:footnoteReference w:id="2"/>
      </w:r>
      <w:r w:rsidRPr="00600EED">
        <w:rPr>
          <w:szCs w:val="22"/>
          <w:vertAlign w:val="superscript"/>
        </w:rPr>
        <w:t xml:space="preserve"> </w:t>
      </w:r>
      <w:r w:rsidRPr="00600EED">
        <w:rPr>
          <w:szCs w:val="22"/>
        </w:rPr>
        <w:t>wobec osób fizycznych, od których dane osobowe bezpośrednio lub pośrednio pozyskałem w celu ubiegania się o udzielenie zamówienia w niniejszym postępowaniu</w:t>
      </w:r>
      <w:r w:rsidR="005B13E2">
        <w:rPr>
          <w:szCs w:val="22"/>
        </w:rPr>
        <w:t>.**</w:t>
      </w:r>
    </w:p>
    <w:p w14:paraId="64731DC5" w14:textId="77777777" w:rsidR="00B8564D" w:rsidRPr="006A4A0D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eastAsiaTheme="minorHAnsi" w:cstheme="minorHAnsi"/>
          <w:szCs w:val="22"/>
        </w:rPr>
      </w:pPr>
      <w:r w:rsidRPr="006A4A0D">
        <w:rPr>
          <w:rFonts w:eastAsiaTheme="minorHAnsi" w:cstheme="minorHAnsi"/>
          <w:b/>
          <w:szCs w:val="22"/>
        </w:rPr>
        <w:t>WRAZ Z OFERTĄ</w:t>
      </w:r>
      <w:r w:rsidRPr="006A4A0D">
        <w:rPr>
          <w:rFonts w:eastAsiaTheme="minorHAnsi" w:cstheme="minorHAnsi"/>
          <w:szCs w:val="22"/>
        </w:rPr>
        <w:t xml:space="preserve"> składamy następujące oświadczenia i dokumenty:</w:t>
      </w:r>
    </w:p>
    <w:p w14:paraId="64731DC6" w14:textId="77777777" w:rsidR="00B8564D" w:rsidRPr="00D74801" w:rsidRDefault="00B8564D" w:rsidP="00A61353">
      <w:pPr>
        <w:pStyle w:val="Akapitzlist"/>
        <w:numPr>
          <w:ilvl w:val="0"/>
          <w:numId w:val="17"/>
        </w:numPr>
        <w:ind w:hanging="436"/>
      </w:pPr>
      <w:r w:rsidRPr="00D74801">
        <w:t>……………</w:t>
      </w:r>
      <w:r>
        <w:t>……………………………………………………………………………………………...</w:t>
      </w:r>
    </w:p>
    <w:p w14:paraId="64731DC7" w14:textId="77777777" w:rsidR="00B8564D" w:rsidRDefault="00B8564D" w:rsidP="00A61353">
      <w:pPr>
        <w:pStyle w:val="Akapitzlist"/>
        <w:numPr>
          <w:ilvl w:val="0"/>
          <w:numId w:val="17"/>
        </w:numPr>
        <w:ind w:hanging="436"/>
      </w:pPr>
      <w:r w:rsidRPr="00D74801">
        <w:t>………………………………………………………………………………………………</w:t>
      </w:r>
      <w:r>
        <w:t>…………..</w:t>
      </w:r>
      <w:r w:rsidRPr="00D74801">
        <w:t>.</w:t>
      </w:r>
    </w:p>
    <w:p w14:paraId="64731DC8" w14:textId="77777777" w:rsidR="00B8564D" w:rsidRPr="006A4A0D" w:rsidRDefault="00B8564D" w:rsidP="00A61353">
      <w:pPr>
        <w:pStyle w:val="Akapitzlist"/>
        <w:numPr>
          <w:ilvl w:val="0"/>
          <w:numId w:val="17"/>
        </w:numPr>
        <w:ind w:hanging="436"/>
      </w:pPr>
      <w:r>
        <w:t>………………………</w:t>
      </w:r>
      <w:r w:rsidR="006A4A0D">
        <w:t>……………………………………………………………………………………</w:t>
      </w:r>
    </w:p>
    <w:p w14:paraId="64731DC9" w14:textId="77777777" w:rsidR="005B13E2" w:rsidRDefault="005B13E2" w:rsidP="005B13E2">
      <w:pPr>
        <w:pStyle w:val="Bezodstpw"/>
        <w:rPr>
          <w:rFonts w:asciiTheme="minorHAnsi" w:hAnsiTheme="minorHAnsi" w:cstheme="minorHAnsi"/>
          <w:color w:val="FF0000"/>
          <w:szCs w:val="22"/>
        </w:rPr>
      </w:pPr>
    </w:p>
    <w:p w14:paraId="22024803" w14:textId="239FEC8D" w:rsidR="005F0263" w:rsidRDefault="005B13E2" w:rsidP="005F0263">
      <w:pPr>
        <w:pStyle w:val="Bezodstpw"/>
        <w:rPr>
          <w:rFonts w:asciiTheme="minorHAnsi" w:hAnsiTheme="minorHAnsi" w:cstheme="minorHAnsi"/>
          <w:i/>
          <w:color w:val="FF0000"/>
          <w:szCs w:val="22"/>
        </w:rPr>
      </w:pPr>
      <w:r w:rsidRPr="002E5943">
        <w:rPr>
          <w:rFonts w:asciiTheme="minorHAnsi" w:hAnsiTheme="minorHAnsi" w:cstheme="minorHAnsi"/>
          <w:color w:val="FF0000"/>
          <w:szCs w:val="22"/>
        </w:rPr>
        <w:t>*</w:t>
      </w:r>
      <w:r w:rsidRPr="005F0263">
        <w:rPr>
          <w:rFonts w:asciiTheme="minorHAnsi" w:hAnsiTheme="minorHAnsi" w:cstheme="minorHAnsi"/>
          <w:i/>
          <w:iCs/>
          <w:color w:val="FF0000"/>
          <w:szCs w:val="22"/>
        </w:rPr>
        <w:t>zaznaczyć odpowiednie</w:t>
      </w:r>
      <w:r>
        <w:rPr>
          <w:rFonts w:asciiTheme="minorHAnsi" w:hAnsiTheme="minorHAnsi" w:cstheme="minorHAnsi"/>
          <w:color w:val="FF0000"/>
          <w:szCs w:val="22"/>
        </w:rPr>
        <w:t xml:space="preserve">/ </w:t>
      </w:r>
      <w:r w:rsidRPr="005B13E2">
        <w:rPr>
          <w:rFonts w:asciiTheme="minorHAnsi" w:hAnsiTheme="minorHAnsi" w:cstheme="minorHAnsi"/>
          <w:i/>
          <w:color w:val="FF0000"/>
          <w:szCs w:val="22"/>
        </w:rPr>
        <w:t>niepotrzebne skreślić</w:t>
      </w:r>
    </w:p>
    <w:p w14:paraId="49429160" w14:textId="77777777" w:rsidR="005F0263" w:rsidRPr="005F0263" w:rsidRDefault="005F0263" w:rsidP="005F0263">
      <w:pPr>
        <w:pStyle w:val="Bezodstpw"/>
        <w:rPr>
          <w:rFonts w:asciiTheme="minorHAnsi" w:hAnsiTheme="minorHAnsi" w:cstheme="minorHAnsi"/>
          <w:i/>
          <w:color w:val="FF0000"/>
          <w:szCs w:val="22"/>
        </w:rPr>
      </w:pPr>
    </w:p>
    <w:p w14:paraId="513D469D" w14:textId="77777777" w:rsidR="005F0263" w:rsidRPr="005F0263" w:rsidRDefault="005F0263" w:rsidP="005F0263">
      <w:pPr>
        <w:shd w:val="clear" w:color="auto" w:fill="FFFF00"/>
        <w:jc w:val="center"/>
        <w:rPr>
          <w:rFonts w:eastAsiaTheme="minorHAnsi"/>
          <w:sz w:val="20"/>
          <w:szCs w:val="20"/>
        </w:rPr>
      </w:pPr>
      <w:r w:rsidRPr="005F0263">
        <w:rPr>
          <w:rFonts w:eastAsiaTheme="minorHAnsi"/>
          <w:sz w:val="20"/>
          <w:szCs w:val="20"/>
          <w:u w:val="single"/>
        </w:rPr>
        <w:t>UWAGA!</w:t>
      </w:r>
    </w:p>
    <w:p w14:paraId="36CAD1B9" w14:textId="77777777" w:rsidR="005F0263" w:rsidRPr="005F0263" w:rsidRDefault="005F0263" w:rsidP="005F0263">
      <w:pPr>
        <w:shd w:val="clear" w:color="auto" w:fill="FFFF00"/>
        <w:jc w:val="center"/>
        <w:rPr>
          <w:rFonts w:ascii="Times New Roman" w:hAnsi="Times New Roman"/>
          <w:i/>
          <w:iCs/>
          <w:sz w:val="20"/>
          <w:szCs w:val="20"/>
          <w:lang w:eastAsia="pl-PL"/>
        </w:rPr>
      </w:pPr>
      <w:r w:rsidRPr="005F0263">
        <w:rPr>
          <w:rFonts w:eastAsiaTheme="minorHAnsi" w:cstheme="minorHAnsi"/>
          <w:sz w:val="20"/>
          <w:szCs w:val="20"/>
        </w:rPr>
        <w:t>Dokument musi być złożony pod rygorem nieważności w formie elektronicznej</w:t>
      </w:r>
      <w:r w:rsidRPr="005F0263">
        <w:rPr>
          <w:rFonts w:cstheme="minorHAnsi"/>
          <w:bCs/>
          <w:iCs/>
          <w:sz w:val="20"/>
          <w:szCs w:val="20"/>
          <w:lang w:eastAsia="pl-PL"/>
        </w:rPr>
        <w:t xml:space="preserve"> opatrzonej</w:t>
      </w:r>
      <w:r w:rsidRPr="005F0263">
        <w:rPr>
          <w:rFonts w:cstheme="minorHAnsi"/>
          <w:iCs/>
          <w:sz w:val="20"/>
          <w:szCs w:val="20"/>
          <w:lang w:eastAsia="pl-PL"/>
        </w:rPr>
        <w:t xml:space="preserve"> kwalifikowanym podpisem elektronicznym  lub w postaci elektronicznej opatrzonej podpisem zaufanym lub podpisem osobistym </w:t>
      </w:r>
    </w:p>
    <w:p w14:paraId="64731DCF" w14:textId="5672F4A8" w:rsidR="004B516E" w:rsidRPr="004B516E" w:rsidRDefault="004B516E" w:rsidP="004B516E">
      <w:pPr>
        <w:pStyle w:val="Bezodstpw"/>
        <w:rPr>
          <w:rFonts w:asciiTheme="minorHAnsi" w:hAnsiTheme="minorHAnsi" w:cstheme="minorHAnsi"/>
          <w:szCs w:val="22"/>
        </w:rPr>
      </w:pPr>
    </w:p>
    <w:sectPr w:rsidR="004B516E" w:rsidRPr="004B516E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F612C" w14:textId="77777777" w:rsidR="00DA0264" w:rsidRDefault="00DA0264" w:rsidP="004F2C7C">
      <w:r>
        <w:separator/>
      </w:r>
    </w:p>
  </w:endnote>
  <w:endnote w:type="continuationSeparator" w:id="0">
    <w:p w14:paraId="1AA06E58" w14:textId="77777777" w:rsidR="00DA0264" w:rsidRDefault="00DA0264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1DD8" w14:textId="77777777" w:rsidR="00C05893" w:rsidRDefault="00DF0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731DD9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13880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64731DDA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4731DDB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1DDC" w14:textId="77777777" w:rsidR="00C05893" w:rsidRDefault="00000000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0A21D" w14:textId="77777777" w:rsidR="00DA0264" w:rsidRDefault="00DA0264" w:rsidP="004F2C7C">
      <w:r>
        <w:separator/>
      </w:r>
    </w:p>
  </w:footnote>
  <w:footnote w:type="continuationSeparator" w:id="0">
    <w:p w14:paraId="2106CBE0" w14:textId="77777777" w:rsidR="00DA0264" w:rsidRDefault="00DA0264" w:rsidP="004F2C7C">
      <w:r>
        <w:continuationSeparator/>
      </w:r>
    </w:p>
  </w:footnote>
  <w:footnote w:id="1">
    <w:p w14:paraId="64731DDD" w14:textId="77777777" w:rsidR="00AF4B91" w:rsidRPr="00AF4B91" w:rsidRDefault="00AF4B91" w:rsidP="00AF4B91">
      <w:pPr>
        <w:rPr>
          <w:b/>
          <w:sz w:val="16"/>
          <w:szCs w:val="16"/>
          <w:vertAlign w:val="subscript"/>
        </w:rPr>
      </w:pPr>
      <w:r>
        <w:rPr>
          <w:rStyle w:val="Odwoanieprzypisudolnego"/>
        </w:rPr>
        <w:footnoteRef/>
      </w:r>
      <w:r>
        <w:t xml:space="preserve"> </w:t>
      </w:r>
      <w:r w:rsidRPr="00AF4B91">
        <w:rPr>
          <w:b/>
          <w:sz w:val="16"/>
          <w:szCs w:val="16"/>
        </w:rPr>
        <w:t xml:space="preserve">Mikroprzedsiębiorstwo </w:t>
      </w:r>
      <w:r w:rsidRPr="00AF4B91">
        <w:rPr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64731DDE" w14:textId="77777777" w:rsidR="00AF4B91" w:rsidRPr="00AF4B91" w:rsidRDefault="00AF4B91" w:rsidP="00AF4B91">
      <w:pPr>
        <w:rPr>
          <w:sz w:val="16"/>
          <w:szCs w:val="16"/>
        </w:rPr>
      </w:pPr>
      <w:r w:rsidRPr="00AF4B91">
        <w:rPr>
          <w:b/>
          <w:sz w:val="16"/>
          <w:szCs w:val="16"/>
        </w:rPr>
        <w:t>Małe przedsiębiorstwo</w:t>
      </w:r>
      <w:r w:rsidRPr="00AF4B91">
        <w:rPr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64731DDF" w14:textId="77777777" w:rsidR="00AF4B91" w:rsidRPr="00AF4B91" w:rsidRDefault="00AF4B91" w:rsidP="00AF4B91">
      <w:r w:rsidRPr="00AF4B91">
        <w:rPr>
          <w:b/>
          <w:sz w:val="16"/>
          <w:szCs w:val="16"/>
        </w:rPr>
        <w:t>Średnie przedsiębiorstwa</w:t>
      </w:r>
      <w:r w:rsidRPr="00AF4B91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64731DE0" w14:textId="16D9347B" w:rsidR="005B13E2" w:rsidRPr="005B13E2" w:rsidRDefault="005B13E2" w:rsidP="005B13E2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B13E2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</w:t>
      </w:r>
      <w:r w:rsidR="005F0263">
        <w:rPr>
          <w:rFonts w:asciiTheme="minorHAnsi" w:hAnsiTheme="minorHAnsi" w:cstheme="minorHAnsi"/>
          <w:sz w:val="16"/>
          <w:szCs w:val="16"/>
        </w:rPr>
        <w:t> </w:t>
      </w:r>
      <w:r w:rsidRPr="005B13E2">
        <w:rPr>
          <w:rFonts w:asciiTheme="minorHAnsi" w:hAnsiTheme="minorHAnsi" w:cstheme="minorHAnsi"/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64731DE1" w14:textId="77777777" w:rsidR="005B13E2" w:rsidRDefault="005B13E2" w:rsidP="005B13E2">
      <w:pPr>
        <w:pStyle w:val="Tekstprzypisudolnego"/>
      </w:pPr>
      <w:r>
        <w:rPr>
          <w:rFonts w:cstheme="minorHAnsi"/>
          <w:color w:val="000000"/>
          <w:sz w:val="16"/>
          <w:szCs w:val="16"/>
        </w:rPr>
        <w:t>**</w:t>
      </w:r>
      <w:r w:rsidRPr="005B13E2">
        <w:rPr>
          <w:rFonts w:cstheme="minorHAnsi"/>
          <w:color w:val="000000"/>
          <w:sz w:val="16"/>
          <w:szCs w:val="16"/>
        </w:rPr>
        <w:t xml:space="preserve">W przypadku, gdy Wykonawca </w:t>
      </w:r>
      <w:r w:rsidRPr="005B13E2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</w:t>
      </w:r>
      <w:r w:rsidRPr="00D6574C">
        <w:rPr>
          <w:sz w:val="16"/>
          <w:szCs w:val="16"/>
        </w:rPr>
        <w:t>. 13 ust. 4 lub art. 14 ust. 5 RODO treści oświadczenia Wykonawca nie składa (</w:t>
      </w:r>
      <w:r w:rsidRPr="00D6574C">
        <w:rPr>
          <w:b/>
          <w:sz w:val="16"/>
          <w:szCs w:val="16"/>
          <w:u w:val="single"/>
        </w:rPr>
        <w:t>usunięcie treści oświadczenia np. przez jego wykreślenie</w:t>
      </w:r>
      <w:r w:rsidRPr="00D6574C">
        <w:rPr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4731DD6" w14:textId="77777777" w:rsidTr="005A060B">
      <w:trPr>
        <w:trHeight w:val="57"/>
      </w:trPr>
      <w:tc>
        <w:tcPr>
          <w:tcW w:w="1526" w:type="dxa"/>
          <w:vAlign w:val="center"/>
        </w:tcPr>
        <w:p w14:paraId="64731DD4" w14:textId="77777777" w:rsidR="008567F8" w:rsidRPr="008567F8" w:rsidRDefault="008567F8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8567F8">
            <w:rPr>
              <w:rFonts w:asciiTheme="minorHAnsi" w:hAnsiTheme="minorHAnsi" w:cstheme="minorHAnsi"/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64731DD5" w14:textId="1BAD5A3B" w:rsidR="008567F8" w:rsidRPr="008567F8" w:rsidRDefault="008567F8" w:rsidP="005A060B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5F0263">
            <w:rPr>
              <w:rFonts w:asciiTheme="minorHAnsi" w:hAnsiTheme="minorHAnsi" w:cstheme="minorHAnsi"/>
            </w:rPr>
            <w:t>L.Dz.ZSL.26</w:t>
          </w:r>
          <w:r w:rsidR="005F0263" w:rsidRPr="005F0263">
            <w:rPr>
              <w:rFonts w:asciiTheme="minorHAnsi" w:hAnsiTheme="minorHAnsi" w:cstheme="minorHAnsi"/>
            </w:rPr>
            <w:t>1</w:t>
          </w:r>
          <w:r w:rsidRPr="005F0263">
            <w:rPr>
              <w:rFonts w:asciiTheme="minorHAnsi" w:hAnsiTheme="minorHAnsi" w:cstheme="minorHAnsi"/>
            </w:rPr>
            <w:t>.</w:t>
          </w:r>
          <w:r w:rsidR="005F0263" w:rsidRPr="005F0263">
            <w:rPr>
              <w:rFonts w:asciiTheme="minorHAnsi" w:hAnsiTheme="minorHAnsi" w:cstheme="minorHAnsi"/>
            </w:rPr>
            <w:t>39</w:t>
          </w:r>
          <w:r w:rsidRPr="005F0263">
            <w:rPr>
              <w:rFonts w:asciiTheme="minorHAnsi" w:hAnsiTheme="minorHAnsi" w:cstheme="minorHAnsi"/>
            </w:rPr>
            <w:t>.2023</w:t>
          </w:r>
        </w:p>
      </w:tc>
    </w:tr>
  </w:tbl>
  <w:p w14:paraId="64731DD7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11043">
    <w:abstractNumId w:val="40"/>
  </w:num>
  <w:num w:numId="2" w16cid:durableId="1365593358">
    <w:abstractNumId w:val="28"/>
  </w:num>
  <w:num w:numId="3" w16cid:durableId="1232041549">
    <w:abstractNumId w:val="35"/>
  </w:num>
  <w:num w:numId="4" w16cid:durableId="1525170200">
    <w:abstractNumId w:val="33"/>
  </w:num>
  <w:num w:numId="5" w16cid:durableId="625159804">
    <w:abstractNumId w:val="31"/>
  </w:num>
  <w:num w:numId="6" w16cid:durableId="343213606">
    <w:abstractNumId w:val="16"/>
  </w:num>
  <w:num w:numId="7" w16cid:durableId="1400706950">
    <w:abstractNumId w:val="24"/>
  </w:num>
  <w:num w:numId="8" w16cid:durableId="412628408">
    <w:abstractNumId w:val="18"/>
  </w:num>
  <w:num w:numId="9" w16cid:durableId="1510867584">
    <w:abstractNumId w:val="14"/>
  </w:num>
  <w:num w:numId="10" w16cid:durableId="1469783979">
    <w:abstractNumId w:val="13"/>
  </w:num>
  <w:num w:numId="11" w16cid:durableId="362706338">
    <w:abstractNumId w:val="19"/>
  </w:num>
  <w:num w:numId="12" w16cid:durableId="830948701">
    <w:abstractNumId w:val="41"/>
  </w:num>
  <w:num w:numId="13" w16cid:durableId="829831460">
    <w:abstractNumId w:val="20"/>
  </w:num>
  <w:num w:numId="14" w16cid:durableId="1606621168">
    <w:abstractNumId w:val="25"/>
  </w:num>
  <w:num w:numId="15" w16cid:durableId="1539852961">
    <w:abstractNumId w:val="12"/>
  </w:num>
  <w:num w:numId="16" w16cid:durableId="2048943956">
    <w:abstractNumId w:val="15"/>
  </w:num>
  <w:num w:numId="17" w16cid:durableId="113826039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31D58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BA9B-958C-4CA5-B52C-FAB49FF0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7</cp:revision>
  <cp:lastPrinted>2023-04-20T10:26:00Z</cp:lastPrinted>
  <dcterms:created xsi:type="dcterms:W3CDTF">2023-04-28T09:43:00Z</dcterms:created>
  <dcterms:modified xsi:type="dcterms:W3CDTF">2023-05-11T16:46:00Z</dcterms:modified>
</cp:coreProperties>
</file>