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C4A8E5D" w14:textId="56F052C7" w:rsidR="0002089B" w:rsidRPr="001E1135" w:rsidRDefault="00083F22" w:rsidP="0002089B">
      <w:pPr>
        <w:pStyle w:val="Nagwek1"/>
        <w:tabs>
          <w:tab w:val="clear" w:pos="720"/>
        </w:tabs>
        <w:ind w:left="-1211" w:firstLine="0"/>
        <w:jc w:val="center"/>
        <w:rPr>
          <w:rFonts w:cs="Arial"/>
          <w:b w:val="0"/>
          <w:sz w:val="22"/>
          <w:szCs w:val="22"/>
          <w:lang w:eastAsia="pl-PL"/>
        </w:rPr>
      </w:pPr>
      <w:bookmarkStart w:id="0" w:name="_GoBack"/>
      <w:bookmarkEnd w:id="0"/>
      <w:r w:rsidRPr="001E1135">
        <w:rPr>
          <w:rFonts w:cs="Arial"/>
          <w:noProof/>
          <w:sz w:val="14"/>
          <w:szCs w:val="14"/>
        </w:rPr>
        <w:t xml:space="preserve">                                                                                                                                </w:t>
      </w:r>
      <w:r w:rsidR="009A7A49" w:rsidRPr="001E1135">
        <w:rPr>
          <w:rFonts w:cs="Arial"/>
          <w:noProof/>
          <w:sz w:val="14"/>
          <w:szCs w:val="14"/>
        </w:rPr>
        <w:t xml:space="preserve">             </w:t>
      </w:r>
    </w:p>
    <w:p w14:paraId="5CD418D1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>Wymagane dane do rekrutacji</w:t>
      </w:r>
    </w:p>
    <w:p w14:paraId="4FC8F440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 xml:space="preserve">Informacje rekrutacyjne zostaną umieszczone w pliku </w:t>
      </w:r>
      <w:proofErr w:type="spellStart"/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csv</w:t>
      </w:r>
      <w:proofErr w:type="spellEnd"/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1E1135">
        <w:rPr>
          <w:rFonts w:ascii="Arial" w:hAnsi="Arial" w:cs="Arial"/>
          <w:sz w:val="22"/>
          <w:szCs w:val="22"/>
          <w:lang w:eastAsia="pl-PL"/>
        </w:rPr>
        <w:t>(</w:t>
      </w:r>
      <w:proofErr w:type="spellStart"/>
      <w:r w:rsidRPr="001E1135">
        <w:rPr>
          <w:rFonts w:ascii="Arial" w:hAnsi="Arial" w:cs="Arial"/>
          <w:sz w:val="22"/>
          <w:szCs w:val="22"/>
          <w:lang w:eastAsia="pl-PL"/>
        </w:rPr>
        <w:t>Comma</w:t>
      </w:r>
      <w:proofErr w:type="spellEnd"/>
      <w:r w:rsidRPr="001E1135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1E1135">
        <w:rPr>
          <w:rFonts w:ascii="Arial" w:hAnsi="Arial" w:cs="Arial"/>
          <w:sz w:val="22"/>
          <w:szCs w:val="22"/>
          <w:lang w:eastAsia="pl-PL"/>
        </w:rPr>
        <w:t>Separated</w:t>
      </w:r>
      <w:proofErr w:type="spellEnd"/>
      <w:r w:rsidRPr="001E1135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1E1135">
        <w:rPr>
          <w:rFonts w:ascii="Arial" w:hAnsi="Arial" w:cs="Arial"/>
          <w:sz w:val="22"/>
          <w:szCs w:val="22"/>
          <w:lang w:eastAsia="pl-PL"/>
        </w:rPr>
        <w:t>Values</w:t>
      </w:r>
      <w:proofErr w:type="spellEnd"/>
      <w:r w:rsidRPr="001E1135">
        <w:rPr>
          <w:rFonts w:ascii="Arial" w:hAnsi="Arial" w:cs="Arial"/>
          <w:sz w:val="22"/>
          <w:szCs w:val="22"/>
          <w:lang w:eastAsia="pl-PL"/>
        </w:rPr>
        <w:t xml:space="preserve">) oddzielane średnikami gdzie pierwszy rekord zawiera nazwy kolumn, kodowanie pliku UTF8. </w:t>
      </w:r>
    </w:p>
    <w:p w14:paraId="6B4F0B6C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>Podstawowe kolumny wg kolejności w rekordzie to: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900"/>
      </w:tblGrid>
      <w:tr w:rsidR="001E1135" w:rsidRPr="001E1135" w14:paraId="03B612C4" w14:textId="77777777" w:rsidTr="000A0A61">
        <w:trPr>
          <w:trHeight w:val="345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7615B6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b/>
                <w:bCs/>
                <w:sz w:val="22"/>
                <w:szCs w:val="22"/>
                <w:lang w:val="en-US" w:eastAsia="pl-PL"/>
              </w:rPr>
              <w:t>Nazwa</w:t>
            </w:r>
            <w:proofErr w:type="spellEnd"/>
            <w:r w:rsidRPr="001E1135">
              <w:rPr>
                <w:rFonts w:ascii="Arial" w:hAnsi="Arial" w:cs="Arial"/>
                <w:b/>
                <w:bCs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b/>
                <w:bCs/>
                <w:sz w:val="22"/>
                <w:szCs w:val="22"/>
                <w:lang w:val="en-US" w:eastAsia="pl-PL"/>
              </w:rPr>
              <w:t>Pola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72BBB1D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b/>
                <w:bCs/>
                <w:sz w:val="22"/>
                <w:szCs w:val="22"/>
                <w:lang w:val="en-US" w:eastAsia="pl-PL"/>
              </w:rPr>
              <w:t>Typ</w:t>
            </w:r>
            <w:proofErr w:type="spellEnd"/>
            <w:r w:rsidRPr="001E1135">
              <w:rPr>
                <w:rFonts w:ascii="Arial" w:hAnsi="Arial" w:cs="Arial"/>
                <w:b/>
                <w:bCs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b/>
                <w:bCs/>
                <w:sz w:val="22"/>
                <w:szCs w:val="22"/>
                <w:lang w:val="en-US" w:eastAsia="pl-PL"/>
              </w:rPr>
              <w:t>danych</w:t>
            </w:r>
            <w:proofErr w:type="spellEnd"/>
          </w:p>
        </w:tc>
      </w:tr>
      <w:tr w:rsidR="001E1135" w:rsidRPr="001E1135" w14:paraId="31CDCB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AAAC3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Nazwiska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75F891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0EAAF6CD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4E0EF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36617C6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6720A30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CAD137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Data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2C91468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1E1135" w14:paraId="0D50B8E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1C6903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P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eastAsia="pl-PL"/>
              </w:rPr>
              <w:t>łeć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EF58DE0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{K, M}</w:t>
            </w:r>
          </w:p>
        </w:tc>
      </w:tr>
      <w:tr w:rsidR="001E1135" w:rsidRPr="001E1135" w14:paraId="14A6E0B7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D1FFF5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Miejsce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i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Kraj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F5540E1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585E3C73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79250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Obywatelstwo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84EBFD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073632A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1E537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Adres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email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50335DD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509A67C9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31D6B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Sta</w:t>
            </w:r>
            <w:r w:rsidRPr="001E1135">
              <w:rPr>
                <w:rFonts w:ascii="Arial" w:hAnsi="Arial" w:cs="Arial"/>
                <w:sz w:val="22"/>
                <w:szCs w:val="22"/>
                <w:lang w:eastAsia="pl-PL"/>
              </w:rPr>
              <w:t>ły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Adres Zamieszkania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ACC7467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43300F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C7817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Telefon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kontaktu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E7DDAC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3452F24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FA5B9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Kraj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455ECF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1E73D22E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682A2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Nr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paszportu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96E7B0E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1187B9B4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2FF8F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Wydania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722EA69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1E1135" w14:paraId="6BAF78A8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EBF619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Wa</w:t>
            </w:r>
            <w:r w:rsidRPr="001E1135">
              <w:rPr>
                <w:rFonts w:ascii="Arial" w:hAnsi="Arial" w:cs="Arial"/>
                <w:sz w:val="22"/>
                <w:szCs w:val="22"/>
                <w:lang w:eastAsia="pl-PL"/>
              </w:rPr>
              <w:t>żności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D4CF067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1E1135" w14:paraId="765F680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4ABAF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F2B2CB8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1E1135" w14:paraId="0E640D1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5F469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Nazwisko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C1E3855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val="en-US" w:eastAsia="pl-PL"/>
              </w:rPr>
              <w:t>string</w:t>
            </w:r>
          </w:p>
        </w:tc>
      </w:tr>
      <w:tr w:rsidR="007F245C" w:rsidRPr="001E1135" w14:paraId="4A038750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560624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eastAsia="pl-PL"/>
              </w:rPr>
              <w:t>Ilość punktów z egzaminu MCAT*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2365910" w14:textId="77777777" w:rsidR="007F245C" w:rsidRPr="001E1135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E1135">
              <w:rPr>
                <w:rFonts w:ascii="Arial" w:hAnsi="Arial" w:cs="Arial"/>
                <w:sz w:val="22"/>
                <w:szCs w:val="22"/>
                <w:lang w:eastAsia="pl-PL"/>
              </w:rPr>
              <w:t>string</w:t>
            </w:r>
          </w:p>
        </w:tc>
      </w:tr>
    </w:tbl>
    <w:p w14:paraId="046AF35D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22F6D6C6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>Typy danych to:</w:t>
      </w:r>
    </w:p>
    <w:p w14:paraId="729A1C5B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  <w:lang w:eastAsia="pl-PL"/>
        </w:rPr>
      </w:pPr>
      <w:proofErr w:type="spellStart"/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int</w:t>
      </w:r>
      <w:proofErr w:type="spellEnd"/>
      <w:r w:rsidRPr="001E1135">
        <w:rPr>
          <w:rFonts w:ascii="Arial" w:hAnsi="Arial" w:cs="Arial"/>
          <w:sz w:val="22"/>
          <w:szCs w:val="22"/>
          <w:lang w:eastAsia="pl-PL"/>
        </w:rPr>
        <w:t>: liczba całkowita</w:t>
      </w:r>
    </w:p>
    <w:p w14:paraId="1D3EB244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string</w:t>
      </w:r>
      <w:r w:rsidRPr="001E1135">
        <w:rPr>
          <w:rFonts w:ascii="Arial" w:hAnsi="Arial" w:cs="Arial"/>
          <w:sz w:val="22"/>
          <w:szCs w:val="22"/>
          <w:lang w:eastAsia="pl-PL"/>
        </w:rPr>
        <w:t xml:space="preserve">: ciąg znaków </w:t>
      </w:r>
    </w:p>
    <w:p w14:paraId="0949A111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data(YYYY-MM-DD):</w:t>
      </w:r>
      <w:r w:rsidRPr="001E1135">
        <w:rPr>
          <w:rFonts w:ascii="Arial" w:hAnsi="Arial" w:cs="Arial"/>
          <w:sz w:val="22"/>
          <w:szCs w:val="22"/>
          <w:lang w:eastAsia="pl-PL"/>
        </w:rPr>
        <w:t xml:space="preserve"> data w formacie rok-miesiąc-dzień</w:t>
      </w:r>
    </w:p>
    <w:p w14:paraId="68B4ABCA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{K, M}:</w:t>
      </w:r>
      <w:r w:rsidRPr="001E1135">
        <w:rPr>
          <w:rFonts w:ascii="Arial" w:hAnsi="Arial" w:cs="Arial"/>
          <w:sz w:val="22"/>
          <w:szCs w:val="22"/>
          <w:lang w:eastAsia="pl-PL"/>
        </w:rPr>
        <w:t xml:space="preserve"> zbiór wartości dla pola (w tym przypadku: K – kobieta, M- mężczyzna) </w:t>
      </w:r>
    </w:p>
    <w:p w14:paraId="762F616F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 xml:space="preserve">Pole </w:t>
      </w: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Unikalny identyfikator</w:t>
      </w:r>
      <w:r w:rsidRPr="001E1135">
        <w:rPr>
          <w:rFonts w:ascii="Arial" w:hAnsi="Arial" w:cs="Arial"/>
          <w:sz w:val="22"/>
          <w:szCs w:val="22"/>
          <w:lang w:eastAsia="pl-PL"/>
        </w:rPr>
        <w:t xml:space="preserve"> jest to liczba całkowita, która jednoznacznie zidentyfikuje studenta w zbiorze danych oraz pozwoli powiązać zdjęcie z określonym rekordem.</w:t>
      </w:r>
    </w:p>
    <w:p w14:paraId="12B9E599" w14:textId="77777777" w:rsidR="007F245C" w:rsidRPr="001E1135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 xml:space="preserve">Do zestawu danych (plik </w:t>
      </w:r>
      <w:proofErr w:type="spellStart"/>
      <w:r w:rsidRPr="001E1135">
        <w:rPr>
          <w:rFonts w:ascii="Arial" w:hAnsi="Arial" w:cs="Arial"/>
          <w:sz w:val="22"/>
          <w:szCs w:val="22"/>
          <w:lang w:eastAsia="pl-PL"/>
        </w:rPr>
        <w:t>csv</w:t>
      </w:r>
      <w:proofErr w:type="spellEnd"/>
      <w:r w:rsidRPr="001E1135">
        <w:rPr>
          <w:rFonts w:ascii="Arial" w:hAnsi="Arial" w:cs="Arial"/>
          <w:sz w:val="22"/>
          <w:szCs w:val="22"/>
          <w:lang w:eastAsia="pl-PL"/>
        </w:rPr>
        <w:t xml:space="preserve">) dostarczony zostanie zestaw zdjęć, których nazwa składa się </w:t>
      </w:r>
      <w:r w:rsidRPr="001E1135">
        <w:rPr>
          <w:rFonts w:ascii="Arial" w:hAnsi="Arial" w:cs="Arial"/>
          <w:sz w:val="22"/>
          <w:szCs w:val="22"/>
          <w:lang w:eastAsia="pl-PL"/>
        </w:rPr>
        <w:br/>
        <w:t xml:space="preserve">z </w:t>
      </w: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 xml:space="preserve">Unikalnego Identyfikatora </w:t>
      </w:r>
      <w:r w:rsidRPr="001E1135">
        <w:rPr>
          <w:rFonts w:ascii="Arial" w:hAnsi="Arial" w:cs="Arial"/>
          <w:sz w:val="22"/>
          <w:szCs w:val="22"/>
          <w:lang w:eastAsia="pl-PL"/>
        </w:rPr>
        <w:t xml:space="preserve">rekruta oraz z rozszerzenia pliku (np. 12345.jpg gdzie 12345 to </w:t>
      </w: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Unikalny Identyfikator</w:t>
      </w:r>
      <w:r w:rsidRPr="001E1135">
        <w:rPr>
          <w:rFonts w:ascii="Arial" w:hAnsi="Arial" w:cs="Arial"/>
          <w:sz w:val="22"/>
          <w:szCs w:val="22"/>
          <w:lang w:eastAsia="pl-PL"/>
        </w:rPr>
        <w:t>).</w:t>
      </w:r>
    </w:p>
    <w:p w14:paraId="3778A9DE" w14:textId="00A9E53E" w:rsidR="007F245C" w:rsidRPr="001E1135" w:rsidRDefault="007F245C" w:rsidP="007F245C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1E1135">
        <w:rPr>
          <w:rFonts w:ascii="Arial" w:hAnsi="Arial" w:cs="Arial"/>
          <w:sz w:val="22"/>
          <w:szCs w:val="22"/>
          <w:lang w:eastAsia="pl-PL"/>
        </w:rPr>
        <w:t xml:space="preserve">Wymagania co do zdjęcia rekruta w formie elektronicznej: 300 </w:t>
      </w:r>
      <w:proofErr w:type="spellStart"/>
      <w:r w:rsidRPr="001E1135">
        <w:rPr>
          <w:rFonts w:ascii="Arial" w:hAnsi="Arial" w:cs="Arial"/>
          <w:sz w:val="22"/>
          <w:szCs w:val="22"/>
          <w:lang w:eastAsia="pl-PL"/>
        </w:rPr>
        <w:t>dpi</w:t>
      </w:r>
      <w:proofErr w:type="spellEnd"/>
      <w:r w:rsidRPr="001E1135">
        <w:rPr>
          <w:rFonts w:ascii="Arial" w:hAnsi="Arial" w:cs="Arial"/>
          <w:sz w:val="22"/>
          <w:szCs w:val="22"/>
          <w:lang w:eastAsia="pl-PL"/>
        </w:rPr>
        <w:t xml:space="preserve">, Wysokość:  295px, Szerokość: 236px format pliku </w:t>
      </w:r>
      <w:r w:rsidRPr="001E1135">
        <w:rPr>
          <w:rFonts w:ascii="Arial" w:hAnsi="Arial" w:cs="Arial"/>
          <w:b/>
          <w:bCs/>
          <w:sz w:val="22"/>
          <w:szCs w:val="22"/>
          <w:lang w:eastAsia="pl-PL"/>
        </w:rPr>
        <w:t>jpg,</w:t>
      </w:r>
      <w:r w:rsidRPr="001E1135">
        <w:rPr>
          <w:rFonts w:ascii="Arial" w:hAnsi="Arial" w:cs="Arial"/>
          <w:sz w:val="22"/>
          <w:szCs w:val="22"/>
          <w:lang w:eastAsia="pl-PL"/>
        </w:rPr>
        <w:t xml:space="preserve"> kolorowe z wymogami zdjęcia do paszportu.</w:t>
      </w:r>
    </w:p>
    <w:p w14:paraId="3A88DA20" w14:textId="77777777" w:rsidR="00E624C9" w:rsidRPr="001E1135" w:rsidRDefault="00E624C9" w:rsidP="00E624C9">
      <w:pPr>
        <w:rPr>
          <w:rFonts w:ascii="Arial" w:hAnsi="Arial" w:cs="Arial"/>
          <w:i/>
          <w:sz w:val="22"/>
          <w:szCs w:val="22"/>
        </w:rPr>
      </w:pPr>
      <w:bookmarkStart w:id="1" w:name="_Toc70394455"/>
    </w:p>
    <w:p w14:paraId="5E7B74A4" w14:textId="77777777" w:rsidR="004E4114" w:rsidRPr="001E1135" w:rsidRDefault="004E4114" w:rsidP="00572441">
      <w:pPr>
        <w:ind w:left="4956" w:right="-142" w:firstLine="708"/>
        <w:jc w:val="center"/>
        <w:rPr>
          <w:rFonts w:ascii="Arial" w:hAnsi="Arial" w:cs="Arial"/>
          <w:b/>
          <w:i/>
          <w:iCs/>
          <w:sz w:val="22"/>
          <w:szCs w:val="22"/>
          <w:lang w:eastAsia="pl-PL"/>
        </w:rPr>
      </w:pPr>
    </w:p>
    <w:bookmarkEnd w:id="1"/>
    <w:p w14:paraId="0C405232" w14:textId="77777777" w:rsidR="00684169" w:rsidRDefault="00684169" w:rsidP="0002089B">
      <w:pPr>
        <w:ind w:right="-142"/>
        <w:rPr>
          <w:rFonts w:ascii="Arial" w:hAnsi="Arial" w:cs="Arial"/>
          <w:b/>
          <w:i/>
          <w:iCs/>
          <w:sz w:val="22"/>
          <w:szCs w:val="22"/>
          <w:lang w:eastAsia="pl-PL"/>
        </w:rPr>
      </w:pPr>
    </w:p>
    <w:sectPr w:rsidR="00684169" w:rsidSect="00E67C2E">
      <w:footerReference w:type="even" r:id="rId8"/>
      <w:footerReference w:type="default" r:id="rId9"/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E58D" w14:textId="77777777" w:rsidR="00FA34D3" w:rsidRDefault="00FA34D3">
      <w:r>
        <w:separator/>
      </w:r>
    </w:p>
  </w:endnote>
  <w:endnote w:type="continuationSeparator" w:id="0">
    <w:p w14:paraId="1BEBD21F" w14:textId="77777777" w:rsidR="00FA34D3" w:rsidRDefault="00FA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4BCD0" w14:textId="77777777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CC1815" w14:textId="77777777" w:rsidR="006C2F97" w:rsidRDefault="006C2F97" w:rsidP="00FC6F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82140" w14:textId="2F01F9D6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1E0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B06793" w14:textId="77777777" w:rsidR="006C2F97" w:rsidRDefault="006C2F97" w:rsidP="00FC6F5E">
    <w:pPr>
      <w:ind w:right="360"/>
      <w:jc w:val="both"/>
      <w:rPr>
        <w:spacing w:val="-6"/>
        <w:sz w:val="15"/>
        <w:szCs w:val="15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E603F5F" wp14:editId="0D6C0771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2B0F" w14:textId="77777777" w:rsidR="006C2F97" w:rsidRDefault="006C2F97" w:rsidP="00FC6F5E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03F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3.45pt;margin-top:.05pt;width:10.9pt;height:12.0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" stroked="f">
              <v:fill opacity="0"/>
              <v:textbox inset="0,0,0,0">
                <w:txbxContent>
                  <w:p w14:paraId="04662B0F" w14:textId="77777777" w:rsidR="006C2F97" w:rsidRDefault="006C2F97" w:rsidP="00FC6F5E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36822548" w14:textId="77777777" w:rsidR="006C2F97" w:rsidRPr="008C42BE" w:rsidRDefault="006C2F97" w:rsidP="008C42BE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6AB03" w14:textId="77777777" w:rsidR="00FA34D3" w:rsidRDefault="00FA34D3">
      <w:r>
        <w:separator/>
      </w:r>
    </w:p>
  </w:footnote>
  <w:footnote w:type="continuationSeparator" w:id="0">
    <w:p w14:paraId="4CFA9D84" w14:textId="77777777" w:rsidR="00FA34D3" w:rsidRDefault="00FA3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 w:val="0"/>
        <w:i w:val="0"/>
        <w:sz w:val="22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A22CDDE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 w15:restartNumberingAfterBreak="0">
    <w:nsid w:val="00000008"/>
    <w:multiLevelType w:val="singleLevel"/>
    <w:tmpl w:val="4B160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851" w:hanging="283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13" w15:restartNumberingAfterBreak="0">
    <w:nsid w:val="0000000F"/>
    <w:multiLevelType w:val="multilevel"/>
    <w:tmpl w:val="405089FA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</w:lvl>
  </w:abstractNum>
  <w:abstractNum w:abstractNumId="15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16" w15:restartNumberingAfterBreak="0">
    <w:nsid w:val="00000012"/>
    <w:multiLevelType w:val="multilevel"/>
    <w:tmpl w:val="CAC6C42C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3DC4E5F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singleLevel"/>
    <w:tmpl w:val="00000015"/>
    <w:name w:val="WW8Num32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20" w15:restartNumberingAfterBreak="0">
    <w:nsid w:val="00000016"/>
    <w:multiLevelType w:val="multilevel"/>
    <w:tmpl w:val="00000016"/>
    <w:name w:val="WW8Num34"/>
    <w:lvl w:ilvl="0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21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23" w15:restartNumberingAfterBreak="0">
    <w:nsid w:val="00000019"/>
    <w:multiLevelType w:val="multi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0000001A"/>
    <w:multiLevelType w:val="singleLevel"/>
    <w:tmpl w:val="0000001A"/>
    <w:name w:val="WW8Num4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5" w15:restartNumberingAfterBreak="0">
    <w:nsid w:val="0000001B"/>
    <w:multiLevelType w:val="singleLevel"/>
    <w:tmpl w:val="0000001B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840E8AA0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</w:abstractNum>
  <w:abstractNum w:abstractNumId="27" w15:restartNumberingAfterBreak="0">
    <w:nsid w:val="0000001D"/>
    <w:multiLevelType w:val="singleLevel"/>
    <w:tmpl w:val="F06AC3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8" w15:restartNumberingAfterBreak="0">
    <w:nsid w:val="02547493"/>
    <w:multiLevelType w:val="hybridMultilevel"/>
    <w:tmpl w:val="DC8804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02E23C9E"/>
    <w:multiLevelType w:val="hybridMultilevel"/>
    <w:tmpl w:val="033A1D7E"/>
    <w:lvl w:ilvl="0" w:tplc="9C8AF6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404E79"/>
    <w:multiLevelType w:val="hybridMultilevel"/>
    <w:tmpl w:val="5986BE28"/>
    <w:lvl w:ilvl="0" w:tplc="9B50D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55D6669"/>
    <w:multiLevelType w:val="hybridMultilevel"/>
    <w:tmpl w:val="1B445E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09AC4285"/>
    <w:multiLevelType w:val="hybridMultilevel"/>
    <w:tmpl w:val="4F1A0E2E"/>
    <w:lvl w:ilvl="0" w:tplc="AE4636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B718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BBA1DB3"/>
    <w:multiLevelType w:val="hybridMultilevel"/>
    <w:tmpl w:val="1A1E4D0A"/>
    <w:lvl w:ilvl="0" w:tplc="0990150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 w:val="0"/>
        <w:i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0E3D7F58"/>
    <w:multiLevelType w:val="hybridMultilevel"/>
    <w:tmpl w:val="A5B6B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EE01C9"/>
    <w:multiLevelType w:val="hybridMultilevel"/>
    <w:tmpl w:val="0EB48630"/>
    <w:lvl w:ilvl="0" w:tplc="502640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257B8F"/>
    <w:multiLevelType w:val="multilevel"/>
    <w:tmpl w:val="7D7A3F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7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  <w:color w:val="auto"/>
      </w:rPr>
    </w:lvl>
  </w:abstractNum>
  <w:abstractNum w:abstractNumId="38" w15:restartNumberingAfterBreak="0">
    <w:nsid w:val="22751A1F"/>
    <w:multiLevelType w:val="multilevel"/>
    <w:tmpl w:val="133659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262D3EE3"/>
    <w:multiLevelType w:val="hybridMultilevel"/>
    <w:tmpl w:val="84763B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6942B51"/>
    <w:multiLevelType w:val="multilevel"/>
    <w:tmpl w:val="499A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7413549"/>
    <w:multiLevelType w:val="hybridMultilevel"/>
    <w:tmpl w:val="C640383C"/>
    <w:lvl w:ilvl="0" w:tplc="F2CE6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FA47D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461185"/>
    <w:multiLevelType w:val="multilevel"/>
    <w:tmpl w:val="E024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41744C27"/>
    <w:multiLevelType w:val="singleLevel"/>
    <w:tmpl w:val="C3E47B7E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440400A9"/>
    <w:multiLevelType w:val="hybridMultilevel"/>
    <w:tmpl w:val="D07A9918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BCB7977"/>
    <w:multiLevelType w:val="hybridMultilevel"/>
    <w:tmpl w:val="CBF8693C"/>
    <w:lvl w:ilvl="0" w:tplc="B1C2D7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8A0C36"/>
    <w:multiLevelType w:val="multilevel"/>
    <w:tmpl w:val="01CE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514218"/>
    <w:multiLevelType w:val="hybridMultilevel"/>
    <w:tmpl w:val="1584D8B2"/>
    <w:lvl w:ilvl="0" w:tplc="F85EF1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CBECC0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43C3C83"/>
    <w:multiLevelType w:val="hybridMultilevel"/>
    <w:tmpl w:val="4426E20C"/>
    <w:lvl w:ilvl="0" w:tplc="7184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104664"/>
    <w:multiLevelType w:val="multilevel"/>
    <w:tmpl w:val="85069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576C08CF"/>
    <w:multiLevelType w:val="hybridMultilevel"/>
    <w:tmpl w:val="B400DBE0"/>
    <w:lvl w:ilvl="0" w:tplc="AFDAE3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F4473ED"/>
    <w:multiLevelType w:val="hybridMultilevel"/>
    <w:tmpl w:val="3A6A61FE"/>
    <w:lvl w:ilvl="0" w:tplc="A6B60C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6534E"/>
    <w:multiLevelType w:val="multilevel"/>
    <w:tmpl w:val="48F6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68962023"/>
    <w:multiLevelType w:val="multilevel"/>
    <w:tmpl w:val="351A78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4" w15:restartNumberingAfterBreak="0">
    <w:nsid w:val="68D04621"/>
    <w:multiLevelType w:val="hybridMultilevel"/>
    <w:tmpl w:val="14F8E3D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AF80C88"/>
    <w:multiLevelType w:val="multilevel"/>
    <w:tmpl w:val="9CB68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6" w15:restartNumberingAfterBreak="0">
    <w:nsid w:val="74D43981"/>
    <w:multiLevelType w:val="hybridMultilevel"/>
    <w:tmpl w:val="C09EEEB4"/>
    <w:lvl w:ilvl="0" w:tplc="EFECBD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446973"/>
    <w:multiLevelType w:val="hybridMultilevel"/>
    <w:tmpl w:val="73284F40"/>
    <w:lvl w:ilvl="0" w:tplc="18E8D7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846D18"/>
    <w:multiLevelType w:val="multilevel"/>
    <w:tmpl w:val="0D442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13"/>
  </w:num>
  <w:num w:numId="6">
    <w:abstractNumId w:val="16"/>
  </w:num>
  <w:num w:numId="7">
    <w:abstractNumId w:val="17"/>
  </w:num>
  <w:num w:numId="8">
    <w:abstractNumId w:val="26"/>
  </w:num>
  <w:num w:numId="9">
    <w:abstractNumId w:val="32"/>
  </w:num>
  <w:num w:numId="10">
    <w:abstractNumId w:val="37"/>
  </w:num>
  <w:num w:numId="11">
    <w:abstractNumId w:val="54"/>
  </w:num>
  <w:num w:numId="12">
    <w:abstractNumId w:val="52"/>
  </w:num>
  <w:num w:numId="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53"/>
  </w:num>
  <w:num w:numId="22">
    <w:abstractNumId w:val="28"/>
  </w:num>
  <w:num w:numId="23">
    <w:abstractNumId w:val="39"/>
  </w:num>
  <w:num w:numId="24">
    <w:abstractNumId w:val="29"/>
  </w:num>
  <w:num w:numId="25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45"/>
  </w:num>
  <w:num w:numId="28">
    <w:abstractNumId w:val="36"/>
  </w:num>
  <w:num w:numId="29">
    <w:abstractNumId w:val="56"/>
  </w:num>
  <w:num w:numId="30">
    <w:abstractNumId w:val="43"/>
  </w:num>
  <w:num w:numId="31">
    <w:abstractNumId w:val="58"/>
  </w:num>
  <w:num w:numId="32">
    <w:abstractNumId w:val="33"/>
  </w:num>
  <w:num w:numId="33">
    <w:abstractNumId w:val="41"/>
  </w:num>
  <w:num w:numId="34">
    <w:abstractNumId w:val="35"/>
  </w:num>
  <w:num w:numId="35">
    <w:abstractNumId w:val="50"/>
  </w:num>
  <w:num w:numId="36">
    <w:abstractNumId w:val="51"/>
  </w:num>
  <w:num w:numId="37">
    <w:abstractNumId w:val="57"/>
  </w:num>
  <w:num w:numId="38">
    <w:abstractNumId w:val="44"/>
  </w:num>
  <w:num w:numId="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1A"/>
    <w:rsid w:val="00011364"/>
    <w:rsid w:val="00011AE5"/>
    <w:rsid w:val="0001217C"/>
    <w:rsid w:val="00013DDB"/>
    <w:rsid w:val="00016811"/>
    <w:rsid w:val="0002089B"/>
    <w:rsid w:val="00022CBA"/>
    <w:rsid w:val="00026E08"/>
    <w:rsid w:val="000465A2"/>
    <w:rsid w:val="00047ECB"/>
    <w:rsid w:val="00056332"/>
    <w:rsid w:val="00061125"/>
    <w:rsid w:val="00061A6A"/>
    <w:rsid w:val="00065711"/>
    <w:rsid w:val="0006771F"/>
    <w:rsid w:val="00075DE7"/>
    <w:rsid w:val="00076758"/>
    <w:rsid w:val="00081257"/>
    <w:rsid w:val="00081DE9"/>
    <w:rsid w:val="00083F22"/>
    <w:rsid w:val="00085454"/>
    <w:rsid w:val="000935F2"/>
    <w:rsid w:val="00095037"/>
    <w:rsid w:val="00095558"/>
    <w:rsid w:val="00095A54"/>
    <w:rsid w:val="00096BF2"/>
    <w:rsid w:val="000A0A61"/>
    <w:rsid w:val="000A5998"/>
    <w:rsid w:val="000A7A17"/>
    <w:rsid w:val="000B03DC"/>
    <w:rsid w:val="000B2273"/>
    <w:rsid w:val="000B27C1"/>
    <w:rsid w:val="000B607F"/>
    <w:rsid w:val="000B61FE"/>
    <w:rsid w:val="000B7D1B"/>
    <w:rsid w:val="000C1E22"/>
    <w:rsid w:val="000C38C5"/>
    <w:rsid w:val="000C56B7"/>
    <w:rsid w:val="000C5C64"/>
    <w:rsid w:val="000C7E6E"/>
    <w:rsid w:val="000D08D1"/>
    <w:rsid w:val="000D10D4"/>
    <w:rsid w:val="000D1A79"/>
    <w:rsid w:val="000D4D23"/>
    <w:rsid w:val="000D5EE5"/>
    <w:rsid w:val="000D7153"/>
    <w:rsid w:val="000E137F"/>
    <w:rsid w:val="000E203C"/>
    <w:rsid w:val="000E3658"/>
    <w:rsid w:val="000E4B41"/>
    <w:rsid w:val="000E57BC"/>
    <w:rsid w:val="000F3934"/>
    <w:rsid w:val="000F3C5A"/>
    <w:rsid w:val="000F5386"/>
    <w:rsid w:val="00102665"/>
    <w:rsid w:val="00102FE0"/>
    <w:rsid w:val="00105970"/>
    <w:rsid w:val="0010621D"/>
    <w:rsid w:val="00106534"/>
    <w:rsid w:val="001074B6"/>
    <w:rsid w:val="00111994"/>
    <w:rsid w:val="00112879"/>
    <w:rsid w:val="0011606E"/>
    <w:rsid w:val="001169BF"/>
    <w:rsid w:val="00120BA4"/>
    <w:rsid w:val="00123AD0"/>
    <w:rsid w:val="00132700"/>
    <w:rsid w:val="00134680"/>
    <w:rsid w:val="0013548E"/>
    <w:rsid w:val="00136A2A"/>
    <w:rsid w:val="00144D8C"/>
    <w:rsid w:val="001457BC"/>
    <w:rsid w:val="00145EBF"/>
    <w:rsid w:val="00147DAD"/>
    <w:rsid w:val="0015030D"/>
    <w:rsid w:val="00153D1A"/>
    <w:rsid w:val="00154718"/>
    <w:rsid w:val="00170279"/>
    <w:rsid w:val="00173AD3"/>
    <w:rsid w:val="00175B9D"/>
    <w:rsid w:val="00177101"/>
    <w:rsid w:val="0018027F"/>
    <w:rsid w:val="00180DB4"/>
    <w:rsid w:val="00180EC1"/>
    <w:rsid w:val="0019418F"/>
    <w:rsid w:val="001A0368"/>
    <w:rsid w:val="001A0950"/>
    <w:rsid w:val="001A20FD"/>
    <w:rsid w:val="001A2675"/>
    <w:rsid w:val="001A4975"/>
    <w:rsid w:val="001A4CA8"/>
    <w:rsid w:val="001A5858"/>
    <w:rsid w:val="001A729A"/>
    <w:rsid w:val="001C0209"/>
    <w:rsid w:val="001D6A6E"/>
    <w:rsid w:val="001E1135"/>
    <w:rsid w:val="001E42CB"/>
    <w:rsid w:val="001E45E9"/>
    <w:rsid w:val="001E5E6A"/>
    <w:rsid w:val="001F0FBC"/>
    <w:rsid w:val="001F12BB"/>
    <w:rsid w:val="001F2B49"/>
    <w:rsid w:val="001F3D66"/>
    <w:rsid w:val="001F4016"/>
    <w:rsid w:val="00200176"/>
    <w:rsid w:val="00200943"/>
    <w:rsid w:val="002073BF"/>
    <w:rsid w:val="00210D45"/>
    <w:rsid w:val="0021168D"/>
    <w:rsid w:val="002137C7"/>
    <w:rsid w:val="002157BA"/>
    <w:rsid w:val="00215807"/>
    <w:rsid w:val="002161C8"/>
    <w:rsid w:val="00217272"/>
    <w:rsid w:val="00220015"/>
    <w:rsid w:val="002213DC"/>
    <w:rsid w:val="00221500"/>
    <w:rsid w:val="00226937"/>
    <w:rsid w:val="00230905"/>
    <w:rsid w:val="002316A3"/>
    <w:rsid w:val="00243C0A"/>
    <w:rsid w:val="00245106"/>
    <w:rsid w:val="00245350"/>
    <w:rsid w:val="00250C9B"/>
    <w:rsid w:val="00257914"/>
    <w:rsid w:val="00260C2D"/>
    <w:rsid w:val="00261250"/>
    <w:rsid w:val="00262162"/>
    <w:rsid w:val="00264241"/>
    <w:rsid w:val="00265115"/>
    <w:rsid w:val="002663BC"/>
    <w:rsid w:val="00266EBA"/>
    <w:rsid w:val="00271E1E"/>
    <w:rsid w:val="00274DEC"/>
    <w:rsid w:val="00275D45"/>
    <w:rsid w:val="0027626D"/>
    <w:rsid w:val="00277194"/>
    <w:rsid w:val="002774E3"/>
    <w:rsid w:val="00277C1B"/>
    <w:rsid w:val="00292B14"/>
    <w:rsid w:val="002935F6"/>
    <w:rsid w:val="002A3D78"/>
    <w:rsid w:val="002A684A"/>
    <w:rsid w:val="002A7DCF"/>
    <w:rsid w:val="002B00D3"/>
    <w:rsid w:val="002B0CFB"/>
    <w:rsid w:val="002B2C8D"/>
    <w:rsid w:val="002B4905"/>
    <w:rsid w:val="002B65D1"/>
    <w:rsid w:val="002B7494"/>
    <w:rsid w:val="002C4D02"/>
    <w:rsid w:val="002C6F7E"/>
    <w:rsid w:val="002D1DAB"/>
    <w:rsid w:val="002D43EE"/>
    <w:rsid w:val="002D72C6"/>
    <w:rsid w:val="002E18BD"/>
    <w:rsid w:val="002E2409"/>
    <w:rsid w:val="002E28A6"/>
    <w:rsid w:val="002E5857"/>
    <w:rsid w:val="002F1C38"/>
    <w:rsid w:val="002F2F7A"/>
    <w:rsid w:val="002F5C6F"/>
    <w:rsid w:val="002F6A1F"/>
    <w:rsid w:val="00305059"/>
    <w:rsid w:val="0031068F"/>
    <w:rsid w:val="00311961"/>
    <w:rsid w:val="00316213"/>
    <w:rsid w:val="00316DF5"/>
    <w:rsid w:val="00316E97"/>
    <w:rsid w:val="0031718B"/>
    <w:rsid w:val="003178D7"/>
    <w:rsid w:val="00317EA0"/>
    <w:rsid w:val="00325379"/>
    <w:rsid w:val="003256BB"/>
    <w:rsid w:val="00326D83"/>
    <w:rsid w:val="00330549"/>
    <w:rsid w:val="00331D50"/>
    <w:rsid w:val="00332B60"/>
    <w:rsid w:val="00332FAF"/>
    <w:rsid w:val="00335736"/>
    <w:rsid w:val="003369E0"/>
    <w:rsid w:val="0034328B"/>
    <w:rsid w:val="00343B75"/>
    <w:rsid w:val="00343C91"/>
    <w:rsid w:val="003608B4"/>
    <w:rsid w:val="00362F53"/>
    <w:rsid w:val="00362FD6"/>
    <w:rsid w:val="00363ED8"/>
    <w:rsid w:val="00364FA5"/>
    <w:rsid w:val="00366ABA"/>
    <w:rsid w:val="00376639"/>
    <w:rsid w:val="0038345B"/>
    <w:rsid w:val="00384F11"/>
    <w:rsid w:val="00394A99"/>
    <w:rsid w:val="0039520B"/>
    <w:rsid w:val="003953E0"/>
    <w:rsid w:val="003A1966"/>
    <w:rsid w:val="003A3A93"/>
    <w:rsid w:val="003A426A"/>
    <w:rsid w:val="003A5E38"/>
    <w:rsid w:val="003A6611"/>
    <w:rsid w:val="003A7DEF"/>
    <w:rsid w:val="003B1878"/>
    <w:rsid w:val="003B2538"/>
    <w:rsid w:val="003B615E"/>
    <w:rsid w:val="003C0AE8"/>
    <w:rsid w:val="003C31A3"/>
    <w:rsid w:val="003C372C"/>
    <w:rsid w:val="003C3B7D"/>
    <w:rsid w:val="003C4530"/>
    <w:rsid w:val="003C5015"/>
    <w:rsid w:val="003D2FCD"/>
    <w:rsid w:val="003D542F"/>
    <w:rsid w:val="003D6D14"/>
    <w:rsid w:val="003E0A72"/>
    <w:rsid w:val="003E1537"/>
    <w:rsid w:val="003E1A47"/>
    <w:rsid w:val="003E4CD1"/>
    <w:rsid w:val="003E4ECE"/>
    <w:rsid w:val="003E6E0E"/>
    <w:rsid w:val="003E765F"/>
    <w:rsid w:val="003E7F88"/>
    <w:rsid w:val="003F163F"/>
    <w:rsid w:val="003F3F5A"/>
    <w:rsid w:val="003F55B5"/>
    <w:rsid w:val="003F5631"/>
    <w:rsid w:val="003F5BD9"/>
    <w:rsid w:val="003F6C45"/>
    <w:rsid w:val="0040042F"/>
    <w:rsid w:val="00401C75"/>
    <w:rsid w:val="00406CE9"/>
    <w:rsid w:val="0041326C"/>
    <w:rsid w:val="00414F93"/>
    <w:rsid w:val="00431090"/>
    <w:rsid w:val="00434F54"/>
    <w:rsid w:val="004353A5"/>
    <w:rsid w:val="00435528"/>
    <w:rsid w:val="00435B1F"/>
    <w:rsid w:val="00437CD9"/>
    <w:rsid w:val="004421A8"/>
    <w:rsid w:val="004476ED"/>
    <w:rsid w:val="0045140B"/>
    <w:rsid w:val="00452608"/>
    <w:rsid w:val="004536E4"/>
    <w:rsid w:val="0046043B"/>
    <w:rsid w:val="004625A6"/>
    <w:rsid w:val="00464E51"/>
    <w:rsid w:val="00465EA8"/>
    <w:rsid w:val="00470928"/>
    <w:rsid w:val="00471C90"/>
    <w:rsid w:val="00472074"/>
    <w:rsid w:val="00472F93"/>
    <w:rsid w:val="004770E9"/>
    <w:rsid w:val="00487D5A"/>
    <w:rsid w:val="004910A5"/>
    <w:rsid w:val="00491460"/>
    <w:rsid w:val="00492FA7"/>
    <w:rsid w:val="00495132"/>
    <w:rsid w:val="00496669"/>
    <w:rsid w:val="004A017E"/>
    <w:rsid w:val="004A13CD"/>
    <w:rsid w:val="004A2EDD"/>
    <w:rsid w:val="004A5D3D"/>
    <w:rsid w:val="004A7426"/>
    <w:rsid w:val="004B48E5"/>
    <w:rsid w:val="004B79CE"/>
    <w:rsid w:val="004C054F"/>
    <w:rsid w:val="004C462F"/>
    <w:rsid w:val="004C4640"/>
    <w:rsid w:val="004D0AEC"/>
    <w:rsid w:val="004D1D84"/>
    <w:rsid w:val="004D5CEA"/>
    <w:rsid w:val="004E0309"/>
    <w:rsid w:val="004E3AA1"/>
    <w:rsid w:val="004E4114"/>
    <w:rsid w:val="004E638D"/>
    <w:rsid w:val="004E7913"/>
    <w:rsid w:val="004F1F0F"/>
    <w:rsid w:val="004F2638"/>
    <w:rsid w:val="004F3D84"/>
    <w:rsid w:val="004F3DB9"/>
    <w:rsid w:val="004F3F87"/>
    <w:rsid w:val="004F4820"/>
    <w:rsid w:val="00500D93"/>
    <w:rsid w:val="00500E41"/>
    <w:rsid w:val="00500E99"/>
    <w:rsid w:val="0050249D"/>
    <w:rsid w:val="00504C33"/>
    <w:rsid w:val="0051262C"/>
    <w:rsid w:val="005144D8"/>
    <w:rsid w:val="005252DC"/>
    <w:rsid w:val="00530E8E"/>
    <w:rsid w:val="0053267F"/>
    <w:rsid w:val="00541781"/>
    <w:rsid w:val="00544A2F"/>
    <w:rsid w:val="00545BB4"/>
    <w:rsid w:val="00545F96"/>
    <w:rsid w:val="00551317"/>
    <w:rsid w:val="0055418F"/>
    <w:rsid w:val="005624B3"/>
    <w:rsid w:val="00564030"/>
    <w:rsid w:val="00565E8E"/>
    <w:rsid w:val="00566CED"/>
    <w:rsid w:val="0056713B"/>
    <w:rsid w:val="00571986"/>
    <w:rsid w:val="00572441"/>
    <w:rsid w:val="00581E53"/>
    <w:rsid w:val="00582BE4"/>
    <w:rsid w:val="005867E7"/>
    <w:rsid w:val="00586F95"/>
    <w:rsid w:val="00594CBA"/>
    <w:rsid w:val="0059646E"/>
    <w:rsid w:val="00596923"/>
    <w:rsid w:val="005A2836"/>
    <w:rsid w:val="005B1076"/>
    <w:rsid w:val="005B21F6"/>
    <w:rsid w:val="005B2FDF"/>
    <w:rsid w:val="005B5FFA"/>
    <w:rsid w:val="005B7EB4"/>
    <w:rsid w:val="005C0124"/>
    <w:rsid w:val="005C04F7"/>
    <w:rsid w:val="005C6C14"/>
    <w:rsid w:val="005D6BAF"/>
    <w:rsid w:val="005E41CD"/>
    <w:rsid w:val="005E4480"/>
    <w:rsid w:val="005E49D1"/>
    <w:rsid w:val="005F1C67"/>
    <w:rsid w:val="005F2384"/>
    <w:rsid w:val="005F4D75"/>
    <w:rsid w:val="005F5644"/>
    <w:rsid w:val="005F59F8"/>
    <w:rsid w:val="005F690D"/>
    <w:rsid w:val="00602B20"/>
    <w:rsid w:val="00605963"/>
    <w:rsid w:val="006072D6"/>
    <w:rsid w:val="00610F65"/>
    <w:rsid w:val="006126E6"/>
    <w:rsid w:val="00615DB0"/>
    <w:rsid w:val="00616F65"/>
    <w:rsid w:val="006226C1"/>
    <w:rsid w:val="00624099"/>
    <w:rsid w:val="00626852"/>
    <w:rsid w:val="00626D4B"/>
    <w:rsid w:val="00631426"/>
    <w:rsid w:val="0063318C"/>
    <w:rsid w:val="00636331"/>
    <w:rsid w:val="0064029F"/>
    <w:rsid w:val="006406CC"/>
    <w:rsid w:val="00641037"/>
    <w:rsid w:val="006413F5"/>
    <w:rsid w:val="0064381B"/>
    <w:rsid w:val="00644248"/>
    <w:rsid w:val="00646147"/>
    <w:rsid w:val="00646BA7"/>
    <w:rsid w:val="006516B2"/>
    <w:rsid w:val="006520A5"/>
    <w:rsid w:val="006536BF"/>
    <w:rsid w:val="00655BA6"/>
    <w:rsid w:val="00661F08"/>
    <w:rsid w:val="006726FE"/>
    <w:rsid w:val="00681F48"/>
    <w:rsid w:val="006833BB"/>
    <w:rsid w:val="00683E49"/>
    <w:rsid w:val="00684169"/>
    <w:rsid w:val="00686171"/>
    <w:rsid w:val="00686D83"/>
    <w:rsid w:val="00687FFA"/>
    <w:rsid w:val="006914AD"/>
    <w:rsid w:val="00691802"/>
    <w:rsid w:val="0069367D"/>
    <w:rsid w:val="00694054"/>
    <w:rsid w:val="006A03E7"/>
    <w:rsid w:val="006A3015"/>
    <w:rsid w:val="006A4360"/>
    <w:rsid w:val="006A7CF7"/>
    <w:rsid w:val="006B1022"/>
    <w:rsid w:val="006B1910"/>
    <w:rsid w:val="006B37FA"/>
    <w:rsid w:val="006B41C8"/>
    <w:rsid w:val="006B462B"/>
    <w:rsid w:val="006B7EB8"/>
    <w:rsid w:val="006C133B"/>
    <w:rsid w:val="006C2247"/>
    <w:rsid w:val="006C2F97"/>
    <w:rsid w:val="006D47F6"/>
    <w:rsid w:val="006E0467"/>
    <w:rsid w:val="006E197F"/>
    <w:rsid w:val="006E50C5"/>
    <w:rsid w:val="006E696D"/>
    <w:rsid w:val="006F2A3F"/>
    <w:rsid w:val="006F39A3"/>
    <w:rsid w:val="006F531D"/>
    <w:rsid w:val="00702B59"/>
    <w:rsid w:val="00702BBC"/>
    <w:rsid w:val="0070371C"/>
    <w:rsid w:val="00705594"/>
    <w:rsid w:val="0070624E"/>
    <w:rsid w:val="00713935"/>
    <w:rsid w:val="00714668"/>
    <w:rsid w:val="0072108D"/>
    <w:rsid w:val="007213E5"/>
    <w:rsid w:val="0072155C"/>
    <w:rsid w:val="00723B5B"/>
    <w:rsid w:val="00724C1F"/>
    <w:rsid w:val="00724C60"/>
    <w:rsid w:val="00724F78"/>
    <w:rsid w:val="00732CE9"/>
    <w:rsid w:val="0073418F"/>
    <w:rsid w:val="00736217"/>
    <w:rsid w:val="0074067B"/>
    <w:rsid w:val="00740C7A"/>
    <w:rsid w:val="00742044"/>
    <w:rsid w:val="00743D29"/>
    <w:rsid w:val="007469CC"/>
    <w:rsid w:val="00750C1D"/>
    <w:rsid w:val="00751E46"/>
    <w:rsid w:val="00752D58"/>
    <w:rsid w:val="00755071"/>
    <w:rsid w:val="0075569E"/>
    <w:rsid w:val="00756662"/>
    <w:rsid w:val="0075777C"/>
    <w:rsid w:val="00757E9B"/>
    <w:rsid w:val="00760729"/>
    <w:rsid w:val="00761B92"/>
    <w:rsid w:val="007636A8"/>
    <w:rsid w:val="007708AC"/>
    <w:rsid w:val="00774B2C"/>
    <w:rsid w:val="00774CB7"/>
    <w:rsid w:val="007815A4"/>
    <w:rsid w:val="00782E46"/>
    <w:rsid w:val="00785FED"/>
    <w:rsid w:val="00790E10"/>
    <w:rsid w:val="00790EB8"/>
    <w:rsid w:val="00796C13"/>
    <w:rsid w:val="007A0569"/>
    <w:rsid w:val="007A1091"/>
    <w:rsid w:val="007A2C90"/>
    <w:rsid w:val="007A6F6F"/>
    <w:rsid w:val="007B3CA8"/>
    <w:rsid w:val="007B3DB7"/>
    <w:rsid w:val="007B4DB0"/>
    <w:rsid w:val="007B5A4D"/>
    <w:rsid w:val="007B7EE5"/>
    <w:rsid w:val="007C07F3"/>
    <w:rsid w:val="007C3B45"/>
    <w:rsid w:val="007C4208"/>
    <w:rsid w:val="007C73CE"/>
    <w:rsid w:val="007C7B87"/>
    <w:rsid w:val="007D7620"/>
    <w:rsid w:val="007D7C5C"/>
    <w:rsid w:val="007E1B6B"/>
    <w:rsid w:val="007E1F8B"/>
    <w:rsid w:val="007F245C"/>
    <w:rsid w:val="007F3B1C"/>
    <w:rsid w:val="00801082"/>
    <w:rsid w:val="00802FEC"/>
    <w:rsid w:val="008032A7"/>
    <w:rsid w:val="00803899"/>
    <w:rsid w:val="0080780B"/>
    <w:rsid w:val="008120BB"/>
    <w:rsid w:val="0081390C"/>
    <w:rsid w:val="00815905"/>
    <w:rsid w:val="008161A5"/>
    <w:rsid w:val="00820274"/>
    <w:rsid w:val="00822F34"/>
    <w:rsid w:val="00825790"/>
    <w:rsid w:val="008265BD"/>
    <w:rsid w:val="00831BE1"/>
    <w:rsid w:val="008320B2"/>
    <w:rsid w:val="0083292B"/>
    <w:rsid w:val="00833FC2"/>
    <w:rsid w:val="00835600"/>
    <w:rsid w:val="00835952"/>
    <w:rsid w:val="0083791D"/>
    <w:rsid w:val="008404A5"/>
    <w:rsid w:val="008474B4"/>
    <w:rsid w:val="00847A7B"/>
    <w:rsid w:val="008540D8"/>
    <w:rsid w:val="00857DBE"/>
    <w:rsid w:val="008663CF"/>
    <w:rsid w:val="008701C3"/>
    <w:rsid w:val="00871A47"/>
    <w:rsid w:val="008722FC"/>
    <w:rsid w:val="0087267C"/>
    <w:rsid w:val="00873ABB"/>
    <w:rsid w:val="00875DBE"/>
    <w:rsid w:val="00880457"/>
    <w:rsid w:val="00880FA4"/>
    <w:rsid w:val="0088175E"/>
    <w:rsid w:val="008854AB"/>
    <w:rsid w:val="00885F1A"/>
    <w:rsid w:val="008865F4"/>
    <w:rsid w:val="00886DF4"/>
    <w:rsid w:val="00886F21"/>
    <w:rsid w:val="00887A97"/>
    <w:rsid w:val="00887BBF"/>
    <w:rsid w:val="0089262B"/>
    <w:rsid w:val="00894CE7"/>
    <w:rsid w:val="0089506E"/>
    <w:rsid w:val="00897B49"/>
    <w:rsid w:val="008A038F"/>
    <w:rsid w:val="008A0F5C"/>
    <w:rsid w:val="008A1947"/>
    <w:rsid w:val="008A2685"/>
    <w:rsid w:val="008A271C"/>
    <w:rsid w:val="008A298F"/>
    <w:rsid w:val="008A64CD"/>
    <w:rsid w:val="008A7602"/>
    <w:rsid w:val="008B36E2"/>
    <w:rsid w:val="008B55E7"/>
    <w:rsid w:val="008B5FE9"/>
    <w:rsid w:val="008B67FB"/>
    <w:rsid w:val="008C42BE"/>
    <w:rsid w:val="008C4CE6"/>
    <w:rsid w:val="008C5080"/>
    <w:rsid w:val="008C67D1"/>
    <w:rsid w:val="008E009E"/>
    <w:rsid w:val="008E4EB7"/>
    <w:rsid w:val="008E507D"/>
    <w:rsid w:val="008E54DB"/>
    <w:rsid w:val="008E7D93"/>
    <w:rsid w:val="008F062D"/>
    <w:rsid w:val="008F2A65"/>
    <w:rsid w:val="008F2C4C"/>
    <w:rsid w:val="008F34F9"/>
    <w:rsid w:val="008F5A52"/>
    <w:rsid w:val="008F6C3D"/>
    <w:rsid w:val="009001A7"/>
    <w:rsid w:val="00905414"/>
    <w:rsid w:val="009064C0"/>
    <w:rsid w:val="0091431A"/>
    <w:rsid w:val="009164A9"/>
    <w:rsid w:val="009174A4"/>
    <w:rsid w:val="009175A1"/>
    <w:rsid w:val="00923EBD"/>
    <w:rsid w:val="009247CA"/>
    <w:rsid w:val="00930224"/>
    <w:rsid w:val="00932168"/>
    <w:rsid w:val="009322BD"/>
    <w:rsid w:val="00941F2F"/>
    <w:rsid w:val="00942DB1"/>
    <w:rsid w:val="00945FE4"/>
    <w:rsid w:val="009478E0"/>
    <w:rsid w:val="00951C2D"/>
    <w:rsid w:val="009574A7"/>
    <w:rsid w:val="0096283B"/>
    <w:rsid w:val="00964A44"/>
    <w:rsid w:val="0097125F"/>
    <w:rsid w:val="00976B61"/>
    <w:rsid w:val="009813EC"/>
    <w:rsid w:val="0098235E"/>
    <w:rsid w:val="009833D6"/>
    <w:rsid w:val="0098630C"/>
    <w:rsid w:val="009865E5"/>
    <w:rsid w:val="0098691B"/>
    <w:rsid w:val="009876D0"/>
    <w:rsid w:val="00991B14"/>
    <w:rsid w:val="00994FC8"/>
    <w:rsid w:val="009972D8"/>
    <w:rsid w:val="009A515F"/>
    <w:rsid w:val="009A7A49"/>
    <w:rsid w:val="009B32FB"/>
    <w:rsid w:val="009B7049"/>
    <w:rsid w:val="009B7610"/>
    <w:rsid w:val="009C121F"/>
    <w:rsid w:val="009C1BB8"/>
    <w:rsid w:val="009C439A"/>
    <w:rsid w:val="009C6549"/>
    <w:rsid w:val="009C6E1B"/>
    <w:rsid w:val="009D0FFB"/>
    <w:rsid w:val="009D24B4"/>
    <w:rsid w:val="009D2CEC"/>
    <w:rsid w:val="009D65F8"/>
    <w:rsid w:val="009E2FE0"/>
    <w:rsid w:val="009F1B3F"/>
    <w:rsid w:val="009F22D1"/>
    <w:rsid w:val="009F2B68"/>
    <w:rsid w:val="009F623A"/>
    <w:rsid w:val="009F68B9"/>
    <w:rsid w:val="00A01D9A"/>
    <w:rsid w:val="00A02B4F"/>
    <w:rsid w:val="00A0614C"/>
    <w:rsid w:val="00A06F36"/>
    <w:rsid w:val="00A10CA9"/>
    <w:rsid w:val="00A15B55"/>
    <w:rsid w:val="00A21F8A"/>
    <w:rsid w:val="00A23A55"/>
    <w:rsid w:val="00A278C8"/>
    <w:rsid w:val="00A31846"/>
    <w:rsid w:val="00A37931"/>
    <w:rsid w:val="00A41272"/>
    <w:rsid w:val="00A4340D"/>
    <w:rsid w:val="00A43E9C"/>
    <w:rsid w:val="00A5124A"/>
    <w:rsid w:val="00A5480E"/>
    <w:rsid w:val="00A56A51"/>
    <w:rsid w:val="00A603B0"/>
    <w:rsid w:val="00A71A48"/>
    <w:rsid w:val="00A72C12"/>
    <w:rsid w:val="00A75247"/>
    <w:rsid w:val="00A77FBF"/>
    <w:rsid w:val="00A803DD"/>
    <w:rsid w:val="00A83191"/>
    <w:rsid w:val="00A84364"/>
    <w:rsid w:val="00A867A1"/>
    <w:rsid w:val="00A912DA"/>
    <w:rsid w:val="00A93F1A"/>
    <w:rsid w:val="00A94318"/>
    <w:rsid w:val="00AA06C6"/>
    <w:rsid w:val="00AA0BB3"/>
    <w:rsid w:val="00AA3D0E"/>
    <w:rsid w:val="00AB17B8"/>
    <w:rsid w:val="00AB4076"/>
    <w:rsid w:val="00AB4377"/>
    <w:rsid w:val="00AB4F0A"/>
    <w:rsid w:val="00AC3213"/>
    <w:rsid w:val="00AC3D17"/>
    <w:rsid w:val="00AC5C12"/>
    <w:rsid w:val="00AD20B8"/>
    <w:rsid w:val="00AD37C3"/>
    <w:rsid w:val="00AD5D2E"/>
    <w:rsid w:val="00AD739F"/>
    <w:rsid w:val="00AD7CFE"/>
    <w:rsid w:val="00AE6AFC"/>
    <w:rsid w:val="00AF0569"/>
    <w:rsid w:val="00AF0611"/>
    <w:rsid w:val="00AF2A4D"/>
    <w:rsid w:val="00AF32A5"/>
    <w:rsid w:val="00AF4DE5"/>
    <w:rsid w:val="00AF6950"/>
    <w:rsid w:val="00B00C7C"/>
    <w:rsid w:val="00B02B06"/>
    <w:rsid w:val="00B049BF"/>
    <w:rsid w:val="00B06727"/>
    <w:rsid w:val="00B070D2"/>
    <w:rsid w:val="00B114BE"/>
    <w:rsid w:val="00B132AC"/>
    <w:rsid w:val="00B1356B"/>
    <w:rsid w:val="00B14377"/>
    <w:rsid w:val="00B1532C"/>
    <w:rsid w:val="00B163F1"/>
    <w:rsid w:val="00B16E71"/>
    <w:rsid w:val="00B22AF6"/>
    <w:rsid w:val="00B23505"/>
    <w:rsid w:val="00B23D16"/>
    <w:rsid w:val="00B25E63"/>
    <w:rsid w:val="00B26DCB"/>
    <w:rsid w:val="00B27155"/>
    <w:rsid w:val="00B30BED"/>
    <w:rsid w:val="00B30EA0"/>
    <w:rsid w:val="00B3129E"/>
    <w:rsid w:val="00B34782"/>
    <w:rsid w:val="00B50A15"/>
    <w:rsid w:val="00B52458"/>
    <w:rsid w:val="00B52917"/>
    <w:rsid w:val="00B5470E"/>
    <w:rsid w:val="00B556B3"/>
    <w:rsid w:val="00B563B9"/>
    <w:rsid w:val="00B56477"/>
    <w:rsid w:val="00B576AE"/>
    <w:rsid w:val="00B6097B"/>
    <w:rsid w:val="00B618BB"/>
    <w:rsid w:val="00B6223B"/>
    <w:rsid w:val="00B63B86"/>
    <w:rsid w:val="00B64E6B"/>
    <w:rsid w:val="00B65ECE"/>
    <w:rsid w:val="00B71E20"/>
    <w:rsid w:val="00B74149"/>
    <w:rsid w:val="00B7429E"/>
    <w:rsid w:val="00B7742B"/>
    <w:rsid w:val="00B7788D"/>
    <w:rsid w:val="00B81F65"/>
    <w:rsid w:val="00B84B20"/>
    <w:rsid w:val="00B9167E"/>
    <w:rsid w:val="00B91F38"/>
    <w:rsid w:val="00B929E3"/>
    <w:rsid w:val="00B94D17"/>
    <w:rsid w:val="00B9603F"/>
    <w:rsid w:val="00B97D7A"/>
    <w:rsid w:val="00BA226C"/>
    <w:rsid w:val="00BA24EA"/>
    <w:rsid w:val="00BA253F"/>
    <w:rsid w:val="00BA320C"/>
    <w:rsid w:val="00BA513B"/>
    <w:rsid w:val="00BB05AB"/>
    <w:rsid w:val="00BB11C3"/>
    <w:rsid w:val="00BB2626"/>
    <w:rsid w:val="00BB3FA6"/>
    <w:rsid w:val="00BB48D3"/>
    <w:rsid w:val="00BB5436"/>
    <w:rsid w:val="00BB5C4C"/>
    <w:rsid w:val="00BC00EB"/>
    <w:rsid w:val="00BC306E"/>
    <w:rsid w:val="00BC66DC"/>
    <w:rsid w:val="00BD1EA9"/>
    <w:rsid w:val="00BD348A"/>
    <w:rsid w:val="00BE048F"/>
    <w:rsid w:val="00BE0529"/>
    <w:rsid w:val="00BE099F"/>
    <w:rsid w:val="00BE6C6F"/>
    <w:rsid w:val="00BF294A"/>
    <w:rsid w:val="00BF4FF8"/>
    <w:rsid w:val="00C02255"/>
    <w:rsid w:val="00C06177"/>
    <w:rsid w:val="00C14B83"/>
    <w:rsid w:val="00C2178B"/>
    <w:rsid w:val="00C21945"/>
    <w:rsid w:val="00C300EB"/>
    <w:rsid w:val="00C30168"/>
    <w:rsid w:val="00C33BC5"/>
    <w:rsid w:val="00C34929"/>
    <w:rsid w:val="00C43003"/>
    <w:rsid w:val="00C43CC7"/>
    <w:rsid w:val="00C51195"/>
    <w:rsid w:val="00C52B93"/>
    <w:rsid w:val="00C54B11"/>
    <w:rsid w:val="00C55D41"/>
    <w:rsid w:val="00C574E2"/>
    <w:rsid w:val="00C60E4B"/>
    <w:rsid w:val="00C75AF2"/>
    <w:rsid w:val="00C777FE"/>
    <w:rsid w:val="00C845D2"/>
    <w:rsid w:val="00C85D22"/>
    <w:rsid w:val="00C87214"/>
    <w:rsid w:val="00C87940"/>
    <w:rsid w:val="00C87A56"/>
    <w:rsid w:val="00C87F10"/>
    <w:rsid w:val="00C9099F"/>
    <w:rsid w:val="00C90ECD"/>
    <w:rsid w:val="00C9399C"/>
    <w:rsid w:val="00C940BE"/>
    <w:rsid w:val="00C941A6"/>
    <w:rsid w:val="00C977AB"/>
    <w:rsid w:val="00CA1049"/>
    <w:rsid w:val="00CA14CD"/>
    <w:rsid w:val="00CA623E"/>
    <w:rsid w:val="00CB355E"/>
    <w:rsid w:val="00CB35AF"/>
    <w:rsid w:val="00CB35C4"/>
    <w:rsid w:val="00CB422B"/>
    <w:rsid w:val="00CC49EA"/>
    <w:rsid w:val="00CC4DE4"/>
    <w:rsid w:val="00CD00C0"/>
    <w:rsid w:val="00CD25B3"/>
    <w:rsid w:val="00CD4A8A"/>
    <w:rsid w:val="00CE106E"/>
    <w:rsid w:val="00CE1837"/>
    <w:rsid w:val="00CE1E45"/>
    <w:rsid w:val="00CE2201"/>
    <w:rsid w:val="00CE3B42"/>
    <w:rsid w:val="00CE51C3"/>
    <w:rsid w:val="00D00079"/>
    <w:rsid w:val="00D00BDD"/>
    <w:rsid w:val="00D02A02"/>
    <w:rsid w:val="00D05EBF"/>
    <w:rsid w:val="00D06672"/>
    <w:rsid w:val="00D071B7"/>
    <w:rsid w:val="00D07494"/>
    <w:rsid w:val="00D12FB7"/>
    <w:rsid w:val="00D13B60"/>
    <w:rsid w:val="00D2040C"/>
    <w:rsid w:val="00D244FA"/>
    <w:rsid w:val="00D30E3D"/>
    <w:rsid w:val="00D343EA"/>
    <w:rsid w:val="00D3716B"/>
    <w:rsid w:val="00D37F34"/>
    <w:rsid w:val="00D41F3E"/>
    <w:rsid w:val="00D4275D"/>
    <w:rsid w:val="00D43A7A"/>
    <w:rsid w:val="00D440C6"/>
    <w:rsid w:val="00D46A84"/>
    <w:rsid w:val="00D46FBE"/>
    <w:rsid w:val="00D50F4A"/>
    <w:rsid w:val="00D51982"/>
    <w:rsid w:val="00D5314B"/>
    <w:rsid w:val="00D5622B"/>
    <w:rsid w:val="00D564C0"/>
    <w:rsid w:val="00D570A5"/>
    <w:rsid w:val="00D62A23"/>
    <w:rsid w:val="00D63C9F"/>
    <w:rsid w:val="00D64A19"/>
    <w:rsid w:val="00D64C10"/>
    <w:rsid w:val="00D679F7"/>
    <w:rsid w:val="00D67A0B"/>
    <w:rsid w:val="00D67F51"/>
    <w:rsid w:val="00D71386"/>
    <w:rsid w:val="00D7310D"/>
    <w:rsid w:val="00D7376B"/>
    <w:rsid w:val="00D80A70"/>
    <w:rsid w:val="00D80BFB"/>
    <w:rsid w:val="00D8185D"/>
    <w:rsid w:val="00D82CA7"/>
    <w:rsid w:val="00D84EF1"/>
    <w:rsid w:val="00D84FDB"/>
    <w:rsid w:val="00D86711"/>
    <w:rsid w:val="00D906A8"/>
    <w:rsid w:val="00D918DB"/>
    <w:rsid w:val="00D9760A"/>
    <w:rsid w:val="00DA29A4"/>
    <w:rsid w:val="00DA4F3B"/>
    <w:rsid w:val="00DB1D7E"/>
    <w:rsid w:val="00DB30C6"/>
    <w:rsid w:val="00DB483C"/>
    <w:rsid w:val="00DB4880"/>
    <w:rsid w:val="00DB4896"/>
    <w:rsid w:val="00DB6168"/>
    <w:rsid w:val="00DB7338"/>
    <w:rsid w:val="00DB7A10"/>
    <w:rsid w:val="00DC045F"/>
    <w:rsid w:val="00DC600F"/>
    <w:rsid w:val="00DD1A1C"/>
    <w:rsid w:val="00DD513F"/>
    <w:rsid w:val="00DE0CB3"/>
    <w:rsid w:val="00DE163D"/>
    <w:rsid w:val="00DE365C"/>
    <w:rsid w:val="00DE4BD6"/>
    <w:rsid w:val="00DE6897"/>
    <w:rsid w:val="00DF1413"/>
    <w:rsid w:val="00DF1484"/>
    <w:rsid w:val="00DF2B05"/>
    <w:rsid w:val="00DF2E03"/>
    <w:rsid w:val="00DF4AA5"/>
    <w:rsid w:val="00E02EE3"/>
    <w:rsid w:val="00E04F5B"/>
    <w:rsid w:val="00E054F9"/>
    <w:rsid w:val="00E12A82"/>
    <w:rsid w:val="00E142E3"/>
    <w:rsid w:val="00E153A2"/>
    <w:rsid w:val="00E2452C"/>
    <w:rsid w:val="00E3106B"/>
    <w:rsid w:val="00E3644A"/>
    <w:rsid w:val="00E4105F"/>
    <w:rsid w:val="00E43C55"/>
    <w:rsid w:val="00E43D89"/>
    <w:rsid w:val="00E44F1A"/>
    <w:rsid w:val="00E46635"/>
    <w:rsid w:val="00E52327"/>
    <w:rsid w:val="00E5540C"/>
    <w:rsid w:val="00E55430"/>
    <w:rsid w:val="00E55873"/>
    <w:rsid w:val="00E57B78"/>
    <w:rsid w:val="00E60DD8"/>
    <w:rsid w:val="00E61E0A"/>
    <w:rsid w:val="00E624C9"/>
    <w:rsid w:val="00E667F6"/>
    <w:rsid w:val="00E67C2E"/>
    <w:rsid w:val="00E70404"/>
    <w:rsid w:val="00E70EEA"/>
    <w:rsid w:val="00E73A56"/>
    <w:rsid w:val="00E73AF6"/>
    <w:rsid w:val="00E75DEA"/>
    <w:rsid w:val="00E81B1A"/>
    <w:rsid w:val="00E84802"/>
    <w:rsid w:val="00E848A4"/>
    <w:rsid w:val="00E854DA"/>
    <w:rsid w:val="00E85F5C"/>
    <w:rsid w:val="00E8673D"/>
    <w:rsid w:val="00E87226"/>
    <w:rsid w:val="00E9048E"/>
    <w:rsid w:val="00E9282E"/>
    <w:rsid w:val="00E93606"/>
    <w:rsid w:val="00E94567"/>
    <w:rsid w:val="00E9633F"/>
    <w:rsid w:val="00EA17C1"/>
    <w:rsid w:val="00EA1D1A"/>
    <w:rsid w:val="00EA43A0"/>
    <w:rsid w:val="00EB049F"/>
    <w:rsid w:val="00EB303A"/>
    <w:rsid w:val="00EB3498"/>
    <w:rsid w:val="00EB5E1A"/>
    <w:rsid w:val="00EB658C"/>
    <w:rsid w:val="00EB7548"/>
    <w:rsid w:val="00EC59B3"/>
    <w:rsid w:val="00ED03B7"/>
    <w:rsid w:val="00ED253D"/>
    <w:rsid w:val="00ED2EC1"/>
    <w:rsid w:val="00ED3E3C"/>
    <w:rsid w:val="00EE0DBB"/>
    <w:rsid w:val="00EE2CF3"/>
    <w:rsid w:val="00EE43C5"/>
    <w:rsid w:val="00EE484C"/>
    <w:rsid w:val="00EE7F84"/>
    <w:rsid w:val="00EF4A29"/>
    <w:rsid w:val="00EF5FE9"/>
    <w:rsid w:val="00EF78CF"/>
    <w:rsid w:val="00F07C57"/>
    <w:rsid w:val="00F106B5"/>
    <w:rsid w:val="00F11947"/>
    <w:rsid w:val="00F1307C"/>
    <w:rsid w:val="00F1354C"/>
    <w:rsid w:val="00F14957"/>
    <w:rsid w:val="00F14DBE"/>
    <w:rsid w:val="00F1789C"/>
    <w:rsid w:val="00F2349D"/>
    <w:rsid w:val="00F267E2"/>
    <w:rsid w:val="00F31015"/>
    <w:rsid w:val="00F35CBD"/>
    <w:rsid w:val="00F41BC1"/>
    <w:rsid w:val="00F46F19"/>
    <w:rsid w:val="00F47765"/>
    <w:rsid w:val="00F53B15"/>
    <w:rsid w:val="00F54406"/>
    <w:rsid w:val="00F55544"/>
    <w:rsid w:val="00F56702"/>
    <w:rsid w:val="00F57307"/>
    <w:rsid w:val="00F6266D"/>
    <w:rsid w:val="00F64CC9"/>
    <w:rsid w:val="00F70B40"/>
    <w:rsid w:val="00F71D12"/>
    <w:rsid w:val="00F81962"/>
    <w:rsid w:val="00F84D30"/>
    <w:rsid w:val="00F85852"/>
    <w:rsid w:val="00F90ECE"/>
    <w:rsid w:val="00F93459"/>
    <w:rsid w:val="00F9762B"/>
    <w:rsid w:val="00FA009B"/>
    <w:rsid w:val="00FA133D"/>
    <w:rsid w:val="00FA34D3"/>
    <w:rsid w:val="00FB030B"/>
    <w:rsid w:val="00FB04A4"/>
    <w:rsid w:val="00FB63C0"/>
    <w:rsid w:val="00FB6B14"/>
    <w:rsid w:val="00FB6F0E"/>
    <w:rsid w:val="00FC2173"/>
    <w:rsid w:val="00FC21DA"/>
    <w:rsid w:val="00FC304F"/>
    <w:rsid w:val="00FC425C"/>
    <w:rsid w:val="00FC4794"/>
    <w:rsid w:val="00FC47A7"/>
    <w:rsid w:val="00FC4F44"/>
    <w:rsid w:val="00FC6F5E"/>
    <w:rsid w:val="00FD1E12"/>
    <w:rsid w:val="00FD43DB"/>
    <w:rsid w:val="00FE2E74"/>
    <w:rsid w:val="00FE33F2"/>
    <w:rsid w:val="00FE5DA7"/>
    <w:rsid w:val="00FF3C29"/>
    <w:rsid w:val="00FF6A6B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B507BD"/>
  <w15:docId w15:val="{16DC5252-D721-440A-A21F-D9322675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num" w:pos="720"/>
      </w:tabs>
      <w:spacing w:before="240" w:after="60"/>
      <w:ind w:left="360" w:hanging="3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2"/>
    </w:rPr>
  </w:style>
  <w:style w:type="character" w:customStyle="1" w:styleId="WW8Num2z0">
    <w:name w:val="WW8Num2z0"/>
    <w:rPr>
      <w:b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rPr>
      <w:rFonts w:ascii="Symbol" w:hAnsi="Symbol"/>
    </w:rPr>
  </w:style>
  <w:style w:type="character" w:customStyle="1" w:styleId="WW8Num21z0">
    <w:name w:val="WW8Num21z0"/>
    <w:rPr>
      <w:color w:val="auto"/>
    </w:rPr>
  </w:style>
  <w:style w:type="character" w:customStyle="1" w:styleId="WW8Num26z0">
    <w:name w:val="WW8Num26z0"/>
    <w:rPr>
      <w:b w:val="0"/>
      <w:sz w:val="22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Symbol" w:hAnsi="Symbol"/>
    </w:rPr>
  </w:style>
  <w:style w:type="character" w:customStyle="1" w:styleId="WW8Num31z1">
    <w:name w:val="WW8Num31z1"/>
    <w:rPr>
      <w:rFonts w:ascii="Symbol" w:hAnsi="Symbol"/>
    </w:rPr>
  </w:style>
  <w:style w:type="character" w:customStyle="1" w:styleId="WW8Num32z0">
    <w:name w:val="WW8Num32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9z0">
    <w:name w:val="WW8Num39z0"/>
    <w:rPr>
      <w:color w:val="auto"/>
    </w:rPr>
  </w:style>
  <w:style w:type="character" w:customStyle="1" w:styleId="WW8Num40z0">
    <w:name w:val="WW8Num40z0"/>
    <w:rPr>
      <w:rFonts w:ascii="Times New Roman" w:hAnsi="Times New Roman"/>
    </w:rPr>
  </w:style>
  <w:style w:type="character" w:customStyle="1" w:styleId="WW8Num42z0">
    <w:name w:val="WW8Num42z0"/>
    <w:rPr>
      <w:b w:val="0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ZnakZnak7">
    <w:name w:val="Znak Znak7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6">
    <w:name w:val="Znak Znak6"/>
    <w:rPr>
      <w:rFonts w:ascii="Arial" w:hAnsi="Arial"/>
      <w:sz w:val="24"/>
      <w:lang w:val="pl-PL" w:eastAsia="ar-SA" w:bidi="ar-SA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PodrozdziaZnak">
    <w:name w:val="Podrozdział Znak"/>
    <w:rPr>
      <w:rFonts w:ascii="Tahoma" w:hAnsi="Tahoma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2">
    <w:name w:val="Znak Znak2"/>
    <w:rPr>
      <w:rFonts w:ascii="Tahoma" w:hAnsi="Tahoma"/>
      <w:u w:val="single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450"/>
      <w:jc w:val="both"/>
    </w:pPr>
  </w:style>
  <w:style w:type="paragraph" w:customStyle="1" w:styleId="Tekstpodstawowywcity31">
    <w:name w:val="Tekst podstawowy wcięty 31"/>
    <w:basedOn w:val="Normalny"/>
    <w:pPr>
      <w:ind w:left="426"/>
      <w:jc w:val="both"/>
    </w:p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stapunktowana21">
    <w:name w:val="Lista punktowana 21"/>
    <w:basedOn w:val="Normalny"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pPr>
      <w:widowControl w:val="0"/>
      <w:suppressAutoHyphens/>
      <w:autoSpaceDE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blokowy1">
    <w:name w:val="Tekst blokowy1"/>
    <w:basedOn w:val="Normalny"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StopkaZnak">
    <w:name w:val="Stopka Znak"/>
    <w:link w:val="Stopka"/>
    <w:semiHidden/>
    <w:locked/>
    <w:rsid w:val="00FC6F5E"/>
    <w:rPr>
      <w:rFonts w:ascii="Tahoma" w:hAnsi="Tahoma"/>
      <w:lang w:val="pl-PL" w:eastAsia="ar-SA" w:bidi="ar-SA"/>
    </w:rPr>
  </w:style>
  <w:style w:type="paragraph" w:styleId="Tekstpodstawowywcity2">
    <w:name w:val="Body Text Indent 2"/>
    <w:basedOn w:val="Normalny"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B929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929E3"/>
    <w:rPr>
      <w:rFonts w:ascii="Tahoma" w:hAnsi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27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71E1E"/>
    <w:rPr>
      <w:rFonts w:ascii="Tahoma" w:hAnsi="Tahoma"/>
      <w:lang w:eastAsia="ar-SA"/>
    </w:rPr>
  </w:style>
  <w:style w:type="paragraph" w:styleId="Tekstprzypisukocowego">
    <w:name w:val="endnote text"/>
    <w:basedOn w:val="Normalny"/>
    <w:link w:val="TekstprzypisukocowegoZnak"/>
    <w:rsid w:val="0034328B"/>
  </w:style>
  <w:style w:type="character" w:customStyle="1" w:styleId="TekstprzypisukocowegoZnak">
    <w:name w:val="Tekst przypisu końcowego Znak"/>
    <w:link w:val="Tekstprzypisukocowego"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rsid w:val="0041326C"/>
    <w:rPr>
      <w:rFonts w:ascii="Arial" w:hAnsi="Arial"/>
      <w:b/>
      <w:kern w:val="1"/>
      <w:sz w:val="28"/>
      <w:lang w:eastAsia="ar-SA"/>
    </w:rPr>
  </w:style>
  <w:style w:type="character" w:customStyle="1" w:styleId="TekstpodstawowyZnak">
    <w:name w:val="Tekst podstawowy Znak"/>
    <w:link w:val="Tekstpodstawowy"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rsid w:val="00DE68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E6897"/>
  </w:style>
  <w:style w:type="character" w:customStyle="1" w:styleId="TekstkomentarzaZnak">
    <w:name w:val="Tekst komentarza Znak"/>
    <w:link w:val="Tekstkomentarza"/>
    <w:rsid w:val="00DE6897"/>
    <w:rPr>
      <w:rFonts w:ascii="Tahoma" w:hAnsi="Tahoma"/>
      <w:lang w:eastAsia="ar-SA"/>
    </w:rPr>
  </w:style>
  <w:style w:type="paragraph" w:customStyle="1" w:styleId="Default">
    <w:name w:val="Default"/>
    <w:rsid w:val="000E57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550B6-8A0A-448C-BCCC-4B6207AA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1561</CharactersWithSpaces>
  <SharedDoc>false</SharedDoc>
  <HLinks>
    <vt:vector size="42" baseType="variant">
      <vt:variant>
        <vt:i4>7536693</vt:i4>
      </vt:variant>
      <vt:variant>
        <vt:i4>18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15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9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6094935</vt:i4>
      </vt:variant>
      <vt:variant>
        <vt:i4>6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</vt:lpwstr>
      </vt:variant>
      <vt:variant>
        <vt:i4>6684694</vt:i4>
      </vt:variant>
      <vt:variant>
        <vt:i4>3</vt:i4>
      </vt:variant>
      <vt:variant>
        <vt:i4>0</vt:i4>
      </vt:variant>
      <vt:variant>
        <vt:i4>5</vt:i4>
      </vt:variant>
      <vt:variant>
        <vt:lpwstr>mailto:zampubl@umwb.edu.pl</vt:lpwstr>
      </vt:variant>
      <vt:variant>
        <vt:lpwstr/>
      </vt:variant>
      <vt:variant>
        <vt:i4>7536693</vt:i4>
      </vt:variant>
      <vt:variant>
        <vt:i4>0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cp:keywords/>
  <cp:lastModifiedBy>Agnieszka Malinowska</cp:lastModifiedBy>
  <cp:revision>2</cp:revision>
  <cp:lastPrinted>2017-01-12T11:13:00Z</cp:lastPrinted>
  <dcterms:created xsi:type="dcterms:W3CDTF">2022-04-22T08:39:00Z</dcterms:created>
  <dcterms:modified xsi:type="dcterms:W3CDTF">2022-04-22T08:39:00Z</dcterms:modified>
</cp:coreProperties>
</file>