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693237A8" w:rsidR="00FD6DCE" w:rsidRDefault="00CD498E">
      <w:pPr>
        <w:pStyle w:val="Standard"/>
        <w:tabs>
          <w:tab w:val="left" w:pos="6220"/>
        </w:tabs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468E13DA" wp14:editId="539C7AA5">
            <wp:extent cx="5733415" cy="593697"/>
            <wp:effectExtent l="0" t="0" r="635" b="0"/>
            <wp:docPr id="8262936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9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 w:rsidRPr="003B3EBE">
        <w:rPr>
          <w:rFonts w:ascii="Arial" w:hAnsi="Arial" w:cs="Arial"/>
          <w:b/>
          <w:bCs/>
        </w:rPr>
        <w:t>zamierza</w:t>
      </w:r>
      <w:r w:rsidR="005C6367" w:rsidRPr="003B3EBE">
        <w:rPr>
          <w:rFonts w:ascii="Arial" w:hAnsi="Arial" w:cs="Arial"/>
          <w:b/>
          <w:bCs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400D237A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6C17C0" w:rsidRPr="006C17C0">
        <w:rPr>
          <w:rFonts w:ascii="Arial" w:hAnsi="Arial" w:cs="Arial"/>
          <w:b/>
          <w:bCs/>
          <w:color w:val="000000"/>
          <w:lang w:eastAsia="en-US" w:bidi="en-US"/>
        </w:rPr>
        <w:t>Nowe systemy cyberbezpieczeństwa w Gminie Dzierzgoń</w:t>
      </w:r>
      <w:r>
        <w:rPr>
          <w:rFonts w:ascii="Arial" w:hAnsi="Arial" w:cs="Arial"/>
        </w:rPr>
        <w:t xml:space="preserve">, prowadzonego przez </w:t>
      </w:r>
      <w:r w:rsidR="003B3EBE" w:rsidRPr="003B3EB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2C7603B0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nie podlegam wykluczeniu z postępowania na podstawie art. 108 ust. 1 oraz art. 109 ust. 1  pkt. 1, 4, 5, 7</w:t>
      </w:r>
      <w:r w:rsidR="00304C5C">
        <w:rPr>
          <w:rFonts w:ascii="Arial" w:hAnsi="Arial" w:cs="Arial"/>
        </w:rPr>
        <w:t>, 10</w:t>
      </w:r>
      <w:r w:rsidRPr="0075529C">
        <w:rPr>
          <w:rFonts w:ascii="Arial" w:hAnsi="Arial" w:cs="Arial"/>
        </w:rPr>
        <w:t xml:space="preserve">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DA7477D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>(podać mającą zastosowanie podstawę wykluczenia spośród wymienionych w art. 108 ust. 1 lub art. 109 ust. 1  pkt. 1, 4, 5, 7</w:t>
      </w:r>
      <w:r w:rsidR="00304C5C">
        <w:rPr>
          <w:rFonts w:ascii="Arial" w:hAnsi="Arial" w:cs="Arial"/>
          <w:i/>
        </w:rPr>
        <w:t>, 10</w:t>
      </w:r>
      <w:r w:rsidRPr="0075529C">
        <w:rPr>
          <w:rFonts w:ascii="Arial" w:hAnsi="Arial" w:cs="Arial"/>
          <w:i/>
        </w:rPr>
        <w:t xml:space="preserve">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04F18C0F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lastRenderedPageBreak/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324C26" w:rsidRPr="00324C26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0444315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725DB74" w14:textId="77777777" w:rsidR="003B3EBE" w:rsidRDefault="003B3EB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8"/>
      <w:footerReference w:type="default" r:id="rId9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28FBE" w14:textId="77777777" w:rsidR="000A7233" w:rsidRDefault="000A7233">
      <w:r>
        <w:separator/>
      </w:r>
    </w:p>
  </w:endnote>
  <w:endnote w:type="continuationSeparator" w:id="0">
    <w:p w14:paraId="3FE79B57" w14:textId="77777777" w:rsidR="000A7233" w:rsidRDefault="000A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AEDBA" w14:textId="77777777" w:rsidR="006D0A6C" w:rsidRDefault="006D0A6C">
    <w:pPr>
      <w:pStyle w:val="Stopka"/>
      <w:jc w:val="right"/>
      <w:rPr>
        <w:rFonts w:ascii="Arial" w:hAnsi="Arial" w:cs="Arial"/>
        <w:sz w:val="16"/>
        <w:szCs w:val="16"/>
      </w:rPr>
    </w:pPr>
  </w:p>
  <w:p w14:paraId="0552A001" w14:textId="77777777" w:rsidR="006D0A6C" w:rsidRDefault="006D0A6C" w:rsidP="006D0A6C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4" w:name="_Hlk64016615"/>
    <w:bookmarkStart w:id="5" w:name="_Hlk64016591"/>
    <w:r w:rsidRPr="00EC7037">
      <w:rPr>
        <w:sz w:val="16"/>
        <w:szCs w:val="16"/>
      </w:rPr>
      <w:tab/>
    </w:r>
    <w:bookmarkEnd w:id="4"/>
    <w:bookmarkEnd w:id="5"/>
  </w:p>
  <w:p w14:paraId="141748B6" w14:textId="77777777" w:rsidR="00CD498E" w:rsidRPr="00CD498E" w:rsidRDefault="00CD498E" w:rsidP="00CD498E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CD498E">
      <w:rPr>
        <w:rFonts w:ascii="Arial" w:hAnsi="Arial" w:cs="Arial"/>
        <w:sz w:val="18"/>
        <w:szCs w:val="18"/>
      </w:rPr>
      <w:t xml:space="preserve">Projekt finansowany ze środków Funduszy Europejskich na Rozwój Cyfrowy 2021-2027 (FERC) </w:t>
    </w:r>
  </w:p>
  <w:p w14:paraId="4DD0E8D4" w14:textId="5C4D18D3" w:rsidR="006D0A6C" w:rsidRPr="00642F2B" w:rsidRDefault="00CD498E" w:rsidP="00CD498E">
    <w:pPr>
      <w:pStyle w:val="Stopka"/>
      <w:tabs>
        <w:tab w:val="center" w:leader="underscore" w:pos="4536"/>
      </w:tabs>
      <w:jc w:val="center"/>
      <w:rPr>
        <w:rFonts w:ascii="Arial" w:hAnsi="Arial" w:cs="Arial"/>
        <w:sz w:val="18"/>
        <w:szCs w:val="18"/>
      </w:rPr>
    </w:pPr>
    <w:r w:rsidRPr="00CD498E">
      <w:rPr>
        <w:rFonts w:ascii="Arial" w:hAnsi="Arial" w:cs="Arial"/>
        <w:sz w:val="18"/>
        <w:szCs w:val="18"/>
      </w:rPr>
      <w:t>Priorytet II - Zaawansowane usługi cyfrowe; Działanie 2.2. - Wzmocnienie krajowego systemu cyberbezpieczeństwa – w ramach Projektu grantowego „Cyberbezpieczny Samorząd”</w:t>
    </w:r>
  </w:p>
  <w:p w14:paraId="08BCACB9" w14:textId="7E4ECFEF" w:rsidR="00000000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64E97" w14:textId="77777777" w:rsidR="000A7233" w:rsidRDefault="000A7233">
      <w:r>
        <w:rPr>
          <w:color w:val="000000"/>
        </w:rPr>
        <w:separator/>
      </w:r>
    </w:p>
  </w:footnote>
  <w:footnote w:type="continuationSeparator" w:id="0">
    <w:p w14:paraId="6821EF4C" w14:textId="77777777" w:rsidR="000A7233" w:rsidRDefault="000A7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64938ADB" w:rsidR="00000000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CD498E" w:rsidRPr="00CD498E">
      <w:rPr>
        <w:rFonts w:cs="Arial"/>
        <w:bCs/>
        <w:sz w:val="18"/>
        <w:szCs w:val="18"/>
      </w:rPr>
      <w:t>TI.271.163.2024</w:t>
    </w:r>
  </w:p>
  <w:p w14:paraId="233C9045" w14:textId="14CAF12F" w:rsidR="00000000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6D0A6C">
      <w:rPr>
        <w:b/>
        <w:bCs/>
        <w:sz w:val="20"/>
        <w:szCs w:val="20"/>
      </w:rPr>
      <w:t>3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0A7233"/>
    <w:rsid w:val="00102663"/>
    <w:rsid w:val="00117312"/>
    <w:rsid w:val="00202AFE"/>
    <w:rsid w:val="00207B7C"/>
    <w:rsid w:val="00241699"/>
    <w:rsid w:val="002972B9"/>
    <w:rsid w:val="002A4525"/>
    <w:rsid w:val="002C071D"/>
    <w:rsid w:val="002C140F"/>
    <w:rsid w:val="002D3A88"/>
    <w:rsid w:val="00304C5C"/>
    <w:rsid w:val="00323104"/>
    <w:rsid w:val="00324C26"/>
    <w:rsid w:val="003B2AA9"/>
    <w:rsid w:val="003B3EBE"/>
    <w:rsid w:val="00454829"/>
    <w:rsid w:val="004A4ACB"/>
    <w:rsid w:val="004A643E"/>
    <w:rsid w:val="004E0DAE"/>
    <w:rsid w:val="0053046A"/>
    <w:rsid w:val="005C6367"/>
    <w:rsid w:val="00605864"/>
    <w:rsid w:val="0064480E"/>
    <w:rsid w:val="00692BE7"/>
    <w:rsid w:val="006C17C0"/>
    <w:rsid w:val="006D0A6C"/>
    <w:rsid w:val="006F764D"/>
    <w:rsid w:val="0075529C"/>
    <w:rsid w:val="007D4A87"/>
    <w:rsid w:val="008A73A8"/>
    <w:rsid w:val="0090245B"/>
    <w:rsid w:val="00934E57"/>
    <w:rsid w:val="00946D24"/>
    <w:rsid w:val="00A3681C"/>
    <w:rsid w:val="00A656C2"/>
    <w:rsid w:val="00AD6100"/>
    <w:rsid w:val="00AF5537"/>
    <w:rsid w:val="00B670A4"/>
    <w:rsid w:val="00B7521B"/>
    <w:rsid w:val="00B761CA"/>
    <w:rsid w:val="00B80150"/>
    <w:rsid w:val="00BB128E"/>
    <w:rsid w:val="00C23188"/>
    <w:rsid w:val="00C75137"/>
    <w:rsid w:val="00C82566"/>
    <w:rsid w:val="00CA16FD"/>
    <w:rsid w:val="00CA5380"/>
    <w:rsid w:val="00CD128C"/>
    <w:rsid w:val="00CD498E"/>
    <w:rsid w:val="00D51500"/>
    <w:rsid w:val="00D81F3C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5</cp:revision>
  <cp:lastPrinted>2018-02-07T13:32:00Z</cp:lastPrinted>
  <dcterms:created xsi:type="dcterms:W3CDTF">2022-10-11T08:30:00Z</dcterms:created>
  <dcterms:modified xsi:type="dcterms:W3CDTF">2024-08-27T08:39:00Z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