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BA06A" w14:textId="55C7096E" w:rsidR="00B14169" w:rsidRDefault="003A4F87" w:rsidP="00B14169">
      <w:pPr>
        <w:tabs>
          <w:tab w:val="left" w:pos="0"/>
        </w:tabs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F36A21">
        <w:rPr>
          <w:rFonts w:ascii="Arial" w:hAnsi="Arial" w:cs="Arial"/>
          <w:b/>
          <w:sz w:val="20"/>
          <w:szCs w:val="20"/>
        </w:rPr>
        <w:t>6</w:t>
      </w:r>
      <w:r w:rsidR="004E240E">
        <w:rPr>
          <w:rFonts w:ascii="Arial" w:hAnsi="Arial" w:cs="Arial"/>
          <w:b/>
          <w:sz w:val="20"/>
          <w:szCs w:val="20"/>
        </w:rPr>
        <w:t xml:space="preserve"> do SWZ</w:t>
      </w:r>
    </w:p>
    <w:p w14:paraId="4FC1A4B1" w14:textId="307B82BD" w:rsidR="00B14169" w:rsidRPr="008C71B4" w:rsidRDefault="00B14169" w:rsidP="00B14169">
      <w:pPr>
        <w:tabs>
          <w:tab w:val="left" w:pos="0"/>
        </w:tabs>
        <w:jc w:val="right"/>
        <w:rPr>
          <w:rFonts w:ascii="Arial" w:hAnsi="Arial" w:cs="Arial"/>
          <w:b/>
          <w:color w:val="4472C4" w:themeColor="accent1"/>
          <w:sz w:val="20"/>
          <w:szCs w:val="20"/>
        </w:rPr>
      </w:pPr>
      <w:r w:rsidRPr="008C71B4">
        <w:rPr>
          <w:rFonts w:ascii="Arial" w:hAnsi="Arial" w:cs="Arial"/>
          <w:b/>
          <w:color w:val="4472C4" w:themeColor="accent1"/>
          <w:sz w:val="20"/>
          <w:szCs w:val="20"/>
        </w:rPr>
        <w:t>ZMODYFIKOWANY</w:t>
      </w:r>
      <w:r w:rsidR="009F1B68">
        <w:rPr>
          <w:rFonts w:ascii="Arial" w:hAnsi="Arial" w:cs="Arial"/>
          <w:b/>
          <w:color w:val="4472C4" w:themeColor="accent1"/>
          <w:sz w:val="20"/>
          <w:szCs w:val="20"/>
        </w:rPr>
        <w:t xml:space="preserve"> 2</w:t>
      </w:r>
    </w:p>
    <w:p w14:paraId="1B93C027" w14:textId="77777777" w:rsidR="00B14169" w:rsidRPr="00B14169" w:rsidRDefault="00B14169" w:rsidP="00B14169">
      <w:pPr>
        <w:tabs>
          <w:tab w:val="left" w:pos="0"/>
        </w:tabs>
        <w:jc w:val="right"/>
        <w:rPr>
          <w:rFonts w:ascii="Arial" w:hAnsi="Arial" w:cs="Arial"/>
          <w:b/>
          <w:color w:val="FF0000"/>
          <w:sz w:val="20"/>
          <w:szCs w:val="20"/>
        </w:rPr>
      </w:pPr>
    </w:p>
    <w:p w14:paraId="137326C3" w14:textId="227F3E56" w:rsidR="00254175" w:rsidRPr="00254175" w:rsidRDefault="00254175" w:rsidP="00254175">
      <w:pPr>
        <w:tabs>
          <w:tab w:val="left" w:pos="0"/>
        </w:tabs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254175">
        <w:rPr>
          <w:rFonts w:ascii="Arial" w:hAnsi="Arial" w:cs="Arial"/>
          <w:b/>
          <w:color w:val="FF0000"/>
          <w:sz w:val="20"/>
          <w:szCs w:val="20"/>
        </w:rPr>
        <w:t>UWAGA:</w:t>
      </w:r>
      <w:r>
        <w:rPr>
          <w:rFonts w:ascii="Arial" w:hAnsi="Arial" w:cs="Arial"/>
          <w:b/>
          <w:color w:val="FF0000"/>
          <w:sz w:val="20"/>
          <w:szCs w:val="20"/>
        </w:rPr>
        <w:t xml:space="preserve"> Oferta Wykonawcy, który nie wypełnił poniższej tabeli, lub nie potwierdził spełniania któregokolwiek z wymaganych parametrów zostanie odrzucona</w:t>
      </w:r>
      <w:r w:rsidRPr="00254175">
        <w:rPr>
          <w:rFonts w:ascii="Arial" w:hAnsi="Arial" w:cs="Arial"/>
          <w:b/>
          <w:color w:val="FF0000"/>
          <w:sz w:val="20"/>
          <w:szCs w:val="20"/>
        </w:rPr>
        <w:t xml:space="preserve"> na podstawie art. 226 ust. 1 punkt 5), który stanowi, że Zamawiający odrzuca ofertę jej treść jest niezgodna z warunkami zamówienia.</w:t>
      </w:r>
    </w:p>
    <w:p w14:paraId="4BD069A7" w14:textId="77777777" w:rsidR="00254175" w:rsidRDefault="00254175" w:rsidP="003A4F87">
      <w:pPr>
        <w:tabs>
          <w:tab w:val="left" w:pos="0"/>
        </w:tabs>
        <w:jc w:val="center"/>
        <w:rPr>
          <w:rFonts w:ascii="Arial" w:hAnsi="Arial" w:cs="Arial"/>
          <w:b/>
          <w:sz w:val="20"/>
          <w:szCs w:val="20"/>
        </w:rPr>
      </w:pPr>
    </w:p>
    <w:p w14:paraId="3B2E0304" w14:textId="77777777" w:rsidR="00AC2076" w:rsidRDefault="00AC2076" w:rsidP="005D71B2">
      <w:pPr>
        <w:tabs>
          <w:tab w:val="left" w:pos="2268"/>
        </w:tabs>
        <w:rPr>
          <w:rFonts w:ascii="Arial" w:hAnsi="Arial" w:cs="Arial"/>
          <w:sz w:val="20"/>
          <w:szCs w:val="20"/>
        </w:rPr>
      </w:pPr>
      <w:bookmarkStart w:id="0" w:name="_Hlk109385081"/>
      <w:r>
        <w:rPr>
          <w:rFonts w:ascii="Arial" w:hAnsi="Arial" w:cs="Arial"/>
          <w:b/>
          <w:bCs/>
          <w:sz w:val="20"/>
          <w:szCs w:val="20"/>
        </w:rPr>
        <w:t xml:space="preserve">PARAMETRY TECHNICZNE </w:t>
      </w:r>
      <w:r w:rsidRPr="005D71B2">
        <w:rPr>
          <w:rFonts w:ascii="Arial" w:hAnsi="Arial" w:cs="Arial"/>
          <w:b/>
          <w:bCs/>
          <w:sz w:val="20"/>
          <w:szCs w:val="20"/>
        </w:rPr>
        <w:t>PODWOZIA SAMOCHODOWEGO</w:t>
      </w:r>
      <w:bookmarkEnd w:id="0"/>
    </w:p>
    <w:p w14:paraId="6F367250" w14:textId="77777777" w:rsidR="00F816EB" w:rsidRDefault="00F816EB" w:rsidP="005D71B2">
      <w:pPr>
        <w:tabs>
          <w:tab w:val="left" w:pos="2268"/>
        </w:tabs>
        <w:rPr>
          <w:rFonts w:ascii="Arial" w:hAnsi="Arial" w:cs="Arial"/>
          <w:sz w:val="20"/>
          <w:szCs w:val="20"/>
        </w:rPr>
      </w:pPr>
    </w:p>
    <w:p w14:paraId="16CC5A4E" w14:textId="77777777" w:rsidR="005D71B2" w:rsidRDefault="00AC2076" w:rsidP="005D71B2">
      <w:pPr>
        <w:tabs>
          <w:tab w:val="left" w:pos="2268"/>
        </w:tabs>
        <w:rPr>
          <w:rFonts w:ascii="Arial" w:hAnsi="Arial" w:cs="Arial"/>
          <w:sz w:val="20"/>
          <w:szCs w:val="20"/>
        </w:rPr>
      </w:pPr>
      <w:r w:rsidRPr="00AC2076">
        <w:rPr>
          <w:rFonts w:ascii="Arial" w:hAnsi="Arial" w:cs="Arial"/>
          <w:sz w:val="20"/>
          <w:szCs w:val="20"/>
        </w:rPr>
        <w:t xml:space="preserve">marka </w:t>
      </w:r>
      <w:r w:rsidR="00EC5C56">
        <w:rPr>
          <w:rFonts w:ascii="Arial" w:hAnsi="Arial" w:cs="Arial"/>
          <w:sz w:val="20"/>
          <w:szCs w:val="20"/>
        </w:rPr>
        <w:t xml:space="preserve">i model </w:t>
      </w:r>
      <w:r w:rsidRPr="00AC2076">
        <w:rPr>
          <w:rFonts w:ascii="Arial" w:hAnsi="Arial" w:cs="Arial"/>
          <w:sz w:val="20"/>
          <w:szCs w:val="20"/>
        </w:rPr>
        <w:t>samochodu: ...........................</w:t>
      </w:r>
    </w:p>
    <w:p w14:paraId="38B123E6" w14:textId="77777777" w:rsidR="00AC2076" w:rsidRDefault="00AC2076" w:rsidP="005D71B2">
      <w:pPr>
        <w:tabs>
          <w:tab w:val="left" w:pos="2268"/>
        </w:tabs>
        <w:rPr>
          <w:rFonts w:ascii="Arial" w:hAnsi="Arial" w:cs="Arial"/>
          <w:sz w:val="20"/>
          <w:szCs w:val="20"/>
        </w:rPr>
      </w:pPr>
    </w:p>
    <w:tbl>
      <w:tblPr>
        <w:tblW w:w="10444" w:type="dxa"/>
        <w:tblInd w:w="-2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8"/>
        <w:gridCol w:w="5953"/>
        <w:gridCol w:w="3843"/>
      </w:tblGrid>
      <w:tr w:rsidR="00EC5C56" w:rsidRPr="00971F02" w14:paraId="28CED6C1" w14:textId="77777777" w:rsidTr="00F9705B">
        <w:trPr>
          <w:cantSplit/>
          <w:trHeight w:val="368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BDD6EE"/>
            <w:vAlign w:val="center"/>
          </w:tcPr>
          <w:p w14:paraId="7EBB05EB" w14:textId="77777777" w:rsidR="00EC5C56" w:rsidRPr="000B5191" w:rsidRDefault="00EC5C56" w:rsidP="00122C2F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73AE">
              <w:rPr>
                <w:rFonts w:ascii="Arial" w:hAnsi="Arial" w:cs="Arial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953" w:type="dxa"/>
            <w:shd w:val="clear" w:color="auto" w:fill="BDD6EE"/>
            <w:vAlign w:val="center"/>
          </w:tcPr>
          <w:p w14:paraId="67DF00A1" w14:textId="77777777" w:rsidR="00EC5C56" w:rsidRPr="000B5191" w:rsidRDefault="00EC5C56" w:rsidP="00122C2F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73AE">
              <w:rPr>
                <w:rFonts w:ascii="Arial" w:hAnsi="Arial" w:cs="Arial"/>
                <w:b/>
                <w:bCs/>
                <w:sz w:val="18"/>
                <w:szCs w:val="18"/>
              </w:rPr>
              <w:t>PARAMETR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Y / WYMOGI ZAMAWIAJĄCEGO</w:t>
            </w:r>
          </w:p>
        </w:tc>
        <w:tc>
          <w:tcPr>
            <w:tcW w:w="3843" w:type="dxa"/>
            <w:shd w:val="clear" w:color="auto" w:fill="BDD6EE"/>
            <w:vAlign w:val="center"/>
          </w:tcPr>
          <w:p w14:paraId="71280EDB" w14:textId="77777777" w:rsidR="00EC5C56" w:rsidRPr="000B5191" w:rsidRDefault="00EC5C56" w:rsidP="00122C2F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73AE">
              <w:rPr>
                <w:rFonts w:ascii="Arial" w:hAnsi="Arial" w:cs="Arial"/>
                <w:b/>
                <w:bCs/>
                <w:sz w:val="18"/>
                <w:szCs w:val="18"/>
              </w:rPr>
              <w:t>POTWIERDZENIE / OPIS WYKONAWCY</w:t>
            </w:r>
          </w:p>
        </w:tc>
      </w:tr>
      <w:tr w:rsidR="00EC5C56" w:rsidRPr="00971F02" w14:paraId="6D3EB74D" w14:textId="77777777" w:rsidTr="00F9705B">
        <w:tblPrEx>
          <w:tblCellMar>
            <w:left w:w="108" w:type="dxa"/>
            <w:right w:w="108" w:type="dxa"/>
          </w:tblCellMar>
        </w:tblPrEx>
        <w:trPr>
          <w:cantSplit/>
          <w:trHeight w:val="11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21172DF" w14:textId="77777777" w:rsidR="00EC5C56" w:rsidRPr="00D36D62" w:rsidRDefault="00EC5C56" w:rsidP="00BA1385">
            <w:pPr>
              <w:numPr>
                <w:ilvl w:val="0"/>
                <w:numId w:val="31"/>
              </w:num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1" w:name="_Hlk109384449"/>
          </w:p>
        </w:tc>
        <w:tc>
          <w:tcPr>
            <w:tcW w:w="5953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1C00122" w14:textId="71593927" w:rsidR="008A4E33" w:rsidRPr="00F9705B" w:rsidRDefault="00496F3C" w:rsidP="00122C2F">
            <w:pPr>
              <w:rPr>
                <w:rFonts w:ascii="Arial" w:hAnsi="Arial" w:cs="Arial"/>
                <w:sz w:val="18"/>
                <w:szCs w:val="18"/>
              </w:rPr>
            </w:pPr>
            <w:r w:rsidRPr="00743BE7">
              <w:rPr>
                <w:rFonts w:ascii="Arial" w:hAnsi="Arial" w:cs="Arial"/>
                <w:sz w:val="18"/>
                <w:szCs w:val="18"/>
              </w:rPr>
              <w:t>Układ napędowy</w:t>
            </w:r>
            <w:r w:rsidR="00F9705B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3843" w:type="dxa"/>
            <w:shd w:val="clear" w:color="auto" w:fill="FFFFFF"/>
            <w:vAlign w:val="center"/>
          </w:tcPr>
          <w:p w14:paraId="6DF864C4" w14:textId="3DA53F44" w:rsidR="008A4E33" w:rsidRPr="008A4E33" w:rsidRDefault="008A4E33" w:rsidP="008A4E3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43BE7" w:rsidRPr="00971F02" w14:paraId="3D98A6BD" w14:textId="77777777" w:rsidTr="00F9705B">
        <w:tblPrEx>
          <w:tblCellMar>
            <w:left w:w="108" w:type="dxa"/>
            <w:right w:w="108" w:type="dxa"/>
          </w:tblCellMar>
        </w:tblPrEx>
        <w:trPr>
          <w:cantSplit/>
          <w:trHeight w:val="414"/>
        </w:trPr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D650429" w14:textId="77777777" w:rsidR="00743BE7" w:rsidRPr="00D36D62" w:rsidRDefault="00743BE7" w:rsidP="00743BE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953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75D82EB" w14:textId="1607A081" w:rsidR="00743BE7" w:rsidRPr="00743BE7" w:rsidRDefault="00743BE7" w:rsidP="00743BE7">
            <w:pPr>
              <w:ind w:left="241"/>
              <w:rPr>
                <w:rFonts w:ascii="Arial" w:hAnsi="Arial" w:cs="Arial"/>
                <w:sz w:val="18"/>
                <w:szCs w:val="18"/>
              </w:rPr>
            </w:pPr>
            <w:r w:rsidRPr="00743BE7">
              <w:rPr>
                <w:rFonts w:ascii="Arial" w:hAnsi="Arial" w:cs="Arial"/>
                <w:sz w:val="18"/>
                <w:szCs w:val="18"/>
              </w:rPr>
              <w:t>Układ napędowy 6x2, z trzecią osią skrętną, unoszoną.</w:t>
            </w:r>
          </w:p>
        </w:tc>
        <w:tc>
          <w:tcPr>
            <w:tcW w:w="3843" w:type="dxa"/>
            <w:shd w:val="clear" w:color="auto" w:fill="FFFFFF"/>
            <w:vAlign w:val="center"/>
          </w:tcPr>
          <w:p w14:paraId="39744C1C" w14:textId="5D738E86" w:rsidR="00743BE7" w:rsidRPr="000B5191" w:rsidRDefault="00743BE7" w:rsidP="00743BE7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5191">
              <w:rPr>
                <w:rFonts w:ascii="Arial" w:hAnsi="Arial" w:cs="Arial"/>
                <w:sz w:val="18"/>
                <w:szCs w:val="18"/>
              </w:rPr>
              <w:t>Tak* / Nie*</w:t>
            </w:r>
          </w:p>
        </w:tc>
      </w:tr>
      <w:tr w:rsidR="00743BE7" w:rsidRPr="00971F02" w14:paraId="2EF8CF71" w14:textId="77777777" w:rsidTr="00F9705B">
        <w:tblPrEx>
          <w:tblCellMar>
            <w:left w:w="108" w:type="dxa"/>
            <w:right w:w="108" w:type="dxa"/>
          </w:tblCellMar>
        </w:tblPrEx>
        <w:trPr>
          <w:cantSplit/>
          <w:trHeight w:val="414"/>
        </w:trPr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4F22B50" w14:textId="77777777" w:rsidR="00743BE7" w:rsidRPr="00D36D62" w:rsidRDefault="00743BE7" w:rsidP="00743BE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953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97482C9" w14:textId="5D6A4074" w:rsidR="00743BE7" w:rsidRPr="00743BE7" w:rsidRDefault="00F9705B" w:rsidP="00743BE7">
            <w:pPr>
              <w:ind w:left="24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="00743BE7" w:rsidRPr="00743BE7">
              <w:rPr>
                <w:rFonts w:ascii="Arial" w:hAnsi="Arial" w:cs="Arial"/>
                <w:sz w:val="18"/>
                <w:szCs w:val="18"/>
              </w:rPr>
              <w:t>kład napędowy 6x2 z trzecią osią skrętną z  funkcją dociążania osi napędowej i jednocześnie odciążania osi wleczonej.</w:t>
            </w:r>
          </w:p>
        </w:tc>
        <w:tc>
          <w:tcPr>
            <w:tcW w:w="3843" w:type="dxa"/>
            <w:shd w:val="clear" w:color="auto" w:fill="FFFFFF"/>
            <w:vAlign w:val="center"/>
          </w:tcPr>
          <w:p w14:paraId="35CA5A59" w14:textId="075BDEDA" w:rsidR="00743BE7" w:rsidRPr="000B5191" w:rsidRDefault="00743BE7" w:rsidP="00743BE7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5191">
              <w:rPr>
                <w:rFonts w:ascii="Arial" w:hAnsi="Arial" w:cs="Arial"/>
                <w:sz w:val="18"/>
                <w:szCs w:val="18"/>
              </w:rPr>
              <w:t>Tak* / Nie*</w:t>
            </w:r>
          </w:p>
        </w:tc>
      </w:tr>
      <w:bookmarkEnd w:id="1"/>
      <w:tr w:rsidR="00BF3033" w:rsidRPr="00971F02" w14:paraId="238B2AFF" w14:textId="77777777" w:rsidTr="00F9705B">
        <w:tblPrEx>
          <w:tblCellMar>
            <w:left w:w="108" w:type="dxa"/>
            <w:right w:w="108" w:type="dxa"/>
          </w:tblCellMar>
        </w:tblPrEx>
        <w:trPr>
          <w:cantSplit/>
          <w:trHeight w:val="112"/>
        </w:trPr>
        <w:tc>
          <w:tcPr>
            <w:tcW w:w="64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A0AE7CE" w14:textId="77777777" w:rsidR="00BF3033" w:rsidRPr="00D36D62" w:rsidRDefault="00BF3033" w:rsidP="00BF3033">
            <w:pPr>
              <w:numPr>
                <w:ilvl w:val="0"/>
                <w:numId w:val="31"/>
              </w:num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953" w:type="dxa"/>
            <w:shd w:val="clear" w:color="auto" w:fill="FFFFFF"/>
            <w:vAlign w:val="center"/>
          </w:tcPr>
          <w:p w14:paraId="2F6B93CB" w14:textId="77777777" w:rsidR="00BF3033" w:rsidRPr="00797295" w:rsidRDefault="00BF3033" w:rsidP="00BF3033">
            <w:pPr>
              <w:rPr>
                <w:rFonts w:ascii="Arial" w:hAnsi="Arial" w:cs="Arial"/>
                <w:sz w:val="18"/>
                <w:szCs w:val="18"/>
              </w:rPr>
            </w:pPr>
            <w:r w:rsidRPr="00797295">
              <w:rPr>
                <w:rFonts w:ascii="Arial" w:hAnsi="Arial" w:cs="Arial"/>
                <w:sz w:val="18"/>
                <w:szCs w:val="18"/>
              </w:rPr>
              <w:t>Rozstaw osi pojazdu (między osią pierwszą a drugą)  max. 4100 mm.</w:t>
            </w:r>
          </w:p>
        </w:tc>
        <w:tc>
          <w:tcPr>
            <w:tcW w:w="3843" w:type="dxa"/>
            <w:shd w:val="clear" w:color="auto" w:fill="FFFFFF"/>
            <w:vAlign w:val="center"/>
          </w:tcPr>
          <w:p w14:paraId="4D1190F0" w14:textId="77777777" w:rsidR="00BF3033" w:rsidRDefault="00BF3033" w:rsidP="00BF303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1CB">
              <w:rPr>
                <w:rFonts w:ascii="Arial" w:hAnsi="Arial" w:cs="Arial"/>
                <w:sz w:val="18"/>
                <w:szCs w:val="18"/>
              </w:rPr>
              <w:t>Tak* / Nie*</w:t>
            </w:r>
          </w:p>
          <w:p w14:paraId="35F217E3" w14:textId="77777777" w:rsidR="00E97106" w:rsidRPr="00D36D62" w:rsidRDefault="00E97106" w:rsidP="00E9710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97295">
              <w:rPr>
                <w:rFonts w:ascii="Arial" w:hAnsi="Arial" w:cs="Arial"/>
                <w:sz w:val="18"/>
                <w:szCs w:val="18"/>
              </w:rPr>
              <w:t xml:space="preserve">Rozstaw osi pojazdu (między osią pierwszą a drugą)  </w:t>
            </w:r>
            <w:r>
              <w:rPr>
                <w:rFonts w:ascii="Arial" w:hAnsi="Arial" w:cs="Arial"/>
                <w:sz w:val="18"/>
                <w:szCs w:val="18"/>
              </w:rPr>
              <w:t>…….</w:t>
            </w:r>
            <w:r w:rsidRPr="00797295">
              <w:rPr>
                <w:rFonts w:ascii="Arial" w:hAnsi="Arial" w:cs="Arial"/>
                <w:sz w:val="18"/>
                <w:szCs w:val="18"/>
              </w:rPr>
              <w:t xml:space="preserve"> mm</w:t>
            </w:r>
          </w:p>
        </w:tc>
      </w:tr>
      <w:tr w:rsidR="00BF3033" w:rsidRPr="00971F02" w14:paraId="57CBC9E6" w14:textId="77777777" w:rsidTr="00BF3033">
        <w:tblPrEx>
          <w:tblCellMar>
            <w:left w:w="108" w:type="dxa"/>
            <w:right w:w="108" w:type="dxa"/>
          </w:tblCellMar>
        </w:tblPrEx>
        <w:trPr>
          <w:cantSplit/>
          <w:trHeight w:val="112"/>
        </w:trPr>
        <w:tc>
          <w:tcPr>
            <w:tcW w:w="648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2CFD2FB6" w14:textId="77777777" w:rsidR="00BF3033" w:rsidRPr="00D36D62" w:rsidRDefault="00BF3033" w:rsidP="00BF3033">
            <w:pPr>
              <w:numPr>
                <w:ilvl w:val="0"/>
                <w:numId w:val="31"/>
              </w:num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953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081C2001" w14:textId="77777777" w:rsidR="00BF3033" w:rsidRPr="00797295" w:rsidRDefault="00BF3033" w:rsidP="00BF3033">
            <w:pPr>
              <w:rPr>
                <w:rFonts w:ascii="Arial" w:hAnsi="Arial" w:cs="Arial"/>
                <w:sz w:val="18"/>
                <w:szCs w:val="18"/>
              </w:rPr>
            </w:pPr>
            <w:r w:rsidRPr="00797295">
              <w:rPr>
                <w:rFonts w:ascii="Arial" w:hAnsi="Arial" w:cs="Arial"/>
                <w:sz w:val="18"/>
                <w:szCs w:val="18"/>
              </w:rPr>
              <w:t>Zawieszenie: przód resor, tył poduszki pneumatyczne.</w:t>
            </w:r>
          </w:p>
        </w:tc>
        <w:tc>
          <w:tcPr>
            <w:tcW w:w="3843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3A047365" w14:textId="77777777" w:rsidR="00BF3033" w:rsidRPr="000B5191" w:rsidRDefault="00BF3033" w:rsidP="00BF303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1CB">
              <w:rPr>
                <w:rFonts w:ascii="Arial" w:hAnsi="Arial" w:cs="Arial"/>
                <w:sz w:val="18"/>
                <w:szCs w:val="18"/>
              </w:rPr>
              <w:t>Tak* / Nie*</w:t>
            </w:r>
          </w:p>
        </w:tc>
      </w:tr>
      <w:tr w:rsidR="00BF3033" w:rsidRPr="00971F02" w14:paraId="71C22B17" w14:textId="77777777" w:rsidTr="00BF3033">
        <w:tblPrEx>
          <w:tblCellMar>
            <w:left w:w="108" w:type="dxa"/>
            <w:right w:w="108" w:type="dxa"/>
          </w:tblCellMar>
        </w:tblPrEx>
        <w:trPr>
          <w:cantSplit/>
          <w:trHeight w:val="112"/>
        </w:trPr>
        <w:tc>
          <w:tcPr>
            <w:tcW w:w="648" w:type="dxa"/>
            <w:shd w:val="clear" w:color="auto" w:fill="FFFFFF"/>
            <w:vAlign w:val="center"/>
          </w:tcPr>
          <w:p w14:paraId="400D5F16" w14:textId="77777777" w:rsidR="00BF3033" w:rsidRPr="000B5191" w:rsidRDefault="00BF3033" w:rsidP="00BF3033">
            <w:pPr>
              <w:numPr>
                <w:ilvl w:val="0"/>
                <w:numId w:val="31"/>
              </w:num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953" w:type="dxa"/>
            <w:shd w:val="clear" w:color="auto" w:fill="FFFFFF"/>
            <w:vAlign w:val="center"/>
          </w:tcPr>
          <w:p w14:paraId="5C05A35C" w14:textId="77777777" w:rsidR="00BF3033" w:rsidRPr="00797295" w:rsidRDefault="00BF3033" w:rsidP="00BF3033">
            <w:pPr>
              <w:rPr>
                <w:rFonts w:ascii="Arial" w:hAnsi="Arial" w:cs="Arial"/>
                <w:sz w:val="18"/>
                <w:szCs w:val="18"/>
              </w:rPr>
            </w:pPr>
            <w:r w:rsidRPr="00797295">
              <w:rPr>
                <w:rFonts w:ascii="Arial" w:hAnsi="Arial" w:cs="Arial"/>
                <w:sz w:val="18"/>
                <w:szCs w:val="18"/>
              </w:rPr>
              <w:t>Dopuszczalna masa całkowita 26 000 kg.</w:t>
            </w:r>
          </w:p>
        </w:tc>
        <w:tc>
          <w:tcPr>
            <w:tcW w:w="3843" w:type="dxa"/>
            <w:shd w:val="clear" w:color="auto" w:fill="FFFFFF"/>
            <w:vAlign w:val="center"/>
          </w:tcPr>
          <w:p w14:paraId="5F58EE7D" w14:textId="77777777" w:rsidR="00BF3033" w:rsidRPr="000B5191" w:rsidRDefault="00BF3033" w:rsidP="00BF303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1CB">
              <w:rPr>
                <w:rFonts w:ascii="Arial" w:hAnsi="Arial" w:cs="Arial"/>
                <w:sz w:val="18"/>
                <w:szCs w:val="18"/>
              </w:rPr>
              <w:t>Tak* / Nie*</w:t>
            </w:r>
          </w:p>
        </w:tc>
      </w:tr>
      <w:tr w:rsidR="00BF3033" w:rsidRPr="00971F02" w14:paraId="48D4C2B2" w14:textId="77777777" w:rsidTr="00BF3033">
        <w:tblPrEx>
          <w:tblCellMar>
            <w:left w:w="108" w:type="dxa"/>
            <w:right w:w="108" w:type="dxa"/>
          </w:tblCellMar>
        </w:tblPrEx>
        <w:trPr>
          <w:cantSplit/>
          <w:trHeight w:val="112"/>
        </w:trPr>
        <w:tc>
          <w:tcPr>
            <w:tcW w:w="648" w:type="dxa"/>
            <w:shd w:val="clear" w:color="auto" w:fill="FFFFFF"/>
            <w:vAlign w:val="center"/>
          </w:tcPr>
          <w:p w14:paraId="40FC10F5" w14:textId="77777777" w:rsidR="00BF3033" w:rsidRPr="000B5191" w:rsidRDefault="00BF3033" w:rsidP="00BF3033">
            <w:pPr>
              <w:numPr>
                <w:ilvl w:val="0"/>
                <w:numId w:val="31"/>
              </w:num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953" w:type="dxa"/>
            <w:shd w:val="clear" w:color="auto" w:fill="FFFFFF"/>
            <w:vAlign w:val="center"/>
          </w:tcPr>
          <w:p w14:paraId="21236DBC" w14:textId="3956C964" w:rsidR="00BF3033" w:rsidRPr="00797295" w:rsidRDefault="00BF3033" w:rsidP="00BF3033">
            <w:pPr>
              <w:rPr>
                <w:rFonts w:ascii="Arial" w:hAnsi="Arial" w:cs="Arial"/>
                <w:sz w:val="18"/>
                <w:szCs w:val="18"/>
              </w:rPr>
            </w:pPr>
            <w:r w:rsidRPr="00797295">
              <w:rPr>
                <w:rFonts w:ascii="Arial" w:hAnsi="Arial" w:cs="Arial"/>
                <w:sz w:val="18"/>
                <w:szCs w:val="18"/>
              </w:rPr>
              <w:t xml:space="preserve">Ładowność minimum </w:t>
            </w:r>
            <w:r w:rsidRPr="008C71B4">
              <w:rPr>
                <w:rFonts w:ascii="Arial" w:hAnsi="Arial" w:cs="Arial"/>
                <w:b/>
                <w:bCs/>
                <w:strike/>
                <w:color w:val="4472C4" w:themeColor="accent1"/>
                <w:sz w:val="18"/>
                <w:szCs w:val="18"/>
              </w:rPr>
              <w:t>9 500</w:t>
            </w:r>
            <w:r w:rsidRPr="008C71B4">
              <w:rPr>
                <w:rFonts w:ascii="Arial" w:hAnsi="Arial" w:cs="Arial"/>
                <w:color w:val="4472C4" w:themeColor="accent1"/>
                <w:sz w:val="18"/>
                <w:szCs w:val="18"/>
              </w:rPr>
              <w:t xml:space="preserve"> </w:t>
            </w:r>
            <w:r w:rsidR="008C71B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C71B4" w:rsidRPr="008C71B4">
              <w:rPr>
                <w:rFonts w:ascii="Arial" w:hAnsi="Arial" w:cs="Arial"/>
                <w:b/>
                <w:bCs/>
                <w:color w:val="4472C4" w:themeColor="accent1"/>
                <w:sz w:val="18"/>
                <w:szCs w:val="18"/>
              </w:rPr>
              <w:t xml:space="preserve">9 000 </w:t>
            </w:r>
            <w:r w:rsidRPr="00797295">
              <w:rPr>
                <w:rFonts w:ascii="Arial" w:hAnsi="Arial" w:cs="Arial"/>
                <w:sz w:val="18"/>
                <w:szCs w:val="18"/>
              </w:rPr>
              <w:t>kg.</w:t>
            </w:r>
          </w:p>
        </w:tc>
        <w:tc>
          <w:tcPr>
            <w:tcW w:w="3843" w:type="dxa"/>
            <w:shd w:val="clear" w:color="auto" w:fill="FFFFFF"/>
            <w:vAlign w:val="center"/>
          </w:tcPr>
          <w:p w14:paraId="673579E5" w14:textId="77777777" w:rsidR="00BF3033" w:rsidRDefault="00BF3033" w:rsidP="00BF303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1CB">
              <w:rPr>
                <w:rFonts w:ascii="Arial" w:hAnsi="Arial" w:cs="Arial"/>
                <w:sz w:val="18"/>
                <w:szCs w:val="18"/>
              </w:rPr>
              <w:t>Tak* / Nie*</w:t>
            </w:r>
          </w:p>
          <w:p w14:paraId="099233AA" w14:textId="77777777" w:rsidR="00E97106" w:rsidRPr="000B5191" w:rsidRDefault="00E97106" w:rsidP="00E9710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97295">
              <w:rPr>
                <w:rFonts w:ascii="Arial" w:hAnsi="Arial" w:cs="Arial"/>
                <w:sz w:val="18"/>
                <w:szCs w:val="18"/>
              </w:rPr>
              <w:t>Ładowność</w:t>
            </w:r>
            <w:r>
              <w:rPr>
                <w:rFonts w:ascii="Arial" w:hAnsi="Arial" w:cs="Arial"/>
                <w:sz w:val="18"/>
                <w:szCs w:val="18"/>
              </w:rPr>
              <w:t>: ………</w:t>
            </w:r>
            <w:r w:rsidRPr="00797295">
              <w:rPr>
                <w:rFonts w:ascii="Arial" w:hAnsi="Arial" w:cs="Arial"/>
                <w:sz w:val="18"/>
                <w:szCs w:val="18"/>
              </w:rPr>
              <w:t xml:space="preserve"> kg</w:t>
            </w:r>
          </w:p>
        </w:tc>
      </w:tr>
      <w:tr w:rsidR="00BF3033" w:rsidRPr="00971F02" w14:paraId="5083517E" w14:textId="77777777" w:rsidTr="00BF3033">
        <w:tblPrEx>
          <w:tblCellMar>
            <w:left w:w="108" w:type="dxa"/>
            <w:right w:w="108" w:type="dxa"/>
          </w:tblCellMar>
        </w:tblPrEx>
        <w:trPr>
          <w:cantSplit/>
          <w:trHeight w:val="112"/>
        </w:trPr>
        <w:tc>
          <w:tcPr>
            <w:tcW w:w="648" w:type="dxa"/>
            <w:shd w:val="clear" w:color="auto" w:fill="FFFFFF"/>
            <w:vAlign w:val="center"/>
          </w:tcPr>
          <w:p w14:paraId="253DFA83" w14:textId="77777777" w:rsidR="00BF3033" w:rsidRPr="000B5191" w:rsidRDefault="00BF3033" w:rsidP="00BF3033">
            <w:pPr>
              <w:numPr>
                <w:ilvl w:val="0"/>
                <w:numId w:val="31"/>
              </w:num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2" w:name="_Hlk109385155"/>
          </w:p>
        </w:tc>
        <w:tc>
          <w:tcPr>
            <w:tcW w:w="5953" w:type="dxa"/>
            <w:shd w:val="clear" w:color="auto" w:fill="FFFFFF"/>
            <w:vAlign w:val="center"/>
          </w:tcPr>
          <w:p w14:paraId="55C030E1" w14:textId="62512B1D" w:rsidR="00BF3033" w:rsidRPr="006B4FC1" w:rsidRDefault="00BF3033" w:rsidP="00BF3033">
            <w:pPr>
              <w:rPr>
                <w:rFonts w:ascii="Arial" w:hAnsi="Arial" w:cs="Arial"/>
                <w:sz w:val="18"/>
                <w:szCs w:val="18"/>
              </w:rPr>
            </w:pPr>
            <w:r w:rsidRPr="00797295">
              <w:rPr>
                <w:rFonts w:ascii="Arial" w:hAnsi="Arial" w:cs="Arial"/>
                <w:sz w:val="18"/>
                <w:szCs w:val="18"/>
              </w:rPr>
              <w:t>Silnik wysokoprężny o mocy minimum</w:t>
            </w:r>
            <w:r w:rsidRPr="008C71B4">
              <w:rPr>
                <w:rFonts w:ascii="Arial" w:hAnsi="Arial" w:cs="Arial"/>
                <w:b/>
                <w:bCs/>
                <w:strike/>
                <w:color w:val="4472C4" w:themeColor="accent1"/>
                <w:sz w:val="18"/>
                <w:szCs w:val="18"/>
              </w:rPr>
              <w:t xml:space="preserve"> 33</w:t>
            </w:r>
            <w:r w:rsidR="00F9705B" w:rsidRPr="008C71B4">
              <w:rPr>
                <w:rFonts w:ascii="Arial" w:hAnsi="Arial" w:cs="Arial"/>
                <w:b/>
                <w:bCs/>
                <w:strike/>
                <w:color w:val="4472C4" w:themeColor="accent1"/>
                <w:sz w:val="18"/>
                <w:szCs w:val="18"/>
              </w:rPr>
              <w:t>2</w:t>
            </w:r>
            <w:r w:rsidRPr="008C71B4">
              <w:rPr>
                <w:rFonts w:ascii="Arial" w:hAnsi="Arial" w:cs="Arial"/>
                <w:b/>
                <w:bCs/>
                <w:strike/>
                <w:color w:val="4472C4" w:themeColor="accent1"/>
                <w:sz w:val="18"/>
                <w:szCs w:val="18"/>
              </w:rPr>
              <w:t>0</w:t>
            </w:r>
            <w:r w:rsidR="008C71B4" w:rsidRPr="008C71B4">
              <w:rPr>
                <w:rFonts w:ascii="Arial" w:hAnsi="Arial" w:cs="Arial"/>
                <w:color w:val="4472C4" w:themeColor="accent1"/>
                <w:sz w:val="18"/>
                <w:szCs w:val="18"/>
              </w:rPr>
              <w:t xml:space="preserve"> </w:t>
            </w:r>
            <w:r w:rsidR="008C71B4" w:rsidRPr="008C71B4">
              <w:rPr>
                <w:rFonts w:ascii="Arial" w:hAnsi="Arial" w:cs="Arial"/>
                <w:b/>
                <w:bCs/>
                <w:color w:val="4472C4" w:themeColor="accent1"/>
                <w:sz w:val="18"/>
                <w:szCs w:val="18"/>
              </w:rPr>
              <w:t>320</w:t>
            </w:r>
            <w:r w:rsidRPr="00797295">
              <w:rPr>
                <w:rFonts w:ascii="Arial" w:hAnsi="Arial" w:cs="Arial"/>
                <w:sz w:val="18"/>
                <w:szCs w:val="18"/>
              </w:rPr>
              <w:t xml:space="preserve"> KM.</w:t>
            </w:r>
          </w:p>
        </w:tc>
        <w:tc>
          <w:tcPr>
            <w:tcW w:w="3843" w:type="dxa"/>
            <w:shd w:val="clear" w:color="auto" w:fill="FFFFFF"/>
            <w:vAlign w:val="center"/>
          </w:tcPr>
          <w:p w14:paraId="492017E8" w14:textId="77777777" w:rsidR="00BF3033" w:rsidRDefault="00BF3033" w:rsidP="00BF303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1CB">
              <w:rPr>
                <w:rFonts w:ascii="Arial" w:hAnsi="Arial" w:cs="Arial"/>
                <w:sz w:val="18"/>
                <w:szCs w:val="18"/>
              </w:rPr>
              <w:t>Tak* / Nie*</w:t>
            </w:r>
          </w:p>
          <w:p w14:paraId="6F41F5E5" w14:textId="77777777" w:rsidR="00CE656D" w:rsidRPr="000B5191" w:rsidRDefault="00CE656D" w:rsidP="00CE656D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97295">
              <w:rPr>
                <w:rFonts w:ascii="Arial" w:hAnsi="Arial" w:cs="Arial"/>
                <w:sz w:val="18"/>
                <w:szCs w:val="18"/>
              </w:rPr>
              <w:t>Silnik wysokoprężny o mocy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  <w:r w:rsidRPr="00797295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……</w:t>
            </w:r>
            <w:r w:rsidRPr="00797295">
              <w:rPr>
                <w:rFonts w:ascii="Arial" w:hAnsi="Arial" w:cs="Arial"/>
                <w:sz w:val="18"/>
                <w:szCs w:val="18"/>
              </w:rPr>
              <w:t xml:space="preserve"> KM</w:t>
            </w:r>
          </w:p>
        </w:tc>
      </w:tr>
      <w:bookmarkEnd w:id="2"/>
      <w:tr w:rsidR="00BF3033" w:rsidRPr="00971F02" w14:paraId="5C936DEE" w14:textId="77777777" w:rsidTr="00BF3033">
        <w:tblPrEx>
          <w:tblCellMar>
            <w:left w:w="108" w:type="dxa"/>
            <w:right w:w="108" w:type="dxa"/>
          </w:tblCellMar>
        </w:tblPrEx>
        <w:trPr>
          <w:cantSplit/>
          <w:trHeight w:val="112"/>
        </w:trPr>
        <w:tc>
          <w:tcPr>
            <w:tcW w:w="648" w:type="dxa"/>
            <w:shd w:val="clear" w:color="auto" w:fill="FFFFFF"/>
            <w:vAlign w:val="center"/>
          </w:tcPr>
          <w:p w14:paraId="58DA3FFD" w14:textId="77777777" w:rsidR="00BF3033" w:rsidRPr="000B5191" w:rsidRDefault="00BF3033" w:rsidP="00BF3033">
            <w:pPr>
              <w:numPr>
                <w:ilvl w:val="0"/>
                <w:numId w:val="31"/>
              </w:num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953" w:type="dxa"/>
            <w:shd w:val="clear" w:color="auto" w:fill="FFFFFF"/>
            <w:vAlign w:val="center"/>
          </w:tcPr>
          <w:p w14:paraId="47D5B85B" w14:textId="77777777" w:rsidR="00BF3033" w:rsidRPr="00797295" w:rsidRDefault="00BF3033" w:rsidP="00BF3033">
            <w:pPr>
              <w:rPr>
                <w:rFonts w:ascii="Arial" w:hAnsi="Arial" w:cs="Arial"/>
                <w:sz w:val="18"/>
                <w:szCs w:val="18"/>
              </w:rPr>
            </w:pPr>
            <w:r w:rsidRPr="00797295">
              <w:rPr>
                <w:rFonts w:ascii="Arial" w:hAnsi="Arial" w:cs="Arial"/>
                <w:sz w:val="18"/>
                <w:szCs w:val="18"/>
              </w:rPr>
              <w:t>Norma emisji spalin EURO 6.</w:t>
            </w:r>
          </w:p>
        </w:tc>
        <w:tc>
          <w:tcPr>
            <w:tcW w:w="3843" w:type="dxa"/>
            <w:shd w:val="clear" w:color="auto" w:fill="FFFFFF"/>
            <w:vAlign w:val="center"/>
          </w:tcPr>
          <w:p w14:paraId="6D0E6707" w14:textId="77777777" w:rsidR="00BF3033" w:rsidRPr="000B5191" w:rsidRDefault="00BF3033" w:rsidP="00BF303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1CB">
              <w:rPr>
                <w:rFonts w:ascii="Arial" w:hAnsi="Arial" w:cs="Arial"/>
                <w:sz w:val="18"/>
                <w:szCs w:val="18"/>
              </w:rPr>
              <w:t>Tak* / Nie*</w:t>
            </w:r>
          </w:p>
        </w:tc>
      </w:tr>
      <w:tr w:rsidR="00BF3033" w:rsidRPr="00971F02" w14:paraId="64F8B54B" w14:textId="77777777" w:rsidTr="00BF3033">
        <w:tblPrEx>
          <w:tblCellMar>
            <w:left w:w="108" w:type="dxa"/>
            <w:right w:w="108" w:type="dxa"/>
          </w:tblCellMar>
        </w:tblPrEx>
        <w:trPr>
          <w:cantSplit/>
          <w:trHeight w:val="112"/>
        </w:trPr>
        <w:tc>
          <w:tcPr>
            <w:tcW w:w="648" w:type="dxa"/>
            <w:shd w:val="clear" w:color="auto" w:fill="FFFFFF"/>
            <w:vAlign w:val="center"/>
          </w:tcPr>
          <w:p w14:paraId="1EED1D01" w14:textId="77777777" w:rsidR="00BF3033" w:rsidRPr="000B5191" w:rsidRDefault="00BF3033" w:rsidP="00BF3033">
            <w:pPr>
              <w:numPr>
                <w:ilvl w:val="0"/>
                <w:numId w:val="31"/>
              </w:num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953" w:type="dxa"/>
            <w:shd w:val="clear" w:color="auto" w:fill="FFFFFF"/>
            <w:vAlign w:val="center"/>
          </w:tcPr>
          <w:p w14:paraId="097E652A" w14:textId="77777777" w:rsidR="00BF3033" w:rsidRPr="00797295" w:rsidRDefault="00BF3033" w:rsidP="00BF3033">
            <w:pPr>
              <w:rPr>
                <w:rFonts w:ascii="Arial" w:hAnsi="Arial" w:cs="Arial"/>
                <w:sz w:val="18"/>
                <w:szCs w:val="18"/>
              </w:rPr>
            </w:pPr>
            <w:r w:rsidRPr="00797295">
              <w:rPr>
                <w:rFonts w:ascii="Arial" w:hAnsi="Arial" w:cs="Arial"/>
                <w:sz w:val="18"/>
                <w:szCs w:val="18"/>
              </w:rPr>
              <w:t>Układ wydechowy wyprowadzony do góry.</w:t>
            </w:r>
          </w:p>
        </w:tc>
        <w:tc>
          <w:tcPr>
            <w:tcW w:w="3843" w:type="dxa"/>
            <w:shd w:val="clear" w:color="auto" w:fill="FFFFFF"/>
            <w:vAlign w:val="center"/>
          </w:tcPr>
          <w:p w14:paraId="50FBBFC4" w14:textId="77777777" w:rsidR="00BF3033" w:rsidRPr="000B5191" w:rsidRDefault="00BF3033" w:rsidP="00BF303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1CB">
              <w:rPr>
                <w:rFonts w:ascii="Arial" w:hAnsi="Arial" w:cs="Arial"/>
                <w:sz w:val="18"/>
                <w:szCs w:val="18"/>
              </w:rPr>
              <w:t>Tak* / Nie*</w:t>
            </w:r>
          </w:p>
        </w:tc>
      </w:tr>
      <w:tr w:rsidR="00BF3033" w:rsidRPr="00971F02" w14:paraId="5EAFA41A" w14:textId="77777777" w:rsidTr="00BF3033">
        <w:tblPrEx>
          <w:tblCellMar>
            <w:left w:w="108" w:type="dxa"/>
            <w:right w:w="108" w:type="dxa"/>
          </w:tblCellMar>
        </w:tblPrEx>
        <w:trPr>
          <w:cantSplit/>
          <w:trHeight w:val="112"/>
        </w:trPr>
        <w:tc>
          <w:tcPr>
            <w:tcW w:w="648" w:type="dxa"/>
            <w:shd w:val="clear" w:color="auto" w:fill="FFFFFF"/>
            <w:vAlign w:val="center"/>
          </w:tcPr>
          <w:p w14:paraId="344FD816" w14:textId="77777777" w:rsidR="00BF3033" w:rsidRPr="000B5191" w:rsidRDefault="00BF3033" w:rsidP="00BF3033">
            <w:pPr>
              <w:numPr>
                <w:ilvl w:val="0"/>
                <w:numId w:val="31"/>
              </w:num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953" w:type="dxa"/>
            <w:shd w:val="clear" w:color="auto" w:fill="FFFFFF"/>
            <w:vAlign w:val="center"/>
          </w:tcPr>
          <w:p w14:paraId="762195A9" w14:textId="77777777" w:rsidR="00BF3033" w:rsidRPr="00E62F37" w:rsidRDefault="00BF3033" w:rsidP="00BF3033">
            <w:pPr>
              <w:rPr>
                <w:rFonts w:ascii="Arial" w:hAnsi="Arial" w:cs="Arial"/>
                <w:sz w:val="18"/>
                <w:szCs w:val="18"/>
              </w:rPr>
            </w:pPr>
            <w:r w:rsidRPr="00E62F37">
              <w:rPr>
                <w:rFonts w:ascii="Arial" w:hAnsi="Arial" w:cs="Arial"/>
                <w:sz w:val="18"/>
                <w:szCs w:val="18"/>
              </w:rPr>
              <w:t>Pojazd  wyposażony w automatyczną skrzynię biegów lub w automatyczny system zmiany biegów do przekładni manualnych.</w:t>
            </w:r>
          </w:p>
        </w:tc>
        <w:tc>
          <w:tcPr>
            <w:tcW w:w="3843" w:type="dxa"/>
            <w:shd w:val="clear" w:color="auto" w:fill="FFFFFF"/>
            <w:vAlign w:val="center"/>
          </w:tcPr>
          <w:p w14:paraId="01777427" w14:textId="77777777" w:rsidR="00BF3033" w:rsidRPr="000B5191" w:rsidRDefault="00BF3033" w:rsidP="00BF303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1CB">
              <w:rPr>
                <w:rFonts w:ascii="Arial" w:hAnsi="Arial" w:cs="Arial"/>
                <w:sz w:val="18"/>
                <w:szCs w:val="18"/>
              </w:rPr>
              <w:t>Tak* / Nie*</w:t>
            </w:r>
          </w:p>
        </w:tc>
      </w:tr>
      <w:tr w:rsidR="00BF3033" w:rsidRPr="00971F02" w14:paraId="3D3C6C57" w14:textId="77777777" w:rsidTr="00BF3033">
        <w:tblPrEx>
          <w:tblCellMar>
            <w:left w:w="108" w:type="dxa"/>
            <w:right w:w="108" w:type="dxa"/>
          </w:tblCellMar>
        </w:tblPrEx>
        <w:trPr>
          <w:cantSplit/>
          <w:trHeight w:val="112"/>
        </w:trPr>
        <w:tc>
          <w:tcPr>
            <w:tcW w:w="648" w:type="dxa"/>
            <w:shd w:val="clear" w:color="auto" w:fill="FFFFFF"/>
            <w:vAlign w:val="center"/>
          </w:tcPr>
          <w:p w14:paraId="13377289" w14:textId="77777777" w:rsidR="00BF3033" w:rsidRPr="000B5191" w:rsidRDefault="00BF3033" w:rsidP="00BF3033">
            <w:pPr>
              <w:numPr>
                <w:ilvl w:val="0"/>
                <w:numId w:val="31"/>
              </w:num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953" w:type="dxa"/>
            <w:shd w:val="clear" w:color="auto" w:fill="FFFFFF"/>
            <w:vAlign w:val="center"/>
          </w:tcPr>
          <w:p w14:paraId="51319EBA" w14:textId="77777777" w:rsidR="00BF3033" w:rsidRPr="00E62F37" w:rsidRDefault="00BF3033" w:rsidP="00BF3033">
            <w:pPr>
              <w:rPr>
                <w:rFonts w:ascii="Arial" w:hAnsi="Arial" w:cs="Arial"/>
                <w:sz w:val="18"/>
                <w:szCs w:val="18"/>
              </w:rPr>
            </w:pPr>
            <w:r w:rsidRPr="00E62F37">
              <w:rPr>
                <w:rFonts w:ascii="Arial" w:hAnsi="Arial" w:cs="Arial"/>
                <w:sz w:val="18"/>
                <w:szCs w:val="18"/>
              </w:rPr>
              <w:t>Oś przednia o dopuszczalnym nacisku technicznym minimum 8 ton.</w:t>
            </w:r>
          </w:p>
        </w:tc>
        <w:tc>
          <w:tcPr>
            <w:tcW w:w="3843" w:type="dxa"/>
            <w:shd w:val="clear" w:color="auto" w:fill="FFFFFF"/>
            <w:vAlign w:val="center"/>
          </w:tcPr>
          <w:p w14:paraId="77A31ECF" w14:textId="77777777" w:rsidR="00BF3033" w:rsidRDefault="00BF3033" w:rsidP="00BF303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1CB">
              <w:rPr>
                <w:rFonts w:ascii="Arial" w:hAnsi="Arial" w:cs="Arial"/>
                <w:sz w:val="18"/>
                <w:szCs w:val="18"/>
              </w:rPr>
              <w:t>Tak* / Nie*</w:t>
            </w:r>
          </w:p>
          <w:p w14:paraId="47E1D1DA" w14:textId="77777777" w:rsidR="00CE656D" w:rsidRPr="000B5191" w:rsidRDefault="00CE656D" w:rsidP="00CE656D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62F37">
              <w:rPr>
                <w:rFonts w:ascii="Arial" w:hAnsi="Arial" w:cs="Arial"/>
                <w:sz w:val="18"/>
                <w:szCs w:val="18"/>
              </w:rPr>
              <w:t>Oś przednia o dopuszczalnym nacisku technicznym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  <w:r w:rsidRPr="00E62F3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……</w:t>
            </w:r>
            <w:r w:rsidRPr="00E62F37">
              <w:rPr>
                <w:rFonts w:ascii="Arial" w:hAnsi="Arial" w:cs="Arial"/>
                <w:sz w:val="18"/>
                <w:szCs w:val="18"/>
              </w:rPr>
              <w:t xml:space="preserve"> ton</w:t>
            </w:r>
          </w:p>
        </w:tc>
      </w:tr>
      <w:tr w:rsidR="00BF3033" w:rsidRPr="00971F02" w14:paraId="3ED24673" w14:textId="77777777" w:rsidTr="00BF3033">
        <w:tblPrEx>
          <w:tblCellMar>
            <w:left w:w="108" w:type="dxa"/>
            <w:right w:w="108" w:type="dxa"/>
          </w:tblCellMar>
        </w:tblPrEx>
        <w:trPr>
          <w:cantSplit/>
          <w:trHeight w:val="112"/>
        </w:trPr>
        <w:tc>
          <w:tcPr>
            <w:tcW w:w="648" w:type="dxa"/>
            <w:shd w:val="clear" w:color="auto" w:fill="FFFFFF"/>
            <w:vAlign w:val="center"/>
          </w:tcPr>
          <w:p w14:paraId="52151EC5" w14:textId="77777777" w:rsidR="00BF3033" w:rsidRPr="000B5191" w:rsidRDefault="00BF3033" w:rsidP="00BF3033">
            <w:pPr>
              <w:numPr>
                <w:ilvl w:val="0"/>
                <w:numId w:val="31"/>
              </w:num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953" w:type="dxa"/>
            <w:shd w:val="clear" w:color="auto" w:fill="FFFFFF"/>
            <w:vAlign w:val="center"/>
          </w:tcPr>
          <w:p w14:paraId="0F4A4B41" w14:textId="77777777" w:rsidR="00BF3033" w:rsidRPr="00E62F37" w:rsidRDefault="00BF3033" w:rsidP="00BF3033">
            <w:pPr>
              <w:rPr>
                <w:rFonts w:ascii="Arial" w:hAnsi="Arial" w:cs="Arial"/>
                <w:sz w:val="18"/>
                <w:szCs w:val="18"/>
              </w:rPr>
            </w:pPr>
            <w:r w:rsidRPr="003E42DC">
              <w:rPr>
                <w:rFonts w:ascii="Arial" w:hAnsi="Arial" w:cs="Arial"/>
                <w:sz w:val="18"/>
                <w:szCs w:val="18"/>
              </w:rPr>
              <w:t>Tylne zawieszenie pneumatyczne min. techniczne 19 ton.</w:t>
            </w:r>
          </w:p>
        </w:tc>
        <w:tc>
          <w:tcPr>
            <w:tcW w:w="3843" w:type="dxa"/>
            <w:shd w:val="clear" w:color="auto" w:fill="FFFFFF"/>
            <w:vAlign w:val="center"/>
          </w:tcPr>
          <w:p w14:paraId="3035AE5E" w14:textId="77777777" w:rsidR="00BF3033" w:rsidRDefault="00BF3033" w:rsidP="00BF303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1CB">
              <w:rPr>
                <w:rFonts w:ascii="Arial" w:hAnsi="Arial" w:cs="Arial"/>
                <w:sz w:val="18"/>
                <w:szCs w:val="18"/>
              </w:rPr>
              <w:t>Tak* / Nie*</w:t>
            </w:r>
          </w:p>
          <w:p w14:paraId="166F1701" w14:textId="77777777" w:rsidR="00CE0FFC" w:rsidRPr="000B5191" w:rsidRDefault="00CE0FFC" w:rsidP="00CE0FFC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E42DC">
              <w:rPr>
                <w:rFonts w:ascii="Arial" w:hAnsi="Arial" w:cs="Arial"/>
                <w:sz w:val="18"/>
                <w:szCs w:val="18"/>
              </w:rPr>
              <w:t xml:space="preserve">Tylne zawieszenie pneumatyczne </w:t>
            </w:r>
            <w:r w:rsidR="003E42DC" w:rsidRPr="003E42DC">
              <w:rPr>
                <w:rFonts w:ascii="Arial" w:hAnsi="Arial" w:cs="Arial"/>
                <w:sz w:val="18"/>
                <w:szCs w:val="18"/>
              </w:rPr>
              <w:t>……</w:t>
            </w:r>
            <w:r w:rsidRPr="003E42DC">
              <w:rPr>
                <w:rFonts w:ascii="Arial" w:hAnsi="Arial" w:cs="Arial"/>
                <w:sz w:val="18"/>
                <w:szCs w:val="18"/>
              </w:rPr>
              <w:t xml:space="preserve"> ton</w:t>
            </w:r>
            <w:r w:rsidRPr="00E62F37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BF3033" w:rsidRPr="00971F02" w14:paraId="4139A6F0" w14:textId="77777777" w:rsidTr="00BF3033">
        <w:tblPrEx>
          <w:tblCellMar>
            <w:left w:w="108" w:type="dxa"/>
            <w:right w:w="108" w:type="dxa"/>
          </w:tblCellMar>
        </w:tblPrEx>
        <w:trPr>
          <w:cantSplit/>
          <w:trHeight w:val="112"/>
        </w:trPr>
        <w:tc>
          <w:tcPr>
            <w:tcW w:w="648" w:type="dxa"/>
            <w:shd w:val="clear" w:color="auto" w:fill="FFFFFF"/>
            <w:vAlign w:val="center"/>
          </w:tcPr>
          <w:p w14:paraId="23E56F63" w14:textId="77777777" w:rsidR="00BF3033" w:rsidRPr="000B5191" w:rsidRDefault="00BF3033" w:rsidP="00BF3033">
            <w:pPr>
              <w:numPr>
                <w:ilvl w:val="0"/>
                <w:numId w:val="31"/>
              </w:num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953" w:type="dxa"/>
            <w:shd w:val="clear" w:color="auto" w:fill="FFFFFF"/>
            <w:vAlign w:val="center"/>
          </w:tcPr>
          <w:p w14:paraId="33EEF8FD" w14:textId="77777777" w:rsidR="00BF3033" w:rsidRPr="00E62F37" w:rsidRDefault="00BF3033" w:rsidP="00BF3033">
            <w:pPr>
              <w:rPr>
                <w:rFonts w:ascii="Arial" w:hAnsi="Arial" w:cs="Arial"/>
                <w:sz w:val="18"/>
                <w:szCs w:val="18"/>
              </w:rPr>
            </w:pPr>
            <w:r w:rsidRPr="00E62F37">
              <w:rPr>
                <w:rFonts w:ascii="Arial" w:hAnsi="Arial" w:cs="Arial"/>
                <w:sz w:val="18"/>
                <w:szCs w:val="18"/>
              </w:rPr>
              <w:t>Blokada mechanizmu różnicowego tylnego mostu.</w:t>
            </w:r>
          </w:p>
        </w:tc>
        <w:tc>
          <w:tcPr>
            <w:tcW w:w="3843" w:type="dxa"/>
            <w:shd w:val="clear" w:color="auto" w:fill="FFFFFF"/>
            <w:vAlign w:val="center"/>
          </w:tcPr>
          <w:p w14:paraId="71D2DB72" w14:textId="77777777" w:rsidR="00BF3033" w:rsidRPr="000B5191" w:rsidRDefault="00BF3033" w:rsidP="00BF303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1CB">
              <w:rPr>
                <w:rFonts w:ascii="Arial" w:hAnsi="Arial" w:cs="Arial"/>
                <w:sz w:val="18"/>
                <w:szCs w:val="18"/>
              </w:rPr>
              <w:t>Tak* / Nie*</w:t>
            </w:r>
          </w:p>
        </w:tc>
      </w:tr>
      <w:tr w:rsidR="00BF3033" w:rsidRPr="00971F02" w14:paraId="1871FA8A" w14:textId="77777777" w:rsidTr="00BF3033">
        <w:tblPrEx>
          <w:tblCellMar>
            <w:left w:w="108" w:type="dxa"/>
            <w:right w:w="108" w:type="dxa"/>
          </w:tblCellMar>
        </w:tblPrEx>
        <w:trPr>
          <w:cantSplit/>
          <w:trHeight w:val="112"/>
        </w:trPr>
        <w:tc>
          <w:tcPr>
            <w:tcW w:w="648" w:type="dxa"/>
            <w:shd w:val="clear" w:color="auto" w:fill="FFFFFF"/>
            <w:vAlign w:val="center"/>
          </w:tcPr>
          <w:p w14:paraId="5BC62F36" w14:textId="77777777" w:rsidR="00BF3033" w:rsidRPr="000B5191" w:rsidRDefault="00BF3033" w:rsidP="00BF3033">
            <w:pPr>
              <w:numPr>
                <w:ilvl w:val="0"/>
                <w:numId w:val="31"/>
              </w:num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953" w:type="dxa"/>
            <w:shd w:val="clear" w:color="auto" w:fill="FFFFFF"/>
            <w:vAlign w:val="center"/>
          </w:tcPr>
          <w:p w14:paraId="5D0E0547" w14:textId="77777777" w:rsidR="00BF3033" w:rsidRPr="00E62F37" w:rsidRDefault="00BF3033" w:rsidP="00BF3033">
            <w:pPr>
              <w:rPr>
                <w:rFonts w:ascii="Arial" w:hAnsi="Arial" w:cs="Arial"/>
                <w:sz w:val="18"/>
                <w:szCs w:val="18"/>
              </w:rPr>
            </w:pPr>
            <w:r w:rsidRPr="00E62F37">
              <w:rPr>
                <w:rFonts w:ascii="Arial" w:hAnsi="Arial" w:cs="Arial"/>
                <w:sz w:val="18"/>
                <w:szCs w:val="18"/>
              </w:rPr>
              <w:t>Opony  315/80 x 22.5 regionalne.</w:t>
            </w:r>
          </w:p>
        </w:tc>
        <w:tc>
          <w:tcPr>
            <w:tcW w:w="3843" w:type="dxa"/>
            <w:shd w:val="clear" w:color="auto" w:fill="FFFFFF"/>
            <w:vAlign w:val="center"/>
          </w:tcPr>
          <w:p w14:paraId="7DED6CC0" w14:textId="77777777" w:rsidR="00BF3033" w:rsidRPr="000B5191" w:rsidRDefault="00BF3033" w:rsidP="00BF303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1CB">
              <w:rPr>
                <w:rFonts w:ascii="Arial" w:hAnsi="Arial" w:cs="Arial"/>
                <w:sz w:val="18"/>
                <w:szCs w:val="18"/>
              </w:rPr>
              <w:t>Tak* / Nie*</w:t>
            </w:r>
          </w:p>
        </w:tc>
      </w:tr>
      <w:tr w:rsidR="00BF3033" w:rsidRPr="00971F02" w14:paraId="7C7DC95E" w14:textId="77777777" w:rsidTr="00BF3033">
        <w:tblPrEx>
          <w:tblCellMar>
            <w:left w:w="108" w:type="dxa"/>
            <w:right w:w="108" w:type="dxa"/>
          </w:tblCellMar>
        </w:tblPrEx>
        <w:trPr>
          <w:cantSplit/>
          <w:trHeight w:val="112"/>
        </w:trPr>
        <w:tc>
          <w:tcPr>
            <w:tcW w:w="648" w:type="dxa"/>
            <w:shd w:val="clear" w:color="auto" w:fill="FFFFFF"/>
            <w:vAlign w:val="center"/>
          </w:tcPr>
          <w:p w14:paraId="67A52C1D" w14:textId="77777777" w:rsidR="00BF3033" w:rsidRPr="000B5191" w:rsidRDefault="00BF3033" w:rsidP="00BF3033">
            <w:pPr>
              <w:numPr>
                <w:ilvl w:val="0"/>
                <w:numId w:val="31"/>
              </w:num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953" w:type="dxa"/>
            <w:shd w:val="clear" w:color="auto" w:fill="FFFFFF"/>
            <w:vAlign w:val="center"/>
          </w:tcPr>
          <w:p w14:paraId="469A4647" w14:textId="77777777" w:rsidR="00BF3033" w:rsidRPr="00E62F37" w:rsidRDefault="00BF3033" w:rsidP="00BF3033">
            <w:pPr>
              <w:rPr>
                <w:rFonts w:ascii="Arial" w:hAnsi="Arial" w:cs="Arial"/>
                <w:sz w:val="18"/>
                <w:szCs w:val="18"/>
              </w:rPr>
            </w:pPr>
            <w:r w:rsidRPr="00E62F37">
              <w:rPr>
                <w:rFonts w:ascii="Arial" w:hAnsi="Arial" w:cs="Arial"/>
                <w:sz w:val="18"/>
                <w:szCs w:val="18"/>
              </w:rPr>
              <w:t>Światła do jazdy dziennej.</w:t>
            </w:r>
          </w:p>
        </w:tc>
        <w:tc>
          <w:tcPr>
            <w:tcW w:w="3843" w:type="dxa"/>
            <w:shd w:val="clear" w:color="auto" w:fill="FFFFFF"/>
            <w:vAlign w:val="center"/>
          </w:tcPr>
          <w:p w14:paraId="2786E14B" w14:textId="77777777" w:rsidR="00BF3033" w:rsidRPr="000B5191" w:rsidRDefault="00BF3033" w:rsidP="00BF303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1CB">
              <w:rPr>
                <w:rFonts w:ascii="Arial" w:hAnsi="Arial" w:cs="Arial"/>
                <w:sz w:val="18"/>
                <w:szCs w:val="18"/>
              </w:rPr>
              <w:t>Tak* / Nie*</w:t>
            </w:r>
          </w:p>
        </w:tc>
      </w:tr>
      <w:tr w:rsidR="00BF3033" w:rsidRPr="00971F02" w14:paraId="5673A21A" w14:textId="77777777" w:rsidTr="00F9705B">
        <w:tblPrEx>
          <w:tblCellMar>
            <w:left w:w="108" w:type="dxa"/>
            <w:right w:w="108" w:type="dxa"/>
          </w:tblCellMar>
        </w:tblPrEx>
        <w:trPr>
          <w:cantSplit/>
          <w:trHeight w:val="112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0A31429" w14:textId="77777777" w:rsidR="00BF3033" w:rsidRPr="000B5191" w:rsidRDefault="00BF3033" w:rsidP="00BF3033">
            <w:pPr>
              <w:numPr>
                <w:ilvl w:val="0"/>
                <w:numId w:val="31"/>
              </w:num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953" w:type="dxa"/>
            <w:shd w:val="clear" w:color="auto" w:fill="FFFFFF"/>
            <w:vAlign w:val="center"/>
          </w:tcPr>
          <w:p w14:paraId="0B4929DC" w14:textId="77777777" w:rsidR="00BF3033" w:rsidRPr="00E62F37" w:rsidRDefault="00BF3033" w:rsidP="00BF3033">
            <w:pPr>
              <w:rPr>
                <w:rFonts w:ascii="Arial" w:hAnsi="Arial" w:cs="Arial"/>
                <w:sz w:val="18"/>
                <w:szCs w:val="18"/>
              </w:rPr>
            </w:pPr>
            <w:r w:rsidRPr="00E62F37">
              <w:rPr>
                <w:rFonts w:ascii="Arial" w:hAnsi="Arial" w:cs="Arial"/>
                <w:sz w:val="18"/>
                <w:szCs w:val="18"/>
              </w:rPr>
              <w:t>Zbiornik paliwa minimum 200 l.</w:t>
            </w:r>
          </w:p>
        </w:tc>
        <w:tc>
          <w:tcPr>
            <w:tcW w:w="3843" w:type="dxa"/>
            <w:shd w:val="clear" w:color="auto" w:fill="FFFFFF"/>
            <w:vAlign w:val="center"/>
          </w:tcPr>
          <w:p w14:paraId="10D7A2E9" w14:textId="77777777" w:rsidR="00BF3033" w:rsidRDefault="00BF3033" w:rsidP="00BF303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1CB">
              <w:rPr>
                <w:rFonts w:ascii="Arial" w:hAnsi="Arial" w:cs="Arial"/>
                <w:sz w:val="18"/>
                <w:szCs w:val="18"/>
              </w:rPr>
              <w:t>Tak* / Nie*</w:t>
            </w:r>
          </w:p>
          <w:p w14:paraId="3B917649" w14:textId="77777777" w:rsidR="00CE0FFC" w:rsidRPr="000B5191" w:rsidRDefault="00CE0FFC" w:rsidP="00CE0FFC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62F37">
              <w:rPr>
                <w:rFonts w:ascii="Arial" w:hAnsi="Arial" w:cs="Arial"/>
                <w:sz w:val="18"/>
                <w:szCs w:val="18"/>
              </w:rPr>
              <w:t>Zbiornik paliwa</w:t>
            </w:r>
            <w:r>
              <w:rPr>
                <w:rFonts w:ascii="Arial" w:hAnsi="Arial" w:cs="Arial"/>
                <w:sz w:val="18"/>
                <w:szCs w:val="18"/>
              </w:rPr>
              <w:t>: …….</w:t>
            </w:r>
            <w:r w:rsidRPr="00E62F37">
              <w:rPr>
                <w:rFonts w:ascii="Arial" w:hAnsi="Arial" w:cs="Arial"/>
                <w:sz w:val="18"/>
                <w:szCs w:val="18"/>
              </w:rPr>
              <w:t xml:space="preserve"> l</w:t>
            </w:r>
          </w:p>
        </w:tc>
      </w:tr>
      <w:tr w:rsidR="00BF3033" w:rsidRPr="00971F02" w14:paraId="2BE15E65" w14:textId="77777777" w:rsidTr="00F9705B">
        <w:tblPrEx>
          <w:tblCellMar>
            <w:left w:w="108" w:type="dxa"/>
            <w:right w:w="108" w:type="dxa"/>
          </w:tblCellMar>
        </w:tblPrEx>
        <w:trPr>
          <w:cantSplit/>
          <w:trHeight w:val="11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D1E9DDB" w14:textId="77777777" w:rsidR="00BF3033" w:rsidRPr="000B5191" w:rsidRDefault="00BF3033" w:rsidP="00BF3033">
            <w:pPr>
              <w:numPr>
                <w:ilvl w:val="0"/>
                <w:numId w:val="31"/>
              </w:num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3" w:name="_Hlk109717842"/>
          </w:p>
        </w:tc>
        <w:tc>
          <w:tcPr>
            <w:tcW w:w="5953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A9AAF4E" w14:textId="73683264" w:rsidR="00BF3033" w:rsidRPr="00F9705B" w:rsidRDefault="00BF3033" w:rsidP="00BF3033">
            <w:pPr>
              <w:rPr>
                <w:rFonts w:ascii="Arial" w:hAnsi="Arial" w:cs="Arial"/>
                <w:sz w:val="18"/>
                <w:szCs w:val="18"/>
              </w:rPr>
            </w:pPr>
            <w:r w:rsidRPr="00E62F37">
              <w:rPr>
                <w:rFonts w:ascii="Arial" w:hAnsi="Arial" w:cs="Arial"/>
                <w:sz w:val="18"/>
                <w:szCs w:val="18"/>
              </w:rPr>
              <w:t xml:space="preserve">Asystent </w:t>
            </w:r>
            <w:r w:rsidR="00F9705B">
              <w:rPr>
                <w:rFonts w:ascii="Arial" w:hAnsi="Arial" w:cs="Arial"/>
                <w:sz w:val="18"/>
                <w:szCs w:val="18"/>
              </w:rPr>
              <w:t>pas ruchu:</w:t>
            </w:r>
          </w:p>
        </w:tc>
        <w:tc>
          <w:tcPr>
            <w:tcW w:w="3843" w:type="dxa"/>
            <w:shd w:val="clear" w:color="auto" w:fill="FFFFFF"/>
            <w:vAlign w:val="center"/>
          </w:tcPr>
          <w:p w14:paraId="6B440785" w14:textId="3BD7E2D2" w:rsidR="00BF3033" w:rsidRPr="000B5191" w:rsidRDefault="00BF3033" w:rsidP="00BF303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705B" w:rsidRPr="00971F02" w14:paraId="241FE663" w14:textId="77777777" w:rsidTr="00E54E0E">
        <w:tblPrEx>
          <w:tblCellMar>
            <w:left w:w="108" w:type="dxa"/>
            <w:right w:w="108" w:type="dxa"/>
          </w:tblCellMar>
        </w:tblPrEx>
        <w:trPr>
          <w:cantSplit/>
          <w:trHeight w:val="415"/>
        </w:trPr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C09BD2A" w14:textId="77777777" w:rsidR="00F9705B" w:rsidRPr="000B5191" w:rsidRDefault="00F9705B" w:rsidP="00F9705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953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CAAAB54" w14:textId="7DB333FA" w:rsidR="00F9705B" w:rsidRPr="00E62F37" w:rsidRDefault="00F9705B" w:rsidP="00F9705B">
            <w:pPr>
              <w:ind w:left="241"/>
              <w:rPr>
                <w:rFonts w:ascii="Arial" w:hAnsi="Arial" w:cs="Arial"/>
                <w:sz w:val="18"/>
                <w:szCs w:val="18"/>
              </w:rPr>
            </w:pPr>
            <w:r w:rsidRPr="00E62F37">
              <w:rPr>
                <w:rFonts w:ascii="Arial" w:hAnsi="Arial" w:cs="Arial"/>
                <w:sz w:val="18"/>
                <w:szCs w:val="18"/>
              </w:rPr>
              <w:t>Asystent utrzymania pojazdu na zadanym pasie ruchu.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843" w:type="dxa"/>
            <w:shd w:val="clear" w:color="auto" w:fill="FFFFFF"/>
            <w:vAlign w:val="center"/>
          </w:tcPr>
          <w:p w14:paraId="6A7BA2C2" w14:textId="642575CB" w:rsidR="00F9705B" w:rsidRPr="000701CB" w:rsidRDefault="00F9705B" w:rsidP="00BF303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1CB">
              <w:rPr>
                <w:rFonts w:ascii="Arial" w:hAnsi="Arial" w:cs="Arial"/>
                <w:sz w:val="18"/>
                <w:szCs w:val="18"/>
              </w:rPr>
              <w:t>Tak* / Nie*</w:t>
            </w:r>
          </w:p>
        </w:tc>
      </w:tr>
      <w:tr w:rsidR="00F9705B" w:rsidRPr="00971F02" w14:paraId="451463A8" w14:textId="77777777" w:rsidTr="00E54E0E">
        <w:tblPrEx>
          <w:tblCellMar>
            <w:left w:w="108" w:type="dxa"/>
            <w:right w:w="108" w:type="dxa"/>
          </w:tblCellMar>
        </w:tblPrEx>
        <w:trPr>
          <w:cantSplit/>
          <w:trHeight w:val="41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9ABFA2" w14:textId="77777777" w:rsidR="00F9705B" w:rsidRPr="000B5191" w:rsidRDefault="00F9705B" w:rsidP="00F9705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953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B64FD6" w14:textId="703722C2" w:rsidR="00F9705B" w:rsidRPr="00E62F37" w:rsidRDefault="00F9705B" w:rsidP="00F9705B">
            <w:pPr>
              <w:ind w:left="241"/>
              <w:rPr>
                <w:rFonts w:ascii="Arial" w:hAnsi="Arial" w:cs="Arial"/>
                <w:sz w:val="18"/>
                <w:szCs w:val="18"/>
              </w:rPr>
            </w:pPr>
            <w:r w:rsidRPr="00F9705B">
              <w:rPr>
                <w:rFonts w:ascii="Arial" w:hAnsi="Arial" w:cs="Arial"/>
                <w:sz w:val="18"/>
                <w:szCs w:val="18"/>
              </w:rPr>
              <w:t>Pojazd wyposażony w system ostrzegający o przekroczeniu linii pasa ruchu.</w:t>
            </w:r>
          </w:p>
        </w:tc>
        <w:tc>
          <w:tcPr>
            <w:tcW w:w="3843" w:type="dxa"/>
            <w:shd w:val="clear" w:color="auto" w:fill="FFFFFF"/>
            <w:vAlign w:val="center"/>
          </w:tcPr>
          <w:p w14:paraId="6221C877" w14:textId="54CFBDF8" w:rsidR="00F9705B" w:rsidRPr="000701CB" w:rsidRDefault="00F9705B" w:rsidP="00BF303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1CB">
              <w:rPr>
                <w:rFonts w:ascii="Arial" w:hAnsi="Arial" w:cs="Arial"/>
                <w:sz w:val="18"/>
                <w:szCs w:val="18"/>
              </w:rPr>
              <w:t>Tak* / Nie*</w:t>
            </w:r>
          </w:p>
        </w:tc>
      </w:tr>
      <w:bookmarkEnd w:id="3"/>
      <w:tr w:rsidR="00BF3033" w:rsidRPr="00971F02" w14:paraId="3A48CBE8" w14:textId="77777777" w:rsidTr="00F9705B">
        <w:tblPrEx>
          <w:tblCellMar>
            <w:left w:w="108" w:type="dxa"/>
            <w:right w:w="108" w:type="dxa"/>
          </w:tblCellMar>
        </w:tblPrEx>
        <w:trPr>
          <w:cantSplit/>
          <w:trHeight w:val="112"/>
        </w:trPr>
        <w:tc>
          <w:tcPr>
            <w:tcW w:w="64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FEF23E0" w14:textId="77777777" w:rsidR="00BF3033" w:rsidRPr="000B5191" w:rsidRDefault="00BF3033" w:rsidP="00BF3033">
            <w:pPr>
              <w:numPr>
                <w:ilvl w:val="0"/>
                <w:numId w:val="31"/>
              </w:num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953" w:type="dxa"/>
            <w:shd w:val="clear" w:color="auto" w:fill="FFFFFF"/>
            <w:vAlign w:val="center"/>
          </w:tcPr>
          <w:p w14:paraId="14404AC1" w14:textId="77777777" w:rsidR="00BF3033" w:rsidRPr="00E62F37" w:rsidRDefault="00BF3033" w:rsidP="00BF3033">
            <w:pPr>
              <w:rPr>
                <w:rFonts w:ascii="Arial" w:hAnsi="Arial" w:cs="Arial"/>
                <w:sz w:val="18"/>
                <w:szCs w:val="18"/>
              </w:rPr>
            </w:pPr>
            <w:r w:rsidRPr="00E62F37">
              <w:rPr>
                <w:rFonts w:ascii="Arial" w:hAnsi="Arial" w:cs="Arial"/>
                <w:sz w:val="18"/>
                <w:szCs w:val="18"/>
              </w:rPr>
              <w:t>Hamulce tarczowe na osi przedniej i tylnej z systemem ABS i korektorem siły hamowania.</w:t>
            </w:r>
          </w:p>
        </w:tc>
        <w:tc>
          <w:tcPr>
            <w:tcW w:w="3843" w:type="dxa"/>
            <w:shd w:val="clear" w:color="auto" w:fill="FFFFFF"/>
            <w:vAlign w:val="center"/>
          </w:tcPr>
          <w:p w14:paraId="018083B1" w14:textId="77777777" w:rsidR="00BF3033" w:rsidRPr="000B5191" w:rsidRDefault="00BF3033" w:rsidP="00BF303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1CB">
              <w:rPr>
                <w:rFonts w:ascii="Arial" w:hAnsi="Arial" w:cs="Arial"/>
                <w:sz w:val="18"/>
                <w:szCs w:val="18"/>
              </w:rPr>
              <w:t>Tak* / Nie*</w:t>
            </w:r>
          </w:p>
        </w:tc>
      </w:tr>
      <w:tr w:rsidR="00BF3033" w:rsidRPr="00971F02" w14:paraId="5F656C73" w14:textId="77777777" w:rsidTr="00BF3033">
        <w:tblPrEx>
          <w:tblCellMar>
            <w:left w:w="108" w:type="dxa"/>
            <w:right w:w="108" w:type="dxa"/>
          </w:tblCellMar>
        </w:tblPrEx>
        <w:trPr>
          <w:cantSplit/>
          <w:trHeight w:val="112"/>
        </w:trPr>
        <w:tc>
          <w:tcPr>
            <w:tcW w:w="648" w:type="dxa"/>
            <w:shd w:val="clear" w:color="auto" w:fill="FFFFFF"/>
            <w:vAlign w:val="center"/>
          </w:tcPr>
          <w:p w14:paraId="15C35C60" w14:textId="77777777" w:rsidR="00BF3033" w:rsidRPr="000B5191" w:rsidRDefault="00BF3033" w:rsidP="00BF3033">
            <w:pPr>
              <w:numPr>
                <w:ilvl w:val="0"/>
                <w:numId w:val="31"/>
              </w:num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953" w:type="dxa"/>
            <w:shd w:val="clear" w:color="auto" w:fill="FFFFFF"/>
            <w:vAlign w:val="center"/>
          </w:tcPr>
          <w:p w14:paraId="02BB8CB2" w14:textId="77777777" w:rsidR="00BF3033" w:rsidRPr="00E62F37" w:rsidRDefault="00BF3033" w:rsidP="00BF3033">
            <w:pPr>
              <w:rPr>
                <w:rFonts w:ascii="Arial" w:hAnsi="Arial" w:cs="Arial"/>
                <w:sz w:val="18"/>
                <w:szCs w:val="18"/>
              </w:rPr>
            </w:pPr>
            <w:r w:rsidRPr="00E62F37">
              <w:rPr>
                <w:rFonts w:ascii="Arial" w:hAnsi="Arial" w:cs="Arial"/>
                <w:sz w:val="18"/>
                <w:szCs w:val="18"/>
              </w:rPr>
              <w:t>Podwozie przystosowane do jazdy po drogach utwardzonych i nieutwardzonych, tzw. terenowych</w:t>
            </w:r>
          </w:p>
        </w:tc>
        <w:tc>
          <w:tcPr>
            <w:tcW w:w="3843" w:type="dxa"/>
            <w:shd w:val="clear" w:color="auto" w:fill="FFFFFF"/>
            <w:vAlign w:val="center"/>
          </w:tcPr>
          <w:p w14:paraId="70113684" w14:textId="77777777" w:rsidR="00BF3033" w:rsidRPr="000B5191" w:rsidRDefault="00BF3033" w:rsidP="00BF303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1CB">
              <w:rPr>
                <w:rFonts w:ascii="Arial" w:hAnsi="Arial" w:cs="Arial"/>
                <w:sz w:val="18"/>
                <w:szCs w:val="18"/>
              </w:rPr>
              <w:t>Tak* / Nie*</w:t>
            </w:r>
          </w:p>
        </w:tc>
      </w:tr>
      <w:tr w:rsidR="00BF3033" w:rsidRPr="00971F02" w14:paraId="0881A69A" w14:textId="77777777" w:rsidTr="00BF3033">
        <w:tblPrEx>
          <w:tblCellMar>
            <w:left w:w="108" w:type="dxa"/>
            <w:right w:w="108" w:type="dxa"/>
          </w:tblCellMar>
        </w:tblPrEx>
        <w:trPr>
          <w:cantSplit/>
          <w:trHeight w:val="112"/>
        </w:trPr>
        <w:tc>
          <w:tcPr>
            <w:tcW w:w="648" w:type="dxa"/>
            <w:shd w:val="clear" w:color="auto" w:fill="FFFFFF"/>
            <w:vAlign w:val="center"/>
          </w:tcPr>
          <w:p w14:paraId="50FE6A58" w14:textId="77777777" w:rsidR="00BF3033" w:rsidRPr="000B5191" w:rsidRDefault="00BF3033" w:rsidP="00BF3033">
            <w:pPr>
              <w:numPr>
                <w:ilvl w:val="0"/>
                <w:numId w:val="31"/>
              </w:num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953" w:type="dxa"/>
            <w:shd w:val="clear" w:color="auto" w:fill="FFFFFF"/>
            <w:vAlign w:val="center"/>
          </w:tcPr>
          <w:p w14:paraId="4B428164" w14:textId="77777777" w:rsidR="00BF3033" w:rsidRPr="00E62F37" w:rsidRDefault="00BF3033" w:rsidP="00BF3033">
            <w:pPr>
              <w:rPr>
                <w:rFonts w:ascii="Arial" w:hAnsi="Arial" w:cs="Arial"/>
                <w:sz w:val="18"/>
                <w:szCs w:val="18"/>
              </w:rPr>
            </w:pPr>
            <w:r w:rsidRPr="00E62F37">
              <w:rPr>
                <w:rFonts w:ascii="Arial" w:hAnsi="Arial" w:cs="Arial"/>
                <w:sz w:val="18"/>
                <w:szCs w:val="18"/>
              </w:rPr>
              <w:t>Lusterka zewnętrzne po stronie kierowcy i pasażera, podgrzewane i elektrycznie  regulowane.</w:t>
            </w:r>
          </w:p>
        </w:tc>
        <w:tc>
          <w:tcPr>
            <w:tcW w:w="3843" w:type="dxa"/>
            <w:shd w:val="clear" w:color="auto" w:fill="FFFFFF"/>
            <w:vAlign w:val="center"/>
          </w:tcPr>
          <w:p w14:paraId="516AC7D9" w14:textId="77777777" w:rsidR="00BF3033" w:rsidRPr="000B5191" w:rsidRDefault="00BF3033" w:rsidP="00BF303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1CB">
              <w:rPr>
                <w:rFonts w:ascii="Arial" w:hAnsi="Arial" w:cs="Arial"/>
                <w:sz w:val="18"/>
                <w:szCs w:val="18"/>
              </w:rPr>
              <w:t>Tak* / Nie*</w:t>
            </w:r>
          </w:p>
        </w:tc>
      </w:tr>
      <w:tr w:rsidR="00BF3033" w:rsidRPr="00971F02" w14:paraId="593189FD" w14:textId="77777777" w:rsidTr="00BF3033">
        <w:tblPrEx>
          <w:tblCellMar>
            <w:left w:w="108" w:type="dxa"/>
            <w:right w:w="108" w:type="dxa"/>
          </w:tblCellMar>
        </w:tblPrEx>
        <w:trPr>
          <w:cantSplit/>
          <w:trHeight w:val="112"/>
        </w:trPr>
        <w:tc>
          <w:tcPr>
            <w:tcW w:w="648" w:type="dxa"/>
            <w:shd w:val="clear" w:color="auto" w:fill="FFFFFF"/>
            <w:vAlign w:val="center"/>
          </w:tcPr>
          <w:p w14:paraId="70E12275" w14:textId="77777777" w:rsidR="00BF3033" w:rsidRPr="000B5191" w:rsidRDefault="00BF3033" w:rsidP="00BF3033">
            <w:pPr>
              <w:numPr>
                <w:ilvl w:val="0"/>
                <w:numId w:val="31"/>
              </w:num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953" w:type="dxa"/>
            <w:shd w:val="clear" w:color="auto" w:fill="FFFFFF"/>
            <w:vAlign w:val="center"/>
          </w:tcPr>
          <w:p w14:paraId="07F3CB68" w14:textId="77777777" w:rsidR="00BF3033" w:rsidRPr="00E62F37" w:rsidRDefault="00BF3033" w:rsidP="00BF3033">
            <w:pPr>
              <w:rPr>
                <w:rFonts w:ascii="Arial" w:hAnsi="Arial" w:cs="Arial"/>
                <w:sz w:val="18"/>
                <w:szCs w:val="18"/>
              </w:rPr>
            </w:pPr>
            <w:r w:rsidRPr="00E62F37">
              <w:rPr>
                <w:rFonts w:ascii="Arial" w:hAnsi="Arial" w:cs="Arial"/>
                <w:sz w:val="18"/>
                <w:szCs w:val="18"/>
              </w:rPr>
              <w:t>Lusterka zewnętrzne - szerokokątne po stronie kierowcy i pasażera.</w:t>
            </w:r>
          </w:p>
        </w:tc>
        <w:tc>
          <w:tcPr>
            <w:tcW w:w="3843" w:type="dxa"/>
            <w:shd w:val="clear" w:color="auto" w:fill="FFFFFF"/>
            <w:vAlign w:val="center"/>
          </w:tcPr>
          <w:p w14:paraId="2ECF13A6" w14:textId="77777777" w:rsidR="00BF3033" w:rsidRPr="000B5191" w:rsidRDefault="00BF3033" w:rsidP="00BF303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1CB">
              <w:rPr>
                <w:rFonts w:ascii="Arial" w:hAnsi="Arial" w:cs="Arial"/>
                <w:sz w:val="18"/>
                <w:szCs w:val="18"/>
              </w:rPr>
              <w:t>Tak* / Nie*</w:t>
            </w:r>
          </w:p>
        </w:tc>
      </w:tr>
      <w:tr w:rsidR="00BF3033" w:rsidRPr="00971F02" w14:paraId="18AACBE3" w14:textId="77777777" w:rsidTr="00BF3033">
        <w:tblPrEx>
          <w:tblCellMar>
            <w:left w:w="108" w:type="dxa"/>
            <w:right w:w="108" w:type="dxa"/>
          </w:tblCellMar>
        </w:tblPrEx>
        <w:trPr>
          <w:cantSplit/>
          <w:trHeight w:val="112"/>
        </w:trPr>
        <w:tc>
          <w:tcPr>
            <w:tcW w:w="648" w:type="dxa"/>
            <w:shd w:val="clear" w:color="auto" w:fill="FFFFFF"/>
            <w:vAlign w:val="center"/>
          </w:tcPr>
          <w:p w14:paraId="5C87A213" w14:textId="77777777" w:rsidR="00BF3033" w:rsidRPr="000B5191" w:rsidRDefault="00BF3033" w:rsidP="00BF3033">
            <w:pPr>
              <w:numPr>
                <w:ilvl w:val="0"/>
                <w:numId w:val="31"/>
              </w:num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953" w:type="dxa"/>
            <w:shd w:val="clear" w:color="auto" w:fill="FFFFFF"/>
            <w:vAlign w:val="center"/>
          </w:tcPr>
          <w:p w14:paraId="5A6193B5" w14:textId="77777777" w:rsidR="00BF3033" w:rsidRPr="00E62F37" w:rsidRDefault="00BF3033" w:rsidP="00BF3033">
            <w:pPr>
              <w:rPr>
                <w:rFonts w:ascii="Arial" w:hAnsi="Arial" w:cs="Arial"/>
                <w:sz w:val="18"/>
                <w:szCs w:val="18"/>
              </w:rPr>
            </w:pPr>
            <w:r w:rsidRPr="00E62F37">
              <w:rPr>
                <w:rFonts w:ascii="Arial" w:hAnsi="Arial" w:cs="Arial"/>
                <w:sz w:val="18"/>
                <w:szCs w:val="18"/>
              </w:rPr>
              <w:t>Lusterko aerodynamiczne przednie (szerokokątne umieszczone z przodu kabiny), manewrowe.</w:t>
            </w:r>
          </w:p>
        </w:tc>
        <w:tc>
          <w:tcPr>
            <w:tcW w:w="3843" w:type="dxa"/>
            <w:shd w:val="clear" w:color="auto" w:fill="FFFFFF"/>
            <w:vAlign w:val="center"/>
          </w:tcPr>
          <w:p w14:paraId="6C6C7AAA" w14:textId="77777777" w:rsidR="00BF3033" w:rsidRPr="000B5191" w:rsidRDefault="00BF3033" w:rsidP="00BF303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1CB">
              <w:rPr>
                <w:rFonts w:ascii="Arial" w:hAnsi="Arial" w:cs="Arial"/>
                <w:sz w:val="18"/>
                <w:szCs w:val="18"/>
              </w:rPr>
              <w:t>Tak* / Nie*</w:t>
            </w:r>
          </w:p>
        </w:tc>
      </w:tr>
      <w:tr w:rsidR="00BF3033" w:rsidRPr="00971F02" w14:paraId="05925551" w14:textId="77777777" w:rsidTr="00BF3033">
        <w:tblPrEx>
          <w:tblCellMar>
            <w:left w:w="108" w:type="dxa"/>
            <w:right w:w="108" w:type="dxa"/>
          </w:tblCellMar>
        </w:tblPrEx>
        <w:trPr>
          <w:cantSplit/>
          <w:trHeight w:val="112"/>
        </w:trPr>
        <w:tc>
          <w:tcPr>
            <w:tcW w:w="648" w:type="dxa"/>
            <w:shd w:val="clear" w:color="auto" w:fill="FFFFFF"/>
            <w:vAlign w:val="center"/>
          </w:tcPr>
          <w:p w14:paraId="6B5C8E51" w14:textId="77777777" w:rsidR="00BF3033" w:rsidRPr="000B5191" w:rsidRDefault="00BF3033" w:rsidP="00BF3033">
            <w:pPr>
              <w:numPr>
                <w:ilvl w:val="0"/>
                <w:numId w:val="31"/>
              </w:num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953" w:type="dxa"/>
            <w:shd w:val="clear" w:color="auto" w:fill="FFFFFF"/>
            <w:vAlign w:val="center"/>
          </w:tcPr>
          <w:p w14:paraId="58CCA4DF" w14:textId="77777777" w:rsidR="00BF3033" w:rsidRPr="00E62F37" w:rsidRDefault="00BF3033" w:rsidP="00BF3033">
            <w:pPr>
              <w:rPr>
                <w:rFonts w:ascii="Arial" w:hAnsi="Arial" w:cs="Arial"/>
                <w:sz w:val="18"/>
                <w:szCs w:val="18"/>
              </w:rPr>
            </w:pPr>
            <w:r w:rsidRPr="00E62F37">
              <w:rPr>
                <w:rFonts w:ascii="Arial" w:hAnsi="Arial" w:cs="Arial"/>
                <w:sz w:val="18"/>
                <w:szCs w:val="18"/>
              </w:rPr>
              <w:t>Lusterko rampowe (krawężnikowe) po stronie pasażera.</w:t>
            </w:r>
          </w:p>
        </w:tc>
        <w:tc>
          <w:tcPr>
            <w:tcW w:w="3843" w:type="dxa"/>
            <w:shd w:val="clear" w:color="auto" w:fill="FFFFFF"/>
            <w:vAlign w:val="center"/>
          </w:tcPr>
          <w:p w14:paraId="3DDDEB22" w14:textId="77777777" w:rsidR="00BF3033" w:rsidRPr="000B5191" w:rsidRDefault="00BF3033" w:rsidP="00BF303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1CB">
              <w:rPr>
                <w:rFonts w:ascii="Arial" w:hAnsi="Arial" w:cs="Arial"/>
                <w:sz w:val="18"/>
                <w:szCs w:val="18"/>
              </w:rPr>
              <w:t>Tak* / Nie*</w:t>
            </w:r>
          </w:p>
        </w:tc>
      </w:tr>
      <w:tr w:rsidR="00BF3033" w:rsidRPr="00971F02" w14:paraId="4EA19412" w14:textId="77777777" w:rsidTr="00BF3033">
        <w:tblPrEx>
          <w:tblCellMar>
            <w:left w:w="108" w:type="dxa"/>
            <w:right w:w="108" w:type="dxa"/>
          </w:tblCellMar>
        </w:tblPrEx>
        <w:trPr>
          <w:cantSplit/>
          <w:trHeight w:val="112"/>
        </w:trPr>
        <w:tc>
          <w:tcPr>
            <w:tcW w:w="648" w:type="dxa"/>
            <w:shd w:val="clear" w:color="auto" w:fill="FFFFFF"/>
            <w:vAlign w:val="center"/>
          </w:tcPr>
          <w:p w14:paraId="59DFAF5C" w14:textId="77777777" w:rsidR="00BF3033" w:rsidRPr="000B5191" w:rsidRDefault="00BF3033" w:rsidP="00BF3033">
            <w:pPr>
              <w:numPr>
                <w:ilvl w:val="0"/>
                <w:numId w:val="31"/>
              </w:num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953" w:type="dxa"/>
            <w:shd w:val="clear" w:color="auto" w:fill="FFFFFF"/>
            <w:vAlign w:val="center"/>
          </w:tcPr>
          <w:p w14:paraId="75573954" w14:textId="77777777" w:rsidR="00BF3033" w:rsidRPr="00E62F37" w:rsidRDefault="00BF3033" w:rsidP="00BF3033">
            <w:pPr>
              <w:rPr>
                <w:rFonts w:ascii="Arial" w:hAnsi="Arial" w:cs="Arial"/>
                <w:sz w:val="18"/>
                <w:szCs w:val="18"/>
              </w:rPr>
            </w:pPr>
            <w:r w:rsidRPr="00E62F37">
              <w:rPr>
                <w:rFonts w:ascii="Arial" w:hAnsi="Arial" w:cs="Arial"/>
                <w:sz w:val="18"/>
                <w:szCs w:val="18"/>
              </w:rPr>
              <w:t xml:space="preserve">Ręczny </w:t>
            </w:r>
            <w:r w:rsidRPr="00E62F37">
              <w:rPr>
                <w:rFonts w:ascii="Arial" w:hAnsi="Arial" w:cs="Arial"/>
                <w:color w:val="000000"/>
                <w:sz w:val="18"/>
                <w:szCs w:val="18"/>
              </w:rPr>
              <w:t>lub elektryczny</w:t>
            </w:r>
            <w:r w:rsidRPr="00E62F37">
              <w:rPr>
                <w:rFonts w:ascii="Arial" w:hAnsi="Arial" w:cs="Arial"/>
                <w:sz w:val="18"/>
                <w:szCs w:val="18"/>
              </w:rPr>
              <w:t xml:space="preserve"> wyłącznik prądu.</w:t>
            </w:r>
          </w:p>
        </w:tc>
        <w:tc>
          <w:tcPr>
            <w:tcW w:w="3843" w:type="dxa"/>
            <w:shd w:val="clear" w:color="auto" w:fill="FFFFFF"/>
            <w:vAlign w:val="center"/>
          </w:tcPr>
          <w:p w14:paraId="2E3F54B6" w14:textId="77777777" w:rsidR="00BF3033" w:rsidRPr="000B5191" w:rsidRDefault="00BF3033" w:rsidP="00BF303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1CB">
              <w:rPr>
                <w:rFonts w:ascii="Arial" w:hAnsi="Arial" w:cs="Arial"/>
                <w:sz w:val="18"/>
                <w:szCs w:val="18"/>
              </w:rPr>
              <w:t>Tak* / Nie*</w:t>
            </w:r>
          </w:p>
        </w:tc>
      </w:tr>
      <w:tr w:rsidR="00BF3033" w:rsidRPr="00971F02" w14:paraId="4F30627D" w14:textId="77777777" w:rsidTr="00BF3033">
        <w:tblPrEx>
          <w:tblCellMar>
            <w:left w:w="108" w:type="dxa"/>
            <w:right w:w="108" w:type="dxa"/>
          </w:tblCellMar>
        </w:tblPrEx>
        <w:trPr>
          <w:cantSplit/>
          <w:trHeight w:val="112"/>
        </w:trPr>
        <w:tc>
          <w:tcPr>
            <w:tcW w:w="648" w:type="dxa"/>
            <w:shd w:val="clear" w:color="auto" w:fill="FFFFFF"/>
            <w:vAlign w:val="center"/>
          </w:tcPr>
          <w:p w14:paraId="27BA5B18" w14:textId="77777777" w:rsidR="00BF3033" w:rsidRPr="000B5191" w:rsidRDefault="00BF3033" w:rsidP="00BF3033">
            <w:pPr>
              <w:numPr>
                <w:ilvl w:val="0"/>
                <w:numId w:val="31"/>
              </w:num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953" w:type="dxa"/>
            <w:shd w:val="clear" w:color="auto" w:fill="FFFFFF"/>
            <w:vAlign w:val="center"/>
          </w:tcPr>
          <w:p w14:paraId="3345786B" w14:textId="77777777" w:rsidR="00BF3033" w:rsidRPr="00E62F37" w:rsidRDefault="00BF3033" w:rsidP="00BF3033">
            <w:pPr>
              <w:rPr>
                <w:rFonts w:ascii="Arial" w:hAnsi="Arial" w:cs="Arial"/>
                <w:sz w:val="18"/>
                <w:szCs w:val="18"/>
              </w:rPr>
            </w:pPr>
            <w:r w:rsidRPr="00E62F37">
              <w:rPr>
                <w:rFonts w:ascii="Arial" w:hAnsi="Arial" w:cs="Arial"/>
                <w:sz w:val="18"/>
                <w:szCs w:val="18"/>
              </w:rPr>
              <w:t>Pneumatyczny regulowany fotel kierowcy.</w:t>
            </w:r>
          </w:p>
        </w:tc>
        <w:tc>
          <w:tcPr>
            <w:tcW w:w="3843" w:type="dxa"/>
            <w:shd w:val="clear" w:color="auto" w:fill="FFFFFF"/>
            <w:vAlign w:val="center"/>
          </w:tcPr>
          <w:p w14:paraId="0B296C67" w14:textId="77777777" w:rsidR="00BF3033" w:rsidRPr="000B5191" w:rsidRDefault="00BF3033" w:rsidP="00BF303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1CB">
              <w:rPr>
                <w:rFonts w:ascii="Arial" w:hAnsi="Arial" w:cs="Arial"/>
                <w:sz w:val="18"/>
                <w:szCs w:val="18"/>
              </w:rPr>
              <w:t>Tak* / Nie*</w:t>
            </w:r>
          </w:p>
        </w:tc>
      </w:tr>
      <w:tr w:rsidR="00BF3033" w:rsidRPr="00971F02" w14:paraId="42484C5E" w14:textId="77777777" w:rsidTr="00BF3033">
        <w:tblPrEx>
          <w:tblCellMar>
            <w:left w:w="108" w:type="dxa"/>
            <w:right w:w="108" w:type="dxa"/>
          </w:tblCellMar>
        </w:tblPrEx>
        <w:trPr>
          <w:cantSplit/>
          <w:trHeight w:val="112"/>
        </w:trPr>
        <w:tc>
          <w:tcPr>
            <w:tcW w:w="648" w:type="dxa"/>
            <w:shd w:val="clear" w:color="auto" w:fill="FFFFFF"/>
            <w:vAlign w:val="center"/>
          </w:tcPr>
          <w:p w14:paraId="0E3F42A9" w14:textId="77777777" w:rsidR="00BF3033" w:rsidRPr="000B5191" w:rsidRDefault="00BF3033" w:rsidP="00BF3033">
            <w:pPr>
              <w:numPr>
                <w:ilvl w:val="0"/>
                <w:numId w:val="31"/>
              </w:num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953" w:type="dxa"/>
            <w:shd w:val="clear" w:color="auto" w:fill="FFFFFF"/>
            <w:vAlign w:val="center"/>
          </w:tcPr>
          <w:p w14:paraId="2BECFA6E" w14:textId="77777777" w:rsidR="00BF3033" w:rsidRPr="00E62F37" w:rsidRDefault="00BF3033" w:rsidP="00BF3033">
            <w:pPr>
              <w:rPr>
                <w:rFonts w:ascii="Arial" w:hAnsi="Arial" w:cs="Arial"/>
                <w:sz w:val="18"/>
                <w:szCs w:val="18"/>
              </w:rPr>
            </w:pPr>
            <w:r w:rsidRPr="00E62F37">
              <w:rPr>
                <w:rFonts w:ascii="Arial" w:hAnsi="Arial" w:cs="Arial"/>
                <w:sz w:val="18"/>
                <w:szCs w:val="18"/>
              </w:rPr>
              <w:t>Pokrowce ochronne na fotele sygnowane do modelu pojazdu.</w:t>
            </w:r>
          </w:p>
        </w:tc>
        <w:tc>
          <w:tcPr>
            <w:tcW w:w="3843" w:type="dxa"/>
            <w:shd w:val="clear" w:color="auto" w:fill="FFFFFF"/>
            <w:vAlign w:val="center"/>
          </w:tcPr>
          <w:p w14:paraId="3D5007CE" w14:textId="77777777" w:rsidR="00BF3033" w:rsidRPr="000B5191" w:rsidRDefault="00BF3033" w:rsidP="00BF303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1CB">
              <w:rPr>
                <w:rFonts w:ascii="Arial" w:hAnsi="Arial" w:cs="Arial"/>
                <w:sz w:val="18"/>
                <w:szCs w:val="18"/>
              </w:rPr>
              <w:t>Tak* / Nie*</w:t>
            </w:r>
          </w:p>
        </w:tc>
      </w:tr>
      <w:tr w:rsidR="00BF3033" w:rsidRPr="00971F02" w14:paraId="558FC0BD" w14:textId="77777777" w:rsidTr="00BF3033">
        <w:tblPrEx>
          <w:tblCellMar>
            <w:left w:w="108" w:type="dxa"/>
            <w:right w:w="108" w:type="dxa"/>
          </w:tblCellMar>
        </w:tblPrEx>
        <w:trPr>
          <w:cantSplit/>
          <w:trHeight w:val="112"/>
        </w:trPr>
        <w:tc>
          <w:tcPr>
            <w:tcW w:w="648" w:type="dxa"/>
            <w:shd w:val="clear" w:color="auto" w:fill="FFFFFF"/>
            <w:vAlign w:val="center"/>
          </w:tcPr>
          <w:p w14:paraId="6AA68684" w14:textId="77777777" w:rsidR="00BF3033" w:rsidRPr="000B5191" w:rsidRDefault="00BF3033" w:rsidP="00BF3033">
            <w:pPr>
              <w:numPr>
                <w:ilvl w:val="0"/>
                <w:numId w:val="31"/>
              </w:num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953" w:type="dxa"/>
            <w:shd w:val="clear" w:color="auto" w:fill="FFFFFF"/>
            <w:vAlign w:val="center"/>
          </w:tcPr>
          <w:p w14:paraId="11836407" w14:textId="77777777" w:rsidR="00BF3033" w:rsidRPr="00E62F37" w:rsidRDefault="00BF3033" w:rsidP="00BF3033">
            <w:pPr>
              <w:rPr>
                <w:rFonts w:ascii="Arial" w:hAnsi="Arial" w:cs="Arial"/>
                <w:sz w:val="18"/>
                <w:szCs w:val="18"/>
              </w:rPr>
            </w:pPr>
            <w:r w:rsidRPr="00E62F37">
              <w:rPr>
                <w:rFonts w:ascii="Arial" w:hAnsi="Arial" w:cs="Arial"/>
                <w:sz w:val="18"/>
                <w:szCs w:val="18"/>
              </w:rPr>
              <w:t>Komplet dodatkowych dywaników gumowych.</w:t>
            </w:r>
          </w:p>
        </w:tc>
        <w:tc>
          <w:tcPr>
            <w:tcW w:w="3843" w:type="dxa"/>
            <w:shd w:val="clear" w:color="auto" w:fill="FFFFFF"/>
            <w:vAlign w:val="center"/>
          </w:tcPr>
          <w:p w14:paraId="78A10D7F" w14:textId="77777777" w:rsidR="00BF3033" w:rsidRPr="00402A3D" w:rsidRDefault="00BF3033" w:rsidP="00BF303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1CB">
              <w:rPr>
                <w:rFonts w:ascii="Arial" w:hAnsi="Arial" w:cs="Arial"/>
                <w:sz w:val="18"/>
                <w:szCs w:val="18"/>
              </w:rPr>
              <w:t>Tak* / Nie*</w:t>
            </w:r>
          </w:p>
        </w:tc>
      </w:tr>
      <w:tr w:rsidR="00BF3033" w:rsidRPr="00971F02" w14:paraId="7896E626" w14:textId="77777777" w:rsidTr="00BF3033">
        <w:tblPrEx>
          <w:tblCellMar>
            <w:left w:w="108" w:type="dxa"/>
            <w:right w:w="108" w:type="dxa"/>
          </w:tblCellMar>
        </w:tblPrEx>
        <w:trPr>
          <w:cantSplit/>
          <w:trHeight w:val="112"/>
        </w:trPr>
        <w:tc>
          <w:tcPr>
            <w:tcW w:w="648" w:type="dxa"/>
            <w:shd w:val="clear" w:color="auto" w:fill="FFFFFF"/>
            <w:vAlign w:val="center"/>
          </w:tcPr>
          <w:p w14:paraId="06E1F964" w14:textId="77777777" w:rsidR="00BF3033" w:rsidRPr="000B5191" w:rsidRDefault="00BF3033" w:rsidP="00BF3033">
            <w:pPr>
              <w:numPr>
                <w:ilvl w:val="0"/>
                <w:numId w:val="31"/>
              </w:num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4" w:name="_Hlk109386011"/>
          </w:p>
        </w:tc>
        <w:tc>
          <w:tcPr>
            <w:tcW w:w="5953" w:type="dxa"/>
            <w:shd w:val="clear" w:color="auto" w:fill="FFFFFF"/>
            <w:vAlign w:val="center"/>
          </w:tcPr>
          <w:p w14:paraId="262925EE" w14:textId="77777777" w:rsidR="00BF3033" w:rsidRPr="006507E9" w:rsidRDefault="00BF3033" w:rsidP="00BF3033">
            <w:pPr>
              <w:pStyle w:val="Standard"/>
              <w:spacing w:line="288" w:lineRule="auto"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6507E9">
              <w:rPr>
                <w:rFonts w:ascii="Arial" w:hAnsi="Arial" w:cs="Arial"/>
                <w:sz w:val="18"/>
                <w:szCs w:val="18"/>
              </w:rPr>
              <w:t>Pojazd wyposażony zgodnie z Rozporządzeniem Ministra Środowiska z dnia 16.06.2009 r. w sprawie bezpieczeństwa i higieny pracy przy gospodarowaniu odpadami komunalnymi (Dz.U. z 2009 r. nr 104, poz. 868) przede wszystkim w:</w:t>
            </w:r>
          </w:p>
          <w:p w14:paraId="13A0E292" w14:textId="77777777" w:rsidR="00BF3033" w:rsidRPr="006507E9" w:rsidRDefault="00BF3033" w:rsidP="00BF3033">
            <w:pPr>
              <w:pStyle w:val="Default"/>
              <w:numPr>
                <w:ilvl w:val="0"/>
                <w:numId w:val="35"/>
              </w:numPr>
              <w:spacing w:line="288" w:lineRule="auto"/>
              <w:ind w:left="314" w:hanging="283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6507E9">
              <w:rPr>
                <w:rFonts w:ascii="Arial" w:hAnsi="Arial" w:cs="Arial"/>
                <w:color w:val="auto"/>
                <w:sz w:val="18"/>
                <w:szCs w:val="18"/>
              </w:rPr>
              <w:t>apteczkę pierwszej pomocy.</w:t>
            </w:r>
          </w:p>
          <w:p w14:paraId="1E20BCFA" w14:textId="77777777" w:rsidR="00BF3033" w:rsidRPr="006507E9" w:rsidRDefault="00BF3033" w:rsidP="00BF3033">
            <w:pPr>
              <w:pStyle w:val="Default"/>
              <w:numPr>
                <w:ilvl w:val="0"/>
                <w:numId w:val="35"/>
              </w:numPr>
              <w:spacing w:line="288" w:lineRule="auto"/>
              <w:ind w:left="314" w:hanging="283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6507E9">
              <w:rPr>
                <w:rFonts w:ascii="Arial" w:hAnsi="Arial" w:cs="Arial"/>
                <w:color w:val="auto"/>
                <w:sz w:val="18"/>
                <w:szCs w:val="18"/>
              </w:rPr>
              <w:t>pojemnik z solą fizjologiczną lub wodą destylowaną do przemywania oczu.</w:t>
            </w:r>
          </w:p>
          <w:p w14:paraId="68FE96AA" w14:textId="77777777" w:rsidR="00BF3033" w:rsidRPr="006507E9" w:rsidRDefault="00BF3033" w:rsidP="00BF3033">
            <w:pPr>
              <w:pStyle w:val="Default"/>
              <w:numPr>
                <w:ilvl w:val="0"/>
                <w:numId w:val="35"/>
              </w:numPr>
              <w:spacing w:line="288" w:lineRule="auto"/>
              <w:ind w:left="314" w:hanging="283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6507E9">
              <w:rPr>
                <w:rFonts w:ascii="Arial" w:hAnsi="Arial" w:cs="Arial"/>
                <w:color w:val="auto"/>
                <w:sz w:val="18"/>
                <w:szCs w:val="18"/>
              </w:rPr>
              <w:t>pojemnik zapewniający dostęp do czystej wody.</w:t>
            </w:r>
          </w:p>
          <w:p w14:paraId="09E6DB6B" w14:textId="77777777" w:rsidR="00BF3033" w:rsidRPr="006507E9" w:rsidRDefault="00BF3033" w:rsidP="00BF3033">
            <w:pPr>
              <w:pStyle w:val="Default"/>
              <w:numPr>
                <w:ilvl w:val="0"/>
                <w:numId w:val="35"/>
              </w:numPr>
              <w:spacing w:line="288" w:lineRule="auto"/>
              <w:ind w:left="314" w:hanging="283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6507E9">
              <w:rPr>
                <w:rFonts w:ascii="Arial" w:hAnsi="Arial" w:cs="Arial"/>
                <w:color w:val="auto"/>
                <w:sz w:val="18"/>
                <w:szCs w:val="18"/>
              </w:rPr>
              <w:t>podręczny sprzęt gaśniczy, w którym ilość środka gaśniczego jest odpowiednia do ilości i rodzaju transportowanych odpadów.</w:t>
            </w:r>
          </w:p>
          <w:p w14:paraId="1C9CC2A2" w14:textId="77777777" w:rsidR="00F9705B" w:rsidRPr="006507E9" w:rsidRDefault="00BF3033" w:rsidP="00BF3033">
            <w:pPr>
              <w:pStyle w:val="Default"/>
              <w:numPr>
                <w:ilvl w:val="0"/>
                <w:numId w:val="35"/>
              </w:numPr>
              <w:spacing w:line="288" w:lineRule="auto"/>
              <w:ind w:left="314" w:hanging="283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6507E9">
              <w:rPr>
                <w:rFonts w:ascii="Arial" w:hAnsi="Arial" w:cs="Arial"/>
                <w:color w:val="auto"/>
                <w:sz w:val="18"/>
                <w:szCs w:val="18"/>
              </w:rPr>
              <w:t>sygnał dźwiękowy biegu wstecznego</w:t>
            </w:r>
            <w:r w:rsidR="00F9705B" w:rsidRPr="006507E9">
              <w:rPr>
                <w:rFonts w:ascii="Arial" w:hAnsi="Arial" w:cs="Arial"/>
                <w:color w:val="auto"/>
                <w:sz w:val="18"/>
                <w:szCs w:val="18"/>
              </w:rPr>
              <w:t>:</w:t>
            </w:r>
          </w:p>
          <w:p w14:paraId="7E773F1C" w14:textId="698A2FEB" w:rsidR="00F9705B" w:rsidRPr="006507E9" w:rsidRDefault="00BF3033" w:rsidP="00F9705B">
            <w:pPr>
              <w:pStyle w:val="Default"/>
              <w:spacing w:line="288" w:lineRule="auto"/>
              <w:ind w:left="314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6507E9">
              <w:rPr>
                <w:rFonts w:ascii="Arial" w:hAnsi="Arial" w:cs="Arial"/>
                <w:color w:val="auto"/>
                <w:sz w:val="18"/>
                <w:szCs w:val="18"/>
              </w:rPr>
              <w:t>nie rozłączany.</w:t>
            </w:r>
            <w:r w:rsidR="00CB6A54" w:rsidRPr="006507E9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</w:p>
          <w:p w14:paraId="76666680" w14:textId="77777777" w:rsidR="00F9705B" w:rsidRPr="006507E9" w:rsidRDefault="00F9705B" w:rsidP="00F9705B">
            <w:pPr>
              <w:pStyle w:val="Default"/>
              <w:spacing w:line="288" w:lineRule="auto"/>
              <w:ind w:left="314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6507E9">
              <w:rPr>
                <w:rFonts w:ascii="Arial" w:hAnsi="Arial" w:cs="Arial"/>
                <w:color w:val="auto"/>
                <w:sz w:val="18"/>
                <w:szCs w:val="18"/>
              </w:rPr>
              <w:t xml:space="preserve">lub </w:t>
            </w:r>
          </w:p>
          <w:p w14:paraId="787C3B4F" w14:textId="0FCAE957" w:rsidR="00BF3033" w:rsidRPr="006507E9" w:rsidRDefault="00CB6A54" w:rsidP="00F9705B">
            <w:pPr>
              <w:pStyle w:val="Default"/>
              <w:spacing w:line="288" w:lineRule="auto"/>
              <w:ind w:left="314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6507E9">
              <w:rPr>
                <w:rFonts w:ascii="Arial" w:hAnsi="Arial" w:cs="Arial"/>
                <w:color w:val="auto"/>
                <w:sz w:val="18"/>
                <w:szCs w:val="18"/>
              </w:rPr>
              <w:t>z możliwością wyłączania.</w:t>
            </w:r>
          </w:p>
        </w:tc>
        <w:tc>
          <w:tcPr>
            <w:tcW w:w="3843" w:type="dxa"/>
            <w:shd w:val="clear" w:color="auto" w:fill="FFFFFF"/>
            <w:vAlign w:val="center"/>
          </w:tcPr>
          <w:p w14:paraId="6630A695" w14:textId="77777777" w:rsidR="00BF3033" w:rsidRPr="006507E9" w:rsidRDefault="00BF3033" w:rsidP="00BF303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07E9">
              <w:rPr>
                <w:rFonts w:ascii="Arial" w:hAnsi="Arial" w:cs="Arial"/>
                <w:sz w:val="18"/>
                <w:szCs w:val="18"/>
              </w:rPr>
              <w:t>Tak* / Nie*</w:t>
            </w:r>
          </w:p>
          <w:p w14:paraId="3372A7B8" w14:textId="77777777" w:rsidR="00ED6796" w:rsidRPr="006507E9" w:rsidRDefault="00ED6796" w:rsidP="00BF303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B7C2E44" w14:textId="77777777" w:rsidR="00ED6796" w:rsidRPr="006507E9" w:rsidRDefault="00ED6796" w:rsidP="00BF303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06CFD72" w14:textId="77777777" w:rsidR="00ED6796" w:rsidRPr="006507E9" w:rsidRDefault="00ED6796" w:rsidP="00BF303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7A931E4" w14:textId="77777777" w:rsidR="00ED6796" w:rsidRPr="006507E9" w:rsidRDefault="00ED6796" w:rsidP="00BF303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3C8A86B" w14:textId="77777777" w:rsidR="00ED6796" w:rsidRPr="006507E9" w:rsidRDefault="00ED6796" w:rsidP="00BF303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5140122" w14:textId="77777777" w:rsidR="00ED6796" w:rsidRPr="006507E9" w:rsidRDefault="00ED6796" w:rsidP="00ED6796">
            <w:pPr>
              <w:pStyle w:val="Default"/>
              <w:spacing w:line="288" w:lineRule="auto"/>
              <w:ind w:left="101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6507E9">
              <w:rPr>
                <w:rFonts w:ascii="Arial" w:hAnsi="Arial" w:cs="Arial"/>
                <w:color w:val="auto"/>
                <w:sz w:val="18"/>
                <w:szCs w:val="18"/>
              </w:rPr>
              <w:t>sygnał dźwiękowy biegu wstecznego:</w:t>
            </w:r>
          </w:p>
          <w:p w14:paraId="50FC42AE" w14:textId="43A8C9BD" w:rsidR="00ED6796" w:rsidRPr="00ED6796" w:rsidRDefault="00ED6796" w:rsidP="00ED6796">
            <w:pPr>
              <w:pStyle w:val="Default"/>
              <w:spacing w:line="288" w:lineRule="auto"/>
              <w:ind w:left="101"/>
              <w:jc w:val="both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6507E9">
              <w:rPr>
                <w:rFonts w:ascii="Arial" w:hAnsi="Arial" w:cs="Arial"/>
                <w:color w:val="auto"/>
                <w:sz w:val="18"/>
                <w:szCs w:val="18"/>
              </w:rPr>
              <w:t xml:space="preserve">nie rozłączany / z możliwością wyłączania </w:t>
            </w:r>
            <w:r w:rsidRPr="006507E9">
              <w:rPr>
                <w:rFonts w:ascii="Arial" w:hAnsi="Arial" w:cs="Arial"/>
                <w:color w:val="auto"/>
                <w:sz w:val="18"/>
                <w:szCs w:val="18"/>
                <w:vertAlign w:val="superscript"/>
              </w:rPr>
              <w:t>*</w:t>
            </w:r>
          </w:p>
        </w:tc>
      </w:tr>
      <w:bookmarkEnd w:id="4"/>
      <w:tr w:rsidR="00BF3033" w:rsidRPr="00971F02" w14:paraId="779FE6A9" w14:textId="77777777" w:rsidTr="00BF3033">
        <w:tblPrEx>
          <w:tblCellMar>
            <w:left w:w="108" w:type="dxa"/>
            <w:right w:w="108" w:type="dxa"/>
          </w:tblCellMar>
        </w:tblPrEx>
        <w:trPr>
          <w:cantSplit/>
          <w:trHeight w:val="112"/>
        </w:trPr>
        <w:tc>
          <w:tcPr>
            <w:tcW w:w="648" w:type="dxa"/>
            <w:shd w:val="clear" w:color="auto" w:fill="FFFFFF"/>
            <w:vAlign w:val="center"/>
          </w:tcPr>
          <w:p w14:paraId="500830F2" w14:textId="77777777" w:rsidR="00BF3033" w:rsidRPr="000B5191" w:rsidRDefault="00BF3033" w:rsidP="00BF3033">
            <w:pPr>
              <w:numPr>
                <w:ilvl w:val="0"/>
                <w:numId w:val="31"/>
              </w:num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953" w:type="dxa"/>
            <w:shd w:val="clear" w:color="auto" w:fill="FFFFFF"/>
            <w:vAlign w:val="center"/>
          </w:tcPr>
          <w:p w14:paraId="654A988A" w14:textId="77777777" w:rsidR="00BF3033" w:rsidRPr="00696183" w:rsidRDefault="00BF3033" w:rsidP="00BF3033">
            <w:pPr>
              <w:rPr>
                <w:rFonts w:ascii="Arial" w:hAnsi="Arial" w:cs="Arial"/>
                <w:sz w:val="18"/>
                <w:szCs w:val="18"/>
              </w:rPr>
            </w:pPr>
            <w:r w:rsidRPr="00696183">
              <w:rPr>
                <w:rFonts w:ascii="Arial" w:hAnsi="Arial" w:cs="Arial"/>
                <w:sz w:val="18"/>
                <w:szCs w:val="18"/>
              </w:rPr>
              <w:t>Trójkąt ostrzegawczy - 2 szt.</w:t>
            </w:r>
          </w:p>
        </w:tc>
        <w:tc>
          <w:tcPr>
            <w:tcW w:w="3843" w:type="dxa"/>
            <w:shd w:val="clear" w:color="auto" w:fill="FFFFFF"/>
            <w:vAlign w:val="center"/>
          </w:tcPr>
          <w:p w14:paraId="79CAE429" w14:textId="77777777" w:rsidR="00BF3033" w:rsidRPr="000B5191" w:rsidRDefault="00BF3033" w:rsidP="00BF303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1CB">
              <w:rPr>
                <w:rFonts w:ascii="Arial" w:hAnsi="Arial" w:cs="Arial"/>
                <w:sz w:val="18"/>
                <w:szCs w:val="18"/>
              </w:rPr>
              <w:t>Tak* / Nie*</w:t>
            </w:r>
          </w:p>
        </w:tc>
      </w:tr>
      <w:tr w:rsidR="00BF3033" w:rsidRPr="00971F02" w14:paraId="41CB806E" w14:textId="77777777" w:rsidTr="00BF3033">
        <w:tblPrEx>
          <w:tblCellMar>
            <w:left w:w="108" w:type="dxa"/>
            <w:right w:w="108" w:type="dxa"/>
          </w:tblCellMar>
        </w:tblPrEx>
        <w:trPr>
          <w:cantSplit/>
          <w:trHeight w:val="112"/>
        </w:trPr>
        <w:tc>
          <w:tcPr>
            <w:tcW w:w="648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4C60E5A4" w14:textId="77777777" w:rsidR="00BF3033" w:rsidRPr="000B5191" w:rsidRDefault="00BF3033" w:rsidP="00BF3033">
            <w:pPr>
              <w:numPr>
                <w:ilvl w:val="0"/>
                <w:numId w:val="31"/>
              </w:num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953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3C56B559" w14:textId="77777777" w:rsidR="00BF3033" w:rsidRPr="00696183" w:rsidRDefault="00BF3033" w:rsidP="00BF3033">
            <w:pPr>
              <w:rPr>
                <w:rFonts w:ascii="Arial" w:hAnsi="Arial" w:cs="Arial"/>
                <w:sz w:val="18"/>
                <w:szCs w:val="18"/>
              </w:rPr>
            </w:pPr>
            <w:r w:rsidRPr="00696183">
              <w:rPr>
                <w:rFonts w:ascii="Arial" w:hAnsi="Arial" w:cs="Arial"/>
                <w:sz w:val="18"/>
                <w:szCs w:val="18"/>
              </w:rPr>
              <w:t>Dwa kliny pod koła.</w:t>
            </w:r>
          </w:p>
        </w:tc>
        <w:tc>
          <w:tcPr>
            <w:tcW w:w="3843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6577D8F8" w14:textId="77777777" w:rsidR="00BF3033" w:rsidRPr="000B5191" w:rsidRDefault="00BF3033" w:rsidP="00BF303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1CB">
              <w:rPr>
                <w:rFonts w:ascii="Arial" w:hAnsi="Arial" w:cs="Arial"/>
                <w:sz w:val="18"/>
                <w:szCs w:val="18"/>
              </w:rPr>
              <w:t>Tak* / Nie*</w:t>
            </w:r>
          </w:p>
        </w:tc>
      </w:tr>
      <w:tr w:rsidR="00BF3033" w:rsidRPr="00971F02" w14:paraId="21641FF6" w14:textId="77777777" w:rsidTr="00BF3033">
        <w:tblPrEx>
          <w:tblCellMar>
            <w:left w:w="108" w:type="dxa"/>
            <w:right w:w="108" w:type="dxa"/>
          </w:tblCellMar>
        </w:tblPrEx>
        <w:trPr>
          <w:cantSplit/>
          <w:trHeight w:val="112"/>
        </w:trPr>
        <w:tc>
          <w:tcPr>
            <w:tcW w:w="648" w:type="dxa"/>
            <w:shd w:val="clear" w:color="auto" w:fill="FFFFFF"/>
            <w:vAlign w:val="center"/>
          </w:tcPr>
          <w:p w14:paraId="370AC9BD" w14:textId="77777777" w:rsidR="00BF3033" w:rsidRPr="000B5191" w:rsidRDefault="00BF3033" w:rsidP="00BF3033">
            <w:pPr>
              <w:numPr>
                <w:ilvl w:val="0"/>
                <w:numId w:val="31"/>
              </w:num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953" w:type="dxa"/>
            <w:shd w:val="clear" w:color="auto" w:fill="FFFFFF"/>
            <w:vAlign w:val="center"/>
          </w:tcPr>
          <w:p w14:paraId="33EA1FF8" w14:textId="77777777" w:rsidR="00BF3033" w:rsidRPr="00696183" w:rsidRDefault="00BF3033" w:rsidP="00BF303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96183">
              <w:rPr>
                <w:rFonts w:ascii="Arial" w:hAnsi="Arial" w:cs="Arial"/>
                <w:sz w:val="18"/>
                <w:szCs w:val="18"/>
              </w:rPr>
              <w:t>Podnośnik hydrauliczny dostosowany do masy pojazdu.</w:t>
            </w:r>
          </w:p>
        </w:tc>
        <w:tc>
          <w:tcPr>
            <w:tcW w:w="3843" w:type="dxa"/>
            <w:shd w:val="clear" w:color="auto" w:fill="FFFFFF"/>
            <w:vAlign w:val="center"/>
          </w:tcPr>
          <w:p w14:paraId="37D92B6F" w14:textId="77777777" w:rsidR="00BF3033" w:rsidRPr="00B6459C" w:rsidRDefault="00BF3033" w:rsidP="00BF3033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701CB">
              <w:rPr>
                <w:rFonts w:ascii="Arial" w:hAnsi="Arial" w:cs="Arial"/>
                <w:sz w:val="18"/>
                <w:szCs w:val="18"/>
              </w:rPr>
              <w:t>Tak* / Nie*</w:t>
            </w:r>
          </w:p>
        </w:tc>
      </w:tr>
      <w:tr w:rsidR="00BF3033" w:rsidRPr="00971F02" w14:paraId="3C72399A" w14:textId="77777777" w:rsidTr="00BF3033">
        <w:tblPrEx>
          <w:tblCellMar>
            <w:left w:w="108" w:type="dxa"/>
            <w:right w:w="108" w:type="dxa"/>
          </w:tblCellMar>
        </w:tblPrEx>
        <w:trPr>
          <w:cantSplit/>
          <w:trHeight w:val="112"/>
        </w:trPr>
        <w:tc>
          <w:tcPr>
            <w:tcW w:w="648" w:type="dxa"/>
            <w:shd w:val="clear" w:color="auto" w:fill="FFFFFF"/>
            <w:vAlign w:val="center"/>
          </w:tcPr>
          <w:p w14:paraId="192AE3A8" w14:textId="77777777" w:rsidR="00BF3033" w:rsidRPr="000B5191" w:rsidRDefault="00BF3033" w:rsidP="00BF3033">
            <w:pPr>
              <w:numPr>
                <w:ilvl w:val="0"/>
                <w:numId w:val="31"/>
              </w:num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953" w:type="dxa"/>
            <w:shd w:val="clear" w:color="auto" w:fill="FFFFFF"/>
            <w:vAlign w:val="center"/>
          </w:tcPr>
          <w:p w14:paraId="1D6C5BDB" w14:textId="77777777" w:rsidR="00BF3033" w:rsidRPr="00696183" w:rsidRDefault="00BF3033" w:rsidP="00BF3033">
            <w:pPr>
              <w:rPr>
                <w:rFonts w:ascii="Arial" w:hAnsi="Arial" w:cs="Arial"/>
                <w:sz w:val="18"/>
                <w:szCs w:val="18"/>
              </w:rPr>
            </w:pPr>
            <w:r w:rsidRPr="00696183">
              <w:rPr>
                <w:rFonts w:ascii="Arial" w:hAnsi="Arial" w:cs="Arial"/>
                <w:color w:val="000000"/>
                <w:sz w:val="18"/>
                <w:szCs w:val="18"/>
              </w:rPr>
              <w:t>Pojazd wyposażony w komplet kluczy podręcznych.</w:t>
            </w:r>
          </w:p>
        </w:tc>
        <w:tc>
          <w:tcPr>
            <w:tcW w:w="3843" w:type="dxa"/>
            <w:shd w:val="clear" w:color="auto" w:fill="FFFFFF"/>
            <w:vAlign w:val="center"/>
          </w:tcPr>
          <w:p w14:paraId="610CA065" w14:textId="77777777" w:rsidR="00BF3033" w:rsidRPr="000B5191" w:rsidRDefault="00BF3033" w:rsidP="00BF303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1CB">
              <w:rPr>
                <w:rFonts w:ascii="Arial" w:hAnsi="Arial" w:cs="Arial"/>
                <w:sz w:val="18"/>
                <w:szCs w:val="18"/>
              </w:rPr>
              <w:t>Tak* / Nie*</w:t>
            </w:r>
          </w:p>
        </w:tc>
      </w:tr>
      <w:tr w:rsidR="00BF3033" w:rsidRPr="00971F02" w14:paraId="03BEBCE7" w14:textId="77777777" w:rsidTr="00BF3033">
        <w:tblPrEx>
          <w:tblCellMar>
            <w:left w:w="108" w:type="dxa"/>
            <w:right w:w="108" w:type="dxa"/>
          </w:tblCellMar>
        </w:tblPrEx>
        <w:trPr>
          <w:cantSplit/>
          <w:trHeight w:val="112"/>
        </w:trPr>
        <w:tc>
          <w:tcPr>
            <w:tcW w:w="648" w:type="dxa"/>
            <w:shd w:val="clear" w:color="auto" w:fill="FFFFFF"/>
            <w:vAlign w:val="center"/>
          </w:tcPr>
          <w:p w14:paraId="0518ACE7" w14:textId="77777777" w:rsidR="00BF3033" w:rsidRPr="000B5191" w:rsidRDefault="00BF3033" w:rsidP="00BF3033">
            <w:pPr>
              <w:numPr>
                <w:ilvl w:val="0"/>
                <w:numId w:val="31"/>
              </w:num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953" w:type="dxa"/>
            <w:shd w:val="clear" w:color="auto" w:fill="FFFFFF"/>
            <w:vAlign w:val="center"/>
          </w:tcPr>
          <w:p w14:paraId="1EADD93C" w14:textId="77777777" w:rsidR="00BF3033" w:rsidRPr="00696183" w:rsidRDefault="00BF3033" w:rsidP="00BF3033">
            <w:pPr>
              <w:rPr>
                <w:rFonts w:ascii="Arial" w:hAnsi="Arial" w:cs="Arial"/>
                <w:sz w:val="18"/>
                <w:szCs w:val="18"/>
              </w:rPr>
            </w:pPr>
            <w:r w:rsidRPr="00696183">
              <w:rPr>
                <w:rFonts w:ascii="Arial" w:hAnsi="Arial" w:cs="Arial"/>
                <w:color w:val="000000"/>
                <w:sz w:val="18"/>
                <w:szCs w:val="18"/>
              </w:rPr>
              <w:t>Zabezpieczenie tylnych lamp pojazdu przed uszkodzeniami mechanicznymi.</w:t>
            </w:r>
          </w:p>
        </w:tc>
        <w:tc>
          <w:tcPr>
            <w:tcW w:w="3843" w:type="dxa"/>
            <w:shd w:val="clear" w:color="auto" w:fill="FFFFFF"/>
            <w:vAlign w:val="center"/>
          </w:tcPr>
          <w:p w14:paraId="0E7398EF" w14:textId="77777777" w:rsidR="00BF3033" w:rsidRPr="000B5191" w:rsidRDefault="00BF3033" w:rsidP="00BF303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1CB">
              <w:rPr>
                <w:rFonts w:ascii="Arial" w:hAnsi="Arial" w:cs="Arial"/>
                <w:sz w:val="18"/>
                <w:szCs w:val="18"/>
              </w:rPr>
              <w:t>Tak* / Nie*</w:t>
            </w:r>
          </w:p>
        </w:tc>
      </w:tr>
      <w:tr w:rsidR="00BF3033" w:rsidRPr="00971F02" w14:paraId="09F5BF84" w14:textId="77777777" w:rsidTr="00BF3033">
        <w:tblPrEx>
          <w:tblCellMar>
            <w:left w:w="108" w:type="dxa"/>
            <w:right w:w="108" w:type="dxa"/>
          </w:tblCellMar>
        </w:tblPrEx>
        <w:trPr>
          <w:cantSplit/>
          <w:trHeight w:val="112"/>
        </w:trPr>
        <w:tc>
          <w:tcPr>
            <w:tcW w:w="648" w:type="dxa"/>
            <w:shd w:val="clear" w:color="auto" w:fill="FFFFFF"/>
            <w:vAlign w:val="center"/>
          </w:tcPr>
          <w:p w14:paraId="4761A69C" w14:textId="77777777" w:rsidR="00BF3033" w:rsidRPr="000B5191" w:rsidRDefault="00BF3033" w:rsidP="00BF3033">
            <w:pPr>
              <w:numPr>
                <w:ilvl w:val="0"/>
                <w:numId w:val="31"/>
              </w:num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953" w:type="dxa"/>
            <w:shd w:val="clear" w:color="auto" w:fill="FFFFFF"/>
            <w:vAlign w:val="center"/>
          </w:tcPr>
          <w:p w14:paraId="08418D76" w14:textId="77777777" w:rsidR="00BF3033" w:rsidRPr="00696183" w:rsidRDefault="00BF3033" w:rsidP="00BF3033">
            <w:pPr>
              <w:rPr>
                <w:rFonts w:ascii="Arial" w:hAnsi="Arial" w:cs="Arial"/>
                <w:sz w:val="18"/>
                <w:szCs w:val="18"/>
              </w:rPr>
            </w:pPr>
            <w:r w:rsidRPr="00696183">
              <w:rPr>
                <w:rFonts w:ascii="Arial" w:hAnsi="Arial" w:cs="Arial"/>
                <w:sz w:val="18"/>
                <w:szCs w:val="18"/>
              </w:rPr>
              <w:t>Immobilizer.</w:t>
            </w:r>
          </w:p>
        </w:tc>
        <w:tc>
          <w:tcPr>
            <w:tcW w:w="3843" w:type="dxa"/>
            <w:shd w:val="clear" w:color="auto" w:fill="FFFFFF"/>
            <w:vAlign w:val="center"/>
          </w:tcPr>
          <w:p w14:paraId="55DC92BA" w14:textId="77777777" w:rsidR="00BF3033" w:rsidRPr="000B5191" w:rsidRDefault="00BF3033" w:rsidP="00BF303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1CB">
              <w:rPr>
                <w:rFonts w:ascii="Arial" w:hAnsi="Arial" w:cs="Arial"/>
                <w:sz w:val="18"/>
                <w:szCs w:val="18"/>
              </w:rPr>
              <w:t>Tak* / Nie*</w:t>
            </w:r>
          </w:p>
        </w:tc>
      </w:tr>
      <w:tr w:rsidR="00BF3033" w:rsidRPr="00971F02" w14:paraId="448C573C" w14:textId="77777777" w:rsidTr="00BF3033">
        <w:tblPrEx>
          <w:tblCellMar>
            <w:left w:w="108" w:type="dxa"/>
            <w:right w:w="108" w:type="dxa"/>
          </w:tblCellMar>
        </w:tblPrEx>
        <w:trPr>
          <w:cantSplit/>
          <w:trHeight w:val="112"/>
        </w:trPr>
        <w:tc>
          <w:tcPr>
            <w:tcW w:w="648" w:type="dxa"/>
            <w:shd w:val="clear" w:color="auto" w:fill="FFFFFF"/>
            <w:vAlign w:val="center"/>
          </w:tcPr>
          <w:p w14:paraId="33C0EB8B" w14:textId="77777777" w:rsidR="00BF3033" w:rsidRPr="000B5191" w:rsidRDefault="00BF3033" w:rsidP="00BF3033">
            <w:pPr>
              <w:numPr>
                <w:ilvl w:val="0"/>
                <w:numId w:val="31"/>
              </w:num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953" w:type="dxa"/>
            <w:shd w:val="clear" w:color="auto" w:fill="FFFFFF"/>
            <w:vAlign w:val="center"/>
          </w:tcPr>
          <w:p w14:paraId="0B18FD01" w14:textId="77777777" w:rsidR="00BF3033" w:rsidRPr="00696183" w:rsidRDefault="00BF3033" w:rsidP="00BF3033">
            <w:pPr>
              <w:rPr>
                <w:rFonts w:ascii="Arial" w:hAnsi="Arial" w:cs="Arial"/>
                <w:sz w:val="18"/>
                <w:szCs w:val="18"/>
              </w:rPr>
            </w:pPr>
            <w:r w:rsidRPr="00696183">
              <w:rPr>
                <w:rFonts w:ascii="Arial" w:hAnsi="Arial" w:cs="Arial"/>
                <w:sz w:val="18"/>
                <w:szCs w:val="18"/>
              </w:rPr>
              <w:t>Koło zapasowe.</w:t>
            </w:r>
          </w:p>
        </w:tc>
        <w:tc>
          <w:tcPr>
            <w:tcW w:w="3843" w:type="dxa"/>
            <w:shd w:val="clear" w:color="auto" w:fill="FFFFFF"/>
            <w:vAlign w:val="center"/>
          </w:tcPr>
          <w:p w14:paraId="58AECA1B" w14:textId="77777777" w:rsidR="00BF3033" w:rsidRPr="000B5191" w:rsidRDefault="00BF3033" w:rsidP="00BF303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1CB">
              <w:rPr>
                <w:rFonts w:ascii="Arial" w:hAnsi="Arial" w:cs="Arial"/>
                <w:sz w:val="18"/>
                <w:szCs w:val="18"/>
              </w:rPr>
              <w:t>Tak* / Nie*</w:t>
            </w:r>
          </w:p>
        </w:tc>
      </w:tr>
      <w:tr w:rsidR="00BF3033" w:rsidRPr="00971F02" w14:paraId="421D93F9" w14:textId="77777777" w:rsidTr="00BF3033">
        <w:tblPrEx>
          <w:tblCellMar>
            <w:left w:w="108" w:type="dxa"/>
            <w:right w:w="108" w:type="dxa"/>
          </w:tblCellMar>
        </w:tblPrEx>
        <w:trPr>
          <w:cantSplit/>
          <w:trHeight w:val="112"/>
        </w:trPr>
        <w:tc>
          <w:tcPr>
            <w:tcW w:w="648" w:type="dxa"/>
            <w:shd w:val="clear" w:color="auto" w:fill="FFFFFF"/>
            <w:vAlign w:val="center"/>
          </w:tcPr>
          <w:p w14:paraId="56FB6213" w14:textId="77777777" w:rsidR="00BF3033" w:rsidRPr="000B5191" w:rsidRDefault="00BF3033" w:rsidP="00BF3033">
            <w:pPr>
              <w:numPr>
                <w:ilvl w:val="0"/>
                <w:numId w:val="31"/>
              </w:num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953" w:type="dxa"/>
            <w:shd w:val="clear" w:color="auto" w:fill="FFFFFF"/>
            <w:vAlign w:val="center"/>
          </w:tcPr>
          <w:p w14:paraId="04EE6579" w14:textId="77777777" w:rsidR="00BF3033" w:rsidRPr="00696183" w:rsidRDefault="00BF3033" w:rsidP="00BF3033">
            <w:pPr>
              <w:rPr>
                <w:rFonts w:ascii="Arial" w:hAnsi="Arial" w:cs="Arial"/>
                <w:sz w:val="18"/>
                <w:szCs w:val="18"/>
              </w:rPr>
            </w:pPr>
            <w:r w:rsidRPr="00696183">
              <w:rPr>
                <w:rFonts w:ascii="Arial" w:hAnsi="Arial" w:cs="Arial"/>
                <w:sz w:val="18"/>
                <w:szCs w:val="18"/>
              </w:rPr>
              <w:t>Tachograf z ważną kalibracją i legalizacją.</w:t>
            </w:r>
          </w:p>
        </w:tc>
        <w:tc>
          <w:tcPr>
            <w:tcW w:w="3843" w:type="dxa"/>
            <w:shd w:val="clear" w:color="auto" w:fill="FFFFFF"/>
            <w:vAlign w:val="center"/>
          </w:tcPr>
          <w:p w14:paraId="48B77C04" w14:textId="77777777" w:rsidR="00BF3033" w:rsidRPr="000B5191" w:rsidRDefault="00BF3033" w:rsidP="00BF303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1CB">
              <w:rPr>
                <w:rFonts w:ascii="Arial" w:hAnsi="Arial" w:cs="Arial"/>
                <w:sz w:val="18"/>
                <w:szCs w:val="18"/>
              </w:rPr>
              <w:t>Tak* / Nie*</w:t>
            </w:r>
          </w:p>
        </w:tc>
      </w:tr>
      <w:tr w:rsidR="00BF3033" w:rsidRPr="00971F02" w14:paraId="34E899C6" w14:textId="77777777" w:rsidTr="00BF3033">
        <w:tblPrEx>
          <w:tblCellMar>
            <w:left w:w="108" w:type="dxa"/>
            <w:right w:w="108" w:type="dxa"/>
          </w:tblCellMar>
        </w:tblPrEx>
        <w:trPr>
          <w:cantSplit/>
          <w:trHeight w:val="112"/>
        </w:trPr>
        <w:tc>
          <w:tcPr>
            <w:tcW w:w="648" w:type="dxa"/>
            <w:shd w:val="clear" w:color="auto" w:fill="FFFFFF"/>
            <w:vAlign w:val="center"/>
          </w:tcPr>
          <w:p w14:paraId="03C28E3A" w14:textId="77777777" w:rsidR="00BF3033" w:rsidRPr="000B5191" w:rsidRDefault="00BF3033" w:rsidP="00BF3033">
            <w:pPr>
              <w:numPr>
                <w:ilvl w:val="0"/>
                <w:numId w:val="31"/>
              </w:num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953" w:type="dxa"/>
            <w:shd w:val="clear" w:color="auto" w:fill="FFFFFF"/>
            <w:vAlign w:val="center"/>
          </w:tcPr>
          <w:p w14:paraId="59D70795" w14:textId="77777777" w:rsidR="00BF3033" w:rsidRPr="00696183" w:rsidRDefault="00BF3033" w:rsidP="00BF3033">
            <w:pPr>
              <w:rPr>
                <w:rFonts w:ascii="Arial" w:hAnsi="Arial" w:cs="Arial"/>
                <w:sz w:val="18"/>
                <w:szCs w:val="18"/>
              </w:rPr>
            </w:pPr>
            <w:r w:rsidRPr="00696183">
              <w:rPr>
                <w:rFonts w:ascii="Arial" w:hAnsi="Arial" w:cs="Arial"/>
                <w:sz w:val="18"/>
                <w:szCs w:val="18"/>
              </w:rPr>
              <w:t>Klimatyzacja fabryczna.</w:t>
            </w:r>
          </w:p>
        </w:tc>
        <w:tc>
          <w:tcPr>
            <w:tcW w:w="3843" w:type="dxa"/>
            <w:shd w:val="clear" w:color="auto" w:fill="FFFFFF"/>
            <w:vAlign w:val="center"/>
          </w:tcPr>
          <w:p w14:paraId="294AC808" w14:textId="77777777" w:rsidR="00BF3033" w:rsidRPr="000B5191" w:rsidRDefault="00BF3033" w:rsidP="00BF303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1CB">
              <w:rPr>
                <w:rFonts w:ascii="Arial" w:hAnsi="Arial" w:cs="Arial"/>
                <w:sz w:val="18"/>
                <w:szCs w:val="18"/>
              </w:rPr>
              <w:t>Tak* / Nie*</w:t>
            </w:r>
          </w:p>
        </w:tc>
      </w:tr>
      <w:tr w:rsidR="00BF3033" w:rsidRPr="00971F02" w14:paraId="0039DACC" w14:textId="77777777" w:rsidTr="00BF3033">
        <w:tblPrEx>
          <w:tblCellMar>
            <w:left w:w="108" w:type="dxa"/>
            <w:right w:w="108" w:type="dxa"/>
          </w:tblCellMar>
        </w:tblPrEx>
        <w:trPr>
          <w:cantSplit/>
          <w:trHeight w:val="112"/>
        </w:trPr>
        <w:tc>
          <w:tcPr>
            <w:tcW w:w="648" w:type="dxa"/>
            <w:shd w:val="clear" w:color="auto" w:fill="FFFFFF"/>
            <w:vAlign w:val="center"/>
          </w:tcPr>
          <w:p w14:paraId="5A60039D" w14:textId="77777777" w:rsidR="00BF3033" w:rsidRPr="000B5191" w:rsidRDefault="00BF3033" w:rsidP="00BF3033">
            <w:pPr>
              <w:numPr>
                <w:ilvl w:val="0"/>
                <w:numId w:val="31"/>
              </w:num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953" w:type="dxa"/>
            <w:shd w:val="clear" w:color="auto" w:fill="FFFFFF"/>
            <w:vAlign w:val="center"/>
          </w:tcPr>
          <w:p w14:paraId="30779134" w14:textId="77777777" w:rsidR="00BF3033" w:rsidRPr="00696183" w:rsidRDefault="00BF3033" w:rsidP="00BF3033">
            <w:pPr>
              <w:rPr>
                <w:rFonts w:ascii="Arial" w:hAnsi="Arial" w:cs="Arial"/>
                <w:sz w:val="18"/>
                <w:szCs w:val="18"/>
              </w:rPr>
            </w:pPr>
            <w:r w:rsidRPr="00696183">
              <w:rPr>
                <w:rFonts w:ascii="Arial" w:hAnsi="Arial" w:cs="Arial"/>
                <w:sz w:val="18"/>
                <w:szCs w:val="18"/>
              </w:rPr>
              <w:t>Elektrycznie sterowane szyby po stronie kierowcy i pasażera.</w:t>
            </w:r>
          </w:p>
        </w:tc>
        <w:tc>
          <w:tcPr>
            <w:tcW w:w="3843" w:type="dxa"/>
            <w:shd w:val="clear" w:color="auto" w:fill="FFFFFF"/>
            <w:vAlign w:val="center"/>
          </w:tcPr>
          <w:p w14:paraId="760A3255" w14:textId="77777777" w:rsidR="00BF3033" w:rsidRPr="000B5191" w:rsidRDefault="00BF3033" w:rsidP="00BF303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1CB">
              <w:rPr>
                <w:rFonts w:ascii="Arial" w:hAnsi="Arial" w:cs="Arial"/>
                <w:sz w:val="18"/>
                <w:szCs w:val="18"/>
              </w:rPr>
              <w:t>Tak* / Nie*</w:t>
            </w:r>
          </w:p>
        </w:tc>
      </w:tr>
      <w:tr w:rsidR="00BF3033" w:rsidRPr="00971F02" w14:paraId="471DA8C6" w14:textId="77777777" w:rsidTr="00BF3033">
        <w:tblPrEx>
          <w:tblCellMar>
            <w:left w:w="108" w:type="dxa"/>
            <w:right w:w="108" w:type="dxa"/>
          </w:tblCellMar>
        </w:tblPrEx>
        <w:trPr>
          <w:cantSplit/>
          <w:trHeight w:val="112"/>
        </w:trPr>
        <w:tc>
          <w:tcPr>
            <w:tcW w:w="648" w:type="dxa"/>
            <w:shd w:val="clear" w:color="auto" w:fill="FFFFFF"/>
            <w:vAlign w:val="center"/>
          </w:tcPr>
          <w:p w14:paraId="468B7796" w14:textId="77777777" w:rsidR="00BF3033" w:rsidRPr="000B5191" w:rsidRDefault="00BF3033" w:rsidP="00BF3033">
            <w:pPr>
              <w:numPr>
                <w:ilvl w:val="0"/>
                <w:numId w:val="31"/>
              </w:num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953" w:type="dxa"/>
            <w:shd w:val="clear" w:color="auto" w:fill="FFFFFF"/>
            <w:vAlign w:val="center"/>
          </w:tcPr>
          <w:p w14:paraId="6F77872A" w14:textId="77777777" w:rsidR="00BF3033" w:rsidRPr="00696183" w:rsidRDefault="00BF3033" w:rsidP="00BF3033">
            <w:pPr>
              <w:rPr>
                <w:rFonts w:ascii="Arial" w:hAnsi="Arial" w:cs="Arial"/>
                <w:sz w:val="18"/>
                <w:szCs w:val="18"/>
              </w:rPr>
            </w:pPr>
            <w:r w:rsidRPr="00696183">
              <w:rPr>
                <w:rFonts w:ascii="Arial" w:hAnsi="Arial" w:cs="Arial"/>
                <w:sz w:val="18"/>
                <w:szCs w:val="18"/>
              </w:rPr>
              <w:t>System diagnostyczny i serwisowy (wykrywanie usterek pojazdu i ustalanie terminów serwisowych pojazdu).</w:t>
            </w:r>
          </w:p>
        </w:tc>
        <w:tc>
          <w:tcPr>
            <w:tcW w:w="3843" w:type="dxa"/>
            <w:shd w:val="clear" w:color="auto" w:fill="FFFFFF"/>
            <w:vAlign w:val="center"/>
          </w:tcPr>
          <w:p w14:paraId="57893E08" w14:textId="77777777" w:rsidR="00BF3033" w:rsidRPr="000B5191" w:rsidRDefault="00BF3033" w:rsidP="00BF303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1CB">
              <w:rPr>
                <w:rFonts w:ascii="Arial" w:hAnsi="Arial" w:cs="Arial"/>
                <w:sz w:val="18"/>
                <w:szCs w:val="18"/>
              </w:rPr>
              <w:t>Tak* / Nie*</w:t>
            </w:r>
          </w:p>
        </w:tc>
      </w:tr>
      <w:tr w:rsidR="00BF3033" w:rsidRPr="00971F02" w14:paraId="519B4C1E" w14:textId="77777777" w:rsidTr="00BF3033">
        <w:tblPrEx>
          <w:tblCellMar>
            <w:left w:w="108" w:type="dxa"/>
            <w:right w:w="108" w:type="dxa"/>
          </w:tblCellMar>
        </w:tblPrEx>
        <w:trPr>
          <w:cantSplit/>
          <w:trHeight w:val="112"/>
        </w:trPr>
        <w:tc>
          <w:tcPr>
            <w:tcW w:w="648" w:type="dxa"/>
            <w:shd w:val="clear" w:color="auto" w:fill="FFFFFF"/>
            <w:vAlign w:val="center"/>
          </w:tcPr>
          <w:p w14:paraId="57E09509" w14:textId="77777777" w:rsidR="00BF3033" w:rsidRPr="000B5191" w:rsidRDefault="00BF3033" w:rsidP="00BF3033">
            <w:pPr>
              <w:numPr>
                <w:ilvl w:val="0"/>
                <w:numId w:val="31"/>
              </w:num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5" w:name="_Hlk109386806"/>
          </w:p>
        </w:tc>
        <w:tc>
          <w:tcPr>
            <w:tcW w:w="5953" w:type="dxa"/>
            <w:shd w:val="clear" w:color="auto" w:fill="FFFFFF"/>
            <w:vAlign w:val="center"/>
          </w:tcPr>
          <w:p w14:paraId="5DC263B1" w14:textId="68EF4BD9" w:rsidR="00BF3033" w:rsidRPr="00B73B60" w:rsidRDefault="00BF3033" w:rsidP="00BF3033">
            <w:pPr>
              <w:rPr>
                <w:rFonts w:ascii="Arial" w:hAnsi="Arial" w:cs="Arial"/>
                <w:sz w:val="18"/>
                <w:szCs w:val="18"/>
              </w:rPr>
            </w:pPr>
            <w:r w:rsidRPr="00696183">
              <w:rPr>
                <w:rFonts w:ascii="Arial" w:hAnsi="Arial" w:cs="Arial"/>
                <w:sz w:val="18"/>
                <w:szCs w:val="18"/>
              </w:rPr>
              <w:t xml:space="preserve">Kabina kierowcy krótka, dzienna, liczba miejsc 3, </w:t>
            </w:r>
            <w:r w:rsidRPr="00696183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kolor żółty RAL 1028</w:t>
            </w:r>
            <w:r w:rsidR="00E54E0E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(</w:t>
            </w:r>
            <w:r w:rsidR="00E54E0E" w:rsidRPr="00E54E0E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lub </w:t>
            </w:r>
            <w:r w:rsidR="00E54E0E" w:rsidRPr="00E54E0E">
              <w:rPr>
                <w:rFonts w:ascii="Arial" w:hAnsi="Arial" w:cs="Arial"/>
                <w:sz w:val="18"/>
                <w:szCs w:val="18"/>
              </w:rPr>
              <w:t>żółty według palety producenta pojazdu zbliżony do koloru RAL 1028)</w:t>
            </w:r>
            <w:r w:rsidRPr="00696183">
              <w:rPr>
                <w:rFonts w:ascii="Arial" w:hAnsi="Arial" w:cs="Arial"/>
                <w:sz w:val="18"/>
                <w:szCs w:val="18"/>
              </w:rPr>
              <w:t>, wyposażona w instalację radiową i radio. Dodatkowo kabina</w:t>
            </w:r>
            <w:r w:rsidR="00CE0FF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96183">
              <w:rPr>
                <w:rFonts w:ascii="Arial" w:hAnsi="Arial" w:cs="Arial"/>
                <w:sz w:val="18"/>
                <w:szCs w:val="18"/>
              </w:rPr>
              <w:t>wyposażona w urządzenie GPS umożliwiające bieżące monitorowanie m.in.: położenia pojazdu, załączenia pompy hydraulicznej, ruchu mechanizmu wywrotu pojemników wraz z systemem kontroli poziomu i zużycia paliwa rejestrowanym przez sondę paliwową o błędzie pomiaru nie większym niż 2%.</w:t>
            </w:r>
            <w:r w:rsidR="00B73B60" w:rsidRPr="00B73B60">
              <w:rPr>
                <w:rFonts w:ascii="Arial" w:hAnsi="Arial" w:cs="Arial"/>
                <w:color w:val="FF0000"/>
                <w:sz w:val="18"/>
                <w:szCs w:val="18"/>
              </w:rPr>
              <w:t>.</w:t>
            </w:r>
          </w:p>
        </w:tc>
        <w:tc>
          <w:tcPr>
            <w:tcW w:w="3843" w:type="dxa"/>
            <w:shd w:val="clear" w:color="auto" w:fill="FFFFFF"/>
            <w:vAlign w:val="center"/>
          </w:tcPr>
          <w:p w14:paraId="0A5775DE" w14:textId="77777777" w:rsidR="00BF3033" w:rsidRDefault="00BF3033" w:rsidP="00BF303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35B4">
              <w:rPr>
                <w:rFonts w:ascii="Arial" w:hAnsi="Arial" w:cs="Arial"/>
                <w:sz w:val="18"/>
                <w:szCs w:val="18"/>
              </w:rPr>
              <w:t>Tak* / Nie*</w:t>
            </w:r>
          </w:p>
          <w:p w14:paraId="49DFA3F1" w14:textId="77777777" w:rsidR="00E54E0E" w:rsidRDefault="00E54E0E" w:rsidP="00BF303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5776CF3" w14:textId="7028D138" w:rsidR="00E54E0E" w:rsidRPr="00E54E0E" w:rsidRDefault="00E54E0E" w:rsidP="00BF303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bookmarkStart w:id="6" w:name="_Hlk109386700"/>
            <w:r>
              <w:rPr>
                <w:rFonts w:ascii="Arial" w:hAnsi="Arial" w:cs="Arial"/>
                <w:sz w:val="18"/>
                <w:szCs w:val="18"/>
              </w:rPr>
              <w:t>Kolor żółty RAL 1028 / K</w:t>
            </w:r>
            <w:r w:rsidRPr="00E54E0E">
              <w:rPr>
                <w:rFonts w:ascii="Arial" w:hAnsi="Arial" w:cs="Arial"/>
                <w:sz w:val="18"/>
                <w:szCs w:val="18"/>
              </w:rPr>
              <w:t>olor kabiny żółty według palety producenta pojazdu zbliżony do koloru RAL 1028</w:t>
            </w:r>
            <w:bookmarkEnd w:id="6"/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</w:tc>
      </w:tr>
      <w:bookmarkEnd w:id="5"/>
      <w:tr w:rsidR="00BF3033" w:rsidRPr="00971F02" w14:paraId="3B8C1F42" w14:textId="77777777" w:rsidTr="00BF3033">
        <w:tblPrEx>
          <w:tblCellMar>
            <w:left w:w="108" w:type="dxa"/>
            <w:right w:w="108" w:type="dxa"/>
          </w:tblCellMar>
        </w:tblPrEx>
        <w:trPr>
          <w:cantSplit/>
          <w:trHeight w:val="112"/>
        </w:trPr>
        <w:tc>
          <w:tcPr>
            <w:tcW w:w="648" w:type="dxa"/>
            <w:shd w:val="clear" w:color="auto" w:fill="FFFFFF"/>
            <w:vAlign w:val="center"/>
          </w:tcPr>
          <w:p w14:paraId="4DC3EA52" w14:textId="77777777" w:rsidR="00BF3033" w:rsidRPr="000B5191" w:rsidRDefault="00BF3033" w:rsidP="00BF3033">
            <w:pPr>
              <w:numPr>
                <w:ilvl w:val="0"/>
                <w:numId w:val="31"/>
              </w:num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953" w:type="dxa"/>
            <w:shd w:val="clear" w:color="auto" w:fill="FFFFFF"/>
            <w:vAlign w:val="center"/>
          </w:tcPr>
          <w:p w14:paraId="70013A4E" w14:textId="77777777" w:rsidR="00BF3033" w:rsidRPr="00696183" w:rsidRDefault="00BF3033" w:rsidP="00BF3033">
            <w:pPr>
              <w:rPr>
                <w:rFonts w:ascii="Arial" w:hAnsi="Arial" w:cs="Arial"/>
                <w:sz w:val="18"/>
                <w:szCs w:val="18"/>
              </w:rPr>
            </w:pPr>
            <w:r w:rsidRPr="00696183">
              <w:rPr>
                <w:rFonts w:ascii="Arial" w:hAnsi="Arial" w:cs="Arial"/>
                <w:color w:val="000000"/>
                <w:sz w:val="18"/>
                <w:szCs w:val="18"/>
              </w:rPr>
              <w:t>System w kontekście zużycia paliwa, terminala nawigacyjnego, monitorowania położenia jak i również analizy zarejestrowanych danych,  monitoringu wizyjnego powinien być kompatybilny z systemami funkcjonującymi u Zamawiającego, (GPS system XTRACK, monitoring wizyjny system BRIGADE).</w:t>
            </w:r>
          </w:p>
        </w:tc>
        <w:tc>
          <w:tcPr>
            <w:tcW w:w="3843" w:type="dxa"/>
            <w:shd w:val="clear" w:color="auto" w:fill="FFFFFF"/>
            <w:vAlign w:val="center"/>
          </w:tcPr>
          <w:p w14:paraId="7A26BF77" w14:textId="77777777" w:rsidR="00BF3033" w:rsidRPr="000B5191" w:rsidRDefault="00BF3033" w:rsidP="00BF303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35B4">
              <w:rPr>
                <w:rFonts w:ascii="Arial" w:hAnsi="Arial" w:cs="Arial"/>
                <w:sz w:val="18"/>
                <w:szCs w:val="18"/>
              </w:rPr>
              <w:t>Tak* / Nie*</w:t>
            </w:r>
          </w:p>
        </w:tc>
      </w:tr>
      <w:tr w:rsidR="00BF3033" w:rsidRPr="00971F02" w14:paraId="2614AE8B" w14:textId="77777777" w:rsidTr="00BF3033">
        <w:tblPrEx>
          <w:tblCellMar>
            <w:left w:w="108" w:type="dxa"/>
            <w:right w:w="108" w:type="dxa"/>
          </w:tblCellMar>
        </w:tblPrEx>
        <w:trPr>
          <w:cantSplit/>
          <w:trHeight w:val="112"/>
        </w:trPr>
        <w:tc>
          <w:tcPr>
            <w:tcW w:w="648" w:type="dxa"/>
            <w:shd w:val="clear" w:color="auto" w:fill="FFFFFF"/>
            <w:vAlign w:val="center"/>
          </w:tcPr>
          <w:p w14:paraId="0997F787" w14:textId="77777777" w:rsidR="00BF3033" w:rsidRPr="000B5191" w:rsidRDefault="00BF3033" w:rsidP="00BF3033">
            <w:pPr>
              <w:numPr>
                <w:ilvl w:val="0"/>
                <w:numId w:val="31"/>
              </w:num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953" w:type="dxa"/>
            <w:shd w:val="clear" w:color="auto" w:fill="FFFFFF"/>
            <w:vAlign w:val="center"/>
          </w:tcPr>
          <w:p w14:paraId="25FFB3A3" w14:textId="77777777" w:rsidR="00BF3033" w:rsidRPr="00696183" w:rsidRDefault="00BF3033" w:rsidP="00BF3033">
            <w:pPr>
              <w:rPr>
                <w:rFonts w:ascii="Arial" w:hAnsi="Arial" w:cs="Arial"/>
                <w:sz w:val="18"/>
                <w:szCs w:val="18"/>
              </w:rPr>
            </w:pPr>
            <w:r w:rsidRPr="00696183">
              <w:rPr>
                <w:rFonts w:ascii="Arial" w:hAnsi="Arial" w:cs="Arial"/>
                <w:sz w:val="18"/>
                <w:szCs w:val="18"/>
              </w:rPr>
              <w:t>Belka sygnalizacyjna z logo MPO Łódź ze światłem pulsującym LED zabezpieczona osłoną odporną na uszkodzenia mechaniczne.</w:t>
            </w:r>
          </w:p>
        </w:tc>
        <w:tc>
          <w:tcPr>
            <w:tcW w:w="3843" w:type="dxa"/>
            <w:shd w:val="clear" w:color="auto" w:fill="FFFFFF"/>
            <w:vAlign w:val="center"/>
          </w:tcPr>
          <w:p w14:paraId="5D9B3387" w14:textId="77777777" w:rsidR="00BF3033" w:rsidRPr="000B5191" w:rsidRDefault="00BF3033" w:rsidP="00BF303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35B4">
              <w:rPr>
                <w:rFonts w:ascii="Arial" w:hAnsi="Arial" w:cs="Arial"/>
                <w:sz w:val="18"/>
                <w:szCs w:val="18"/>
              </w:rPr>
              <w:t>Tak* / Nie*</w:t>
            </w:r>
          </w:p>
        </w:tc>
      </w:tr>
      <w:tr w:rsidR="00BF3033" w:rsidRPr="00971F02" w14:paraId="11911217" w14:textId="77777777" w:rsidTr="00BF3033">
        <w:tblPrEx>
          <w:tblCellMar>
            <w:left w:w="108" w:type="dxa"/>
            <w:right w:w="108" w:type="dxa"/>
          </w:tblCellMar>
        </w:tblPrEx>
        <w:trPr>
          <w:cantSplit/>
          <w:trHeight w:val="112"/>
        </w:trPr>
        <w:tc>
          <w:tcPr>
            <w:tcW w:w="648" w:type="dxa"/>
            <w:shd w:val="clear" w:color="auto" w:fill="FFFFFF"/>
            <w:vAlign w:val="center"/>
          </w:tcPr>
          <w:p w14:paraId="0278BE93" w14:textId="77777777" w:rsidR="00BF3033" w:rsidRPr="000B5191" w:rsidRDefault="00BF3033" w:rsidP="00BF3033">
            <w:pPr>
              <w:numPr>
                <w:ilvl w:val="0"/>
                <w:numId w:val="31"/>
              </w:num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953" w:type="dxa"/>
            <w:shd w:val="clear" w:color="auto" w:fill="FFFFFF"/>
            <w:vAlign w:val="center"/>
          </w:tcPr>
          <w:p w14:paraId="6D33CA18" w14:textId="77777777" w:rsidR="00BF3033" w:rsidRPr="00696183" w:rsidRDefault="00BF3033" w:rsidP="00BF3033">
            <w:pPr>
              <w:rPr>
                <w:rFonts w:ascii="Arial" w:hAnsi="Arial" w:cs="Arial"/>
                <w:sz w:val="18"/>
                <w:szCs w:val="18"/>
              </w:rPr>
            </w:pPr>
            <w:r w:rsidRPr="00696183">
              <w:rPr>
                <w:rFonts w:ascii="Arial" w:hAnsi="Arial" w:cs="Arial"/>
                <w:sz w:val="18"/>
                <w:szCs w:val="18"/>
              </w:rPr>
              <w:t>Podwozie pod zabudowę typu śmieciarka.</w:t>
            </w:r>
          </w:p>
        </w:tc>
        <w:tc>
          <w:tcPr>
            <w:tcW w:w="3843" w:type="dxa"/>
            <w:shd w:val="clear" w:color="auto" w:fill="FFFFFF"/>
            <w:vAlign w:val="center"/>
          </w:tcPr>
          <w:p w14:paraId="76DCD981" w14:textId="77777777" w:rsidR="00BF3033" w:rsidRPr="000B5191" w:rsidRDefault="00BF3033" w:rsidP="00BF303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35B4">
              <w:rPr>
                <w:rFonts w:ascii="Arial" w:hAnsi="Arial" w:cs="Arial"/>
                <w:sz w:val="18"/>
                <w:szCs w:val="18"/>
              </w:rPr>
              <w:t>Tak* / Nie*</w:t>
            </w:r>
          </w:p>
        </w:tc>
      </w:tr>
      <w:tr w:rsidR="00BF3033" w:rsidRPr="00971F02" w14:paraId="7FD3586E" w14:textId="77777777" w:rsidTr="00BF3033">
        <w:tblPrEx>
          <w:tblCellMar>
            <w:left w:w="108" w:type="dxa"/>
            <w:right w:w="108" w:type="dxa"/>
          </w:tblCellMar>
        </w:tblPrEx>
        <w:trPr>
          <w:cantSplit/>
          <w:trHeight w:val="112"/>
        </w:trPr>
        <w:tc>
          <w:tcPr>
            <w:tcW w:w="648" w:type="dxa"/>
            <w:shd w:val="clear" w:color="auto" w:fill="FFFFFF"/>
            <w:vAlign w:val="center"/>
          </w:tcPr>
          <w:p w14:paraId="056FC950" w14:textId="77777777" w:rsidR="00BF3033" w:rsidRPr="000B5191" w:rsidRDefault="00BF3033" w:rsidP="00BF3033">
            <w:pPr>
              <w:numPr>
                <w:ilvl w:val="0"/>
                <w:numId w:val="31"/>
              </w:num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953" w:type="dxa"/>
            <w:shd w:val="clear" w:color="auto" w:fill="FFFFFF"/>
            <w:vAlign w:val="center"/>
          </w:tcPr>
          <w:p w14:paraId="2C8AA415" w14:textId="77777777" w:rsidR="00BF3033" w:rsidRPr="00696183" w:rsidRDefault="00BF3033" w:rsidP="00E54E0E">
            <w:pPr>
              <w:pStyle w:val="Standard"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696183">
              <w:rPr>
                <w:rFonts w:ascii="Arial" w:hAnsi="Arial" w:cs="Arial"/>
                <w:sz w:val="18"/>
                <w:szCs w:val="18"/>
              </w:rPr>
              <w:t>Pojazd wyposażony w system monitoringu wizyjnego pojazdu z cyfrową rejestracją obrazu. System umożliwiający podgląd online ze wszystkich kamer pojazdów  w czasie rzeczywistym. system umożliwiający pobieranie zarejestrowanego materiału za pomocą pamięci flash USB, stacjonarnej kieszeni dyskowej, możliwość podglądu online. System składający się z:</w:t>
            </w:r>
          </w:p>
          <w:p w14:paraId="5DC57EF0" w14:textId="77777777" w:rsidR="00BF3033" w:rsidRPr="00696183" w:rsidRDefault="00BF3033" w:rsidP="00E54E0E">
            <w:pPr>
              <w:pStyle w:val="Default"/>
              <w:numPr>
                <w:ilvl w:val="0"/>
                <w:numId w:val="37"/>
              </w:numPr>
              <w:ind w:left="314" w:hanging="283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696183">
              <w:rPr>
                <w:rFonts w:ascii="Arial" w:hAnsi="Arial" w:cs="Arial"/>
                <w:color w:val="auto"/>
                <w:sz w:val="18"/>
                <w:szCs w:val="18"/>
              </w:rPr>
              <w:t>czterech wodoodpornych kamer cyfrowych. Dwie kamery umieszczone po bokach pojazdu w taki sposób by była widoczna posesja z której następuje odbiór odpadów, z  tyłu pojazdu umieszczona w taki sposób by była widoczna przestrzeń ładunkowa, z przodu pojazdu obserwująca przestrzeń przed pojazdem. Parametry rozdzielczości zapisu kamer mają umożliwiać odczyt i prawidłowe rozpoznanie poszczególnych frakcji odpadów odbieranych od właścicieli nieruchomości, kamery z wbudowanym oświetlaczem podczerwieni.</w:t>
            </w:r>
          </w:p>
          <w:p w14:paraId="7CA397B3" w14:textId="77777777" w:rsidR="00BF3033" w:rsidRPr="00696183" w:rsidRDefault="00BF3033" w:rsidP="00E54E0E">
            <w:pPr>
              <w:pStyle w:val="Default"/>
              <w:numPr>
                <w:ilvl w:val="0"/>
                <w:numId w:val="37"/>
              </w:numPr>
              <w:ind w:left="314" w:hanging="283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696183">
              <w:rPr>
                <w:rFonts w:ascii="Arial" w:hAnsi="Arial" w:cs="Arial"/>
                <w:color w:val="auto"/>
                <w:sz w:val="18"/>
                <w:szCs w:val="18"/>
              </w:rPr>
              <w:t xml:space="preserve">rejestrator mobilny z funkcją rejestracji i archiwizacji danych, umożliwiający podłączenie co najmniej 4 kamer, wyposażony w moduł GPS. Możliwość archiwizowania nagrań przez okres minimum 30 dni. Uruchomienie rejestracji musi nastąpić natychmiast po uruchomieniu się systemu operacyjnego. Dysk umieszczony w wyjmowanej kieszeni zamykanej na klucz.  </w:t>
            </w:r>
          </w:p>
          <w:p w14:paraId="2AFF980D" w14:textId="77777777" w:rsidR="00BF3033" w:rsidRPr="00696183" w:rsidRDefault="00BF3033" w:rsidP="00E54E0E">
            <w:pPr>
              <w:pStyle w:val="Default"/>
              <w:numPr>
                <w:ilvl w:val="0"/>
                <w:numId w:val="37"/>
              </w:numPr>
              <w:ind w:left="314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96183">
              <w:rPr>
                <w:rFonts w:ascii="Arial" w:hAnsi="Arial" w:cs="Arial"/>
                <w:color w:val="auto"/>
                <w:sz w:val="18"/>
                <w:szCs w:val="18"/>
              </w:rPr>
              <w:t>monitor, umieszczony w kabinie kierowcy, musi spełniać również funkcję konsoli zarządzającej systemem po zalogowaniu przez administratora</w:t>
            </w:r>
          </w:p>
        </w:tc>
        <w:tc>
          <w:tcPr>
            <w:tcW w:w="3843" w:type="dxa"/>
            <w:shd w:val="clear" w:color="auto" w:fill="FFFFFF"/>
            <w:vAlign w:val="center"/>
          </w:tcPr>
          <w:p w14:paraId="2A790576" w14:textId="77777777" w:rsidR="00BF3033" w:rsidRPr="000B5191" w:rsidRDefault="00BF3033" w:rsidP="00BF303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35B4">
              <w:rPr>
                <w:rFonts w:ascii="Arial" w:hAnsi="Arial" w:cs="Arial"/>
                <w:sz w:val="18"/>
                <w:szCs w:val="18"/>
              </w:rPr>
              <w:t>Tak* / Nie*</w:t>
            </w:r>
          </w:p>
        </w:tc>
      </w:tr>
      <w:tr w:rsidR="00BF3033" w:rsidRPr="00971F02" w14:paraId="0BB07B17" w14:textId="77777777" w:rsidTr="00BF3033">
        <w:tblPrEx>
          <w:tblCellMar>
            <w:left w:w="108" w:type="dxa"/>
            <w:right w:w="108" w:type="dxa"/>
          </w:tblCellMar>
        </w:tblPrEx>
        <w:trPr>
          <w:cantSplit/>
          <w:trHeight w:val="112"/>
        </w:trPr>
        <w:tc>
          <w:tcPr>
            <w:tcW w:w="648" w:type="dxa"/>
            <w:shd w:val="clear" w:color="auto" w:fill="FFFFFF"/>
            <w:vAlign w:val="center"/>
          </w:tcPr>
          <w:p w14:paraId="69F4689F" w14:textId="77777777" w:rsidR="00BF3033" w:rsidRPr="000B5191" w:rsidRDefault="00BF3033" w:rsidP="00BF3033">
            <w:pPr>
              <w:numPr>
                <w:ilvl w:val="0"/>
                <w:numId w:val="31"/>
              </w:num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953" w:type="dxa"/>
            <w:shd w:val="clear" w:color="auto" w:fill="FFFFFF"/>
            <w:vAlign w:val="center"/>
          </w:tcPr>
          <w:p w14:paraId="605E94EB" w14:textId="77777777" w:rsidR="00BF3033" w:rsidRPr="00696183" w:rsidRDefault="00BF3033" w:rsidP="00BF3033">
            <w:pPr>
              <w:rPr>
                <w:rFonts w:ascii="Arial" w:hAnsi="Arial" w:cs="Arial"/>
                <w:sz w:val="18"/>
                <w:szCs w:val="18"/>
              </w:rPr>
            </w:pPr>
            <w:r w:rsidRPr="00696183">
              <w:rPr>
                <w:rFonts w:ascii="Arial" w:hAnsi="Arial" w:cs="Arial"/>
                <w:sz w:val="18"/>
                <w:szCs w:val="18"/>
              </w:rPr>
              <w:t>System kamer zabezpieczony przed uszkodzeniami mechanicznymi.</w:t>
            </w:r>
          </w:p>
        </w:tc>
        <w:tc>
          <w:tcPr>
            <w:tcW w:w="3843" w:type="dxa"/>
            <w:shd w:val="clear" w:color="auto" w:fill="FFFFFF"/>
            <w:vAlign w:val="center"/>
          </w:tcPr>
          <w:p w14:paraId="2783F090" w14:textId="77777777" w:rsidR="00BF3033" w:rsidRPr="000B5191" w:rsidRDefault="00BF3033" w:rsidP="00BF303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35B4">
              <w:rPr>
                <w:rFonts w:ascii="Arial" w:hAnsi="Arial" w:cs="Arial"/>
                <w:sz w:val="18"/>
                <w:szCs w:val="18"/>
              </w:rPr>
              <w:t>Tak* / Nie*</w:t>
            </w:r>
          </w:p>
        </w:tc>
      </w:tr>
    </w:tbl>
    <w:p w14:paraId="0C6ECC5E" w14:textId="77777777" w:rsidR="003A4F87" w:rsidRDefault="003A4F87" w:rsidP="003A4F87"/>
    <w:p w14:paraId="11A2EFAB" w14:textId="77777777" w:rsidR="00B26186" w:rsidRPr="00393D6A" w:rsidRDefault="005D71B2" w:rsidP="003A4F87">
      <w:pPr>
        <w:rPr>
          <w:rFonts w:ascii="Arial" w:hAnsi="Arial" w:cs="Arial"/>
          <w:b/>
          <w:bCs/>
          <w:sz w:val="20"/>
          <w:szCs w:val="20"/>
        </w:rPr>
      </w:pPr>
      <w:r w:rsidRPr="00393D6A">
        <w:rPr>
          <w:rFonts w:ascii="Arial" w:hAnsi="Arial" w:cs="Arial"/>
          <w:b/>
          <w:bCs/>
          <w:sz w:val="20"/>
          <w:szCs w:val="20"/>
        </w:rPr>
        <w:t>* niepotrzebne skreślić lub wykasować</w:t>
      </w:r>
    </w:p>
    <w:p w14:paraId="32D12B78" w14:textId="77777777" w:rsidR="00FD00CC" w:rsidRDefault="00FD00CC" w:rsidP="00122B3E"/>
    <w:p w14:paraId="1D7D64DA" w14:textId="77777777" w:rsidR="00F816EB" w:rsidRDefault="00F816EB" w:rsidP="00F816EB">
      <w:pPr>
        <w:tabs>
          <w:tab w:val="left" w:pos="0"/>
        </w:tabs>
        <w:jc w:val="center"/>
        <w:rPr>
          <w:rFonts w:ascii="Arial" w:hAnsi="Arial" w:cs="Arial"/>
          <w:b/>
          <w:sz w:val="20"/>
          <w:szCs w:val="20"/>
        </w:rPr>
      </w:pPr>
    </w:p>
    <w:p w14:paraId="6E92B2E5" w14:textId="77777777" w:rsidR="00F816EB" w:rsidRDefault="00EF7AD4" w:rsidP="00F816EB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  <w:r w:rsidR="00F816EB">
        <w:rPr>
          <w:rFonts w:ascii="Arial" w:hAnsi="Arial" w:cs="Arial"/>
          <w:b/>
          <w:bCs/>
          <w:sz w:val="20"/>
          <w:szCs w:val="20"/>
        </w:rPr>
        <w:lastRenderedPageBreak/>
        <w:t xml:space="preserve">PARAMETRY </w:t>
      </w:r>
      <w:r w:rsidR="00F816EB" w:rsidRPr="00842C1C">
        <w:rPr>
          <w:rFonts w:ascii="Arial" w:hAnsi="Arial" w:cs="Arial"/>
          <w:b/>
          <w:bCs/>
          <w:sz w:val="20"/>
          <w:szCs w:val="20"/>
        </w:rPr>
        <w:t>TECHNICZNE ZABUDOWY DWUKOMOROWEJ</w:t>
      </w:r>
    </w:p>
    <w:p w14:paraId="0CE5E1C6" w14:textId="77777777" w:rsidR="00F816EB" w:rsidRDefault="00F816EB" w:rsidP="00F816EB">
      <w:pPr>
        <w:rPr>
          <w:rFonts w:ascii="Arial" w:hAnsi="Arial" w:cs="Arial"/>
          <w:b/>
          <w:bCs/>
          <w:sz w:val="20"/>
          <w:szCs w:val="20"/>
        </w:rPr>
      </w:pPr>
    </w:p>
    <w:p w14:paraId="6A130FAA" w14:textId="77777777" w:rsidR="00F816EB" w:rsidRPr="007261AD" w:rsidRDefault="00F816EB" w:rsidP="00F816EB">
      <w:r w:rsidRPr="00AC2076">
        <w:rPr>
          <w:rFonts w:ascii="Arial" w:hAnsi="Arial" w:cs="Arial"/>
          <w:sz w:val="20"/>
          <w:szCs w:val="20"/>
        </w:rPr>
        <w:t xml:space="preserve">marka </w:t>
      </w:r>
      <w:r w:rsidR="00EC5C56">
        <w:rPr>
          <w:rFonts w:ascii="Arial" w:hAnsi="Arial" w:cs="Arial"/>
          <w:sz w:val="20"/>
          <w:szCs w:val="20"/>
        </w:rPr>
        <w:t xml:space="preserve">i model </w:t>
      </w:r>
      <w:r>
        <w:rPr>
          <w:rFonts w:ascii="Arial" w:hAnsi="Arial" w:cs="Arial"/>
          <w:sz w:val="20"/>
          <w:szCs w:val="20"/>
        </w:rPr>
        <w:t>zabudowy</w:t>
      </w:r>
      <w:r w:rsidRPr="00AC2076">
        <w:rPr>
          <w:rFonts w:ascii="Arial" w:hAnsi="Arial" w:cs="Arial"/>
          <w:sz w:val="20"/>
          <w:szCs w:val="20"/>
        </w:rPr>
        <w:t>: ...........................</w:t>
      </w:r>
    </w:p>
    <w:p w14:paraId="784CE96F" w14:textId="77777777" w:rsidR="00393D6A" w:rsidRDefault="00393D6A" w:rsidP="00122B3E">
      <w:pPr>
        <w:rPr>
          <w:rFonts w:ascii="Arial" w:hAnsi="Arial" w:cs="Arial"/>
          <w:color w:val="FF0000"/>
          <w:sz w:val="20"/>
          <w:szCs w:val="20"/>
        </w:rPr>
      </w:pPr>
    </w:p>
    <w:tbl>
      <w:tblPr>
        <w:tblW w:w="10444" w:type="dxa"/>
        <w:tblInd w:w="-2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8"/>
        <w:gridCol w:w="5953"/>
        <w:gridCol w:w="3843"/>
      </w:tblGrid>
      <w:tr w:rsidR="00020BD1" w:rsidRPr="00971F02" w14:paraId="2AF79D3C" w14:textId="77777777" w:rsidTr="00122C2F">
        <w:trPr>
          <w:cantSplit/>
          <w:trHeight w:val="368"/>
        </w:trPr>
        <w:tc>
          <w:tcPr>
            <w:tcW w:w="648" w:type="dxa"/>
            <w:shd w:val="clear" w:color="auto" w:fill="BDD6EE"/>
            <w:vAlign w:val="center"/>
          </w:tcPr>
          <w:p w14:paraId="39A4511E" w14:textId="77777777" w:rsidR="00020BD1" w:rsidRPr="000B5191" w:rsidRDefault="00020BD1" w:rsidP="00122C2F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73AE">
              <w:rPr>
                <w:rFonts w:ascii="Arial" w:hAnsi="Arial" w:cs="Arial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953" w:type="dxa"/>
            <w:shd w:val="clear" w:color="auto" w:fill="BDD6EE"/>
            <w:vAlign w:val="center"/>
          </w:tcPr>
          <w:p w14:paraId="6FC8C73C" w14:textId="77777777" w:rsidR="00020BD1" w:rsidRPr="000B5191" w:rsidRDefault="00020BD1" w:rsidP="00122C2F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73AE">
              <w:rPr>
                <w:rFonts w:ascii="Arial" w:hAnsi="Arial" w:cs="Arial"/>
                <w:b/>
                <w:bCs/>
                <w:sz w:val="18"/>
                <w:szCs w:val="18"/>
              </w:rPr>
              <w:t>PARAMETR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Y / WYMOGI ZAMAWIAJĄCEGO</w:t>
            </w:r>
          </w:p>
        </w:tc>
        <w:tc>
          <w:tcPr>
            <w:tcW w:w="3843" w:type="dxa"/>
            <w:shd w:val="clear" w:color="auto" w:fill="BDD6EE"/>
            <w:vAlign w:val="center"/>
          </w:tcPr>
          <w:p w14:paraId="049032C0" w14:textId="77777777" w:rsidR="00020BD1" w:rsidRPr="000B5191" w:rsidRDefault="00020BD1" w:rsidP="00122C2F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73AE">
              <w:rPr>
                <w:rFonts w:ascii="Arial" w:hAnsi="Arial" w:cs="Arial"/>
                <w:b/>
                <w:bCs/>
                <w:sz w:val="18"/>
                <w:szCs w:val="18"/>
              </w:rPr>
              <w:t>POTWIERDZENIE / OPIS WYKONAWCY</w:t>
            </w:r>
          </w:p>
        </w:tc>
      </w:tr>
      <w:tr w:rsidR="00AD28F3" w:rsidRPr="00971F02" w14:paraId="7A3A2B12" w14:textId="77777777" w:rsidTr="00E54E0E">
        <w:tblPrEx>
          <w:tblCellMar>
            <w:left w:w="108" w:type="dxa"/>
            <w:right w:w="108" w:type="dxa"/>
          </w:tblCellMar>
        </w:tblPrEx>
        <w:trPr>
          <w:cantSplit/>
          <w:trHeight w:val="112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857C416" w14:textId="77777777" w:rsidR="00AD28F3" w:rsidRPr="00D36D62" w:rsidRDefault="00AD28F3" w:rsidP="00AD28F3">
            <w:pPr>
              <w:numPr>
                <w:ilvl w:val="0"/>
                <w:numId w:val="38"/>
              </w:num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953" w:type="dxa"/>
            <w:shd w:val="clear" w:color="auto" w:fill="FFFFFF"/>
            <w:vAlign w:val="center"/>
          </w:tcPr>
          <w:p w14:paraId="5A0A7029" w14:textId="77777777" w:rsidR="00AD28F3" w:rsidRPr="00AD28F3" w:rsidRDefault="00AD28F3" w:rsidP="00AD28F3">
            <w:pPr>
              <w:rPr>
                <w:rFonts w:ascii="Arial" w:hAnsi="Arial" w:cs="Arial"/>
                <w:sz w:val="18"/>
                <w:szCs w:val="18"/>
              </w:rPr>
            </w:pPr>
            <w:r w:rsidRPr="00AD28F3">
              <w:rPr>
                <w:rFonts w:ascii="Arial" w:hAnsi="Arial" w:cs="Arial"/>
                <w:sz w:val="18"/>
                <w:szCs w:val="18"/>
              </w:rPr>
              <w:t>Zabudowa o łącznej pojemności minimum 21 m</w:t>
            </w:r>
            <w:r w:rsidRPr="00AD28F3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 w:rsidRPr="00AD28F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843" w:type="dxa"/>
            <w:shd w:val="clear" w:color="auto" w:fill="FFFFFF"/>
            <w:vAlign w:val="center"/>
          </w:tcPr>
          <w:p w14:paraId="5D7DAB96" w14:textId="77777777" w:rsidR="00AD28F3" w:rsidRDefault="00AD28F3" w:rsidP="00AD28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6F88">
              <w:rPr>
                <w:rFonts w:ascii="Arial" w:hAnsi="Arial" w:cs="Arial"/>
                <w:sz w:val="18"/>
                <w:szCs w:val="18"/>
              </w:rPr>
              <w:t>Tak* / Nie*</w:t>
            </w:r>
          </w:p>
          <w:p w14:paraId="392C7967" w14:textId="77777777" w:rsidR="00AD28F3" w:rsidRPr="00047532" w:rsidRDefault="00047532" w:rsidP="00047532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D28F3">
              <w:rPr>
                <w:rFonts w:ascii="Arial" w:hAnsi="Arial" w:cs="Arial"/>
                <w:sz w:val="18"/>
                <w:szCs w:val="18"/>
              </w:rPr>
              <w:t xml:space="preserve">Zabudowa o łącznej pojemności </w:t>
            </w:r>
            <w:r>
              <w:rPr>
                <w:rFonts w:ascii="Arial" w:hAnsi="Arial" w:cs="Arial"/>
                <w:sz w:val="18"/>
                <w:szCs w:val="18"/>
              </w:rPr>
              <w:t xml:space="preserve">…… </w:t>
            </w:r>
            <w:r w:rsidRPr="00AD28F3">
              <w:rPr>
                <w:rFonts w:ascii="Arial" w:hAnsi="Arial" w:cs="Arial"/>
                <w:sz w:val="18"/>
                <w:szCs w:val="18"/>
              </w:rPr>
              <w:t>m</w:t>
            </w:r>
            <w:r w:rsidRPr="00AD28F3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.</w:t>
            </w:r>
          </w:p>
        </w:tc>
      </w:tr>
      <w:tr w:rsidR="006B426F" w:rsidRPr="006B426F" w14:paraId="0E0D4066" w14:textId="77777777" w:rsidTr="00E54E0E">
        <w:tblPrEx>
          <w:tblCellMar>
            <w:left w:w="108" w:type="dxa"/>
            <w:right w:w="108" w:type="dxa"/>
          </w:tblCellMar>
        </w:tblPrEx>
        <w:trPr>
          <w:cantSplit/>
          <w:trHeight w:val="11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4935CC2" w14:textId="77777777" w:rsidR="00AD28F3" w:rsidRPr="006B426F" w:rsidRDefault="00AD28F3" w:rsidP="00AD28F3">
            <w:pPr>
              <w:numPr>
                <w:ilvl w:val="0"/>
                <w:numId w:val="38"/>
              </w:num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7" w:name="_Hlk109387524"/>
          </w:p>
        </w:tc>
        <w:tc>
          <w:tcPr>
            <w:tcW w:w="5953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60F8EB9" w14:textId="76279FE0" w:rsidR="003F2C69" w:rsidRPr="006B426F" w:rsidRDefault="00AD28F3" w:rsidP="00AD28F3">
            <w:pPr>
              <w:rPr>
                <w:rFonts w:ascii="Arial" w:hAnsi="Arial" w:cs="Arial"/>
                <w:sz w:val="18"/>
                <w:szCs w:val="18"/>
              </w:rPr>
            </w:pPr>
            <w:r w:rsidRPr="006B426F">
              <w:rPr>
                <w:rFonts w:ascii="Arial" w:hAnsi="Arial" w:cs="Arial"/>
                <w:sz w:val="18"/>
                <w:szCs w:val="18"/>
              </w:rPr>
              <w:t xml:space="preserve">Podział skrzyni ładunkowej </w:t>
            </w:r>
          </w:p>
        </w:tc>
        <w:tc>
          <w:tcPr>
            <w:tcW w:w="3843" w:type="dxa"/>
            <w:shd w:val="clear" w:color="auto" w:fill="FFFFFF"/>
            <w:vAlign w:val="center"/>
          </w:tcPr>
          <w:p w14:paraId="56E443E3" w14:textId="70B2333A" w:rsidR="003F2C69" w:rsidRPr="006B426F" w:rsidRDefault="003F2C69" w:rsidP="003F2C69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4E0E" w:rsidRPr="00971F02" w14:paraId="0B51C4B4" w14:textId="77777777" w:rsidTr="00E54E0E">
        <w:tblPrEx>
          <w:tblCellMar>
            <w:left w:w="108" w:type="dxa"/>
            <w:right w:w="108" w:type="dxa"/>
          </w:tblCellMar>
        </w:tblPrEx>
        <w:trPr>
          <w:cantSplit/>
          <w:trHeight w:val="368"/>
        </w:trPr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FB0DF6D" w14:textId="77777777" w:rsidR="00E54E0E" w:rsidRPr="00D36D62" w:rsidRDefault="00E54E0E" w:rsidP="00E54E0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953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6F783954" w14:textId="436AE031" w:rsidR="00E54E0E" w:rsidRPr="00AD28F3" w:rsidRDefault="00E54E0E" w:rsidP="00E54E0E">
            <w:pPr>
              <w:ind w:left="383"/>
              <w:rPr>
                <w:rFonts w:ascii="Arial" w:hAnsi="Arial" w:cs="Arial"/>
                <w:sz w:val="18"/>
                <w:szCs w:val="18"/>
              </w:rPr>
            </w:pPr>
            <w:r w:rsidRPr="00AD28F3">
              <w:rPr>
                <w:rFonts w:ascii="Arial" w:hAnsi="Arial" w:cs="Arial"/>
                <w:sz w:val="18"/>
                <w:szCs w:val="18"/>
              </w:rPr>
              <w:t>Podział skrzyni ładunkowej 2/3 – 1/3</w:t>
            </w:r>
            <w:r w:rsidRPr="003F2C6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843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723C3889" w14:textId="41A49AE5" w:rsidR="00E54E0E" w:rsidRPr="00996F88" w:rsidRDefault="00E54E0E" w:rsidP="00E54E0E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6F88">
              <w:rPr>
                <w:rFonts w:ascii="Arial" w:hAnsi="Arial" w:cs="Arial"/>
                <w:sz w:val="18"/>
                <w:szCs w:val="18"/>
              </w:rPr>
              <w:t>Tak* / Nie</w:t>
            </w:r>
          </w:p>
        </w:tc>
      </w:tr>
      <w:tr w:rsidR="00E54E0E" w:rsidRPr="00971F02" w14:paraId="4DBCD907" w14:textId="77777777" w:rsidTr="00E54E0E">
        <w:tblPrEx>
          <w:tblCellMar>
            <w:left w:w="108" w:type="dxa"/>
            <w:right w:w="108" w:type="dxa"/>
          </w:tblCellMar>
        </w:tblPrEx>
        <w:trPr>
          <w:cantSplit/>
          <w:trHeight w:val="368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584E93" w14:textId="77777777" w:rsidR="00E54E0E" w:rsidRPr="00D36D62" w:rsidRDefault="00E54E0E" w:rsidP="00E54E0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953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3BCB20FD" w14:textId="1C04EA1C" w:rsidR="00E54E0E" w:rsidRPr="00E54E0E" w:rsidRDefault="00E54E0E" w:rsidP="00E54E0E">
            <w:pPr>
              <w:ind w:left="383"/>
              <w:rPr>
                <w:rFonts w:ascii="Arial" w:hAnsi="Arial" w:cs="Arial"/>
                <w:sz w:val="18"/>
                <w:szCs w:val="18"/>
              </w:rPr>
            </w:pPr>
            <w:r w:rsidRPr="00E54E0E">
              <w:rPr>
                <w:rFonts w:ascii="Arial" w:hAnsi="Arial" w:cs="Arial"/>
                <w:sz w:val="18"/>
                <w:szCs w:val="18"/>
              </w:rPr>
              <w:t>Podział skrzyni ładunkowej w proporcjach 30:70.</w:t>
            </w:r>
          </w:p>
        </w:tc>
        <w:tc>
          <w:tcPr>
            <w:tcW w:w="3843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7ABD5D9A" w14:textId="3B8ABA54" w:rsidR="00E54E0E" w:rsidRPr="00996F88" w:rsidRDefault="00E54E0E" w:rsidP="00E54E0E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6F88">
              <w:rPr>
                <w:rFonts w:ascii="Arial" w:hAnsi="Arial" w:cs="Arial"/>
                <w:sz w:val="18"/>
                <w:szCs w:val="18"/>
              </w:rPr>
              <w:t>Tak* / Nie*</w:t>
            </w:r>
          </w:p>
        </w:tc>
      </w:tr>
      <w:bookmarkEnd w:id="7"/>
      <w:tr w:rsidR="00AD28F3" w:rsidRPr="00971F02" w14:paraId="5F4BB7FD" w14:textId="77777777" w:rsidTr="00022776">
        <w:tblPrEx>
          <w:tblCellMar>
            <w:left w:w="108" w:type="dxa"/>
            <w:right w:w="108" w:type="dxa"/>
          </w:tblCellMar>
        </w:tblPrEx>
        <w:trPr>
          <w:cantSplit/>
          <w:trHeight w:val="112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6C2FDE" w14:textId="77777777" w:rsidR="00AD28F3" w:rsidRPr="00D36D62" w:rsidRDefault="00AD28F3" w:rsidP="00AD28F3">
            <w:pPr>
              <w:numPr>
                <w:ilvl w:val="0"/>
                <w:numId w:val="38"/>
              </w:num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953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2A7534F0" w14:textId="77777777" w:rsidR="00AD28F3" w:rsidRPr="00AD28F3" w:rsidRDefault="00AD28F3" w:rsidP="00AD28F3">
            <w:pPr>
              <w:rPr>
                <w:rFonts w:ascii="Arial" w:hAnsi="Arial" w:cs="Arial"/>
                <w:sz w:val="18"/>
                <w:szCs w:val="18"/>
              </w:rPr>
            </w:pPr>
            <w:r w:rsidRPr="00AD28F3">
              <w:rPr>
                <w:rFonts w:ascii="Arial" w:hAnsi="Arial" w:cs="Arial"/>
                <w:sz w:val="18"/>
                <w:szCs w:val="18"/>
              </w:rPr>
              <w:t>Niezależne opróżnianie komór (dwie niezależne płyty wypychowe).</w:t>
            </w:r>
          </w:p>
        </w:tc>
        <w:tc>
          <w:tcPr>
            <w:tcW w:w="3843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6D7C9421" w14:textId="77777777" w:rsidR="00AD28F3" w:rsidRPr="000B5191" w:rsidRDefault="00AD28F3" w:rsidP="00AD28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6F88">
              <w:rPr>
                <w:rFonts w:ascii="Arial" w:hAnsi="Arial" w:cs="Arial"/>
                <w:sz w:val="18"/>
                <w:szCs w:val="18"/>
              </w:rPr>
              <w:t>Tak* / Nie*</w:t>
            </w:r>
          </w:p>
        </w:tc>
      </w:tr>
      <w:tr w:rsidR="006B426F" w:rsidRPr="006B426F" w14:paraId="1742D905" w14:textId="77777777" w:rsidTr="00022776">
        <w:tblPrEx>
          <w:tblCellMar>
            <w:left w:w="108" w:type="dxa"/>
            <w:right w:w="108" w:type="dxa"/>
          </w:tblCellMar>
        </w:tblPrEx>
        <w:trPr>
          <w:cantSplit/>
          <w:trHeight w:val="11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6DE4471" w14:textId="77777777" w:rsidR="00AD28F3" w:rsidRPr="006B426F" w:rsidRDefault="00AD28F3" w:rsidP="00AD28F3">
            <w:pPr>
              <w:numPr>
                <w:ilvl w:val="0"/>
                <w:numId w:val="38"/>
              </w:num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8" w:name="_Hlk109388335"/>
          </w:p>
        </w:tc>
        <w:tc>
          <w:tcPr>
            <w:tcW w:w="5953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3518D46" w14:textId="719956FE" w:rsidR="008E5E80" w:rsidRPr="006B426F" w:rsidRDefault="00AD28F3" w:rsidP="00022776">
            <w:pPr>
              <w:rPr>
                <w:rFonts w:ascii="Arial" w:hAnsi="Arial" w:cs="Arial"/>
                <w:sz w:val="18"/>
                <w:szCs w:val="18"/>
              </w:rPr>
            </w:pPr>
            <w:r w:rsidRPr="006B426F">
              <w:rPr>
                <w:rFonts w:ascii="Arial" w:hAnsi="Arial" w:cs="Arial"/>
                <w:sz w:val="18"/>
                <w:szCs w:val="18"/>
              </w:rPr>
              <w:t>Objętość wanien</w:t>
            </w:r>
            <w:r w:rsidR="00022776" w:rsidRPr="006B426F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3843" w:type="dxa"/>
            <w:shd w:val="clear" w:color="auto" w:fill="FFFFFF"/>
            <w:vAlign w:val="center"/>
          </w:tcPr>
          <w:p w14:paraId="0BB0C359" w14:textId="2B6F03D5" w:rsidR="00047532" w:rsidRPr="006B426F" w:rsidRDefault="00047532" w:rsidP="0002277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426F" w:rsidRPr="006507E9" w14:paraId="398E99F9" w14:textId="77777777" w:rsidTr="00022776">
        <w:tblPrEx>
          <w:tblCellMar>
            <w:left w:w="108" w:type="dxa"/>
            <w:right w:w="108" w:type="dxa"/>
          </w:tblCellMar>
        </w:tblPrEx>
        <w:trPr>
          <w:cantSplit/>
          <w:trHeight w:val="762"/>
        </w:trPr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5E46B2B" w14:textId="77777777" w:rsidR="00022776" w:rsidRPr="006B426F" w:rsidRDefault="00022776" w:rsidP="0002277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953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842DD0" w14:textId="77777777" w:rsidR="00C23CF6" w:rsidRPr="006507E9" w:rsidRDefault="00C23CF6" w:rsidP="00022776">
            <w:pPr>
              <w:ind w:left="383"/>
              <w:rPr>
                <w:rFonts w:ascii="Arial" w:hAnsi="Arial" w:cs="Arial"/>
                <w:sz w:val="18"/>
                <w:szCs w:val="18"/>
              </w:rPr>
            </w:pPr>
            <w:r w:rsidRPr="006507E9">
              <w:rPr>
                <w:rFonts w:ascii="Arial" w:hAnsi="Arial" w:cs="Arial"/>
                <w:sz w:val="18"/>
                <w:szCs w:val="18"/>
              </w:rPr>
              <w:t>Objętość wanien zasypowych:</w:t>
            </w:r>
          </w:p>
          <w:p w14:paraId="3EE1DBB1" w14:textId="63C07CE4" w:rsidR="00022776" w:rsidRPr="006507E9" w:rsidRDefault="00022776" w:rsidP="00022776">
            <w:pPr>
              <w:ind w:left="383"/>
              <w:rPr>
                <w:rFonts w:ascii="Arial" w:hAnsi="Arial" w:cs="Arial"/>
                <w:sz w:val="18"/>
                <w:szCs w:val="18"/>
              </w:rPr>
            </w:pPr>
            <w:r w:rsidRPr="006507E9">
              <w:rPr>
                <w:rFonts w:ascii="Arial" w:hAnsi="Arial" w:cs="Arial"/>
                <w:sz w:val="18"/>
                <w:szCs w:val="18"/>
              </w:rPr>
              <w:t>min. 1,5 m</w:t>
            </w:r>
            <w:r w:rsidRPr="006507E9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 w:rsidRPr="006507E9">
              <w:rPr>
                <w:rFonts w:ascii="Arial" w:hAnsi="Arial" w:cs="Arial"/>
                <w:sz w:val="18"/>
                <w:szCs w:val="18"/>
              </w:rPr>
              <w:t xml:space="preserve"> po szerszej stronie</w:t>
            </w:r>
          </w:p>
          <w:p w14:paraId="2A07020A" w14:textId="79B5E000" w:rsidR="00022776" w:rsidRPr="006507E9" w:rsidRDefault="00022776" w:rsidP="00022776">
            <w:pPr>
              <w:ind w:left="383"/>
              <w:rPr>
                <w:rFonts w:ascii="Arial" w:hAnsi="Arial" w:cs="Arial"/>
                <w:sz w:val="18"/>
                <w:szCs w:val="18"/>
              </w:rPr>
            </w:pPr>
            <w:r w:rsidRPr="006507E9">
              <w:rPr>
                <w:rFonts w:ascii="Arial" w:hAnsi="Arial" w:cs="Arial"/>
                <w:sz w:val="18"/>
                <w:szCs w:val="18"/>
              </w:rPr>
              <w:t>oraz</w:t>
            </w:r>
          </w:p>
          <w:p w14:paraId="16F0260B" w14:textId="69E5F413" w:rsidR="00022776" w:rsidRPr="006507E9" w:rsidRDefault="00022776" w:rsidP="00022776">
            <w:pPr>
              <w:ind w:left="383"/>
              <w:rPr>
                <w:rFonts w:ascii="Arial" w:hAnsi="Arial" w:cs="Arial"/>
                <w:sz w:val="18"/>
                <w:szCs w:val="18"/>
              </w:rPr>
            </w:pPr>
            <w:r w:rsidRPr="006507E9">
              <w:rPr>
                <w:rFonts w:ascii="Arial" w:hAnsi="Arial" w:cs="Arial"/>
                <w:sz w:val="18"/>
                <w:szCs w:val="18"/>
              </w:rPr>
              <w:t>min. 0,9 m</w:t>
            </w:r>
            <w:r w:rsidRPr="006507E9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 w:rsidRPr="006507E9">
              <w:rPr>
                <w:rFonts w:ascii="Arial" w:hAnsi="Arial" w:cs="Arial"/>
                <w:sz w:val="18"/>
                <w:szCs w:val="18"/>
              </w:rPr>
              <w:t xml:space="preserve"> po stronie węższej.</w:t>
            </w:r>
          </w:p>
        </w:tc>
        <w:tc>
          <w:tcPr>
            <w:tcW w:w="3843" w:type="dxa"/>
            <w:shd w:val="clear" w:color="auto" w:fill="FFFFFF"/>
            <w:vAlign w:val="center"/>
          </w:tcPr>
          <w:p w14:paraId="15F02A2C" w14:textId="5CF2BB2C" w:rsidR="00022776" w:rsidRPr="006507E9" w:rsidRDefault="00022776" w:rsidP="00AD28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07E9">
              <w:rPr>
                <w:rFonts w:ascii="Arial" w:hAnsi="Arial" w:cs="Arial"/>
                <w:sz w:val="18"/>
                <w:szCs w:val="18"/>
              </w:rPr>
              <w:t>Tak* / Nie*</w:t>
            </w:r>
          </w:p>
        </w:tc>
      </w:tr>
      <w:tr w:rsidR="00022776" w:rsidRPr="00971F02" w14:paraId="6E3F3BF2" w14:textId="77777777" w:rsidTr="00022776">
        <w:tblPrEx>
          <w:tblCellMar>
            <w:left w:w="108" w:type="dxa"/>
            <w:right w:w="108" w:type="dxa"/>
          </w:tblCellMar>
        </w:tblPrEx>
        <w:trPr>
          <w:cantSplit/>
          <w:trHeight w:val="762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AB6BAB" w14:textId="77777777" w:rsidR="00022776" w:rsidRPr="006507E9" w:rsidRDefault="00022776" w:rsidP="0002277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953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C1F171" w14:textId="33E49797" w:rsidR="00022776" w:rsidRPr="006507E9" w:rsidRDefault="00022776" w:rsidP="00022776">
            <w:pPr>
              <w:pStyle w:val="Akapitzlist"/>
              <w:tabs>
                <w:tab w:val="left" w:pos="322"/>
                <w:tab w:val="left" w:pos="709"/>
              </w:tabs>
              <w:spacing w:after="0" w:line="240" w:lineRule="auto"/>
              <w:ind w:left="383"/>
              <w:contextualSpacing w:val="0"/>
              <w:rPr>
                <w:rFonts w:ascii="Arial" w:eastAsia="Andale Sans UI" w:hAnsi="Arial" w:cs="Arial"/>
                <w:kern w:val="1"/>
                <w:sz w:val="18"/>
                <w:szCs w:val="18"/>
                <w:lang w:eastAsia="zh-CN"/>
              </w:rPr>
            </w:pPr>
            <w:r w:rsidRPr="006507E9">
              <w:rPr>
                <w:rFonts w:ascii="Arial" w:eastAsia="Andale Sans UI" w:hAnsi="Arial" w:cs="Arial"/>
                <w:kern w:val="1"/>
                <w:sz w:val="18"/>
                <w:szCs w:val="18"/>
                <w:lang w:eastAsia="zh-CN"/>
              </w:rPr>
              <w:t>dla części szerokiej minimum 1,39 m</w:t>
            </w:r>
            <w:r w:rsidRPr="006507E9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  <w:p w14:paraId="357636EC" w14:textId="77777777" w:rsidR="00022776" w:rsidRPr="006507E9" w:rsidRDefault="00022776" w:rsidP="00022776">
            <w:pPr>
              <w:ind w:left="383"/>
              <w:rPr>
                <w:rFonts w:ascii="Arial" w:hAnsi="Arial" w:cs="Arial"/>
                <w:sz w:val="18"/>
                <w:szCs w:val="18"/>
              </w:rPr>
            </w:pPr>
            <w:r w:rsidRPr="006507E9">
              <w:rPr>
                <w:rFonts w:ascii="Arial" w:hAnsi="Arial" w:cs="Arial"/>
                <w:sz w:val="18"/>
                <w:szCs w:val="18"/>
              </w:rPr>
              <w:t xml:space="preserve">oraz </w:t>
            </w:r>
          </w:p>
          <w:p w14:paraId="2E4E4315" w14:textId="504D02EE" w:rsidR="00022776" w:rsidRPr="006507E9" w:rsidRDefault="00022776" w:rsidP="00022776">
            <w:pPr>
              <w:ind w:left="383"/>
              <w:rPr>
                <w:rFonts w:ascii="Arial" w:hAnsi="Arial" w:cs="Arial"/>
                <w:sz w:val="18"/>
                <w:szCs w:val="18"/>
              </w:rPr>
            </w:pPr>
            <w:r w:rsidRPr="006507E9">
              <w:rPr>
                <w:rFonts w:ascii="Arial" w:hAnsi="Arial" w:cs="Arial"/>
                <w:sz w:val="18"/>
                <w:szCs w:val="18"/>
              </w:rPr>
              <w:t>dla części wąskiej minimum 0,67m</w:t>
            </w:r>
            <w:r w:rsidRPr="006507E9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3843" w:type="dxa"/>
            <w:shd w:val="clear" w:color="auto" w:fill="FFFFFF"/>
            <w:vAlign w:val="center"/>
          </w:tcPr>
          <w:p w14:paraId="0B704CCE" w14:textId="3C69FA88" w:rsidR="00022776" w:rsidRPr="00996F88" w:rsidRDefault="00022776" w:rsidP="00AD28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07E9">
              <w:rPr>
                <w:rFonts w:ascii="Arial" w:hAnsi="Arial" w:cs="Arial"/>
                <w:sz w:val="18"/>
                <w:szCs w:val="18"/>
              </w:rPr>
              <w:t>Tak* / Nie*</w:t>
            </w:r>
          </w:p>
        </w:tc>
      </w:tr>
      <w:bookmarkEnd w:id="8"/>
      <w:tr w:rsidR="00AD28F3" w:rsidRPr="00971F02" w14:paraId="3E6C8244" w14:textId="77777777" w:rsidTr="00022776">
        <w:tblPrEx>
          <w:tblCellMar>
            <w:left w:w="108" w:type="dxa"/>
            <w:right w:w="108" w:type="dxa"/>
          </w:tblCellMar>
        </w:tblPrEx>
        <w:trPr>
          <w:cantSplit/>
          <w:trHeight w:val="112"/>
        </w:trPr>
        <w:tc>
          <w:tcPr>
            <w:tcW w:w="64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A8C4451" w14:textId="77777777" w:rsidR="00AD28F3" w:rsidRPr="000B5191" w:rsidRDefault="00AD28F3" w:rsidP="00AD28F3">
            <w:pPr>
              <w:numPr>
                <w:ilvl w:val="0"/>
                <w:numId w:val="38"/>
              </w:num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953" w:type="dxa"/>
            <w:shd w:val="clear" w:color="auto" w:fill="FFFFFF"/>
            <w:vAlign w:val="center"/>
          </w:tcPr>
          <w:p w14:paraId="7225DDC5" w14:textId="77777777" w:rsidR="00AD28F3" w:rsidRPr="00AD28F3" w:rsidRDefault="00AD28F3" w:rsidP="00AD28F3">
            <w:pPr>
              <w:rPr>
                <w:rFonts w:ascii="Arial" w:hAnsi="Arial" w:cs="Arial"/>
                <w:sz w:val="18"/>
                <w:szCs w:val="18"/>
              </w:rPr>
            </w:pPr>
            <w:r w:rsidRPr="00AD28F3">
              <w:rPr>
                <w:rFonts w:ascii="Arial" w:hAnsi="Arial" w:cs="Arial"/>
                <w:sz w:val="18"/>
                <w:szCs w:val="18"/>
              </w:rPr>
              <w:t xml:space="preserve">Zabudowa wielokrotnie gruntowana i lakierowana, </w:t>
            </w:r>
            <w:r w:rsidRPr="00AD28F3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kolor żółty RAL 1028.</w:t>
            </w:r>
          </w:p>
        </w:tc>
        <w:tc>
          <w:tcPr>
            <w:tcW w:w="3843" w:type="dxa"/>
            <w:shd w:val="clear" w:color="auto" w:fill="FFFFFF"/>
            <w:vAlign w:val="center"/>
          </w:tcPr>
          <w:p w14:paraId="31B9C2A2" w14:textId="77777777" w:rsidR="00AD28F3" w:rsidRPr="000B5191" w:rsidRDefault="00AD28F3" w:rsidP="00AD28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6F88">
              <w:rPr>
                <w:rFonts w:ascii="Arial" w:hAnsi="Arial" w:cs="Arial"/>
                <w:sz w:val="18"/>
                <w:szCs w:val="18"/>
              </w:rPr>
              <w:t>Tak* / Nie*</w:t>
            </w:r>
          </w:p>
        </w:tc>
      </w:tr>
      <w:tr w:rsidR="00AD28F3" w:rsidRPr="00971F02" w14:paraId="1F098E10" w14:textId="77777777" w:rsidTr="00AD28F3">
        <w:tblPrEx>
          <w:tblCellMar>
            <w:left w:w="108" w:type="dxa"/>
            <w:right w:w="108" w:type="dxa"/>
          </w:tblCellMar>
        </w:tblPrEx>
        <w:trPr>
          <w:cantSplit/>
          <w:trHeight w:val="112"/>
        </w:trPr>
        <w:tc>
          <w:tcPr>
            <w:tcW w:w="648" w:type="dxa"/>
            <w:shd w:val="clear" w:color="auto" w:fill="FFFFFF"/>
            <w:vAlign w:val="center"/>
          </w:tcPr>
          <w:p w14:paraId="63CE3422" w14:textId="77777777" w:rsidR="00AD28F3" w:rsidRPr="000B5191" w:rsidRDefault="00AD28F3" w:rsidP="00AD28F3">
            <w:pPr>
              <w:numPr>
                <w:ilvl w:val="0"/>
                <w:numId w:val="38"/>
              </w:num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953" w:type="dxa"/>
            <w:shd w:val="clear" w:color="auto" w:fill="FFFFFF"/>
            <w:vAlign w:val="center"/>
          </w:tcPr>
          <w:p w14:paraId="78B2D67D" w14:textId="77777777" w:rsidR="00AD28F3" w:rsidRPr="00AD28F3" w:rsidRDefault="00AD28F3" w:rsidP="00AD28F3">
            <w:pPr>
              <w:rPr>
                <w:rFonts w:ascii="Arial" w:hAnsi="Arial" w:cs="Arial"/>
                <w:sz w:val="18"/>
                <w:szCs w:val="18"/>
              </w:rPr>
            </w:pPr>
            <w:r w:rsidRPr="00AD28F3">
              <w:rPr>
                <w:rFonts w:ascii="Arial" w:hAnsi="Arial" w:cs="Arial"/>
                <w:sz w:val="18"/>
                <w:szCs w:val="18"/>
              </w:rPr>
              <w:t xml:space="preserve">Zabudowa skrzyniowa dwukomorowa z urządzeniem załadowczym tylnym, przeznaczona do zbierania stałych odpadów gromadzonych w pojemnikach o pojemnościach od 60 l do 1100 l, </w:t>
            </w:r>
            <w:r w:rsidRPr="00AD28F3">
              <w:rPr>
                <w:rFonts w:ascii="Arial" w:hAnsi="Arial" w:cs="Arial"/>
                <w:color w:val="000000"/>
                <w:sz w:val="18"/>
                <w:szCs w:val="18"/>
              </w:rPr>
              <w:t xml:space="preserve">w tym pojemników okrągłych metalowych </w:t>
            </w:r>
            <w:r w:rsidRPr="006E50B3">
              <w:rPr>
                <w:rFonts w:ascii="Arial" w:hAnsi="Arial" w:cs="Arial"/>
                <w:color w:val="000000"/>
                <w:sz w:val="18"/>
                <w:szCs w:val="18"/>
              </w:rPr>
              <w:t>110 l,</w:t>
            </w:r>
            <w:r w:rsidRPr="00AD28F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AD28F3">
              <w:rPr>
                <w:rFonts w:ascii="Arial" w:hAnsi="Arial" w:cs="Arial"/>
                <w:sz w:val="18"/>
                <w:szCs w:val="18"/>
              </w:rPr>
              <w:t>surowców wtórnych i odpadów wielkogabarytowych.</w:t>
            </w:r>
          </w:p>
        </w:tc>
        <w:tc>
          <w:tcPr>
            <w:tcW w:w="3843" w:type="dxa"/>
            <w:shd w:val="clear" w:color="auto" w:fill="FFFFFF"/>
            <w:vAlign w:val="center"/>
          </w:tcPr>
          <w:p w14:paraId="7FDB66F4" w14:textId="77777777" w:rsidR="00AD28F3" w:rsidRPr="000B5191" w:rsidRDefault="00AD28F3" w:rsidP="00AD28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6F88">
              <w:rPr>
                <w:rFonts w:ascii="Arial" w:hAnsi="Arial" w:cs="Arial"/>
                <w:sz w:val="18"/>
                <w:szCs w:val="18"/>
              </w:rPr>
              <w:t>Tak* / Nie*</w:t>
            </w:r>
          </w:p>
        </w:tc>
      </w:tr>
      <w:tr w:rsidR="003E42DC" w:rsidRPr="00971F02" w14:paraId="13A7C298" w14:textId="77777777" w:rsidTr="00AD28F3">
        <w:tblPrEx>
          <w:tblCellMar>
            <w:left w:w="108" w:type="dxa"/>
            <w:right w:w="108" w:type="dxa"/>
          </w:tblCellMar>
        </w:tblPrEx>
        <w:trPr>
          <w:cantSplit/>
          <w:trHeight w:val="112"/>
        </w:trPr>
        <w:tc>
          <w:tcPr>
            <w:tcW w:w="648" w:type="dxa"/>
            <w:shd w:val="clear" w:color="auto" w:fill="FFFFFF"/>
            <w:vAlign w:val="center"/>
          </w:tcPr>
          <w:p w14:paraId="4C9BB32F" w14:textId="77777777" w:rsidR="003E42DC" w:rsidRPr="000B5191" w:rsidRDefault="003E42DC" w:rsidP="00AD28F3">
            <w:pPr>
              <w:numPr>
                <w:ilvl w:val="0"/>
                <w:numId w:val="38"/>
              </w:num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953" w:type="dxa"/>
            <w:shd w:val="clear" w:color="auto" w:fill="FFFFFF"/>
            <w:vAlign w:val="center"/>
          </w:tcPr>
          <w:p w14:paraId="0C35F4D5" w14:textId="77777777" w:rsidR="003E42DC" w:rsidRPr="003E42DC" w:rsidRDefault="003E42DC" w:rsidP="00AD28F3">
            <w:pPr>
              <w:rPr>
                <w:rFonts w:ascii="Arial" w:hAnsi="Arial" w:cs="Arial"/>
                <w:noProof/>
                <w:sz w:val="18"/>
                <w:szCs w:val="18"/>
              </w:rPr>
            </w:pPr>
            <w:bookmarkStart w:id="9" w:name="_Hlk106877699"/>
            <w:r w:rsidRPr="003E42DC">
              <w:rPr>
                <w:rFonts w:ascii="Arial" w:hAnsi="Arial" w:cs="Arial"/>
                <w:color w:val="000000"/>
                <w:sz w:val="18"/>
                <w:szCs w:val="18"/>
              </w:rPr>
              <w:t>Zabudowa wyposażona w otwieradła do klap pojemników (płaskich i półokrągłych)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bookmarkEnd w:id="9"/>
          </w:p>
        </w:tc>
        <w:tc>
          <w:tcPr>
            <w:tcW w:w="3843" w:type="dxa"/>
            <w:shd w:val="clear" w:color="auto" w:fill="FFFFFF"/>
            <w:vAlign w:val="center"/>
          </w:tcPr>
          <w:p w14:paraId="0CFE524B" w14:textId="77777777" w:rsidR="003E42DC" w:rsidRPr="00996F88" w:rsidRDefault="003E42DC" w:rsidP="00AD28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6F88">
              <w:rPr>
                <w:rFonts w:ascii="Arial" w:hAnsi="Arial" w:cs="Arial"/>
                <w:sz w:val="18"/>
                <w:szCs w:val="18"/>
              </w:rPr>
              <w:t>Tak* / Nie*</w:t>
            </w:r>
          </w:p>
        </w:tc>
      </w:tr>
      <w:tr w:rsidR="00AD28F3" w:rsidRPr="00971F02" w14:paraId="6BFC847A" w14:textId="77777777" w:rsidTr="00AD28F3">
        <w:tblPrEx>
          <w:tblCellMar>
            <w:left w:w="108" w:type="dxa"/>
            <w:right w:w="108" w:type="dxa"/>
          </w:tblCellMar>
        </w:tblPrEx>
        <w:trPr>
          <w:cantSplit/>
          <w:trHeight w:val="112"/>
        </w:trPr>
        <w:tc>
          <w:tcPr>
            <w:tcW w:w="648" w:type="dxa"/>
            <w:shd w:val="clear" w:color="auto" w:fill="FFFFFF"/>
            <w:vAlign w:val="center"/>
          </w:tcPr>
          <w:p w14:paraId="25E0EF4D" w14:textId="77777777" w:rsidR="00AD28F3" w:rsidRPr="000B5191" w:rsidRDefault="00AD28F3" w:rsidP="00AD28F3">
            <w:pPr>
              <w:numPr>
                <w:ilvl w:val="0"/>
                <w:numId w:val="38"/>
              </w:num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953" w:type="dxa"/>
            <w:shd w:val="clear" w:color="auto" w:fill="FFFFFF"/>
            <w:vAlign w:val="center"/>
          </w:tcPr>
          <w:p w14:paraId="41492BA6" w14:textId="77777777" w:rsidR="00AD28F3" w:rsidRPr="00AD28F3" w:rsidRDefault="00AD28F3" w:rsidP="00AD28F3">
            <w:pPr>
              <w:rPr>
                <w:rFonts w:ascii="Arial" w:hAnsi="Arial" w:cs="Arial"/>
                <w:sz w:val="18"/>
                <w:szCs w:val="18"/>
              </w:rPr>
            </w:pPr>
            <w:r w:rsidRPr="00AD28F3">
              <w:rPr>
                <w:rFonts w:ascii="Arial" w:hAnsi="Arial" w:cs="Arial"/>
                <w:noProof/>
                <w:sz w:val="18"/>
                <w:szCs w:val="18"/>
              </w:rPr>
              <w:t>Zabudowa montowana na ramie jednolitej lub dzielonej, połączona elastycznie z podwoziem, zgodnie z wytycznymi producenta podwozia.</w:t>
            </w:r>
          </w:p>
        </w:tc>
        <w:tc>
          <w:tcPr>
            <w:tcW w:w="3843" w:type="dxa"/>
            <w:shd w:val="clear" w:color="auto" w:fill="FFFFFF"/>
            <w:vAlign w:val="center"/>
          </w:tcPr>
          <w:p w14:paraId="2F1C4E81" w14:textId="77777777" w:rsidR="00AD28F3" w:rsidRPr="00402A3D" w:rsidRDefault="00AD28F3" w:rsidP="00AD28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6F88">
              <w:rPr>
                <w:rFonts w:ascii="Arial" w:hAnsi="Arial" w:cs="Arial"/>
                <w:sz w:val="18"/>
                <w:szCs w:val="18"/>
              </w:rPr>
              <w:t>Tak* / Nie*</w:t>
            </w:r>
          </w:p>
        </w:tc>
      </w:tr>
      <w:tr w:rsidR="00AD28F3" w:rsidRPr="00971F02" w14:paraId="58088721" w14:textId="77777777" w:rsidTr="00AD28F3">
        <w:tblPrEx>
          <w:tblCellMar>
            <w:left w:w="108" w:type="dxa"/>
            <w:right w:w="108" w:type="dxa"/>
          </w:tblCellMar>
        </w:tblPrEx>
        <w:trPr>
          <w:cantSplit/>
          <w:trHeight w:val="112"/>
        </w:trPr>
        <w:tc>
          <w:tcPr>
            <w:tcW w:w="648" w:type="dxa"/>
            <w:shd w:val="clear" w:color="auto" w:fill="FFFFFF"/>
            <w:vAlign w:val="center"/>
          </w:tcPr>
          <w:p w14:paraId="51731F73" w14:textId="77777777" w:rsidR="00AD28F3" w:rsidRPr="000B5191" w:rsidRDefault="00AD28F3" w:rsidP="00AD28F3">
            <w:pPr>
              <w:numPr>
                <w:ilvl w:val="0"/>
                <w:numId w:val="38"/>
              </w:num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953" w:type="dxa"/>
            <w:shd w:val="clear" w:color="auto" w:fill="FFFFFF"/>
            <w:vAlign w:val="center"/>
          </w:tcPr>
          <w:p w14:paraId="488A649B" w14:textId="77777777" w:rsidR="00AD28F3" w:rsidRPr="00AD28F3" w:rsidRDefault="00AD28F3" w:rsidP="00AD28F3">
            <w:pPr>
              <w:rPr>
                <w:rFonts w:ascii="Arial" w:hAnsi="Arial" w:cs="Arial"/>
                <w:sz w:val="18"/>
                <w:szCs w:val="18"/>
              </w:rPr>
            </w:pPr>
            <w:r w:rsidRPr="00AD28F3">
              <w:rPr>
                <w:rFonts w:ascii="Arial" w:hAnsi="Arial" w:cs="Arial"/>
                <w:sz w:val="18"/>
                <w:szCs w:val="18"/>
              </w:rPr>
              <w:t xml:space="preserve">Skrzynia ładunkowa </w:t>
            </w:r>
            <w:r w:rsidRPr="00AD28F3">
              <w:rPr>
                <w:rFonts w:ascii="Arial" w:hAnsi="Arial" w:cs="Arial"/>
                <w:color w:val="000000"/>
                <w:sz w:val="18"/>
                <w:szCs w:val="18"/>
              </w:rPr>
              <w:t xml:space="preserve">wraz z dachem i podłogą wykonana ze stali </w:t>
            </w:r>
            <w:r w:rsidRPr="006E50B3">
              <w:rPr>
                <w:rFonts w:ascii="Arial" w:hAnsi="Arial" w:cs="Arial"/>
                <w:color w:val="000000"/>
                <w:sz w:val="18"/>
                <w:szCs w:val="18"/>
              </w:rPr>
              <w:t>wysokogatunkowej Fe 510</w:t>
            </w:r>
            <w:r w:rsidRPr="00AD28F3">
              <w:rPr>
                <w:rFonts w:ascii="Arial" w:hAnsi="Arial" w:cs="Arial"/>
                <w:color w:val="000000"/>
                <w:sz w:val="18"/>
                <w:szCs w:val="18"/>
              </w:rPr>
              <w:t xml:space="preserve"> o grubości </w:t>
            </w:r>
            <w:r w:rsidRPr="00AD28F3">
              <w:rPr>
                <w:rFonts w:ascii="Arial" w:hAnsi="Arial" w:cs="Arial"/>
                <w:sz w:val="18"/>
                <w:szCs w:val="18"/>
              </w:rPr>
              <w:t>minimum 4 mm, wszystkie elementy skrzyni spawane spawem ciągłym.</w:t>
            </w:r>
          </w:p>
        </w:tc>
        <w:tc>
          <w:tcPr>
            <w:tcW w:w="3843" w:type="dxa"/>
            <w:shd w:val="clear" w:color="auto" w:fill="FFFFFF"/>
            <w:vAlign w:val="center"/>
          </w:tcPr>
          <w:p w14:paraId="00426262" w14:textId="77777777" w:rsidR="00AD28F3" w:rsidRDefault="00AD28F3" w:rsidP="00AD28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6F88">
              <w:rPr>
                <w:rFonts w:ascii="Arial" w:hAnsi="Arial" w:cs="Arial"/>
                <w:sz w:val="18"/>
                <w:szCs w:val="18"/>
              </w:rPr>
              <w:t>Tak* / Nie*</w:t>
            </w:r>
          </w:p>
          <w:p w14:paraId="0DC4F570" w14:textId="77777777" w:rsidR="00047532" w:rsidRPr="00047532" w:rsidRDefault="00047532" w:rsidP="00047532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D28F3">
              <w:rPr>
                <w:rFonts w:ascii="Arial" w:hAnsi="Arial" w:cs="Arial"/>
                <w:sz w:val="18"/>
                <w:szCs w:val="18"/>
              </w:rPr>
              <w:t xml:space="preserve">Skrzynia ładunkowa </w:t>
            </w:r>
            <w:r w:rsidRPr="00AD28F3">
              <w:rPr>
                <w:rFonts w:ascii="Arial" w:hAnsi="Arial" w:cs="Arial"/>
                <w:color w:val="000000"/>
                <w:sz w:val="18"/>
                <w:szCs w:val="18"/>
              </w:rPr>
              <w:t xml:space="preserve">wraz z dachem i podłogą wykonana ze stali wysokogatunkowej </w:t>
            </w:r>
            <w:r w:rsidRPr="006E50B3">
              <w:rPr>
                <w:rFonts w:ascii="Arial" w:hAnsi="Arial" w:cs="Arial"/>
                <w:color w:val="000000"/>
                <w:sz w:val="18"/>
                <w:szCs w:val="18"/>
              </w:rPr>
              <w:t>Fe 510 o</w:t>
            </w:r>
            <w:r w:rsidRPr="00AD28F3">
              <w:rPr>
                <w:rFonts w:ascii="Arial" w:hAnsi="Arial" w:cs="Arial"/>
                <w:color w:val="000000"/>
                <w:sz w:val="18"/>
                <w:szCs w:val="18"/>
              </w:rPr>
              <w:t xml:space="preserve"> grubości </w:t>
            </w:r>
            <w:r>
              <w:rPr>
                <w:rFonts w:ascii="Arial" w:hAnsi="Arial" w:cs="Arial"/>
                <w:sz w:val="18"/>
                <w:szCs w:val="18"/>
              </w:rPr>
              <w:t>……</w:t>
            </w:r>
            <w:r w:rsidRPr="00AD28F3">
              <w:rPr>
                <w:rFonts w:ascii="Arial" w:hAnsi="Arial" w:cs="Arial"/>
                <w:sz w:val="18"/>
                <w:szCs w:val="18"/>
              </w:rPr>
              <w:t xml:space="preserve"> mm, wszystkie elementy skrzyni spawane spawem ciągłym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AD28F3" w:rsidRPr="00971F02" w14:paraId="7968F56A" w14:textId="77777777" w:rsidTr="00AD28F3">
        <w:tblPrEx>
          <w:tblCellMar>
            <w:left w:w="108" w:type="dxa"/>
            <w:right w:w="108" w:type="dxa"/>
          </w:tblCellMar>
        </w:tblPrEx>
        <w:trPr>
          <w:cantSplit/>
          <w:trHeight w:val="112"/>
        </w:trPr>
        <w:tc>
          <w:tcPr>
            <w:tcW w:w="648" w:type="dxa"/>
            <w:shd w:val="clear" w:color="auto" w:fill="FFFFFF"/>
            <w:vAlign w:val="center"/>
          </w:tcPr>
          <w:p w14:paraId="5A34E318" w14:textId="77777777" w:rsidR="00AD28F3" w:rsidRPr="000B5191" w:rsidRDefault="00AD28F3" w:rsidP="00AD28F3">
            <w:pPr>
              <w:numPr>
                <w:ilvl w:val="0"/>
                <w:numId w:val="38"/>
              </w:num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953" w:type="dxa"/>
            <w:shd w:val="clear" w:color="auto" w:fill="FFFFFF"/>
            <w:vAlign w:val="center"/>
          </w:tcPr>
          <w:p w14:paraId="39F90788" w14:textId="77777777" w:rsidR="00AD28F3" w:rsidRPr="00AD28F3" w:rsidRDefault="00AD28F3" w:rsidP="00AD28F3">
            <w:pPr>
              <w:rPr>
                <w:rFonts w:ascii="Arial" w:hAnsi="Arial" w:cs="Arial"/>
                <w:sz w:val="18"/>
                <w:szCs w:val="18"/>
              </w:rPr>
            </w:pPr>
            <w:r w:rsidRPr="00AD28F3">
              <w:rPr>
                <w:rFonts w:ascii="Arial" w:hAnsi="Arial" w:cs="Arial"/>
                <w:sz w:val="18"/>
                <w:szCs w:val="18"/>
              </w:rPr>
              <w:t>Ściany skrzyni ładunkowej gładkie z możliwością umieszczenia na nich reklam.</w:t>
            </w:r>
          </w:p>
        </w:tc>
        <w:tc>
          <w:tcPr>
            <w:tcW w:w="3843" w:type="dxa"/>
            <w:shd w:val="clear" w:color="auto" w:fill="FFFFFF"/>
            <w:vAlign w:val="center"/>
          </w:tcPr>
          <w:p w14:paraId="21A2B0E5" w14:textId="77777777" w:rsidR="00AD28F3" w:rsidRPr="000B5191" w:rsidRDefault="00AD28F3" w:rsidP="00AD28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6F88">
              <w:rPr>
                <w:rFonts w:ascii="Arial" w:hAnsi="Arial" w:cs="Arial"/>
                <w:sz w:val="18"/>
                <w:szCs w:val="18"/>
              </w:rPr>
              <w:t>Tak* / Nie*</w:t>
            </w:r>
          </w:p>
        </w:tc>
      </w:tr>
      <w:tr w:rsidR="00AD28F3" w:rsidRPr="00971F02" w14:paraId="2E9D44FF" w14:textId="77777777" w:rsidTr="00AD28F3">
        <w:tblPrEx>
          <w:tblCellMar>
            <w:left w:w="108" w:type="dxa"/>
            <w:right w:w="108" w:type="dxa"/>
          </w:tblCellMar>
        </w:tblPrEx>
        <w:trPr>
          <w:cantSplit/>
          <w:trHeight w:val="112"/>
        </w:trPr>
        <w:tc>
          <w:tcPr>
            <w:tcW w:w="648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4A9BD480" w14:textId="77777777" w:rsidR="00AD28F3" w:rsidRPr="000B5191" w:rsidRDefault="00AD28F3" w:rsidP="00AD28F3">
            <w:pPr>
              <w:numPr>
                <w:ilvl w:val="0"/>
                <w:numId w:val="38"/>
              </w:num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953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5734090B" w14:textId="77777777" w:rsidR="00AD28F3" w:rsidRPr="00AD28F3" w:rsidRDefault="00AD28F3" w:rsidP="00AD28F3">
            <w:pPr>
              <w:rPr>
                <w:rFonts w:ascii="Arial" w:hAnsi="Arial" w:cs="Arial"/>
                <w:sz w:val="18"/>
                <w:szCs w:val="18"/>
              </w:rPr>
            </w:pPr>
            <w:r w:rsidRPr="00AD28F3">
              <w:rPr>
                <w:rFonts w:ascii="Arial" w:hAnsi="Arial" w:cs="Arial"/>
                <w:sz w:val="18"/>
                <w:szCs w:val="18"/>
              </w:rPr>
              <w:t>Skrzynia ładunkowa posiadająca drzwi kontrolne na ścianach bocznych po obu stronach skrzyni.</w:t>
            </w:r>
          </w:p>
        </w:tc>
        <w:tc>
          <w:tcPr>
            <w:tcW w:w="3843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024BBCF9" w14:textId="77777777" w:rsidR="00AD28F3" w:rsidRPr="000B5191" w:rsidRDefault="00AD28F3" w:rsidP="00AD28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6F88">
              <w:rPr>
                <w:rFonts w:ascii="Arial" w:hAnsi="Arial" w:cs="Arial"/>
                <w:sz w:val="18"/>
                <w:szCs w:val="18"/>
              </w:rPr>
              <w:t>Tak* / Nie*</w:t>
            </w:r>
          </w:p>
        </w:tc>
      </w:tr>
      <w:tr w:rsidR="00AD28F3" w:rsidRPr="00971F02" w14:paraId="4E01E274" w14:textId="77777777" w:rsidTr="00AD28F3">
        <w:tblPrEx>
          <w:tblCellMar>
            <w:left w:w="108" w:type="dxa"/>
            <w:right w:w="108" w:type="dxa"/>
          </w:tblCellMar>
        </w:tblPrEx>
        <w:trPr>
          <w:cantSplit/>
          <w:trHeight w:val="112"/>
        </w:trPr>
        <w:tc>
          <w:tcPr>
            <w:tcW w:w="648" w:type="dxa"/>
            <w:shd w:val="clear" w:color="auto" w:fill="FFFFFF"/>
            <w:vAlign w:val="center"/>
          </w:tcPr>
          <w:p w14:paraId="626CA861" w14:textId="77777777" w:rsidR="00AD28F3" w:rsidRPr="000B5191" w:rsidRDefault="00AD28F3" w:rsidP="00AD28F3">
            <w:pPr>
              <w:numPr>
                <w:ilvl w:val="0"/>
                <w:numId w:val="38"/>
              </w:num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953" w:type="dxa"/>
            <w:shd w:val="clear" w:color="auto" w:fill="FFFFFF"/>
            <w:vAlign w:val="center"/>
          </w:tcPr>
          <w:p w14:paraId="7D84757D" w14:textId="77777777" w:rsidR="00AD28F3" w:rsidRPr="00AD28F3" w:rsidRDefault="00AD28F3" w:rsidP="00AD28F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D28F3">
              <w:rPr>
                <w:rFonts w:ascii="Arial" w:hAnsi="Arial" w:cs="Arial"/>
                <w:sz w:val="18"/>
                <w:szCs w:val="18"/>
              </w:rPr>
              <w:t>Podłoga skrzyni ładunkowej o kształcie umożliwiającym odprowadzanie odcieków z odpadów do zbiornika na bio odcieki.</w:t>
            </w:r>
          </w:p>
        </w:tc>
        <w:tc>
          <w:tcPr>
            <w:tcW w:w="3843" w:type="dxa"/>
            <w:shd w:val="clear" w:color="auto" w:fill="FFFFFF"/>
            <w:vAlign w:val="center"/>
          </w:tcPr>
          <w:p w14:paraId="5D9C3DF6" w14:textId="77777777" w:rsidR="00AD28F3" w:rsidRPr="00B6459C" w:rsidRDefault="00AD28F3" w:rsidP="00AD28F3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96F88">
              <w:rPr>
                <w:rFonts w:ascii="Arial" w:hAnsi="Arial" w:cs="Arial"/>
                <w:sz w:val="18"/>
                <w:szCs w:val="18"/>
              </w:rPr>
              <w:t>Tak* / Nie*</w:t>
            </w:r>
          </w:p>
        </w:tc>
      </w:tr>
      <w:tr w:rsidR="00AD28F3" w:rsidRPr="00971F02" w14:paraId="710AEA09" w14:textId="77777777" w:rsidTr="00AD28F3">
        <w:tblPrEx>
          <w:tblCellMar>
            <w:left w:w="108" w:type="dxa"/>
            <w:right w:w="108" w:type="dxa"/>
          </w:tblCellMar>
        </w:tblPrEx>
        <w:trPr>
          <w:cantSplit/>
          <w:trHeight w:val="112"/>
        </w:trPr>
        <w:tc>
          <w:tcPr>
            <w:tcW w:w="648" w:type="dxa"/>
            <w:shd w:val="clear" w:color="auto" w:fill="FFFFFF"/>
            <w:vAlign w:val="center"/>
          </w:tcPr>
          <w:p w14:paraId="39595F0C" w14:textId="77777777" w:rsidR="00AD28F3" w:rsidRPr="000B5191" w:rsidRDefault="00AD28F3" w:rsidP="00AD28F3">
            <w:pPr>
              <w:numPr>
                <w:ilvl w:val="0"/>
                <w:numId w:val="38"/>
              </w:num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953" w:type="dxa"/>
            <w:shd w:val="clear" w:color="auto" w:fill="FFFFFF"/>
            <w:vAlign w:val="center"/>
          </w:tcPr>
          <w:p w14:paraId="34A02035" w14:textId="77777777" w:rsidR="00AD28F3" w:rsidRPr="00AD28F3" w:rsidRDefault="00AD28F3" w:rsidP="00AD28F3">
            <w:pPr>
              <w:rPr>
                <w:rFonts w:ascii="Arial" w:hAnsi="Arial" w:cs="Arial"/>
                <w:sz w:val="18"/>
                <w:szCs w:val="18"/>
              </w:rPr>
            </w:pPr>
            <w:r w:rsidRPr="00AD28F3">
              <w:rPr>
                <w:rFonts w:ascii="Arial" w:hAnsi="Arial" w:cs="Arial"/>
                <w:sz w:val="18"/>
                <w:szCs w:val="18"/>
              </w:rPr>
              <w:t>Dwie niezależne wanny zasypowe.</w:t>
            </w:r>
          </w:p>
        </w:tc>
        <w:tc>
          <w:tcPr>
            <w:tcW w:w="3843" w:type="dxa"/>
            <w:shd w:val="clear" w:color="auto" w:fill="FFFFFF"/>
            <w:vAlign w:val="center"/>
          </w:tcPr>
          <w:p w14:paraId="7E006AB7" w14:textId="77777777" w:rsidR="00AD28F3" w:rsidRPr="000B5191" w:rsidRDefault="00AD28F3" w:rsidP="00AD28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6F88">
              <w:rPr>
                <w:rFonts w:ascii="Arial" w:hAnsi="Arial" w:cs="Arial"/>
                <w:sz w:val="18"/>
                <w:szCs w:val="18"/>
              </w:rPr>
              <w:t>Tak* / Nie*</w:t>
            </w:r>
          </w:p>
        </w:tc>
      </w:tr>
      <w:tr w:rsidR="00AD28F3" w:rsidRPr="00971F02" w14:paraId="3C4825C9" w14:textId="77777777" w:rsidTr="00AD28F3">
        <w:tblPrEx>
          <w:tblCellMar>
            <w:left w:w="108" w:type="dxa"/>
            <w:right w:w="108" w:type="dxa"/>
          </w:tblCellMar>
        </w:tblPrEx>
        <w:trPr>
          <w:cantSplit/>
          <w:trHeight w:val="112"/>
        </w:trPr>
        <w:tc>
          <w:tcPr>
            <w:tcW w:w="648" w:type="dxa"/>
            <w:shd w:val="clear" w:color="auto" w:fill="FFFFFF"/>
            <w:vAlign w:val="center"/>
          </w:tcPr>
          <w:p w14:paraId="4AC14957" w14:textId="77777777" w:rsidR="00AD28F3" w:rsidRPr="000B5191" w:rsidRDefault="00AD28F3" w:rsidP="00AD28F3">
            <w:pPr>
              <w:numPr>
                <w:ilvl w:val="0"/>
                <w:numId w:val="38"/>
              </w:num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953" w:type="dxa"/>
            <w:shd w:val="clear" w:color="auto" w:fill="FFFFFF"/>
            <w:vAlign w:val="center"/>
          </w:tcPr>
          <w:p w14:paraId="742761FF" w14:textId="77777777" w:rsidR="00AD28F3" w:rsidRPr="00AD28F3" w:rsidRDefault="00AD28F3" w:rsidP="00AD28F3">
            <w:pPr>
              <w:rPr>
                <w:rFonts w:ascii="Arial" w:hAnsi="Arial" w:cs="Arial"/>
                <w:sz w:val="18"/>
                <w:szCs w:val="18"/>
              </w:rPr>
            </w:pPr>
            <w:r w:rsidRPr="00AD28F3">
              <w:rPr>
                <w:rFonts w:ascii="Arial" w:hAnsi="Arial" w:cs="Arial"/>
                <w:color w:val="000000"/>
                <w:sz w:val="18"/>
                <w:szCs w:val="18"/>
              </w:rPr>
              <w:t>Dna wanien zasypowych (wykonane z jednego kawałka blachy), elementy systemów zagarniająco – ugniatających odpady oraz elementy oblachowania przy prowadnicach suwaków wykonane ze  stali o twardości minimum HB 450 o grubości min. 8 mm, pozostałe elementy odwłoka z blachy o grubości min. 4 mm odpornej na ścieranie i korozję.</w:t>
            </w:r>
          </w:p>
        </w:tc>
        <w:tc>
          <w:tcPr>
            <w:tcW w:w="3843" w:type="dxa"/>
            <w:shd w:val="clear" w:color="auto" w:fill="FFFFFF"/>
            <w:vAlign w:val="center"/>
          </w:tcPr>
          <w:p w14:paraId="25E77A36" w14:textId="77777777" w:rsidR="00AD28F3" w:rsidRPr="000B5191" w:rsidRDefault="00AD28F3" w:rsidP="00AD28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6F88">
              <w:rPr>
                <w:rFonts w:ascii="Arial" w:hAnsi="Arial" w:cs="Arial"/>
                <w:sz w:val="18"/>
                <w:szCs w:val="18"/>
              </w:rPr>
              <w:t>Tak* / Nie*</w:t>
            </w:r>
          </w:p>
        </w:tc>
      </w:tr>
      <w:tr w:rsidR="00AD28F3" w:rsidRPr="00971F02" w14:paraId="4ACA4E18" w14:textId="77777777" w:rsidTr="00AD28F3">
        <w:tblPrEx>
          <w:tblCellMar>
            <w:left w:w="108" w:type="dxa"/>
            <w:right w:w="108" w:type="dxa"/>
          </w:tblCellMar>
        </w:tblPrEx>
        <w:trPr>
          <w:cantSplit/>
          <w:trHeight w:val="112"/>
        </w:trPr>
        <w:tc>
          <w:tcPr>
            <w:tcW w:w="648" w:type="dxa"/>
            <w:shd w:val="clear" w:color="auto" w:fill="FFFFFF"/>
            <w:vAlign w:val="center"/>
          </w:tcPr>
          <w:p w14:paraId="36DE6464" w14:textId="77777777" w:rsidR="00AD28F3" w:rsidRPr="000B5191" w:rsidRDefault="00AD28F3" w:rsidP="00AD28F3">
            <w:pPr>
              <w:numPr>
                <w:ilvl w:val="0"/>
                <w:numId w:val="38"/>
              </w:num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953" w:type="dxa"/>
            <w:shd w:val="clear" w:color="auto" w:fill="FFFFFF"/>
            <w:vAlign w:val="center"/>
          </w:tcPr>
          <w:p w14:paraId="0CBE180A" w14:textId="77777777" w:rsidR="00AD28F3" w:rsidRPr="00AD28F3" w:rsidRDefault="00AD28F3" w:rsidP="00AD28F3">
            <w:pPr>
              <w:rPr>
                <w:rFonts w:ascii="Arial" w:hAnsi="Arial" w:cs="Arial"/>
                <w:sz w:val="18"/>
                <w:szCs w:val="18"/>
              </w:rPr>
            </w:pPr>
            <w:r w:rsidRPr="006B7B27">
              <w:rPr>
                <w:rFonts w:ascii="Arial" w:hAnsi="Arial" w:cs="Arial"/>
                <w:color w:val="000000"/>
                <w:sz w:val="18"/>
                <w:szCs w:val="18"/>
              </w:rPr>
              <w:t>Dwa niezależne urządzenia załadowcze przystosowane do opróżniania pojemników zgodnych z normą PN EN 840 o pojemności od 80</w:t>
            </w:r>
            <w:r w:rsidR="006B7B27" w:rsidRPr="006B7B2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6B7B27">
              <w:rPr>
                <w:rFonts w:ascii="Arial" w:hAnsi="Arial" w:cs="Arial"/>
                <w:color w:val="000000"/>
                <w:sz w:val="18"/>
                <w:szCs w:val="18"/>
              </w:rPr>
              <w:t>l – 1100</w:t>
            </w:r>
            <w:r w:rsidR="006B7B27" w:rsidRPr="006B7B2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6B7B27">
              <w:rPr>
                <w:rFonts w:ascii="Arial" w:hAnsi="Arial" w:cs="Arial"/>
                <w:color w:val="000000"/>
                <w:sz w:val="18"/>
                <w:szCs w:val="18"/>
              </w:rPr>
              <w:t>l</w:t>
            </w:r>
            <w:r w:rsidR="006B7B27" w:rsidRPr="006B7B2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bookmarkStart w:id="10" w:name="_Hlk106877321"/>
            <w:r w:rsidR="006B7B27" w:rsidRPr="006B7B27">
              <w:rPr>
                <w:rFonts w:ascii="Arial" w:hAnsi="Arial" w:cs="Arial"/>
                <w:color w:val="000000"/>
                <w:sz w:val="18"/>
                <w:szCs w:val="18"/>
              </w:rPr>
              <w:t>(wyposażone w ramiona do opróżniania pojemników 1100 l)</w:t>
            </w:r>
            <w:r w:rsidRPr="006B7B2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bookmarkEnd w:id="10"/>
            <w:r w:rsidRPr="006B7B27">
              <w:rPr>
                <w:rFonts w:ascii="Arial" w:hAnsi="Arial" w:cs="Arial"/>
                <w:color w:val="000000"/>
                <w:sz w:val="18"/>
                <w:szCs w:val="18"/>
              </w:rPr>
              <w:t>po szerszej stronie oraz od 80</w:t>
            </w:r>
            <w:r w:rsidR="006B7B27" w:rsidRPr="006B7B2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6B7B27">
              <w:rPr>
                <w:rFonts w:ascii="Arial" w:hAnsi="Arial" w:cs="Arial"/>
                <w:color w:val="000000"/>
                <w:sz w:val="18"/>
                <w:szCs w:val="18"/>
              </w:rPr>
              <w:t xml:space="preserve">l </w:t>
            </w:r>
            <w:r w:rsidR="006B7B27" w:rsidRPr="006B7B27">
              <w:rPr>
                <w:rFonts w:ascii="Arial" w:hAnsi="Arial" w:cs="Arial"/>
                <w:color w:val="000000"/>
                <w:sz w:val="18"/>
                <w:szCs w:val="18"/>
              </w:rPr>
              <w:t>–</w:t>
            </w:r>
            <w:r w:rsidRPr="006B7B27">
              <w:rPr>
                <w:rFonts w:ascii="Arial" w:hAnsi="Arial" w:cs="Arial"/>
                <w:color w:val="000000"/>
                <w:sz w:val="18"/>
                <w:szCs w:val="18"/>
              </w:rPr>
              <w:t xml:space="preserve"> 240</w:t>
            </w:r>
            <w:r w:rsidR="006B7B27" w:rsidRPr="006B7B27">
              <w:rPr>
                <w:rFonts w:ascii="Arial" w:hAnsi="Arial" w:cs="Arial"/>
                <w:color w:val="000000"/>
                <w:sz w:val="18"/>
                <w:szCs w:val="18"/>
              </w:rPr>
              <w:t xml:space="preserve"> l</w:t>
            </w:r>
            <w:r w:rsidRPr="006B7B27">
              <w:rPr>
                <w:rFonts w:ascii="Arial" w:hAnsi="Arial" w:cs="Arial"/>
                <w:color w:val="000000"/>
                <w:sz w:val="18"/>
                <w:szCs w:val="18"/>
              </w:rPr>
              <w:t xml:space="preserve"> po stronie węższej.</w:t>
            </w:r>
          </w:p>
        </w:tc>
        <w:tc>
          <w:tcPr>
            <w:tcW w:w="3843" w:type="dxa"/>
            <w:shd w:val="clear" w:color="auto" w:fill="FFFFFF"/>
            <w:vAlign w:val="center"/>
          </w:tcPr>
          <w:p w14:paraId="73ACE496" w14:textId="77777777" w:rsidR="00AD28F3" w:rsidRPr="000B5191" w:rsidRDefault="00AD28F3" w:rsidP="00AD28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6F88">
              <w:rPr>
                <w:rFonts w:ascii="Arial" w:hAnsi="Arial" w:cs="Arial"/>
                <w:sz w:val="18"/>
                <w:szCs w:val="18"/>
              </w:rPr>
              <w:t>Tak* / Nie*</w:t>
            </w:r>
          </w:p>
        </w:tc>
      </w:tr>
      <w:tr w:rsidR="00AD28F3" w:rsidRPr="00971F02" w14:paraId="42ADC145" w14:textId="77777777" w:rsidTr="00AD28F3">
        <w:tblPrEx>
          <w:tblCellMar>
            <w:left w:w="108" w:type="dxa"/>
            <w:right w:w="108" w:type="dxa"/>
          </w:tblCellMar>
        </w:tblPrEx>
        <w:trPr>
          <w:cantSplit/>
          <w:trHeight w:val="112"/>
        </w:trPr>
        <w:tc>
          <w:tcPr>
            <w:tcW w:w="648" w:type="dxa"/>
            <w:shd w:val="clear" w:color="auto" w:fill="FFFFFF"/>
            <w:vAlign w:val="center"/>
          </w:tcPr>
          <w:p w14:paraId="4E22D572" w14:textId="77777777" w:rsidR="00AD28F3" w:rsidRPr="000B5191" w:rsidRDefault="00AD28F3" w:rsidP="00AD28F3">
            <w:pPr>
              <w:numPr>
                <w:ilvl w:val="0"/>
                <w:numId w:val="38"/>
              </w:num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953" w:type="dxa"/>
            <w:shd w:val="clear" w:color="auto" w:fill="FFFFFF"/>
            <w:vAlign w:val="center"/>
          </w:tcPr>
          <w:p w14:paraId="29635161" w14:textId="77777777" w:rsidR="00AD28F3" w:rsidRPr="00AD28F3" w:rsidRDefault="00AD28F3" w:rsidP="00AD28F3">
            <w:pPr>
              <w:rPr>
                <w:rFonts w:ascii="Arial" w:hAnsi="Arial" w:cs="Arial"/>
                <w:sz w:val="18"/>
                <w:szCs w:val="18"/>
              </w:rPr>
            </w:pPr>
            <w:r w:rsidRPr="00AD28F3">
              <w:rPr>
                <w:rFonts w:ascii="Arial" w:hAnsi="Arial" w:cs="Arial"/>
                <w:sz w:val="18"/>
                <w:szCs w:val="18"/>
              </w:rPr>
              <w:t xml:space="preserve">Możliwość sterowania urządzeniami mechanizmów zagarniających w cyklu ręcznym, automatycznym </w:t>
            </w:r>
            <w:r w:rsidRPr="00AD28F3">
              <w:rPr>
                <w:rFonts w:ascii="Arial" w:hAnsi="Arial" w:cs="Arial"/>
                <w:color w:val="000000"/>
                <w:sz w:val="18"/>
                <w:szCs w:val="18"/>
              </w:rPr>
              <w:t xml:space="preserve">(ciągłym) </w:t>
            </w:r>
            <w:r w:rsidRPr="00AD28F3">
              <w:rPr>
                <w:rFonts w:ascii="Arial" w:hAnsi="Arial" w:cs="Arial"/>
                <w:sz w:val="18"/>
                <w:szCs w:val="18"/>
              </w:rPr>
              <w:t>oraz pojedynczym.</w:t>
            </w:r>
          </w:p>
        </w:tc>
        <w:tc>
          <w:tcPr>
            <w:tcW w:w="3843" w:type="dxa"/>
            <w:shd w:val="clear" w:color="auto" w:fill="FFFFFF"/>
            <w:vAlign w:val="center"/>
          </w:tcPr>
          <w:p w14:paraId="6235BD58" w14:textId="77777777" w:rsidR="00AD28F3" w:rsidRPr="000B5191" w:rsidRDefault="00AD28F3" w:rsidP="00AD28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6F88">
              <w:rPr>
                <w:rFonts w:ascii="Arial" w:hAnsi="Arial" w:cs="Arial"/>
                <w:sz w:val="18"/>
                <w:szCs w:val="18"/>
              </w:rPr>
              <w:t>Tak* / Nie*</w:t>
            </w:r>
          </w:p>
        </w:tc>
      </w:tr>
      <w:tr w:rsidR="00AD28F3" w:rsidRPr="00971F02" w14:paraId="1BB6F0EA" w14:textId="77777777" w:rsidTr="00AD28F3">
        <w:tblPrEx>
          <w:tblCellMar>
            <w:left w:w="108" w:type="dxa"/>
            <w:right w:w="108" w:type="dxa"/>
          </w:tblCellMar>
        </w:tblPrEx>
        <w:trPr>
          <w:cantSplit/>
          <w:trHeight w:val="112"/>
        </w:trPr>
        <w:tc>
          <w:tcPr>
            <w:tcW w:w="648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1EDC47EA" w14:textId="77777777" w:rsidR="00AD28F3" w:rsidRPr="000B5191" w:rsidRDefault="00AD28F3" w:rsidP="00AD28F3">
            <w:pPr>
              <w:numPr>
                <w:ilvl w:val="0"/>
                <w:numId w:val="38"/>
              </w:num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953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31DD75B8" w14:textId="77777777" w:rsidR="00AD28F3" w:rsidRDefault="00AD28F3" w:rsidP="00AD28F3">
            <w:pPr>
              <w:rPr>
                <w:rFonts w:ascii="Arial" w:hAnsi="Arial" w:cs="Arial"/>
                <w:sz w:val="18"/>
                <w:szCs w:val="18"/>
              </w:rPr>
            </w:pPr>
            <w:r w:rsidRPr="00AD28F3">
              <w:rPr>
                <w:rFonts w:ascii="Arial" w:hAnsi="Arial" w:cs="Arial"/>
                <w:sz w:val="18"/>
                <w:szCs w:val="18"/>
              </w:rPr>
              <w:t>Możliwość sterowania urządzeniami zasypowymi i zagarniającym  po obu stronach zabudowy.</w:t>
            </w:r>
          </w:p>
          <w:p w14:paraId="03BF994E" w14:textId="086A01E4" w:rsidR="00B14169" w:rsidRPr="00AD28F3" w:rsidRDefault="00B14169" w:rsidP="00AD28F3">
            <w:pPr>
              <w:rPr>
                <w:rFonts w:ascii="Arial" w:hAnsi="Arial" w:cs="Arial"/>
                <w:sz w:val="18"/>
                <w:szCs w:val="18"/>
              </w:rPr>
            </w:pPr>
            <w:r w:rsidRPr="0042511C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 xml:space="preserve">Zamawiający </w:t>
            </w: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dopuszcza</w:t>
            </w:r>
            <w:r w:rsidRPr="0042511C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 xml:space="preserve"> pojazd, w którym sterowanie prawym urządzeniem zasypowym i zgarniającym możliwe jest z prawej strony a lewym z lewej</w:t>
            </w:r>
          </w:p>
        </w:tc>
        <w:tc>
          <w:tcPr>
            <w:tcW w:w="3843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0FBCD1F9" w14:textId="77777777" w:rsidR="00AD28F3" w:rsidRDefault="00AD28F3" w:rsidP="00AD28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6F88">
              <w:rPr>
                <w:rFonts w:ascii="Arial" w:hAnsi="Arial" w:cs="Arial"/>
                <w:sz w:val="18"/>
                <w:szCs w:val="18"/>
              </w:rPr>
              <w:t>Tak* / Nie*</w:t>
            </w:r>
          </w:p>
          <w:p w14:paraId="6868E8C6" w14:textId="503BBDD7" w:rsidR="00B14169" w:rsidRPr="000B5191" w:rsidRDefault="00B14169" w:rsidP="00AD28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Sterowanie urządzeniami zasypowymi i zgarniającymi po obu stronach zabudowy</w:t>
            </w:r>
            <w:r w:rsidR="004051B2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 xml:space="preserve">* </w:t>
            </w: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/ S</w:t>
            </w:r>
            <w:r w:rsidRPr="0042511C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 xml:space="preserve">terowanie prawym urządzeniem zasypowym i zgarniającym możliwe jest z prawej strony a lewym z </w:t>
            </w:r>
            <w:r w:rsidRPr="00B1416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lewej</w:t>
            </w:r>
            <w:r w:rsidRPr="00B14169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*</w:t>
            </w:r>
          </w:p>
        </w:tc>
      </w:tr>
      <w:tr w:rsidR="00AD28F3" w:rsidRPr="00971F02" w14:paraId="05271FAB" w14:textId="77777777" w:rsidTr="00AD28F3">
        <w:tblPrEx>
          <w:tblCellMar>
            <w:left w:w="108" w:type="dxa"/>
            <w:right w:w="108" w:type="dxa"/>
          </w:tblCellMar>
        </w:tblPrEx>
        <w:trPr>
          <w:cantSplit/>
          <w:trHeight w:val="112"/>
        </w:trPr>
        <w:tc>
          <w:tcPr>
            <w:tcW w:w="648" w:type="dxa"/>
            <w:shd w:val="clear" w:color="auto" w:fill="FFFFFF"/>
            <w:vAlign w:val="center"/>
          </w:tcPr>
          <w:p w14:paraId="5444F395" w14:textId="77777777" w:rsidR="00AD28F3" w:rsidRPr="00526FC0" w:rsidRDefault="00AD28F3" w:rsidP="00AD28F3">
            <w:pPr>
              <w:numPr>
                <w:ilvl w:val="0"/>
                <w:numId w:val="38"/>
              </w:num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953" w:type="dxa"/>
            <w:shd w:val="clear" w:color="auto" w:fill="FFFFFF"/>
            <w:vAlign w:val="center"/>
          </w:tcPr>
          <w:p w14:paraId="74418C45" w14:textId="77777777" w:rsidR="00AD28F3" w:rsidRPr="00AD28F3" w:rsidRDefault="00AD28F3" w:rsidP="00AD28F3">
            <w:pPr>
              <w:rPr>
                <w:rFonts w:ascii="Arial" w:hAnsi="Arial" w:cs="Arial"/>
                <w:sz w:val="18"/>
                <w:szCs w:val="18"/>
              </w:rPr>
            </w:pPr>
            <w:r w:rsidRPr="00AD28F3">
              <w:rPr>
                <w:rFonts w:ascii="Arial" w:hAnsi="Arial" w:cs="Arial"/>
                <w:color w:val="000000"/>
                <w:sz w:val="18"/>
                <w:szCs w:val="18"/>
              </w:rPr>
              <w:t>Możliwość sterowania płytami wypychającymi (wysuwanie i wsuwanie) ze stanowiska w kabinie kierowcy i na zewnątrz pojazdu.</w:t>
            </w:r>
          </w:p>
        </w:tc>
        <w:tc>
          <w:tcPr>
            <w:tcW w:w="3843" w:type="dxa"/>
            <w:shd w:val="clear" w:color="auto" w:fill="FFFFFF"/>
            <w:vAlign w:val="center"/>
          </w:tcPr>
          <w:p w14:paraId="11AF178C" w14:textId="77777777" w:rsidR="00AD28F3" w:rsidRPr="000B5191" w:rsidRDefault="00AD28F3" w:rsidP="00AD28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6F88">
              <w:rPr>
                <w:rFonts w:ascii="Arial" w:hAnsi="Arial" w:cs="Arial"/>
                <w:sz w:val="18"/>
                <w:szCs w:val="18"/>
              </w:rPr>
              <w:t>Tak* / Nie*</w:t>
            </w:r>
          </w:p>
        </w:tc>
      </w:tr>
      <w:tr w:rsidR="00AD28F3" w:rsidRPr="00971F02" w14:paraId="26EF3BDF" w14:textId="77777777" w:rsidTr="00AD28F3">
        <w:tblPrEx>
          <w:tblCellMar>
            <w:left w:w="108" w:type="dxa"/>
            <w:right w:w="108" w:type="dxa"/>
          </w:tblCellMar>
        </w:tblPrEx>
        <w:trPr>
          <w:cantSplit/>
          <w:trHeight w:val="112"/>
        </w:trPr>
        <w:tc>
          <w:tcPr>
            <w:tcW w:w="648" w:type="dxa"/>
            <w:shd w:val="clear" w:color="auto" w:fill="FFFFFF"/>
            <w:vAlign w:val="center"/>
          </w:tcPr>
          <w:p w14:paraId="48F69360" w14:textId="77777777" w:rsidR="00AD28F3" w:rsidRPr="000B5191" w:rsidRDefault="00AD28F3" w:rsidP="00AD28F3">
            <w:pPr>
              <w:numPr>
                <w:ilvl w:val="0"/>
                <w:numId w:val="38"/>
              </w:num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953" w:type="dxa"/>
            <w:shd w:val="clear" w:color="auto" w:fill="FFFFFF"/>
            <w:vAlign w:val="center"/>
          </w:tcPr>
          <w:p w14:paraId="3680A2D1" w14:textId="77777777" w:rsidR="00AD28F3" w:rsidRPr="00AD28F3" w:rsidRDefault="00AD28F3" w:rsidP="00AD28F3">
            <w:pPr>
              <w:rPr>
                <w:rFonts w:ascii="Arial" w:hAnsi="Arial" w:cs="Arial"/>
                <w:sz w:val="18"/>
                <w:szCs w:val="18"/>
              </w:rPr>
            </w:pPr>
            <w:r w:rsidRPr="00AD28F3">
              <w:rPr>
                <w:rFonts w:ascii="Arial" w:hAnsi="Arial" w:cs="Arial"/>
                <w:color w:val="000000"/>
                <w:sz w:val="18"/>
                <w:szCs w:val="18"/>
              </w:rPr>
              <w:t>Króćce  odpływowe po obydwu  wannach załadowczych z zaworem kulowym w najniższym ich położeniu.</w:t>
            </w:r>
          </w:p>
        </w:tc>
        <w:tc>
          <w:tcPr>
            <w:tcW w:w="3843" w:type="dxa"/>
            <w:shd w:val="clear" w:color="auto" w:fill="FFFFFF"/>
            <w:vAlign w:val="center"/>
          </w:tcPr>
          <w:p w14:paraId="7FF2F6B3" w14:textId="77777777" w:rsidR="00AD28F3" w:rsidRPr="000B5191" w:rsidRDefault="00AD28F3" w:rsidP="00AD28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6F88">
              <w:rPr>
                <w:rFonts w:ascii="Arial" w:hAnsi="Arial" w:cs="Arial"/>
                <w:sz w:val="18"/>
                <w:szCs w:val="18"/>
              </w:rPr>
              <w:t>Tak* / Nie*</w:t>
            </w:r>
          </w:p>
        </w:tc>
      </w:tr>
      <w:tr w:rsidR="00AD28F3" w:rsidRPr="00971F02" w14:paraId="23CE0378" w14:textId="77777777" w:rsidTr="00AD28F3">
        <w:tblPrEx>
          <w:tblCellMar>
            <w:left w:w="108" w:type="dxa"/>
            <w:right w:w="108" w:type="dxa"/>
          </w:tblCellMar>
        </w:tblPrEx>
        <w:trPr>
          <w:cantSplit/>
          <w:trHeight w:val="70"/>
        </w:trPr>
        <w:tc>
          <w:tcPr>
            <w:tcW w:w="648" w:type="dxa"/>
            <w:shd w:val="clear" w:color="auto" w:fill="FFFFFF"/>
            <w:vAlign w:val="center"/>
          </w:tcPr>
          <w:p w14:paraId="42D8A3D1" w14:textId="77777777" w:rsidR="00AD28F3" w:rsidRPr="000B5191" w:rsidRDefault="00AD28F3" w:rsidP="00AD28F3">
            <w:pPr>
              <w:numPr>
                <w:ilvl w:val="0"/>
                <w:numId w:val="38"/>
              </w:num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953" w:type="dxa"/>
            <w:shd w:val="clear" w:color="auto" w:fill="FFFFFF"/>
            <w:vAlign w:val="center"/>
          </w:tcPr>
          <w:p w14:paraId="0C115F8C" w14:textId="77777777" w:rsidR="00AD28F3" w:rsidRPr="00AD28F3" w:rsidRDefault="00AD28F3" w:rsidP="00AD28F3">
            <w:pPr>
              <w:rPr>
                <w:rFonts w:ascii="Arial" w:hAnsi="Arial" w:cs="Arial"/>
                <w:sz w:val="18"/>
                <w:szCs w:val="18"/>
              </w:rPr>
            </w:pPr>
            <w:r w:rsidRPr="00AD28F3">
              <w:rPr>
                <w:rFonts w:ascii="Arial" w:hAnsi="Arial" w:cs="Arial"/>
                <w:color w:val="000000"/>
                <w:sz w:val="18"/>
                <w:szCs w:val="18"/>
              </w:rPr>
              <w:t>Trzy wyłączniki bezpieczeństwa (stop awaryjny) umieszczone po obu stronach zabudowy,</w:t>
            </w:r>
            <w:r w:rsidRPr="00AD28F3">
              <w:rPr>
                <w:rFonts w:ascii="Arial" w:hAnsi="Arial" w:cs="Arial"/>
                <w:color w:val="8496B0"/>
                <w:sz w:val="18"/>
                <w:szCs w:val="18"/>
              </w:rPr>
              <w:t xml:space="preserve"> </w:t>
            </w:r>
            <w:r w:rsidRPr="00AD28F3">
              <w:rPr>
                <w:rFonts w:ascii="Arial" w:hAnsi="Arial" w:cs="Arial"/>
                <w:sz w:val="18"/>
                <w:szCs w:val="18"/>
              </w:rPr>
              <w:t>jeden w konsoli sterującej zabudową w kabinie pojazdu.</w:t>
            </w:r>
          </w:p>
        </w:tc>
        <w:tc>
          <w:tcPr>
            <w:tcW w:w="3843" w:type="dxa"/>
            <w:shd w:val="clear" w:color="auto" w:fill="FFFFFF"/>
            <w:vAlign w:val="center"/>
          </w:tcPr>
          <w:p w14:paraId="118B3070" w14:textId="77777777" w:rsidR="00AD28F3" w:rsidRPr="000B5191" w:rsidRDefault="00AD28F3" w:rsidP="00AD28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6F88">
              <w:rPr>
                <w:rFonts w:ascii="Arial" w:hAnsi="Arial" w:cs="Arial"/>
                <w:sz w:val="18"/>
                <w:szCs w:val="18"/>
              </w:rPr>
              <w:t>Tak* / Nie*</w:t>
            </w:r>
          </w:p>
        </w:tc>
      </w:tr>
      <w:tr w:rsidR="00AD28F3" w:rsidRPr="00971F02" w14:paraId="4D1CA6D2" w14:textId="77777777" w:rsidTr="00AD28F3">
        <w:tblPrEx>
          <w:tblCellMar>
            <w:left w:w="108" w:type="dxa"/>
            <w:right w:w="108" w:type="dxa"/>
          </w:tblCellMar>
        </w:tblPrEx>
        <w:trPr>
          <w:cantSplit/>
          <w:trHeight w:val="70"/>
        </w:trPr>
        <w:tc>
          <w:tcPr>
            <w:tcW w:w="648" w:type="dxa"/>
            <w:shd w:val="clear" w:color="auto" w:fill="FFFFFF"/>
            <w:vAlign w:val="center"/>
          </w:tcPr>
          <w:p w14:paraId="3167D0B6" w14:textId="77777777" w:rsidR="00AD28F3" w:rsidRPr="000B5191" w:rsidRDefault="00AD28F3" w:rsidP="00AD28F3">
            <w:pPr>
              <w:numPr>
                <w:ilvl w:val="0"/>
                <w:numId w:val="38"/>
              </w:num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953" w:type="dxa"/>
            <w:shd w:val="clear" w:color="auto" w:fill="FFFFFF"/>
            <w:vAlign w:val="center"/>
          </w:tcPr>
          <w:p w14:paraId="76BE9FD8" w14:textId="77777777" w:rsidR="00AD28F3" w:rsidRPr="00AD28F3" w:rsidRDefault="00AD28F3" w:rsidP="00AD28F3">
            <w:pPr>
              <w:rPr>
                <w:rFonts w:ascii="Arial" w:hAnsi="Arial" w:cs="Arial"/>
                <w:sz w:val="18"/>
                <w:szCs w:val="18"/>
              </w:rPr>
            </w:pPr>
            <w:r w:rsidRPr="00AD28F3">
              <w:rPr>
                <w:rFonts w:ascii="Arial" w:hAnsi="Arial" w:cs="Arial"/>
                <w:sz w:val="18"/>
                <w:szCs w:val="18"/>
              </w:rPr>
              <w:t>Układ uwalniania zakleszczonych przedmiotów.</w:t>
            </w:r>
          </w:p>
        </w:tc>
        <w:tc>
          <w:tcPr>
            <w:tcW w:w="3843" w:type="dxa"/>
            <w:shd w:val="clear" w:color="auto" w:fill="FFFFFF"/>
            <w:vAlign w:val="center"/>
          </w:tcPr>
          <w:p w14:paraId="0A07177C" w14:textId="77777777" w:rsidR="00AD28F3" w:rsidRPr="000B5191" w:rsidRDefault="00AD28F3" w:rsidP="00AD28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6F88">
              <w:rPr>
                <w:rFonts w:ascii="Arial" w:hAnsi="Arial" w:cs="Arial"/>
                <w:sz w:val="18"/>
                <w:szCs w:val="18"/>
              </w:rPr>
              <w:t>Tak* / Nie*</w:t>
            </w:r>
          </w:p>
        </w:tc>
      </w:tr>
      <w:tr w:rsidR="00AD28F3" w:rsidRPr="00971F02" w14:paraId="01E5BD56" w14:textId="77777777" w:rsidTr="00AD28F3">
        <w:tblPrEx>
          <w:tblCellMar>
            <w:left w:w="108" w:type="dxa"/>
            <w:right w:w="108" w:type="dxa"/>
          </w:tblCellMar>
        </w:tblPrEx>
        <w:trPr>
          <w:cantSplit/>
          <w:trHeight w:val="70"/>
        </w:trPr>
        <w:tc>
          <w:tcPr>
            <w:tcW w:w="648" w:type="dxa"/>
            <w:shd w:val="clear" w:color="auto" w:fill="FFFFFF"/>
            <w:vAlign w:val="center"/>
          </w:tcPr>
          <w:p w14:paraId="5F3897A9" w14:textId="77777777" w:rsidR="00AD28F3" w:rsidRPr="000B5191" w:rsidRDefault="00AD28F3" w:rsidP="00AD28F3">
            <w:pPr>
              <w:numPr>
                <w:ilvl w:val="0"/>
                <w:numId w:val="38"/>
              </w:num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953" w:type="dxa"/>
            <w:shd w:val="clear" w:color="auto" w:fill="FFFFFF"/>
            <w:vAlign w:val="center"/>
          </w:tcPr>
          <w:p w14:paraId="191F1247" w14:textId="77777777" w:rsidR="00AD28F3" w:rsidRPr="00AD28F3" w:rsidRDefault="00AD28F3" w:rsidP="00AD28F3">
            <w:pPr>
              <w:rPr>
                <w:rFonts w:ascii="Arial" w:hAnsi="Arial" w:cs="Arial"/>
                <w:sz w:val="18"/>
                <w:szCs w:val="18"/>
              </w:rPr>
            </w:pPr>
            <w:r w:rsidRPr="00AD28F3">
              <w:rPr>
                <w:rFonts w:ascii="Arial" w:hAnsi="Arial" w:cs="Arial"/>
                <w:sz w:val="18"/>
                <w:szCs w:val="18"/>
              </w:rPr>
              <w:t xml:space="preserve">Stopień zagęszczenia odpadów dla każdej komory </w:t>
            </w:r>
            <w:r w:rsidRPr="00AD28F3">
              <w:rPr>
                <w:rFonts w:ascii="Arial" w:hAnsi="Arial" w:cs="Arial"/>
                <w:color w:val="000000"/>
                <w:sz w:val="18"/>
                <w:szCs w:val="18"/>
              </w:rPr>
              <w:t>minimum 5:1 przy ciśnieniu minimum 210 bar.</w:t>
            </w:r>
          </w:p>
        </w:tc>
        <w:tc>
          <w:tcPr>
            <w:tcW w:w="3843" w:type="dxa"/>
            <w:shd w:val="clear" w:color="auto" w:fill="FFFFFF"/>
            <w:vAlign w:val="center"/>
          </w:tcPr>
          <w:p w14:paraId="580CE623" w14:textId="77777777" w:rsidR="00AD28F3" w:rsidRPr="000B5191" w:rsidRDefault="00AD28F3" w:rsidP="00AD28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6F88">
              <w:rPr>
                <w:rFonts w:ascii="Arial" w:hAnsi="Arial" w:cs="Arial"/>
                <w:sz w:val="18"/>
                <w:szCs w:val="18"/>
              </w:rPr>
              <w:t>Tak* / Nie*</w:t>
            </w:r>
          </w:p>
        </w:tc>
      </w:tr>
      <w:tr w:rsidR="00AD28F3" w:rsidRPr="00971F02" w14:paraId="5E06A319" w14:textId="77777777" w:rsidTr="00AD28F3">
        <w:tblPrEx>
          <w:tblCellMar>
            <w:left w:w="108" w:type="dxa"/>
            <w:right w:w="108" w:type="dxa"/>
          </w:tblCellMar>
        </w:tblPrEx>
        <w:trPr>
          <w:cantSplit/>
          <w:trHeight w:val="70"/>
        </w:trPr>
        <w:tc>
          <w:tcPr>
            <w:tcW w:w="648" w:type="dxa"/>
            <w:shd w:val="clear" w:color="auto" w:fill="FFFFFF"/>
            <w:vAlign w:val="center"/>
          </w:tcPr>
          <w:p w14:paraId="659D3FF1" w14:textId="77777777" w:rsidR="00AD28F3" w:rsidRPr="000B5191" w:rsidRDefault="00AD28F3" w:rsidP="00AD28F3">
            <w:pPr>
              <w:numPr>
                <w:ilvl w:val="0"/>
                <w:numId w:val="38"/>
              </w:num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953" w:type="dxa"/>
            <w:shd w:val="clear" w:color="auto" w:fill="FFFFFF"/>
            <w:vAlign w:val="center"/>
          </w:tcPr>
          <w:p w14:paraId="5CAAE721" w14:textId="77777777" w:rsidR="00AD28F3" w:rsidRPr="00AD28F3" w:rsidRDefault="00AD28F3" w:rsidP="00AD28F3">
            <w:pPr>
              <w:rPr>
                <w:rFonts w:ascii="Arial" w:hAnsi="Arial" w:cs="Arial"/>
                <w:sz w:val="18"/>
                <w:szCs w:val="18"/>
              </w:rPr>
            </w:pPr>
            <w:r w:rsidRPr="00AD28F3">
              <w:rPr>
                <w:rFonts w:ascii="Arial" w:hAnsi="Arial" w:cs="Arial"/>
                <w:sz w:val="18"/>
                <w:szCs w:val="18"/>
              </w:rPr>
              <w:t>Kurtyny komór zasypowych, (plus zapasowe kurtyny).</w:t>
            </w:r>
          </w:p>
        </w:tc>
        <w:tc>
          <w:tcPr>
            <w:tcW w:w="3843" w:type="dxa"/>
            <w:shd w:val="clear" w:color="auto" w:fill="FFFFFF"/>
            <w:vAlign w:val="center"/>
          </w:tcPr>
          <w:p w14:paraId="2371C105" w14:textId="77777777" w:rsidR="00AD28F3" w:rsidRPr="000B5191" w:rsidRDefault="00AD28F3" w:rsidP="00AD28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6F88">
              <w:rPr>
                <w:rFonts w:ascii="Arial" w:hAnsi="Arial" w:cs="Arial"/>
                <w:sz w:val="18"/>
                <w:szCs w:val="18"/>
              </w:rPr>
              <w:t>Tak* / Nie*</w:t>
            </w:r>
          </w:p>
        </w:tc>
      </w:tr>
      <w:tr w:rsidR="00AD28F3" w:rsidRPr="00971F02" w14:paraId="3E51728C" w14:textId="77777777" w:rsidTr="00AD28F3">
        <w:tblPrEx>
          <w:tblCellMar>
            <w:left w:w="108" w:type="dxa"/>
            <w:right w:w="108" w:type="dxa"/>
          </w:tblCellMar>
        </w:tblPrEx>
        <w:trPr>
          <w:cantSplit/>
          <w:trHeight w:val="70"/>
        </w:trPr>
        <w:tc>
          <w:tcPr>
            <w:tcW w:w="648" w:type="dxa"/>
            <w:shd w:val="clear" w:color="auto" w:fill="FFFFFF"/>
            <w:vAlign w:val="center"/>
          </w:tcPr>
          <w:p w14:paraId="3FABDE75" w14:textId="77777777" w:rsidR="00AD28F3" w:rsidRPr="000B5191" w:rsidRDefault="00AD28F3" w:rsidP="00AD28F3">
            <w:pPr>
              <w:numPr>
                <w:ilvl w:val="0"/>
                <w:numId w:val="38"/>
              </w:num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953" w:type="dxa"/>
            <w:shd w:val="clear" w:color="auto" w:fill="FFFFFF"/>
            <w:vAlign w:val="center"/>
          </w:tcPr>
          <w:p w14:paraId="3F820951" w14:textId="77777777" w:rsidR="00AD28F3" w:rsidRPr="00AD28F3" w:rsidRDefault="00AD28F3" w:rsidP="00AD28F3">
            <w:pPr>
              <w:rPr>
                <w:rFonts w:ascii="Arial" w:hAnsi="Arial" w:cs="Arial"/>
                <w:sz w:val="18"/>
                <w:szCs w:val="18"/>
              </w:rPr>
            </w:pPr>
            <w:r w:rsidRPr="00AD28F3">
              <w:rPr>
                <w:rFonts w:ascii="Arial" w:hAnsi="Arial" w:cs="Arial"/>
                <w:sz w:val="18"/>
                <w:szCs w:val="18"/>
                <w:lang w:eastAsia="pl-PL"/>
              </w:rPr>
              <w:t>Część tylna (odwłoki) z automatyczną blokadą i odblokowywaniem.</w:t>
            </w:r>
          </w:p>
        </w:tc>
        <w:tc>
          <w:tcPr>
            <w:tcW w:w="3843" w:type="dxa"/>
            <w:shd w:val="clear" w:color="auto" w:fill="FFFFFF"/>
            <w:vAlign w:val="center"/>
          </w:tcPr>
          <w:p w14:paraId="7AAC47F5" w14:textId="77777777" w:rsidR="00AD28F3" w:rsidRPr="000B5191" w:rsidRDefault="00AD28F3" w:rsidP="00AD28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6F88">
              <w:rPr>
                <w:rFonts w:ascii="Arial" w:hAnsi="Arial" w:cs="Arial"/>
                <w:sz w:val="18"/>
                <w:szCs w:val="18"/>
              </w:rPr>
              <w:t>Tak* / Nie*</w:t>
            </w:r>
          </w:p>
        </w:tc>
      </w:tr>
      <w:tr w:rsidR="00AD28F3" w:rsidRPr="00971F02" w14:paraId="63AB8A22" w14:textId="77777777" w:rsidTr="00AD28F3">
        <w:tblPrEx>
          <w:tblCellMar>
            <w:left w:w="108" w:type="dxa"/>
            <w:right w:w="108" w:type="dxa"/>
          </w:tblCellMar>
        </w:tblPrEx>
        <w:trPr>
          <w:cantSplit/>
          <w:trHeight w:val="70"/>
        </w:trPr>
        <w:tc>
          <w:tcPr>
            <w:tcW w:w="648" w:type="dxa"/>
            <w:shd w:val="clear" w:color="auto" w:fill="FFFFFF"/>
            <w:vAlign w:val="center"/>
          </w:tcPr>
          <w:p w14:paraId="55A4381B" w14:textId="77777777" w:rsidR="00AD28F3" w:rsidRPr="000B5191" w:rsidRDefault="00AD28F3" w:rsidP="00AD28F3">
            <w:pPr>
              <w:numPr>
                <w:ilvl w:val="0"/>
                <w:numId w:val="38"/>
              </w:num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953" w:type="dxa"/>
            <w:shd w:val="clear" w:color="auto" w:fill="FFFFFF"/>
            <w:vAlign w:val="center"/>
          </w:tcPr>
          <w:p w14:paraId="18093615" w14:textId="77777777" w:rsidR="00AD28F3" w:rsidRPr="0033190A" w:rsidRDefault="00AD28F3" w:rsidP="003319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190A">
              <w:rPr>
                <w:rFonts w:ascii="Arial" w:hAnsi="Arial" w:cs="Arial"/>
                <w:color w:val="000000"/>
                <w:sz w:val="18"/>
                <w:szCs w:val="18"/>
              </w:rPr>
              <w:t>Dwa stopnie techniczne wraz z czujnikami automatycznie informującym kierowcę o tym, który stopień jest zajęty oraz dającym możliwość:</w:t>
            </w:r>
          </w:p>
          <w:p w14:paraId="346C880A" w14:textId="77777777" w:rsidR="00AD28F3" w:rsidRPr="00AD28F3" w:rsidRDefault="00AD28F3" w:rsidP="00AD28F3">
            <w:pPr>
              <w:pStyle w:val="Default"/>
              <w:numPr>
                <w:ilvl w:val="0"/>
                <w:numId w:val="41"/>
              </w:numPr>
              <w:spacing w:line="288" w:lineRule="auto"/>
              <w:ind w:left="314" w:hanging="283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AD28F3">
              <w:rPr>
                <w:rFonts w:ascii="Arial" w:hAnsi="Arial" w:cs="Arial"/>
                <w:color w:val="auto"/>
                <w:sz w:val="18"/>
                <w:szCs w:val="18"/>
              </w:rPr>
              <w:t>ograniczenia prędkości jazdy do 30 km/h,</w:t>
            </w:r>
          </w:p>
          <w:p w14:paraId="42ABBB41" w14:textId="77777777" w:rsidR="00AD28F3" w:rsidRPr="00AD28F3" w:rsidRDefault="00AD28F3" w:rsidP="00AD28F3">
            <w:pPr>
              <w:pStyle w:val="Default"/>
              <w:numPr>
                <w:ilvl w:val="0"/>
                <w:numId w:val="41"/>
              </w:numPr>
              <w:spacing w:line="288" w:lineRule="auto"/>
              <w:ind w:left="314" w:hanging="283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AD28F3">
              <w:rPr>
                <w:rFonts w:ascii="Arial" w:hAnsi="Arial" w:cs="Arial"/>
                <w:color w:val="auto"/>
                <w:sz w:val="18"/>
                <w:szCs w:val="18"/>
              </w:rPr>
              <w:t>uniemożliwienia manewru cofania śmieciarki,</w:t>
            </w:r>
          </w:p>
          <w:p w14:paraId="513B7B5D" w14:textId="77777777" w:rsidR="00AD28F3" w:rsidRPr="00AD28F3" w:rsidRDefault="00AD28F3" w:rsidP="00AD28F3">
            <w:pPr>
              <w:pStyle w:val="Default"/>
              <w:numPr>
                <w:ilvl w:val="0"/>
                <w:numId w:val="41"/>
              </w:numPr>
              <w:spacing w:line="288" w:lineRule="auto"/>
              <w:ind w:left="314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D28F3">
              <w:rPr>
                <w:rFonts w:ascii="Arial" w:hAnsi="Arial" w:cs="Arial"/>
                <w:color w:val="auto"/>
                <w:sz w:val="18"/>
                <w:szCs w:val="18"/>
              </w:rPr>
              <w:t>rozłączenia układu ugniatania.</w:t>
            </w:r>
          </w:p>
        </w:tc>
        <w:tc>
          <w:tcPr>
            <w:tcW w:w="3843" w:type="dxa"/>
            <w:shd w:val="clear" w:color="auto" w:fill="FFFFFF"/>
            <w:vAlign w:val="center"/>
          </w:tcPr>
          <w:p w14:paraId="71F874F3" w14:textId="77777777" w:rsidR="00AD28F3" w:rsidRPr="000B5191" w:rsidRDefault="00AD28F3" w:rsidP="00AD28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6F88">
              <w:rPr>
                <w:rFonts w:ascii="Arial" w:hAnsi="Arial" w:cs="Arial"/>
                <w:sz w:val="18"/>
                <w:szCs w:val="18"/>
              </w:rPr>
              <w:t>Tak* / Nie*</w:t>
            </w:r>
          </w:p>
        </w:tc>
      </w:tr>
      <w:tr w:rsidR="00AD28F3" w:rsidRPr="00971F02" w14:paraId="1D72A2FF" w14:textId="77777777" w:rsidTr="00AD28F3">
        <w:tblPrEx>
          <w:tblCellMar>
            <w:left w:w="108" w:type="dxa"/>
            <w:right w:w="108" w:type="dxa"/>
          </w:tblCellMar>
        </w:tblPrEx>
        <w:trPr>
          <w:cantSplit/>
          <w:trHeight w:val="70"/>
        </w:trPr>
        <w:tc>
          <w:tcPr>
            <w:tcW w:w="648" w:type="dxa"/>
            <w:shd w:val="clear" w:color="auto" w:fill="FFFFFF"/>
            <w:vAlign w:val="center"/>
          </w:tcPr>
          <w:p w14:paraId="46DF1DEE" w14:textId="77777777" w:rsidR="00AD28F3" w:rsidRPr="000B5191" w:rsidRDefault="00AD28F3" w:rsidP="00AD28F3">
            <w:pPr>
              <w:numPr>
                <w:ilvl w:val="0"/>
                <w:numId w:val="38"/>
              </w:num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953" w:type="dxa"/>
            <w:shd w:val="clear" w:color="auto" w:fill="FFFFFF"/>
            <w:vAlign w:val="center"/>
          </w:tcPr>
          <w:p w14:paraId="788C1CA8" w14:textId="77777777" w:rsidR="00AD28F3" w:rsidRPr="00AD28F3" w:rsidRDefault="00AD28F3" w:rsidP="00AD28F3">
            <w:pPr>
              <w:rPr>
                <w:rFonts w:ascii="Arial" w:hAnsi="Arial" w:cs="Arial"/>
                <w:sz w:val="18"/>
                <w:szCs w:val="18"/>
              </w:rPr>
            </w:pPr>
            <w:r w:rsidRPr="00AD28F3">
              <w:rPr>
                <w:rFonts w:ascii="Arial" w:hAnsi="Arial" w:cs="Arial"/>
                <w:sz w:val="18"/>
                <w:szCs w:val="18"/>
              </w:rPr>
              <w:t>Uszczelki zamontowane dookoła płyt ugniatających.</w:t>
            </w:r>
          </w:p>
        </w:tc>
        <w:tc>
          <w:tcPr>
            <w:tcW w:w="3843" w:type="dxa"/>
            <w:shd w:val="clear" w:color="auto" w:fill="FFFFFF"/>
            <w:vAlign w:val="center"/>
          </w:tcPr>
          <w:p w14:paraId="32345A22" w14:textId="77777777" w:rsidR="00AD28F3" w:rsidRPr="000B5191" w:rsidRDefault="00AD28F3" w:rsidP="00AD28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6F88">
              <w:rPr>
                <w:rFonts w:ascii="Arial" w:hAnsi="Arial" w:cs="Arial"/>
                <w:sz w:val="18"/>
                <w:szCs w:val="18"/>
              </w:rPr>
              <w:t>Tak* / Nie*</w:t>
            </w:r>
          </w:p>
        </w:tc>
      </w:tr>
      <w:tr w:rsidR="00AD28F3" w:rsidRPr="00971F02" w14:paraId="178E9BCD" w14:textId="77777777" w:rsidTr="00AD28F3">
        <w:tblPrEx>
          <w:tblCellMar>
            <w:left w:w="108" w:type="dxa"/>
            <w:right w:w="108" w:type="dxa"/>
          </w:tblCellMar>
        </w:tblPrEx>
        <w:trPr>
          <w:cantSplit/>
          <w:trHeight w:val="70"/>
        </w:trPr>
        <w:tc>
          <w:tcPr>
            <w:tcW w:w="648" w:type="dxa"/>
            <w:shd w:val="clear" w:color="auto" w:fill="FFFFFF"/>
            <w:vAlign w:val="center"/>
          </w:tcPr>
          <w:p w14:paraId="51E3BF8B" w14:textId="77777777" w:rsidR="00AD28F3" w:rsidRPr="000B5191" w:rsidRDefault="00AD28F3" w:rsidP="00AD28F3">
            <w:pPr>
              <w:numPr>
                <w:ilvl w:val="0"/>
                <w:numId w:val="38"/>
              </w:num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953" w:type="dxa"/>
            <w:shd w:val="clear" w:color="auto" w:fill="FFFFFF"/>
            <w:vAlign w:val="center"/>
          </w:tcPr>
          <w:p w14:paraId="29380619" w14:textId="77777777" w:rsidR="00AD28F3" w:rsidRPr="00AD28F3" w:rsidRDefault="00AD28F3" w:rsidP="00AD28F3">
            <w:pPr>
              <w:rPr>
                <w:rFonts w:ascii="Arial" w:hAnsi="Arial" w:cs="Arial"/>
                <w:sz w:val="18"/>
                <w:szCs w:val="18"/>
              </w:rPr>
            </w:pPr>
            <w:r w:rsidRPr="00AD28F3">
              <w:rPr>
                <w:rFonts w:ascii="Arial" w:hAnsi="Arial" w:cs="Arial"/>
                <w:sz w:val="18"/>
                <w:szCs w:val="18"/>
              </w:rPr>
              <w:t>Wszystkie lampy tylne zabezpieczone przed uszkodzeniem mechanicznym.</w:t>
            </w:r>
          </w:p>
        </w:tc>
        <w:tc>
          <w:tcPr>
            <w:tcW w:w="3843" w:type="dxa"/>
            <w:shd w:val="clear" w:color="auto" w:fill="FFFFFF"/>
            <w:vAlign w:val="center"/>
          </w:tcPr>
          <w:p w14:paraId="654EB550" w14:textId="77777777" w:rsidR="00AD28F3" w:rsidRPr="000B5191" w:rsidRDefault="00AD28F3" w:rsidP="00AD28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6F88">
              <w:rPr>
                <w:rFonts w:ascii="Arial" w:hAnsi="Arial" w:cs="Arial"/>
                <w:sz w:val="18"/>
                <w:szCs w:val="18"/>
              </w:rPr>
              <w:t>Tak* / Nie*</w:t>
            </w:r>
          </w:p>
        </w:tc>
      </w:tr>
      <w:tr w:rsidR="00AD28F3" w:rsidRPr="00971F02" w14:paraId="2BE8027A" w14:textId="77777777" w:rsidTr="00AD28F3">
        <w:tblPrEx>
          <w:tblCellMar>
            <w:left w:w="108" w:type="dxa"/>
            <w:right w:w="108" w:type="dxa"/>
          </w:tblCellMar>
        </w:tblPrEx>
        <w:trPr>
          <w:cantSplit/>
          <w:trHeight w:val="70"/>
        </w:trPr>
        <w:tc>
          <w:tcPr>
            <w:tcW w:w="648" w:type="dxa"/>
            <w:shd w:val="clear" w:color="auto" w:fill="FFFFFF"/>
            <w:vAlign w:val="center"/>
          </w:tcPr>
          <w:p w14:paraId="54FBC3DD" w14:textId="77777777" w:rsidR="00AD28F3" w:rsidRPr="000B5191" w:rsidRDefault="00AD28F3" w:rsidP="00AD28F3">
            <w:pPr>
              <w:numPr>
                <w:ilvl w:val="0"/>
                <w:numId w:val="38"/>
              </w:num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953" w:type="dxa"/>
            <w:shd w:val="clear" w:color="auto" w:fill="FFFFFF"/>
            <w:vAlign w:val="center"/>
          </w:tcPr>
          <w:p w14:paraId="5995DE8F" w14:textId="77777777" w:rsidR="00AD28F3" w:rsidRPr="00AD28F3" w:rsidRDefault="00AD28F3" w:rsidP="00AD28F3">
            <w:pPr>
              <w:rPr>
                <w:rFonts w:ascii="Arial" w:hAnsi="Arial" w:cs="Arial"/>
                <w:sz w:val="18"/>
                <w:szCs w:val="18"/>
              </w:rPr>
            </w:pPr>
            <w:r w:rsidRPr="00AD28F3">
              <w:rPr>
                <w:rFonts w:ascii="Arial" w:hAnsi="Arial" w:cs="Arial"/>
                <w:color w:val="000000"/>
                <w:sz w:val="18"/>
                <w:szCs w:val="18"/>
              </w:rPr>
              <w:t>Pasy odblaskowe (ostrzegawcze) na kabinie, ścianach skrzyni ładunkowej i na odwłoku.</w:t>
            </w:r>
          </w:p>
        </w:tc>
        <w:tc>
          <w:tcPr>
            <w:tcW w:w="3843" w:type="dxa"/>
            <w:shd w:val="clear" w:color="auto" w:fill="FFFFFF"/>
            <w:vAlign w:val="center"/>
          </w:tcPr>
          <w:p w14:paraId="6587F5A7" w14:textId="77777777" w:rsidR="00AD28F3" w:rsidRPr="000B5191" w:rsidRDefault="00AD28F3" w:rsidP="00AD28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6F88">
              <w:rPr>
                <w:rFonts w:ascii="Arial" w:hAnsi="Arial" w:cs="Arial"/>
                <w:sz w:val="18"/>
                <w:szCs w:val="18"/>
              </w:rPr>
              <w:t>Tak* / Nie*</w:t>
            </w:r>
          </w:p>
        </w:tc>
      </w:tr>
      <w:tr w:rsidR="00AD28F3" w:rsidRPr="00971F02" w14:paraId="4A13C20F" w14:textId="77777777" w:rsidTr="00AD28F3">
        <w:tblPrEx>
          <w:tblCellMar>
            <w:left w:w="108" w:type="dxa"/>
            <w:right w:w="108" w:type="dxa"/>
          </w:tblCellMar>
        </w:tblPrEx>
        <w:trPr>
          <w:cantSplit/>
          <w:trHeight w:val="70"/>
        </w:trPr>
        <w:tc>
          <w:tcPr>
            <w:tcW w:w="648" w:type="dxa"/>
            <w:shd w:val="clear" w:color="auto" w:fill="FFFFFF"/>
            <w:vAlign w:val="center"/>
          </w:tcPr>
          <w:p w14:paraId="7EB3D0FE" w14:textId="77777777" w:rsidR="00AD28F3" w:rsidRPr="000B5191" w:rsidRDefault="00AD28F3" w:rsidP="00AD28F3">
            <w:pPr>
              <w:numPr>
                <w:ilvl w:val="0"/>
                <w:numId w:val="38"/>
              </w:num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953" w:type="dxa"/>
            <w:shd w:val="clear" w:color="auto" w:fill="FFFFFF"/>
            <w:vAlign w:val="center"/>
          </w:tcPr>
          <w:p w14:paraId="536595D6" w14:textId="77777777" w:rsidR="00AD28F3" w:rsidRPr="00AD28F3" w:rsidRDefault="00AD28F3" w:rsidP="00AD28F3">
            <w:pPr>
              <w:rPr>
                <w:rFonts w:ascii="Arial" w:hAnsi="Arial" w:cs="Arial"/>
                <w:sz w:val="18"/>
                <w:szCs w:val="18"/>
              </w:rPr>
            </w:pPr>
            <w:r w:rsidRPr="00AD28F3">
              <w:rPr>
                <w:rFonts w:ascii="Arial" w:hAnsi="Arial" w:cs="Arial"/>
                <w:color w:val="000000"/>
                <w:sz w:val="18"/>
                <w:szCs w:val="18"/>
              </w:rPr>
              <w:t>Oświetlenie według obowiązujących obecnie przepisów: światła tylne (hamowania, postojowe, kierunkowskazy, obrysowe typu LED). Wszystkie lampy zabezpieczone przed uszkodzeniem mechanicznym.</w:t>
            </w:r>
          </w:p>
        </w:tc>
        <w:tc>
          <w:tcPr>
            <w:tcW w:w="3843" w:type="dxa"/>
            <w:shd w:val="clear" w:color="auto" w:fill="FFFFFF"/>
            <w:vAlign w:val="center"/>
          </w:tcPr>
          <w:p w14:paraId="7B320C6E" w14:textId="77777777" w:rsidR="00AD28F3" w:rsidRPr="000B5191" w:rsidRDefault="00AD28F3" w:rsidP="00AD28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6F88">
              <w:rPr>
                <w:rFonts w:ascii="Arial" w:hAnsi="Arial" w:cs="Arial"/>
                <w:sz w:val="18"/>
                <w:szCs w:val="18"/>
              </w:rPr>
              <w:t>Tak* / Nie*</w:t>
            </w:r>
          </w:p>
        </w:tc>
      </w:tr>
      <w:tr w:rsidR="00AD28F3" w:rsidRPr="00971F02" w14:paraId="7D6E40DF" w14:textId="77777777" w:rsidTr="00AD28F3">
        <w:tblPrEx>
          <w:tblCellMar>
            <w:left w:w="108" w:type="dxa"/>
            <w:right w:w="108" w:type="dxa"/>
          </w:tblCellMar>
        </w:tblPrEx>
        <w:trPr>
          <w:cantSplit/>
          <w:trHeight w:val="70"/>
        </w:trPr>
        <w:tc>
          <w:tcPr>
            <w:tcW w:w="648" w:type="dxa"/>
            <w:shd w:val="clear" w:color="auto" w:fill="FFFFFF"/>
            <w:vAlign w:val="center"/>
          </w:tcPr>
          <w:p w14:paraId="73089B14" w14:textId="77777777" w:rsidR="00AD28F3" w:rsidRPr="000B5191" w:rsidRDefault="00AD28F3" w:rsidP="00AD28F3">
            <w:pPr>
              <w:numPr>
                <w:ilvl w:val="0"/>
                <w:numId w:val="38"/>
              </w:num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953" w:type="dxa"/>
            <w:shd w:val="clear" w:color="auto" w:fill="FFFFFF"/>
            <w:vAlign w:val="center"/>
          </w:tcPr>
          <w:p w14:paraId="2C32421B" w14:textId="77777777" w:rsidR="00AD28F3" w:rsidRPr="00AD28F3" w:rsidRDefault="00AD28F3" w:rsidP="00AD28F3">
            <w:pPr>
              <w:rPr>
                <w:rFonts w:ascii="Arial" w:hAnsi="Arial" w:cs="Arial"/>
                <w:sz w:val="18"/>
                <w:szCs w:val="18"/>
              </w:rPr>
            </w:pPr>
            <w:r w:rsidRPr="00AD28F3">
              <w:rPr>
                <w:rFonts w:ascii="Arial" w:hAnsi="Arial" w:cs="Arial"/>
                <w:color w:val="000000"/>
                <w:sz w:val="18"/>
                <w:szCs w:val="18"/>
              </w:rPr>
              <w:t>Dwa reflektory robocze z tyłu zabudowy z funkcją załączania reflektorów z konsoli sterującej zabudową w kabinie pojazdu.</w:t>
            </w:r>
          </w:p>
        </w:tc>
        <w:tc>
          <w:tcPr>
            <w:tcW w:w="3843" w:type="dxa"/>
            <w:shd w:val="clear" w:color="auto" w:fill="FFFFFF"/>
            <w:vAlign w:val="center"/>
          </w:tcPr>
          <w:p w14:paraId="1F1ED8C2" w14:textId="77777777" w:rsidR="00AD28F3" w:rsidRPr="000B5191" w:rsidRDefault="00AD28F3" w:rsidP="00AD28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6F88">
              <w:rPr>
                <w:rFonts w:ascii="Arial" w:hAnsi="Arial" w:cs="Arial"/>
                <w:sz w:val="18"/>
                <w:szCs w:val="18"/>
              </w:rPr>
              <w:t>Tak* / Nie*</w:t>
            </w:r>
          </w:p>
        </w:tc>
      </w:tr>
      <w:tr w:rsidR="00AD28F3" w:rsidRPr="00971F02" w14:paraId="6B89482E" w14:textId="77777777" w:rsidTr="00AD28F3">
        <w:tblPrEx>
          <w:tblCellMar>
            <w:left w:w="108" w:type="dxa"/>
            <w:right w:w="108" w:type="dxa"/>
          </w:tblCellMar>
        </w:tblPrEx>
        <w:trPr>
          <w:cantSplit/>
          <w:trHeight w:val="70"/>
        </w:trPr>
        <w:tc>
          <w:tcPr>
            <w:tcW w:w="648" w:type="dxa"/>
            <w:shd w:val="clear" w:color="auto" w:fill="FFFFFF"/>
            <w:vAlign w:val="center"/>
          </w:tcPr>
          <w:p w14:paraId="09BBA646" w14:textId="77777777" w:rsidR="00AD28F3" w:rsidRPr="000B5191" w:rsidRDefault="00AD28F3" w:rsidP="00AD28F3">
            <w:pPr>
              <w:numPr>
                <w:ilvl w:val="0"/>
                <w:numId w:val="38"/>
              </w:num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953" w:type="dxa"/>
            <w:shd w:val="clear" w:color="auto" w:fill="FFFFFF"/>
            <w:vAlign w:val="center"/>
          </w:tcPr>
          <w:p w14:paraId="7EE67742" w14:textId="77777777" w:rsidR="00AD28F3" w:rsidRPr="00AD28F3" w:rsidRDefault="00AD28F3" w:rsidP="00AD28F3">
            <w:pPr>
              <w:rPr>
                <w:rFonts w:ascii="Arial" w:hAnsi="Arial" w:cs="Arial"/>
                <w:sz w:val="18"/>
                <w:szCs w:val="18"/>
              </w:rPr>
            </w:pPr>
            <w:r w:rsidRPr="00AD28F3">
              <w:rPr>
                <w:rFonts w:ascii="Arial" w:hAnsi="Arial" w:cs="Arial"/>
                <w:color w:val="000000"/>
                <w:sz w:val="18"/>
                <w:szCs w:val="18"/>
              </w:rPr>
              <w:t>Dwa reflektory po bokach zabudowy lewa/ prawa strona umożliwiające dobrą widoczność podczas wykonywania manewru cofania z funkcją załączania reflektorów z konsoli sterującej zabudową w kabinie pojazdu.</w:t>
            </w:r>
          </w:p>
        </w:tc>
        <w:tc>
          <w:tcPr>
            <w:tcW w:w="3843" w:type="dxa"/>
            <w:shd w:val="clear" w:color="auto" w:fill="FFFFFF"/>
            <w:vAlign w:val="center"/>
          </w:tcPr>
          <w:p w14:paraId="6A7A2924" w14:textId="77777777" w:rsidR="00AD28F3" w:rsidRPr="000B5191" w:rsidRDefault="00AD28F3" w:rsidP="00AD28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6F88">
              <w:rPr>
                <w:rFonts w:ascii="Arial" w:hAnsi="Arial" w:cs="Arial"/>
                <w:sz w:val="18"/>
                <w:szCs w:val="18"/>
              </w:rPr>
              <w:t>Tak* / Nie*</w:t>
            </w:r>
          </w:p>
        </w:tc>
      </w:tr>
      <w:tr w:rsidR="00AD28F3" w:rsidRPr="00971F02" w14:paraId="784230ED" w14:textId="77777777" w:rsidTr="00AD28F3">
        <w:tblPrEx>
          <w:tblCellMar>
            <w:left w:w="108" w:type="dxa"/>
            <w:right w:w="108" w:type="dxa"/>
          </w:tblCellMar>
        </w:tblPrEx>
        <w:trPr>
          <w:cantSplit/>
          <w:trHeight w:val="70"/>
        </w:trPr>
        <w:tc>
          <w:tcPr>
            <w:tcW w:w="648" w:type="dxa"/>
            <w:shd w:val="clear" w:color="auto" w:fill="FFFFFF"/>
            <w:vAlign w:val="center"/>
          </w:tcPr>
          <w:p w14:paraId="0CA30174" w14:textId="77777777" w:rsidR="00AD28F3" w:rsidRPr="000B5191" w:rsidRDefault="00AD28F3" w:rsidP="00AD28F3">
            <w:pPr>
              <w:numPr>
                <w:ilvl w:val="0"/>
                <w:numId w:val="38"/>
              </w:num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953" w:type="dxa"/>
            <w:shd w:val="clear" w:color="auto" w:fill="FFFFFF"/>
            <w:vAlign w:val="center"/>
          </w:tcPr>
          <w:p w14:paraId="647B729D" w14:textId="77777777" w:rsidR="00AD28F3" w:rsidRPr="00AD28F3" w:rsidRDefault="00AD28F3" w:rsidP="00AD28F3">
            <w:pPr>
              <w:rPr>
                <w:rFonts w:ascii="Arial" w:hAnsi="Arial" w:cs="Arial"/>
                <w:sz w:val="18"/>
                <w:szCs w:val="18"/>
              </w:rPr>
            </w:pPr>
            <w:r w:rsidRPr="00AD28F3">
              <w:rPr>
                <w:rFonts w:ascii="Arial" w:hAnsi="Arial" w:cs="Arial"/>
                <w:color w:val="000000"/>
                <w:sz w:val="18"/>
                <w:szCs w:val="18"/>
              </w:rPr>
              <w:t>Mechanizm załadowczy pojemnika z możliwością doczyszczania pojemników (potrząsania) podczas ich opróżniania.</w:t>
            </w:r>
          </w:p>
        </w:tc>
        <w:tc>
          <w:tcPr>
            <w:tcW w:w="3843" w:type="dxa"/>
            <w:shd w:val="clear" w:color="auto" w:fill="FFFFFF"/>
            <w:vAlign w:val="center"/>
          </w:tcPr>
          <w:p w14:paraId="6EE8E911" w14:textId="77777777" w:rsidR="00AD28F3" w:rsidRPr="000B5191" w:rsidRDefault="00AD28F3" w:rsidP="00AD28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6F88">
              <w:rPr>
                <w:rFonts w:ascii="Arial" w:hAnsi="Arial" w:cs="Arial"/>
                <w:sz w:val="18"/>
                <w:szCs w:val="18"/>
              </w:rPr>
              <w:t>Tak* / Nie*</w:t>
            </w:r>
          </w:p>
        </w:tc>
      </w:tr>
      <w:tr w:rsidR="00AD28F3" w:rsidRPr="00971F02" w14:paraId="2EAA53C5" w14:textId="77777777" w:rsidTr="00AD28F3">
        <w:tblPrEx>
          <w:tblCellMar>
            <w:left w:w="108" w:type="dxa"/>
            <w:right w:w="108" w:type="dxa"/>
          </w:tblCellMar>
        </w:tblPrEx>
        <w:trPr>
          <w:cantSplit/>
          <w:trHeight w:val="70"/>
        </w:trPr>
        <w:tc>
          <w:tcPr>
            <w:tcW w:w="648" w:type="dxa"/>
            <w:shd w:val="clear" w:color="auto" w:fill="FFFFFF"/>
            <w:vAlign w:val="center"/>
          </w:tcPr>
          <w:p w14:paraId="1E5BE8C3" w14:textId="77777777" w:rsidR="00AD28F3" w:rsidRPr="000B5191" w:rsidRDefault="00AD28F3" w:rsidP="00AD28F3">
            <w:pPr>
              <w:numPr>
                <w:ilvl w:val="0"/>
                <w:numId w:val="38"/>
              </w:num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953" w:type="dxa"/>
            <w:shd w:val="clear" w:color="auto" w:fill="FFFFFF"/>
            <w:vAlign w:val="center"/>
          </w:tcPr>
          <w:p w14:paraId="46FD53A3" w14:textId="77777777" w:rsidR="00AD28F3" w:rsidRPr="00AD28F3" w:rsidRDefault="00AD28F3" w:rsidP="00AD28F3">
            <w:pPr>
              <w:rPr>
                <w:rFonts w:ascii="Arial" w:hAnsi="Arial" w:cs="Arial"/>
                <w:sz w:val="18"/>
                <w:szCs w:val="18"/>
              </w:rPr>
            </w:pPr>
            <w:r w:rsidRPr="00AD28F3">
              <w:rPr>
                <w:rFonts w:ascii="Arial" w:hAnsi="Arial" w:cs="Arial"/>
                <w:color w:val="000000"/>
                <w:sz w:val="18"/>
                <w:szCs w:val="18"/>
              </w:rPr>
              <w:t>Dwie lampy błyskowe (stroboskopowe) płaskie, koloru pomarańczowego umieszczone z tyłu po obu stronach skrzyni ładunkowej z funkcją załączania z konsoli sterującej zabudową w kabinie pojazdu.</w:t>
            </w:r>
          </w:p>
        </w:tc>
        <w:tc>
          <w:tcPr>
            <w:tcW w:w="3843" w:type="dxa"/>
            <w:shd w:val="clear" w:color="auto" w:fill="FFFFFF"/>
            <w:vAlign w:val="center"/>
          </w:tcPr>
          <w:p w14:paraId="7F7E6309" w14:textId="77777777" w:rsidR="00AD28F3" w:rsidRPr="000B5191" w:rsidRDefault="00AD28F3" w:rsidP="00AD28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6F88">
              <w:rPr>
                <w:rFonts w:ascii="Arial" w:hAnsi="Arial" w:cs="Arial"/>
                <w:sz w:val="18"/>
                <w:szCs w:val="18"/>
              </w:rPr>
              <w:t>Tak* / Nie*</w:t>
            </w:r>
          </w:p>
        </w:tc>
      </w:tr>
      <w:tr w:rsidR="00AD28F3" w:rsidRPr="00971F02" w14:paraId="0A5204ED" w14:textId="77777777" w:rsidTr="00AD28F3">
        <w:tblPrEx>
          <w:tblCellMar>
            <w:left w:w="108" w:type="dxa"/>
            <w:right w:w="108" w:type="dxa"/>
          </w:tblCellMar>
        </w:tblPrEx>
        <w:trPr>
          <w:cantSplit/>
          <w:trHeight w:val="70"/>
        </w:trPr>
        <w:tc>
          <w:tcPr>
            <w:tcW w:w="648" w:type="dxa"/>
            <w:shd w:val="clear" w:color="auto" w:fill="FFFFFF"/>
            <w:vAlign w:val="center"/>
          </w:tcPr>
          <w:p w14:paraId="575C7E03" w14:textId="77777777" w:rsidR="00AD28F3" w:rsidRPr="000B5191" w:rsidRDefault="00AD28F3" w:rsidP="00AD28F3">
            <w:pPr>
              <w:numPr>
                <w:ilvl w:val="0"/>
                <w:numId w:val="38"/>
              </w:num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953" w:type="dxa"/>
            <w:shd w:val="clear" w:color="auto" w:fill="FFFFFF"/>
            <w:vAlign w:val="center"/>
          </w:tcPr>
          <w:p w14:paraId="125B23F1" w14:textId="77777777" w:rsidR="00AD28F3" w:rsidRPr="00AD28F3" w:rsidRDefault="00AD28F3" w:rsidP="00AD28F3">
            <w:pPr>
              <w:rPr>
                <w:rFonts w:ascii="Arial" w:hAnsi="Arial" w:cs="Arial"/>
                <w:sz w:val="18"/>
                <w:szCs w:val="18"/>
              </w:rPr>
            </w:pPr>
            <w:r w:rsidRPr="00AD28F3">
              <w:rPr>
                <w:rFonts w:ascii="Arial" w:hAnsi="Arial" w:cs="Arial"/>
                <w:sz w:val="18"/>
                <w:szCs w:val="18"/>
              </w:rPr>
              <w:t xml:space="preserve">Uchwyt na łopatę i szczotkę </w:t>
            </w:r>
            <w:r w:rsidRPr="00AD28F3">
              <w:rPr>
                <w:rFonts w:ascii="Arial" w:hAnsi="Arial" w:cs="Arial"/>
                <w:color w:val="000000"/>
                <w:sz w:val="18"/>
                <w:szCs w:val="18"/>
              </w:rPr>
              <w:t>umiejscowiony w dostępnym miejscu.</w:t>
            </w:r>
          </w:p>
        </w:tc>
        <w:tc>
          <w:tcPr>
            <w:tcW w:w="3843" w:type="dxa"/>
            <w:shd w:val="clear" w:color="auto" w:fill="FFFFFF"/>
            <w:vAlign w:val="center"/>
          </w:tcPr>
          <w:p w14:paraId="4D7E88C6" w14:textId="77777777" w:rsidR="00AD28F3" w:rsidRPr="000B5191" w:rsidRDefault="00AD28F3" w:rsidP="00AD28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6F88">
              <w:rPr>
                <w:rFonts w:ascii="Arial" w:hAnsi="Arial" w:cs="Arial"/>
                <w:sz w:val="18"/>
                <w:szCs w:val="18"/>
              </w:rPr>
              <w:t>Tak* / Nie*</w:t>
            </w:r>
          </w:p>
        </w:tc>
      </w:tr>
      <w:tr w:rsidR="00AD28F3" w:rsidRPr="00971F02" w14:paraId="1725A48D" w14:textId="77777777" w:rsidTr="00AD28F3">
        <w:tblPrEx>
          <w:tblCellMar>
            <w:left w:w="108" w:type="dxa"/>
            <w:right w:w="108" w:type="dxa"/>
          </w:tblCellMar>
        </w:tblPrEx>
        <w:trPr>
          <w:cantSplit/>
          <w:trHeight w:val="70"/>
        </w:trPr>
        <w:tc>
          <w:tcPr>
            <w:tcW w:w="648" w:type="dxa"/>
            <w:shd w:val="clear" w:color="auto" w:fill="FFFFFF"/>
            <w:vAlign w:val="center"/>
          </w:tcPr>
          <w:p w14:paraId="0793A848" w14:textId="77777777" w:rsidR="00AD28F3" w:rsidRPr="000B5191" w:rsidRDefault="00AD28F3" w:rsidP="00AD28F3">
            <w:pPr>
              <w:numPr>
                <w:ilvl w:val="0"/>
                <w:numId w:val="38"/>
              </w:num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953" w:type="dxa"/>
            <w:shd w:val="clear" w:color="auto" w:fill="FFFFFF"/>
            <w:vAlign w:val="center"/>
          </w:tcPr>
          <w:p w14:paraId="46AB7DC4" w14:textId="77777777" w:rsidR="00AD28F3" w:rsidRPr="00AD28F3" w:rsidRDefault="00AD28F3" w:rsidP="00AD28F3">
            <w:pPr>
              <w:rPr>
                <w:rFonts w:ascii="Arial" w:hAnsi="Arial" w:cs="Arial"/>
                <w:sz w:val="18"/>
                <w:szCs w:val="18"/>
              </w:rPr>
            </w:pPr>
            <w:r w:rsidRPr="00AD28F3">
              <w:rPr>
                <w:rFonts w:ascii="Arial" w:hAnsi="Arial" w:cs="Arial"/>
                <w:sz w:val="18"/>
                <w:szCs w:val="18"/>
              </w:rPr>
              <w:t>Automatyczny układ centralnego smarowania na smar stały z elektronicznym sterowaniem i rejestracją pracy systemu.</w:t>
            </w:r>
          </w:p>
        </w:tc>
        <w:tc>
          <w:tcPr>
            <w:tcW w:w="3843" w:type="dxa"/>
            <w:shd w:val="clear" w:color="auto" w:fill="FFFFFF"/>
            <w:vAlign w:val="center"/>
          </w:tcPr>
          <w:p w14:paraId="3C04971A" w14:textId="77777777" w:rsidR="00AD28F3" w:rsidRPr="000B5191" w:rsidRDefault="00AD28F3" w:rsidP="00AD28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6F88">
              <w:rPr>
                <w:rFonts w:ascii="Arial" w:hAnsi="Arial" w:cs="Arial"/>
                <w:sz w:val="18"/>
                <w:szCs w:val="18"/>
              </w:rPr>
              <w:t>Tak* / Nie*</w:t>
            </w:r>
          </w:p>
        </w:tc>
      </w:tr>
      <w:tr w:rsidR="00AD28F3" w:rsidRPr="00971F02" w14:paraId="78CDE4D8" w14:textId="77777777" w:rsidTr="00AD28F3">
        <w:tblPrEx>
          <w:tblCellMar>
            <w:left w:w="108" w:type="dxa"/>
            <w:right w:w="108" w:type="dxa"/>
          </w:tblCellMar>
        </w:tblPrEx>
        <w:trPr>
          <w:cantSplit/>
          <w:trHeight w:val="70"/>
        </w:trPr>
        <w:tc>
          <w:tcPr>
            <w:tcW w:w="648" w:type="dxa"/>
            <w:shd w:val="clear" w:color="auto" w:fill="FFFFFF"/>
            <w:vAlign w:val="center"/>
          </w:tcPr>
          <w:p w14:paraId="1A26827A" w14:textId="77777777" w:rsidR="00AD28F3" w:rsidRPr="000B5191" w:rsidRDefault="00AD28F3" w:rsidP="00AD28F3">
            <w:pPr>
              <w:numPr>
                <w:ilvl w:val="0"/>
                <w:numId w:val="38"/>
              </w:num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953" w:type="dxa"/>
            <w:shd w:val="clear" w:color="auto" w:fill="FFFFFF"/>
            <w:vAlign w:val="center"/>
          </w:tcPr>
          <w:p w14:paraId="52684036" w14:textId="77777777" w:rsidR="00AD28F3" w:rsidRPr="00AD28F3" w:rsidRDefault="00AD28F3" w:rsidP="00AD28F3">
            <w:pPr>
              <w:rPr>
                <w:rFonts w:ascii="Arial" w:hAnsi="Arial" w:cs="Arial"/>
                <w:sz w:val="18"/>
                <w:szCs w:val="18"/>
              </w:rPr>
            </w:pPr>
            <w:r w:rsidRPr="00AD28F3">
              <w:rPr>
                <w:rFonts w:ascii="Arial" w:hAnsi="Arial" w:cs="Arial"/>
                <w:sz w:val="18"/>
                <w:szCs w:val="18"/>
              </w:rPr>
              <w:t>Zabudowa odpowiadająca wytycznym  2006/42/WE, normie PN EN 1501-1+A1 i posiadająca znak CE.</w:t>
            </w:r>
          </w:p>
        </w:tc>
        <w:tc>
          <w:tcPr>
            <w:tcW w:w="3843" w:type="dxa"/>
            <w:shd w:val="clear" w:color="auto" w:fill="FFFFFF"/>
            <w:vAlign w:val="center"/>
          </w:tcPr>
          <w:p w14:paraId="047432CF" w14:textId="77777777" w:rsidR="00AD28F3" w:rsidRPr="000B5191" w:rsidRDefault="00AD28F3" w:rsidP="00AD28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6F88">
              <w:rPr>
                <w:rFonts w:ascii="Arial" w:hAnsi="Arial" w:cs="Arial"/>
                <w:sz w:val="18"/>
                <w:szCs w:val="18"/>
              </w:rPr>
              <w:t>Tak* / Nie*</w:t>
            </w:r>
          </w:p>
        </w:tc>
      </w:tr>
    </w:tbl>
    <w:p w14:paraId="0DD134C6" w14:textId="77777777" w:rsidR="00020BD1" w:rsidRPr="006B426F" w:rsidRDefault="00020BD1" w:rsidP="00122B3E">
      <w:pPr>
        <w:rPr>
          <w:rFonts w:ascii="Arial" w:hAnsi="Arial" w:cs="Arial"/>
          <w:sz w:val="20"/>
          <w:szCs w:val="20"/>
        </w:rPr>
      </w:pPr>
    </w:p>
    <w:p w14:paraId="2DE23E9D" w14:textId="77777777" w:rsidR="00020BD1" w:rsidRPr="006B426F" w:rsidRDefault="00020BD1" w:rsidP="00020BD1">
      <w:pPr>
        <w:rPr>
          <w:rFonts w:ascii="Arial" w:hAnsi="Arial" w:cs="Arial"/>
          <w:b/>
          <w:bCs/>
          <w:sz w:val="20"/>
          <w:szCs w:val="20"/>
        </w:rPr>
      </w:pPr>
      <w:r w:rsidRPr="006B426F">
        <w:rPr>
          <w:rFonts w:ascii="Arial" w:hAnsi="Arial" w:cs="Arial"/>
          <w:b/>
          <w:bCs/>
          <w:sz w:val="20"/>
          <w:szCs w:val="20"/>
        </w:rPr>
        <w:t>* niepotrzebne skreślić lub wykasować</w:t>
      </w:r>
    </w:p>
    <w:p w14:paraId="5B88C6BB" w14:textId="77777777" w:rsidR="00393D6A" w:rsidRPr="006B426F" w:rsidRDefault="00393D6A" w:rsidP="00122B3E">
      <w:pPr>
        <w:rPr>
          <w:rFonts w:ascii="Arial" w:hAnsi="Arial" w:cs="Arial"/>
          <w:sz w:val="20"/>
          <w:szCs w:val="20"/>
        </w:rPr>
      </w:pPr>
    </w:p>
    <w:p w14:paraId="293CC888" w14:textId="77777777" w:rsidR="00FD00CC" w:rsidRPr="006B426F" w:rsidRDefault="00FD00CC" w:rsidP="00122B3E">
      <w:pPr>
        <w:rPr>
          <w:rFonts w:ascii="Arial" w:hAnsi="Arial" w:cs="Arial"/>
          <w:sz w:val="20"/>
          <w:szCs w:val="20"/>
        </w:rPr>
      </w:pPr>
      <w:r w:rsidRPr="006B426F">
        <w:rPr>
          <w:rFonts w:ascii="Arial" w:hAnsi="Arial" w:cs="Arial"/>
          <w:sz w:val="20"/>
          <w:szCs w:val="20"/>
        </w:rPr>
        <w:t>Należy złożyć w postaci elektronicznej i podpisać kwalifikowanym podpisem elektronicznym</w:t>
      </w:r>
      <w:r w:rsidR="002A779C" w:rsidRPr="006B426F">
        <w:rPr>
          <w:rFonts w:ascii="Arial" w:hAnsi="Arial" w:cs="Arial"/>
          <w:sz w:val="20"/>
          <w:szCs w:val="20"/>
        </w:rPr>
        <w:t>.</w:t>
      </w:r>
    </w:p>
    <w:sectPr w:rsidR="00FD00CC" w:rsidRPr="006B42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11DA2178"/>
    <w:name w:val="WW8Num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cs="OpenSymbol"/>
      </w:rPr>
    </w:lvl>
  </w:abstractNum>
  <w:abstractNum w:abstractNumId="4" w15:restartNumberingAfterBreak="0">
    <w:nsid w:val="04B53548"/>
    <w:multiLevelType w:val="hybridMultilevel"/>
    <w:tmpl w:val="D51E5C1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8A1C37"/>
    <w:multiLevelType w:val="hybridMultilevel"/>
    <w:tmpl w:val="D51E5C1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B52EDE"/>
    <w:multiLevelType w:val="hybridMultilevel"/>
    <w:tmpl w:val="D51E5C1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7A452E"/>
    <w:multiLevelType w:val="hybridMultilevel"/>
    <w:tmpl w:val="6978AF36"/>
    <w:lvl w:ilvl="0" w:tplc="3234576A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0F0047"/>
    <w:multiLevelType w:val="hybridMultilevel"/>
    <w:tmpl w:val="FE4C5CD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BF3E34B4">
      <w:start w:val="2"/>
      <w:numFmt w:val="bullet"/>
      <w:lvlText w:val=""/>
      <w:lvlJc w:val="left"/>
      <w:pPr>
        <w:ind w:left="1800" w:hanging="360"/>
      </w:pPr>
      <w:rPr>
        <w:rFonts w:ascii="Symbol" w:eastAsia="Times New Roman" w:hAnsi="Symbol" w:cs="Calibri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F0C73DE"/>
    <w:multiLevelType w:val="hybridMultilevel"/>
    <w:tmpl w:val="B2366200"/>
    <w:lvl w:ilvl="0" w:tplc="FFFFFFFF">
      <w:start w:val="1"/>
      <w:numFmt w:val="lowerLetter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0F944921"/>
    <w:multiLevelType w:val="hybridMultilevel"/>
    <w:tmpl w:val="B2366200"/>
    <w:lvl w:ilvl="0" w:tplc="FFFFFFFF">
      <w:start w:val="1"/>
      <w:numFmt w:val="lowerLetter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10F12916"/>
    <w:multiLevelType w:val="hybridMultilevel"/>
    <w:tmpl w:val="D51E5C1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1A77E6"/>
    <w:multiLevelType w:val="hybridMultilevel"/>
    <w:tmpl w:val="D51E5C1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CA2EA4"/>
    <w:multiLevelType w:val="hybridMultilevel"/>
    <w:tmpl w:val="27EC07B6"/>
    <w:lvl w:ilvl="0" w:tplc="04150019">
      <w:start w:val="1"/>
      <w:numFmt w:val="lowerLetter"/>
      <w:lvlText w:val="%1.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4" w15:restartNumberingAfterBreak="0">
    <w:nsid w:val="193C5699"/>
    <w:multiLevelType w:val="hybridMultilevel"/>
    <w:tmpl w:val="D51E5C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2C3DE3"/>
    <w:multiLevelType w:val="hybridMultilevel"/>
    <w:tmpl w:val="B2366200"/>
    <w:lvl w:ilvl="0" w:tplc="FFFFFFFF">
      <w:start w:val="1"/>
      <w:numFmt w:val="lowerLetter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 w15:restartNumberingAfterBreak="0">
    <w:nsid w:val="1C45381A"/>
    <w:multiLevelType w:val="hybridMultilevel"/>
    <w:tmpl w:val="27EC07B6"/>
    <w:lvl w:ilvl="0" w:tplc="04150019">
      <w:start w:val="1"/>
      <w:numFmt w:val="lowerLetter"/>
      <w:lvlText w:val="%1.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7" w15:restartNumberingAfterBreak="0">
    <w:nsid w:val="225314FC"/>
    <w:multiLevelType w:val="hybridMultilevel"/>
    <w:tmpl w:val="D51E5C1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8D1489"/>
    <w:multiLevelType w:val="hybridMultilevel"/>
    <w:tmpl w:val="D51E5C1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076041"/>
    <w:multiLevelType w:val="hybridMultilevel"/>
    <w:tmpl w:val="AF4685EE"/>
    <w:lvl w:ilvl="0" w:tplc="09EE39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EE44F7"/>
    <w:multiLevelType w:val="hybridMultilevel"/>
    <w:tmpl w:val="D51E5C1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3817F4"/>
    <w:multiLevelType w:val="hybridMultilevel"/>
    <w:tmpl w:val="B2366200"/>
    <w:lvl w:ilvl="0" w:tplc="FFFFFFFF">
      <w:start w:val="1"/>
      <w:numFmt w:val="lowerLetter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" w15:restartNumberingAfterBreak="0">
    <w:nsid w:val="29A01F7C"/>
    <w:multiLevelType w:val="hybridMultilevel"/>
    <w:tmpl w:val="FC80640A"/>
    <w:lvl w:ilvl="0" w:tplc="04150019">
      <w:start w:val="1"/>
      <w:numFmt w:val="lowerLetter"/>
      <w:lvlText w:val="%1.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2DC23186"/>
    <w:multiLevelType w:val="hybridMultilevel"/>
    <w:tmpl w:val="D51E5C1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09550D"/>
    <w:multiLevelType w:val="hybridMultilevel"/>
    <w:tmpl w:val="B2366200"/>
    <w:lvl w:ilvl="0" w:tplc="FFFFFFFF">
      <w:start w:val="1"/>
      <w:numFmt w:val="lowerLetter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5" w15:restartNumberingAfterBreak="0">
    <w:nsid w:val="312225A7"/>
    <w:multiLevelType w:val="hybridMultilevel"/>
    <w:tmpl w:val="8DAEF59C"/>
    <w:lvl w:ilvl="0" w:tplc="5FEEA9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97A390A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1664119"/>
    <w:multiLevelType w:val="hybridMultilevel"/>
    <w:tmpl w:val="D51E5C1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A06D25"/>
    <w:multiLevelType w:val="hybridMultilevel"/>
    <w:tmpl w:val="D51E5C1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5F10C41"/>
    <w:multiLevelType w:val="hybridMultilevel"/>
    <w:tmpl w:val="5796A584"/>
    <w:lvl w:ilvl="0" w:tplc="3234576A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2015C9"/>
    <w:multiLevelType w:val="hybridMultilevel"/>
    <w:tmpl w:val="B2366200"/>
    <w:lvl w:ilvl="0" w:tplc="FFFFFFFF">
      <w:start w:val="1"/>
      <w:numFmt w:val="lowerLetter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" w15:restartNumberingAfterBreak="0">
    <w:nsid w:val="3A2F6C81"/>
    <w:multiLevelType w:val="hybridMultilevel"/>
    <w:tmpl w:val="D91EE6AE"/>
    <w:lvl w:ilvl="0" w:tplc="3234576A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6974C8"/>
    <w:multiLevelType w:val="hybridMultilevel"/>
    <w:tmpl w:val="D51E5C1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3861AB"/>
    <w:multiLevelType w:val="hybridMultilevel"/>
    <w:tmpl w:val="FFFFFFFF"/>
    <w:lvl w:ilvl="0" w:tplc="9F1A1476">
      <w:start w:val="1"/>
      <w:numFmt w:val="decimal"/>
      <w:lvlText w:val="1.%1.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55D1068D"/>
    <w:multiLevelType w:val="hybridMultilevel"/>
    <w:tmpl w:val="1E78334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77D2DF9"/>
    <w:multiLevelType w:val="hybridMultilevel"/>
    <w:tmpl w:val="D51E5C1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0C7266"/>
    <w:multiLevelType w:val="hybridMultilevel"/>
    <w:tmpl w:val="D51E5C1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ED0E50"/>
    <w:multiLevelType w:val="hybridMultilevel"/>
    <w:tmpl w:val="D51E5C1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150C95"/>
    <w:multiLevelType w:val="hybridMultilevel"/>
    <w:tmpl w:val="D51E5C1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356792"/>
    <w:multiLevelType w:val="hybridMultilevel"/>
    <w:tmpl w:val="D51E5C1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CD5A50"/>
    <w:multiLevelType w:val="hybridMultilevel"/>
    <w:tmpl w:val="A1DE2A10"/>
    <w:lvl w:ilvl="0" w:tplc="FFFFFFFF">
      <w:start w:val="1"/>
      <w:numFmt w:val="lowerLetter"/>
      <w:lvlText w:val="%1."/>
      <w:lvlJc w:val="left"/>
      <w:pPr>
        <w:ind w:left="1080" w:hanging="360"/>
      </w:pPr>
    </w:lvl>
    <w:lvl w:ilvl="1" w:tplc="FFFFFFFF">
      <w:start w:val="2"/>
      <w:numFmt w:val="bullet"/>
      <w:lvlText w:val=""/>
      <w:lvlJc w:val="left"/>
      <w:pPr>
        <w:ind w:left="1800" w:hanging="360"/>
      </w:pPr>
      <w:rPr>
        <w:rFonts w:ascii="Symbol" w:eastAsia="Times New Roman" w:hAnsi="Symbol" w:cs="Calibri" w:hint="default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5DD67F2"/>
    <w:multiLevelType w:val="hybridMultilevel"/>
    <w:tmpl w:val="F168CEF0"/>
    <w:lvl w:ilvl="0" w:tplc="3234576A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4D1E8E"/>
    <w:multiLevelType w:val="hybridMultilevel"/>
    <w:tmpl w:val="A1DE2A10"/>
    <w:lvl w:ilvl="0" w:tplc="FFFFFFFF">
      <w:start w:val="1"/>
      <w:numFmt w:val="lowerLetter"/>
      <w:lvlText w:val="%1."/>
      <w:lvlJc w:val="left"/>
      <w:pPr>
        <w:ind w:left="1080" w:hanging="360"/>
      </w:pPr>
    </w:lvl>
    <w:lvl w:ilvl="1" w:tplc="FFFFFFFF">
      <w:start w:val="2"/>
      <w:numFmt w:val="bullet"/>
      <w:lvlText w:val=""/>
      <w:lvlJc w:val="left"/>
      <w:pPr>
        <w:ind w:left="1800" w:hanging="360"/>
      </w:pPr>
      <w:rPr>
        <w:rFonts w:ascii="Symbol" w:eastAsia="Times New Roman" w:hAnsi="Symbol" w:cs="Calibri" w:hint="default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75A0700"/>
    <w:multiLevelType w:val="hybridMultilevel"/>
    <w:tmpl w:val="6C6E275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790C1A50"/>
    <w:multiLevelType w:val="hybridMultilevel"/>
    <w:tmpl w:val="A1DE2A10"/>
    <w:lvl w:ilvl="0" w:tplc="FFFFFFFF">
      <w:start w:val="1"/>
      <w:numFmt w:val="lowerLetter"/>
      <w:lvlText w:val="%1."/>
      <w:lvlJc w:val="left"/>
      <w:pPr>
        <w:ind w:left="1080" w:hanging="360"/>
      </w:pPr>
    </w:lvl>
    <w:lvl w:ilvl="1" w:tplc="FFFFFFFF">
      <w:start w:val="2"/>
      <w:numFmt w:val="bullet"/>
      <w:lvlText w:val=""/>
      <w:lvlJc w:val="left"/>
      <w:pPr>
        <w:ind w:left="1800" w:hanging="360"/>
      </w:pPr>
      <w:rPr>
        <w:rFonts w:ascii="Symbol" w:eastAsia="Times New Roman" w:hAnsi="Symbol" w:cs="Calibri" w:hint="default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C3A1BDB"/>
    <w:multiLevelType w:val="hybridMultilevel"/>
    <w:tmpl w:val="2A021DC2"/>
    <w:lvl w:ilvl="0" w:tplc="5D5E3B3E">
      <w:start w:val="3"/>
      <w:numFmt w:val="bullet"/>
      <w:lvlText w:val=""/>
      <w:lvlJc w:val="left"/>
      <w:pPr>
        <w:ind w:left="720" w:hanging="360"/>
      </w:pPr>
      <w:rPr>
        <w:rFonts w:ascii="Symbol" w:eastAsia="Andale Sans U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1987784">
    <w:abstractNumId w:val="0"/>
  </w:num>
  <w:num w:numId="2" w16cid:durableId="516501540">
    <w:abstractNumId w:val="1"/>
  </w:num>
  <w:num w:numId="3" w16cid:durableId="468136967">
    <w:abstractNumId w:val="2"/>
  </w:num>
  <w:num w:numId="4" w16cid:durableId="839321247">
    <w:abstractNumId w:val="3"/>
  </w:num>
  <w:num w:numId="5" w16cid:durableId="988049351">
    <w:abstractNumId w:val="25"/>
  </w:num>
  <w:num w:numId="6" w16cid:durableId="57363559">
    <w:abstractNumId w:val="22"/>
  </w:num>
  <w:num w:numId="7" w16cid:durableId="1215776868">
    <w:abstractNumId w:val="13"/>
  </w:num>
  <w:num w:numId="8" w16cid:durableId="1537035583">
    <w:abstractNumId w:val="16"/>
  </w:num>
  <w:num w:numId="9" w16cid:durableId="872234409">
    <w:abstractNumId w:val="42"/>
  </w:num>
  <w:num w:numId="10" w16cid:durableId="964963036">
    <w:abstractNumId w:val="44"/>
  </w:num>
  <w:num w:numId="11" w16cid:durableId="1752699563">
    <w:abstractNumId w:val="19"/>
  </w:num>
  <w:num w:numId="12" w16cid:durableId="1453086556">
    <w:abstractNumId w:val="32"/>
  </w:num>
  <w:num w:numId="13" w16cid:durableId="513302208">
    <w:abstractNumId w:val="14"/>
  </w:num>
  <w:num w:numId="14" w16cid:durableId="1222056296">
    <w:abstractNumId w:val="31"/>
  </w:num>
  <w:num w:numId="15" w16cid:durableId="1461217973">
    <w:abstractNumId w:val="18"/>
  </w:num>
  <w:num w:numId="16" w16cid:durableId="35862335">
    <w:abstractNumId w:val="37"/>
  </w:num>
  <w:num w:numId="17" w16cid:durableId="567303683">
    <w:abstractNumId w:val="4"/>
  </w:num>
  <w:num w:numId="18" w16cid:durableId="1384595579">
    <w:abstractNumId w:val="17"/>
  </w:num>
  <w:num w:numId="19" w16cid:durableId="1647734668">
    <w:abstractNumId w:val="11"/>
  </w:num>
  <w:num w:numId="20" w16cid:durableId="711075025">
    <w:abstractNumId w:val="34"/>
  </w:num>
  <w:num w:numId="21" w16cid:durableId="414399163">
    <w:abstractNumId w:val="36"/>
  </w:num>
  <w:num w:numId="22" w16cid:durableId="1717050060">
    <w:abstractNumId w:val="20"/>
  </w:num>
  <w:num w:numId="23" w16cid:durableId="935942724">
    <w:abstractNumId w:val="12"/>
  </w:num>
  <w:num w:numId="24" w16cid:durableId="856769233">
    <w:abstractNumId w:val="6"/>
  </w:num>
  <w:num w:numId="25" w16cid:durableId="337854142">
    <w:abstractNumId w:val="5"/>
  </w:num>
  <w:num w:numId="26" w16cid:durableId="773593749">
    <w:abstractNumId w:val="35"/>
  </w:num>
  <w:num w:numId="27" w16cid:durableId="1827892408">
    <w:abstractNumId w:val="26"/>
  </w:num>
  <w:num w:numId="28" w16cid:durableId="505444624">
    <w:abstractNumId w:val="38"/>
  </w:num>
  <w:num w:numId="29" w16cid:durableId="526718025">
    <w:abstractNumId w:val="27"/>
  </w:num>
  <w:num w:numId="30" w16cid:durableId="1866745433">
    <w:abstractNumId w:val="23"/>
  </w:num>
  <w:num w:numId="31" w16cid:durableId="2070301017">
    <w:abstractNumId w:val="28"/>
  </w:num>
  <w:num w:numId="32" w16cid:durableId="214508012">
    <w:abstractNumId w:val="30"/>
  </w:num>
  <w:num w:numId="33" w16cid:durableId="148136793">
    <w:abstractNumId w:val="40"/>
  </w:num>
  <w:num w:numId="34" w16cid:durableId="188229480">
    <w:abstractNumId w:val="33"/>
  </w:num>
  <w:num w:numId="35" w16cid:durableId="2082167694">
    <w:abstractNumId w:val="29"/>
  </w:num>
  <w:num w:numId="36" w16cid:durableId="311565466">
    <w:abstractNumId w:val="21"/>
  </w:num>
  <w:num w:numId="37" w16cid:durableId="1998680253">
    <w:abstractNumId w:val="9"/>
  </w:num>
  <w:num w:numId="38" w16cid:durableId="1086270211">
    <w:abstractNumId w:val="7"/>
  </w:num>
  <w:num w:numId="39" w16cid:durableId="1063484393">
    <w:abstractNumId w:val="8"/>
  </w:num>
  <w:num w:numId="40" w16cid:durableId="1732731714">
    <w:abstractNumId w:val="24"/>
  </w:num>
  <w:num w:numId="41" w16cid:durableId="792405625">
    <w:abstractNumId w:val="10"/>
  </w:num>
  <w:num w:numId="42" w16cid:durableId="685518270">
    <w:abstractNumId w:val="39"/>
  </w:num>
  <w:num w:numId="43" w16cid:durableId="2031685178">
    <w:abstractNumId w:val="15"/>
  </w:num>
  <w:num w:numId="44" w16cid:durableId="1706364960">
    <w:abstractNumId w:val="41"/>
  </w:num>
  <w:num w:numId="45" w16cid:durableId="903757635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F87"/>
    <w:rsid w:val="00020BD1"/>
    <w:rsid w:val="00022776"/>
    <w:rsid w:val="00024A36"/>
    <w:rsid w:val="00043E61"/>
    <w:rsid w:val="00047532"/>
    <w:rsid w:val="00054271"/>
    <w:rsid w:val="00064FA6"/>
    <w:rsid w:val="00077891"/>
    <w:rsid w:val="00084892"/>
    <w:rsid w:val="000B5191"/>
    <w:rsid w:val="00122B3E"/>
    <w:rsid w:val="00122C2F"/>
    <w:rsid w:val="001346E2"/>
    <w:rsid w:val="001521D2"/>
    <w:rsid w:val="001A3C58"/>
    <w:rsid w:val="001A532C"/>
    <w:rsid w:val="001B5801"/>
    <w:rsid w:val="001C1302"/>
    <w:rsid w:val="001D2CB7"/>
    <w:rsid w:val="001F0609"/>
    <w:rsid w:val="00223E5E"/>
    <w:rsid w:val="0023786D"/>
    <w:rsid w:val="00254175"/>
    <w:rsid w:val="002566F5"/>
    <w:rsid w:val="002A779C"/>
    <w:rsid w:val="0033190A"/>
    <w:rsid w:val="003342AA"/>
    <w:rsid w:val="0035788B"/>
    <w:rsid w:val="00385852"/>
    <w:rsid w:val="00393D6A"/>
    <w:rsid w:val="003A044A"/>
    <w:rsid w:val="003A4F87"/>
    <w:rsid w:val="003E42DC"/>
    <w:rsid w:val="003E7C83"/>
    <w:rsid w:val="003F2C69"/>
    <w:rsid w:val="00402A3D"/>
    <w:rsid w:val="004051B2"/>
    <w:rsid w:val="0040660F"/>
    <w:rsid w:val="00407689"/>
    <w:rsid w:val="0041663F"/>
    <w:rsid w:val="00421C12"/>
    <w:rsid w:val="00422D2C"/>
    <w:rsid w:val="00451107"/>
    <w:rsid w:val="00461685"/>
    <w:rsid w:val="00480480"/>
    <w:rsid w:val="0048640E"/>
    <w:rsid w:val="00496F3C"/>
    <w:rsid w:val="004E240E"/>
    <w:rsid w:val="0051337F"/>
    <w:rsid w:val="00526FC0"/>
    <w:rsid w:val="005427A3"/>
    <w:rsid w:val="00575373"/>
    <w:rsid w:val="005929DE"/>
    <w:rsid w:val="005B5060"/>
    <w:rsid w:val="005B7C5A"/>
    <w:rsid w:val="005D57DE"/>
    <w:rsid w:val="005D71B2"/>
    <w:rsid w:val="00637207"/>
    <w:rsid w:val="006475DE"/>
    <w:rsid w:val="006507E9"/>
    <w:rsid w:val="00696183"/>
    <w:rsid w:val="006A2793"/>
    <w:rsid w:val="006B426F"/>
    <w:rsid w:val="006B4FC1"/>
    <w:rsid w:val="006B7B27"/>
    <w:rsid w:val="006C348A"/>
    <w:rsid w:val="006E50B3"/>
    <w:rsid w:val="00722071"/>
    <w:rsid w:val="007261AD"/>
    <w:rsid w:val="00735905"/>
    <w:rsid w:val="00743BE7"/>
    <w:rsid w:val="0075245E"/>
    <w:rsid w:val="007542CE"/>
    <w:rsid w:val="007815DF"/>
    <w:rsid w:val="007854B8"/>
    <w:rsid w:val="007948C8"/>
    <w:rsid w:val="00797295"/>
    <w:rsid w:val="007A20E1"/>
    <w:rsid w:val="007B2163"/>
    <w:rsid w:val="007B4AA3"/>
    <w:rsid w:val="007D52DD"/>
    <w:rsid w:val="00812AA3"/>
    <w:rsid w:val="00833121"/>
    <w:rsid w:val="00833AFC"/>
    <w:rsid w:val="00843955"/>
    <w:rsid w:val="00857FBA"/>
    <w:rsid w:val="00861E8A"/>
    <w:rsid w:val="008A4E33"/>
    <w:rsid w:val="008C66AD"/>
    <w:rsid w:val="008C71B4"/>
    <w:rsid w:val="008E5E80"/>
    <w:rsid w:val="00971F02"/>
    <w:rsid w:val="0098071F"/>
    <w:rsid w:val="009907ED"/>
    <w:rsid w:val="009D1B1E"/>
    <w:rsid w:val="009E6DD8"/>
    <w:rsid w:val="009F1B68"/>
    <w:rsid w:val="00A17AF7"/>
    <w:rsid w:val="00A342AF"/>
    <w:rsid w:val="00A428F6"/>
    <w:rsid w:val="00AA69DB"/>
    <w:rsid w:val="00AC2076"/>
    <w:rsid w:val="00AD28F3"/>
    <w:rsid w:val="00AD4589"/>
    <w:rsid w:val="00AE117F"/>
    <w:rsid w:val="00AE15AA"/>
    <w:rsid w:val="00AF3353"/>
    <w:rsid w:val="00B14169"/>
    <w:rsid w:val="00B26186"/>
    <w:rsid w:val="00B2797A"/>
    <w:rsid w:val="00B6459C"/>
    <w:rsid w:val="00B65E86"/>
    <w:rsid w:val="00B66CE5"/>
    <w:rsid w:val="00B73B60"/>
    <w:rsid w:val="00B96D77"/>
    <w:rsid w:val="00BA1385"/>
    <w:rsid w:val="00BB6C76"/>
    <w:rsid w:val="00BD79A3"/>
    <w:rsid w:val="00BF3033"/>
    <w:rsid w:val="00C20FA0"/>
    <w:rsid w:val="00C23BED"/>
    <w:rsid w:val="00C23CF6"/>
    <w:rsid w:val="00C61633"/>
    <w:rsid w:val="00C900F7"/>
    <w:rsid w:val="00CB6745"/>
    <w:rsid w:val="00CB6A54"/>
    <w:rsid w:val="00CE0FFC"/>
    <w:rsid w:val="00CE656D"/>
    <w:rsid w:val="00D00C11"/>
    <w:rsid w:val="00D33968"/>
    <w:rsid w:val="00D36D62"/>
    <w:rsid w:val="00D52400"/>
    <w:rsid w:val="00D63087"/>
    <w:rsid w:val="00D84198"/>
    <w:rsid w:val="00DF17DD"/>
    <w:rsid w:val="00E01A25"/>
    <w:rsid w:val="00E108E7"/>
    <w:rsid w:val="00E222E9"/>
    <w:rsid w:val="00E36805"/>
    <w:rsid w:val="00E54E0E"/>
    <w:rsid w:val="00E62F37"/>
    <w:rsid w:val="00E660A5"/>
    <w:rsid w:val="00E823C9"/>
    <w:rsid w:val="00E857EB"/>
    <w:rsid w:val="00E90DDD"/>
    <w:rsid w:val="00E94592"/>
    <w:rsid w:val="00E97106"/>
    <w:rsid w:val="00EB6F5C"/>
    <w:rsid w:val="00EC21F0"/>
    <w:rsid w:val="00EC26C3"/>
    <w:rsid w:val="00EC5C56"/>
    <w:rsid w:val="00ED6796"/>
    <w:rsid w:val="00EF2AF3"/>
    <w:rsid w:val="00EF7AD4"/>
    <w:rsid w:val="00F175CA"/>
    <w:rsid w:val="00F21657"/>
    <w:rsid w:val="00F36A21"/>
    <w:rsid w:val="00F51B8A"/>
    <w:rsid w:val="00F717FC"/>
    <w:rsid w:val="00F816EB"/>
    <w:rsid w:val="00F92BC8"/>
    <w:rsid w:val="00F9705B"/>
    <w:rsid w:val="00FB1960"/>
    <w:rsid w:val="00FB7181"/>
    <w:rsid w:val="00FD0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740247"/>
  <w15:chartTrackingRefBased/>
  <w15:docId w15:val="{F451D520-526E-4573-ACC6-9B8C26626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A4F87"/>
    <w:pPr>
      <w:widowControl w:val="0"/>
      <w:suppressAutoHyphens/>
    </w:pPr>
    <w:rPr>
      <w:rFonts w:eastAsia="Andale Sans UI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3A4F87"/>
    <w:pPr>
      <w:spacing w:after="160"/>
      <w:ind w:left="720"/>
      <w:contextualSpacing/>
    </w:pPr>
  </w:style>
  <w:style w:type="character" w:customStyle="1" w:styleId="Domylnaczcionkaakapitu1">
    <w:name w:val="Domyślna czcionka akapitu1"/>
    <w:rsid w:val="003A4F87"/>
  </w:style>
  <w:style w:type="paragraph" w:styleId="Tekstpodstawowywcity">
    <w:name w:val="Body Text Indent"/>
    <w:basedOn w:val="Normalny"/>
    <w:rsid w:val="003A4F87"/>
    <w:pPr>
      <w:spacing w:after="120"/>
      <w:ind w:left="283"/>
    </w:pPr>
    <w:rPr>
      <w:sz w:val="20"/>
      <w:szCs w:val="20"/>
    </w:rPr>
  </w:style>
  <w:style w:type="paragraph" w:customStyle="1" w:styleId="Standard">
    <w:name w:val="Standard"/>
    <w:rsid w:val="003A4F87"/>
    <w:pPr>
      <w:widowControl w:val="0"/>
      <w:suppressAutoHyphens/>
      <w:textAlignment w:val="baseline"/>
    </w:pPr>
    <w:rPr>
      <w:rFonts w:eastAsia="SimSun" w:cs="Mangal"/>
      <w:color w:val="00000A"/>
      <w:sz w:val="24"/>
      <w:szCs w:val="24"/>
      <w:lang w:eastAsia="zh-CN" w:bidi="hi-IN"/>
    </w:rPr>
  </w:style>
  <w:style w:type="paragraph" w:styleId="NormalnyWeb">
    <w:name w:val="Normal (Web)"/>
    <w:basedOn w:val="Normalny"/>
    <w:rsid w:val="00575373"/>
    <w:pPr>
      <w:widowControl/>
      <w:suppressAutoHyphens w:val="0"/>
      <w:spacing w:before="100" w:beforeAutospacing="1" w:after="142" w:line="276" w:lineRule="auto"/>
    </w:pPr>
    <w:rPr>
      <w:rFonts w:eastAsia="Times New Roman"/>
      <w:kern w:val="0"/>
      <w:lang w:eastAsia="pl-PL"/>
    </w:rPr>
  </w:style>
  <w:style w:type="paragraph" w:styleId="Akapitzlist">
    <w:name w:val="List Paragraph"/>
    <w:aliases w:val="Wypunktowanie,normalny tekst,zwykły tekst,Preambuła,Numerowanie,Akapit z listą BS,lp1,L1,Podsis rysunku,Obiekt,List Paragraph1,Punktowanie,CW_Lista,BulletC,K2 lista alfabetyczna"/>
    <w:basedOn w:val="Normalny"/>
    <w:link w:val="AkapitzlistZnak"/>
    <w:uiPriority w:val="34"/>
    <w:qFormat/>
    <w:rsid w:val="00971F02"/>
    <w:pPr>
      <w:widowControl/>
      <w:suppressAutoHyphens w:val="0"/>
      <w:spacing w:after="160" w:line="259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customStyle="1" w:styleId="Default">
    <w:name w:val="Default"/>
    <w:rsid w:val="00D36D62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kapitzlistZnak">
    <w:name w:val="Akapit z listą Znak"/>
    <w:aliases w:val="Wypunktowanie Znak,normalny tekst Znak,zwykły tekst Znak,Preambuła Znak,Numerowanie Znak,Akapit z listą BS Znak,lp1 Znak,L1 Znak,Podsis rysunku Znak,Obiekt Znak,List Paragraph1 Znak,Punktowanie Znak,CW_Lista Znak,BulletC Znak"/>
    <w:link w:val="Akapitzlist"/>
    <w:uiPriority w:val="34"/>
    <w:locked/>
    <w:rsid w:val="008E5E80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rsid w:val="00743BE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43BE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43BE7"/>
    <w:rPr>
      <w:rFonts w:eastAsia="Andale Sans UI"/>
      <w:kern w:val="1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rsid w:val="00743B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743BE7"/>
    <w:rPr>
      <w:rFonts w:eastAsia="Andale Sans UI"/>
      <w:b/>
      <w:bCs/>
      <w:kern w:val="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55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5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1803</Words>
  <Characters>10556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SIWZ ZP 55/16</vt:lpstr>
    </vt:vector>
  </TitlesOfParts>
  <Company>WSSz</Company>
  <LinksUpToDate>false</LinksUpToDate>
  <CharactersWithSpaces>12335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 ZP 55/16</dc:title>
  <dc:subject/>
  <dc:creator>Małgorzata Siwicka</dc:creator>
  <cp:keywords/>
  <dc:description/>
  <cp:lastModifiedBy>Małgorzata Siwicka</cp:lastModifiedBy>
  <cp:revision>3</cp:revision>
  <cp:lastPrinted>2021-10-21T13:06:00Z</cp:lastPrinted>
  <dcterms:created xsi:type="dcterms:W3CDTF">2023-02-27T11:10:00Z</dcterms:created>
  <dcterms:modified xsi:type="dcterms:W3CDTF">2023-02-27T11:23:00Z</dcterms:modified>
</cp:coreProperties>
</file>