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711B2" w14:textId="63614166" w:rsidR="00A43A95" w:rsidRPr="003A32C3" w:rsidRDefault="00A43A95" w:rsidP="00E57701">
      <w:pPr>
        <w:pStyle w:val="Nagwek1"/>
        <w:spacing w:before="120"/>
      </w:pPr>
      <w:r w:rsidRPr="003A32C3">
        <w:t>Opis</w:t>
      </w:r>
      <w:r w:rsidRPr="003A32C3">
        <w:rPr>
          <w:spacing w:val="-10"/>
        </w:rPr>
        <w:t xml:space="preserve"> </w:t>
      </w:r>
      <w:r w:rsidRPr="003A32C3">
        <w:t>przedmiotu</w:t>
      </w:r>
      <w:r w:rsidRPr="003A32C3">
        <w:rPr>
          <w:spacing w:val="-9"/>
        </w:rPr>
        <w:t xml:space="preserve"> </w:t>
      </w:r>
      <w:r w:rsidRPr="003A32C3">
        <w:t>zamówienia</w:t>
      </w:r>
      <w:r w:rsidR="008803E0">
        <w:t xml:space="preserve"> (OPZ)</w:t>
      </w:r>
      <w:r w:rsidRPr="003A32C3">
        <w:rPr>
          <w:spacing w:val="-8"/>
        </w:rPr>
        <w:t xml:space="preserve"> </w:t>
      </w:r>
      <w:r w:rsidR="00E57701">
        <w:rPr>
          <w:spacing w:val="-4"/>
        </w:rPr>
        <w:t>– część 2</w:t>
      </w:r>
    </w:p>
    <w:p w14:paraId="621E9F72" w14:textId="21B9AD42" w:rsidR="00A43A95" w:rsidRPr="003A32C3" w:rsidRDefault="005F5118" w:rsidP="005F5118">
      <w:pPr>
        <w:pStyle w:val="Nagwek2"/>
      </w:pPr>
      <w:bookmarkStart w:id="0" w:name="_Hlk167281339"/>
      <w:r w:rsidRPr="003A32C3">
        <w:t>CHARAKTERYSTYKA</w:t>
      </w:r>
      <w:r w:rsidRPr="003A32C3">
        <w:rPr>
          <w:spacing w:val="7"/>
        </w:rPr>
        <w:t xml:space="preserve"> </w:t>
      </w:r>
      <w:r w:rsidRPr="003A32C3">
        <w:t>PRZEDMIOTU</w:t>
      </w:r>
      <w:r w:rsidRPr="003A32C3">
        <w:rPr>
          <w:spacing w:val="9"/>
        </w:rPr>
        <w:t xml:space="preserve"> </w:t>
      </w:r>
      <w:r w:rsidRPr="003A32C3">
        <w:rPr>
          <w:spacing w:val="-4"/>
        </w:rPr>
        <w:t>UMOWY</w:t>
      </w:r>
    </w:p>
    <w:p w14:paraId="4FE6391E" w14:textId="622D206A" w:rsidR="00485089" w:rsidRDefault="00A43A95" w:rsidP="0062484C">
      <w:pPr>
        <w:pStyle w:val="Listanumerowana2"/>
      </w:pPr>
      <w:r w:rsidRPr="0062484C">
        <w:t xml:space="preserve">Przedmiotem zamówienia jest obsługa fotograficzna </w:t>
      </w:r>
      <w:r w:rsidR="00400F12" w:rsidRPr="0062484C">
        <w:t>wskazanych przez Zamawiającego wydarzeń z udziałem przedstawicieli Zarządu Województwa Mazowieckiego odbywających się na terenie województwa mazowieckiego</w:t>
      </w:r>
      <w:r w:rsidR="003A32C3" w:rsidRPr="0062484C">
        <w:t>,</w:t>
      </w:r>
      <w:r w:rsidR="00400F12" w:rsidRPr="0062484C">
        <w:t xml:space="preserve"> na terenie </w:t>
      </w:r>
      <w:r w:rsidR="00400F12" w:rsidRPr="002B6086">
        <w:rPr>
          <w:b/>
          <w:bCs/>
          <w:color w:val="C00000"/>
        </w:rPr>
        <w:t xml:space="preserve">subregionu </w:t>
      </w:r>
      <w:r w:rsidR="008C6E8C" w:rsidRPr="002B6086">
        <w:rPr>
          <w:b/>
          <w:bCs/>
          <w:color w:val="C00000"/>
        </w:rPr>
        <w:t>płockiego</w:t>
      </w:r>
      <w:r w:rsidR="001701D4" w:rsidRPr="004A3188">
        <w:rPr>
          <w:rStyle w:val="Odwoanieprzypisudolnego"/>
        </w:rPr>
        <w:footnoteReference w:id="2"/>
      </w:r>
      <w:r w:rsidR="00C47C2B">
        <w:t xml:space="preserve"> </w:t>
      </w:r>
      <w:r w:rsidR="001701D4" w:rsidRPr="0062484C">
        <w:t>(zgodnie z</w:t>
      </w:r>
      <w:r w:rsidR="002B6086">
        <w:t> </w:t>
      </w:r>
      <w:r w:rsidR="001701D4" w:rsidRPr="0062484C">
        <w:t>NUTS_3)</w:t>
      </w:r>
      <w:r w:rsidR="00400F12" w:rsidRPr="0062484C">
        <w:t>. Wykonanie od 20 do 50 zdjęć z każdego wydarzenia, obróbka graficzna do 20 wskazanych przez Zamawiającego zdjęć wraz z przeniesieniem praw autorskich</w:t>
      </w:r>
      <w:r w:rsidR="00485089">
        <w:t xml:space="preserve">. </w:t>
      </w:r>
    </w:p>
    <w:p w14:paraId="43AB3E40" w14:textId="375B9815" w:rsidR="00400F12" w:rsidRPr="0062484C" w:rsidRDefault="00485089" w:rsidP="00485089">
      <w:pPr>
        <w:pStyle w:val="Listanumerowana2"/>
        <w:numPr>
          <w:ilvl w:val="0"/>
          <w:numId w:val="0"/>
        </w:numPr>
        <w:ind w:left="697"/>
      </w:pPr>
      <w:r>
        <w:t xml:space="preserve">Zamawiający określa </w:t>
      </w:r>
      <w:r w:rsidRPr="00485089">
        <w:rPr>
          <w:b/>
          <w:bCs/>
        </w:rPr>
        <w:t>maksymalną</w:t>
      </w:r>
      <w:r>
        <w:t xml:space="preserve"> liczbę wydarzeń:</w:t>
      </w:r>
    </w:p>
    <w:p w14:paraId="0FB2EAA6" w14:textId="6F01A29F" w:rsidR="008A13AB" w:rsidRDefault="00400F12" w:rsidP="008A13AB">
      <w:pPr>
        <w:pStyle w:val="Listanumerowana3"/>
      </w:pPr>
      <w:r w:rsidRPr="003A32C3">
        <w:t xml:space="preserve">w ramach </w:t>
      </w:r>
      <w:r w:rsidRPr="00C06ABB">
        <w:rPr>
          <w:b/>
          <w:bCs/>
        </w:rPr>
        <w:t>zamówienia podstawowego</w:t>
      </w:r>
      <w:r w:rsidRPr="003A32C3">
        <w:t xml:space="preserve"> </w:t>
      </w:r>
      <w:r w:rsidR="00485089">
        <w:t>-</w:t>
      </w:r>
      <w:r w:rsidRPr="003A32C3">
        <w:t xml:space="preserve"> </w:t>
      </w:r>
      <w:r w:rsidRPr="00C06ABB">
        <w:rPr>
          <w:b/>
          <w:bCs/>
        </w:rPr>
        <w:t>100</w:t>
      </w:r>
    </w:p>
    <w:p w14:paraId="43E7521E" w14:textId="66CE3422" w:rsidR="00400F12" w:rsidRPr="008A13AB" w:rsidRDefault="00400F12" w:rsidP="008A13AB">
      <w:pPr>
        <w:ind w:left="1134"/>
      </w:pPr>
      <w:r w:rsidRPr="008A13AB">
        <w:t>oraz</w:t>
      </w:r>
    </w:p>
    <w:p w14:paraId="1C462E0E" w14:textId="46A41A4A" w:rsidR="00400F12" w:rsidRPr="00AB39FF" w:rsidRDefault="00400F12" w:rsidP="00AB39FF">
      <w:pPr>
        <w:pStyle w:val="Listanumerowana3"/>
      </w:pPr>
      <w:bookmarkStart w:id="1" w:name="_Hlk173852373"/>
      <w:r w:rsidRPr="00AB39FF">
        <w:t xml:space="preserve">w ramach przewidzianej </w:t>
      </w:r>
      <w:r w:rsidRPr="00C06ABB">
        <w:rPr>
          <w:b/>
          <w:bCs/>
        </w:rPr>
        <w:t>opcji</w:t>
      </w:r>
      <w:r w:rsidRPr="00AB39FF">
        <w:t xml:space="preserve"> – </w:t>
      </w:r>
      <w:r w:rsidRPr="00C06ABB">
        <w:rPr>
          <w:b/>
          <w:bCs/>
        </w:rPr>
        <w:t>100</w:t>
      </w:r>
      <w:bookmarkEnd w:id="1"/>
      <w:r w:rsidRPr="00AB39FF">
        <w:t xml:space="preserve">. </w:t>
      </w:r>
    </w:p>
    <w:p w14:paraId="4B618ACE" w14:textId="33ADA367" w:rsidR="00400F12" w:rsidRPr="003A32C3" w:rsidRDefault="00400F12" w:rsidP="006A00AB">
      <w:pPr>
        <w:pStyle w:val="Listanumerowana2"/>
      </w:pPr>
      <w:r w:rsidRPr="003A32C3">
        <w:t xml:space="preserve">Zamawiający określa </w:t>
      </w:r>
      <w:r w:rsidRPr="002F546A">
        <w:rPr>
          <w:b/>
          <w:bCs/>
        </w:rPr>
        <w:t>minimalną</w:t>
      </w:r>
      <w:r w:rsidRPr="003A32C3">
        <w:t xml:space="preserve"> liczbę wydarzeń, o których mowa w </w:t>
      </w:r>
      <w:r w:rsidR="004A3188">
        <w:t>pkt</w:t>
      </w:r>
      <w:r w:rsidRPr="003A32C3">
        <w:t xml:space="preserve"> </w:t>
      </w:r>
      <w:r w:rsidR="002F546A">
        <w:t>1</w:t>
      </w:r>
      <w:r w:rsidRPr="003A32C3">
        <w:t>, która zostanie zrealizowana:</w:t>
      </w:r>
    </w:p>
    <w:p w14:paraId="76C19F8D" w14:textId="2A172ADC" w:rsidR="008A13AB" w:rsidRDefault="00400F12" w:rsidP="00AB39FF">
      <w:pPr>
        <w:pStyle w:val="Listanumerowana3"/>
        <w:numPr>
          <w:ilvl w:val="0"/>
          <w:numId w:val="27"/>
        </w:numPr>
        <w:ind w:left="1191" w:hanging="340"/>
      </w:pPr>
      <w:r w:rsidRPr="00AB39FF">
        <w:t xml:space="preserve">w ramach </w:t>
      </w:r>
      <w:r w:rsidRPr="002F546A">
        <w:rPr>
          <w:b/>
          <w:bCs/>
        </w:rPr>
        <w:t>zamówienia podstawowego</w:t>
      </w:r>
      <w:r w:rsidR="002F546A">
        <w:t xml:space="preserve"> - 60</w:t>
      </w:r>
    </w:p>
    <w:p w14:paraId="7816D1C1" w14:textId="2E57BB85" w:rsidR="00400F12" w:rsidRPr="00AB39FF" w:rsidRDefault="00400F12" w:rsidP="008A13AB">
      <w:pPr>
        <w:pStyle w:val="Listanumerowana3"/>
        <w:numPr>
          <w:ilvl w:val="0"/>
          <w:numId w:val="0"/>
        </w:numPr>
        <w:ind w:left="1191"/>
      </w:pPr>
      <w:r w:rsidRPr="00AB39FF">
        <w:t>oraz</w:t>
      </w:r>
    </w:p>
    <w:p w14:paraId="0A6FE4AB" w14:textId="3E5C8A52" w:rsidR="008C6E8C" w:rsidRPr="00AB39FF" w:rsidRDefault="002F546A" w:rsidP="00AB39FF">
      <w:pPr>
        <w:pStyle w:val="Listanumerowana3"/>
      </w:pPr>
      <w:r w:rsidRPr="002F546A">
        <w:t xml:space="preserve">w ramach przewidzianej </w:t>
      </w:r>
      <w:r w:rsidRPr="002F546A">
        <w:rPr>
          <w:b/>
          <w:bCs/>
        </w:rPr>
        <w:t>opcji</w:t>
      </w:r>
      <w:r w:rsidRPr="002F546A">
        <w:t xml:space="preserve"> – </w:t>
      </w:r>
      <w:r>
        <w:t>60</w:t>
      </w:r>
      <w:r w:rsidR="00400F12" w:rsidRPr="00AB39FF">
        <w:t>.</w:t>
      </w:r>
    </w:p>
    <w:p w14:paraId="73A55A7E" w14:textId="5B2B315A" w:rsidR="003A32C3" w:rsidRPr="003A32C3" w:rsidRDefault="00A43A95" w:rsidP="006A00AB">
      <w:pPr>
        <w:pStyle w:val="Listanumerowana2"/>
      </w:pPr>
      <w:r w:rsidRPr="003A32C3">
        <w:t xml:space="preserve">Wykonawca otrzyma informację o wydarzeniu na </w:t>
      </w:r>
      <w:r w:rsidR="007E1745" w:rsidRPr="009A1247">
        <w:rPr>
          <w:b/>
          <w:bCs/>
        </w:rPr>
        <w:t>48 godzin</w:t>
      </w:r>
      <w:r w:rsidRPr="009A1247">
        <w:rPr>
          <w:b/>
          <w:bCs/>
        </w:rPr>
        <w:t xml:space="preserve"> przed wydarzeniem</w:t>
      </w:r>
      <w:r w:rsidRPr="003A32C3">
        <w:rPr>
          <w:b/>
          <w:bCs/>
        </w:rPr>
        <w:t>.</w:t>
      </w:r>
      <w:bookmarkStart w:id="2" w:name="_Hlk166153756"/>
      <w:r w:rsidR="003A32C3" w:rsidRPr="003A32C3">
        <w:rPr>
          <w:b/>
          <w:bCs/>
        </w:rPr>
        <w:t xml:space="preserve"> </w:t>
      </w:r>
    </w:p>
    <w:p w14:paraId="4C104914" w14:textId="5C66ED2A" w:rsidR="003A32C3" w:rsidRPr="003A32C3" w:rsidRDefault="003A32C3" w:rsidP="006A00AB">
      <w:pPr>
        <w:pStyle w:val="Listanumerowana2"/>
      </w:pPr>
      <w:r w:rsidRPr="003A32C3">
        <w:t xml:space="preserve">W wyjątkowych sytuacjach Zamawiający prześle szczegółowe informacje dotyczące wydarzenia do </w:t>
      </w:r>
      <w:r w:rsidRPr="009A1247">
        <w:rPr>
          <w:b/>
          <w:bCs/>
        </w:rPr>
        <w:t>24 godzin przed rozpoczęciem</w:t>
      </w:r>
      <w:r w:rsidRPr="003A32C3">
        <w:t xml:space="preserve"> wydarzenia (m.in. godzina rozpoczęcia oraz dokładny adres). </w:t>
      </w:r>
    </w:p>
    <w:p w14:paraId="6B5F4ECE" w14:textId="77777777" w:rsidR="003A32C3" w:rsidRDefault="003A32C3" w:rsidP="006A00AB">
      <w:pPr>
        <w:pStyle w:val="Listanumerowana2"/>
      </w:pPr>
      <w:r w:rsidRPr="003A32C3">
        <w:t>Wydarzenie może być odwołane przez Zamawiającego do 4 godzin przed rozpoczęciem planowanego wydarzenia.</w:t>
      </w:r>
    </w:p>
    <w:p w14:paraId="07EB0385" w14:textId="4B17CEA4" w:rsidR="003A32C3" w:rsidRPr="003A32C3" w:rsidRDefault="003A32C3" w:rsidP="006A00AB">
      <w:pPr>
        <w:pStyle w:val="Listanumerowana2"/>
      </w:pPr>
      <w:r w:rsidRPr="003A32C3">
        <w:t xml:space="preserve">W sytuacjach nagłych Zamawiający dopuszcza możliwość poinformowania o wydarzeniu na </w:t>
      </w:r>
      <w:r w:rsidRPr="009A1247">
        <w:rPr>
          <w:b/>
          <w:bCs/>
        </w:rPr>
        <w:t>mniej niż 12 godzin przed jego rozpoczęciem</w:t>
      </w:r>
      <w:r w:rsidRPr="003A32C3">
        <w:t xml:space="preserve">. Realizacja zlecenia będzie każdorazowo uzależniona od potwierdzenia dostępności fotografa u Wykonawcy. </w:t>
      </w:r>
    </w:p>
    <w:p w14:paraId="5DF2C049" w14:textId="6B21A58B" w:rsidR="003A32C3" w:rsidRPr="003A32C3" w:rsidRDefault="003A32C3" w:rsidP="006A00AB">
      <w:pPr>
        <w:pStyle w:val="Listanumerowana2"/>
        <w:rPr>
          <w:rFonts w:eastAsia="Aptos"/>
        </w:rPr>
      </w:pPr>
      <w:r w:rsidRPr="003A32C3">
        <w:t>Zamawiający dopuszcza możliwość rozszerzenia zakresu obsługi fotograficznej wydarzeń w</w:t>
      </w:r>
      <w:r w:rsidR="00BA2DC3">
        <w:t> </w:t>
      </w:r>
      <w:r w:rsidRPr="003A32C3">
        <w:t xml:space="preserve">ciągu tego samego dnia, jeśli następują one jedno po drugim. Wówczas Zamawiający poinformuje Wykonawcę </w:t>
      </w:r>
      <w:r w:rsidRPr="009A1247">
        <w:rPr>
          <w:b/>
          <w:bCs/>
        </w:rPr>
        <w:t>najpóźniej przed pierwszym z zaplanowanych wydarzeń</w:t>
      </w:r>
      <w:r w:rsidRPr="003A32C3">
        <w:t xml:space="preserve">. </w:t>
      </w:r>
      <w:bookmarkStart w:id="3" w:name="_Hlk170973314"/>
    </w:p>
    <w:p w14:paraId="44C7887C" w14:textId="77777777" w:rsidR="003A32C3" w:rsidRPr="003A32C3" w:rsidRDefault="003A32C3" w:rsidP="006A00AB">
      <w:pPr>
        <w:pStyle w:val="Listanumerowana2"/>
        <w:rPr>
          <w:rFonts w:eastAsia="Aptos"/>
        </w:rPr>
      </w:pPr>
      <w:r w:rsidRPr="003A32C3">
        <w:t xml:space="preserve">Przez wydarzenie Zamawiający rozumie w szczególności: </w:t>
      </w:r>
    </w:p>
    <w:p w14:paraId="35CBE054" w14:textId="32AFDF2F" w:rsidR="003A32C3" w:rsidRPr="003A32C3" w:rsidRDefault="003A32C3" w:rsidP="004A63EA">
      <w:pPr>
        <w:pStyle w:val="Listanumerowana3"/>
        <w:numPr>
          <w:ilvl w:val="0"/>
          <w:numId w:val="28"/>
        </w:numPr>
        <w:ind w:left="1191" w:hanging="340"/>
      </w:pPr>
      <w:r w:rsidRPr="003A32C3">
        <w:t>podpisywanie umów na realizację inwestycji, w ramach programów wsparcia realizowanych przez samorząd Województwa Mazowieckiego, w ramach środków unijnych i środków z budżetu województwa</w:t>
      </w:r>
      <w:r w:rsidR="00C2029F">
        <w:t>,</w:t>
      </w:r>
    </w:p>
    <w:p w14:paraId="6969C3D7" w14:textId="77777777" w:rsidR="003A32C3" w:rsidRPr="003A32C3" w:rsidRDefault="003A32C3" w:rsidP="004A63EA">
      <w:pPr>
        <w:pStyle w:val="Listanumerowana3"/>
        <w:numPr>
          <w:ilvl w:val="0"/>
          <w:numId w:val="28"/>
        </w:numPr>
        <w:ind w:left="1191" w:hanging="340"/>
      </w:pPr>
      <w:r w:rsidRPr="003A32C3">
        <w:t xml:space="preserve">konferencje prasowe z udziałem członków zarządu województwa mazowieckiego, </w:t>
      </w:r>
    </w:p>
    <w:p w14:paraId="198AFA55" w14:textId="6AD263FA" w:rsidR="003A32C3" w:rsidRPr="003A32C3" w:rsidRDefault="003A32C3" w:rsidP="004A63EA">
      <w:pPr>
        <w:pStyle w:val="Listanumerowana3"/>
        <w:numPr>
          <w:ilvl w:val="0"/>
          <w:numId w:val="28"/>
        </w:numPr>
        <w:ind w:left="1191" w:hanging="340"/>
      </w:pPr>
      <w:r w:rsidRPr="003A32C3">
        <w:t>otwarcia inwestycji własnych oraz realizowanych z udziałem środków zewnętrznych lub przez beneficjentów programów wsparcia Samorządu Województwa Mazowieckiego lub środków unijnych</w:t>
      </w:r>
      <w:r w:rsidR="00C2029F">
        <w:t>,</w:t>
      </w:r>
    </w:p>
    <w:p w14:paraId="03B23F96" w14:textId="08EF1262" w:rsidR="003A32C3" w:rsidRPr="003A32C3" w:rsidRDefault="003A32C3" w:rsidP="004A63EA">
      <w:pPr>
        <w:pStyle w:val="Listanumerowana3"/>
        <w:numPr>
          <w:ilvl w:val="0"/>
          <w:numId w:val="28"/>
        </w:numPr>
        <w:ind w:left="1191" w:hanging="340"/>
      </w:pPr>
      <w:r w:rsidRPr="003A32C3">
        <w:t>inauguracje projektów, w których udział biorą członkowie zarządu województwa mazowieckiego</w:t>
      </w:r>
      <w:r w:rsidR="00C2029F">
        <w:t>,</w:t>
      </w:r>
    </w:p>
    <w:p w14:paraId="683E1383" w14:textId="75411A9E" w:rsidR="003A32C3" w:rsidRPr="003A32C3" w:rsidRDefault="003A32C3" w:rsidP="004A63EA">
      <w:pPr>
        <w:pStyle w:val="Listanumerowana3"/>
        <w:numPr>
          <w:ilvl w:val="0"/>
          <w:numId w:val="28"/>
        </w:numPr>
        <w:ind w:left="1191" w:hanging="340"/>
      </w:pPr>
      <w:r w:rsidRPr="003A32C3">
        <w:t>wydarzenia kulturalne, w których udział biorą członkowie zarządu województwa mazowieckiego</w:t>
      </w:r>
      <w:r w:rsidR="00C2029F">
        <w:t>,</w:t>
      </w:r>
    </w:p>
    <w:p w14:paraId="307F875F" w14:textId="77777777" w:rsidR="003A32C3" w:rsidRPr="003A32C3" w:rsidRDefault="003A32C3" w:rsidP="004A63EA">
      <w:pPr>
        <w:pStyle w:val="Listanumerowana3"/>
        <w:numPr>
          <w:ilvl w:val="0"/>
          <w:numId w:val="28"/>
        </w:numPr>
        <w:ind w:left="1191" w:hanging="340"/>
      </w:pPr>
      <w:r w:rsidRPr="003A32C3">
        <w:t xml:space="preserve">przekazywania sprzętu zakupionego ze środków województwa mazowieckiego, funduszy unijnych itp. w szczególności dla OSP, policji, szpitali itp.   </w:t>
      </w:r>
    </w:p>
    <w:bookmarkEnd w:id="2"/>
    <w:bookmarkEnd w:id="3"/>
    <w:p w14:paraId="06190E19" w14:textId="77777777" w:rsidR="009A1247" w:rsidRDefault="00CB2AAC" w:rsidP="006A00AB">
      <w:pPr>
        <w:pStyle w:val="Listanumerowana2"/>
      </w:pPr>
      <w:r w:rsidRPr="003A32C3">
        <w:t xml:space="preserve">Wydarzenia mogą się odbywać, </w:t>
      </w:r>
      <w:r w:rsidRPr="003A32C3">
        <w:rPr>
          <w:b/>
          <w:bCs/>
        </w:rPr>
        <w:t>w każdy dzień tygodnia i święta</w:t>
      </w:r>
      <w:r w:rsidRPr="003A32C3">
        <w:t xml:space="preserve"> na terenie Województwa Mazowieckiego.</w:t>
      </w:r>
    </w:p>
    <w:p w14:paraId="3E48EB6D" w14:textId="28C0C382" w:rsidR="003A32C3" w:rsidRPr="009A1247" w:rsidRDefault="003A32C3" w:rsidP="006A00AB">
      <w:pPr>
        <w:pStyle w:val="Listanumerowana2"/>
      </w:pPr>
      <w:r w:rsidRPr="009A1247">
        <w:t xml:space="preserve">Wydarzenia mogą odbywać się </w:t>
      </w:r>
      <w:r w:rsidRPr="009A1247">
        <w:rPr>
          <w:b/>
          <w:bCs/>
        </w:rPr>
        <w:t>w tym samym czasie w różnych miejscach na terenie subregionu</w:t>
      </w:r>
      <w:r w:rsidRPr="009A1247">
        <w:t>.</w:t>
      </w:r>
    </w:p>
    <w:p w14:paraId="77467261" w14:textId="38F4CB3D" w:rsidR="00CB2AAC" w:rsidRPr="003A32C3" w:rsidRDefault="00CB2AAC" w:rsidP="006A00AB">
      <w:pPr>
        <w:pStyle w:val="Listanumerowana2"/>
      </w:pPr>
      <w:r w:rsidRPr="003A32C3">
        <w:t xml:space="preserve">Zamawiający </w:t>
      </w:r>
      <w:r w:rsidRPr="009A1247">
        <w:rPr>
          <w:b/>
          <w:bCs/>
        </w:rPr>
        <w:t>nie zapewnia transportu</w:t>
      </w:r>
      <w:r w:rsidRPr="003A32C3">
        <w:t xml:space="preserve"> – koszty dojazdu są po stronie Wykonawcy.</w:t>
      </w:r>
    </w:p>
    <w:p w14:paraId="5E6C7EF1" w14:textId="43E2D354" w:rsidR="00A43A95" w:rsidRPr="003A32C3" w:rsidRDefault="00A43A95" w:rsidP="006A00AB">
      <w:pPr>
        <w:pStyle w:val="Listanumerowana2"/>
        <w:rPr>
          <w:b/>
          <w:bCs/>
        </w:rPr>
      </w:pPr>
      <w:r w:rsidRPr="003A32C3">
        <w:t xml:space="preserve">Wykonawca wykona dokumentację fotograficzną przy użyciu </w:t>
      </w:r>
      <w:r w:rsidRPr="003A32C3">
        <w:rPr>
          <w:b/>
          <w:bCs/>
        </w:rPr>
        <w:t>profesjonalnego sprzętu fotograficznego.</w:t>
      </w:r>
    </w:p>
    <w:p w14:paraId="034ED560" w14:textId="77777777" w:rsidR="00A43A95" w:rsidRPr="003A32C3" w:rsidRDefault="00A43A95" w:rsidP="006A00AB">
      <w:pPr>
        <w:pStyle w:val="Listanumerowana2"/>
        <w:rPr>
          <w:b/>
          <w:bCs/>
        </w:rPr>
      </w:pPr>
      <w:r w:rsidRPr="003A32C3">
        <w:t>Wykonawca</w:t>
      </w:r>
      <w:r w:rsidRPr="003A32C3">
        <w:rPr>
          <w:spacing w:val="-8"/>
        </w:rPr>
        <w:t xml:space="preserve"> </w:t>
      </w:r>
      <w:r w:rsidRPr="003A32C3">
        <w:t>dostarczy</w:t>
      </w:r>
      <w:r w:rsidRPr="003A32C3">
        <w:rPr>
          <w:spacing w:val="-11"/>
        </w:rPr>
        <w:t xml:space="preserve"> </w:t>
      </w:r>
      <w:r w:rsidRPr="003A32C3">
        <w:t>z</w:t>
      </w:r>
      <w:r w:rsidRPr="003A32C3">
        <w:rPr>
          <w:spacing w:val="-10"/>
        </w:rPr>
        <w:t xml:space="preserve"> </w:t>
      </w:r>
      <w:r w:rsidRPr="003A32C3">
        <w:t>każdego</w:t>
      </w:r>
      <w:r w:rsidRPr="003A32C3">
        <w:rPr>
          <w:spacing w:val="-9"/>
        </w:rPr>
        <w:t xml:space="preserve"> </w:t>
      </w:r>
      <w:r w:rsidRPr="003A32C3">
        <w:t>wydarzenia</w:t>
      </w:r>
      <w:r w:rsidRPr="003A32C3">
        <w:rPr>
          <w:spacing w:val="-9"/>
        </w:rPr>
        <w:t xml:space="preserve"> </w:t>
      </w:r>
      <w:r w:rsidRPr="003A32C3">
        <w:t>Zamawiającemu</w:t>
      </w:r>
      <w:r w:rsidRPr="003A32C3">
        <w:rPr>
          <w:spacing w:val="-10"/>
        </w:rPr>
        <w:t xml:space="preserve"> </w:t>
      </w:r>
      <w:r w:rsidRPr="003A32C3">
        <w:t>zdjęcia</w:t>
      </w:r>
      <w:r w:rsidRPr="003A32C3">
        <w:rPr>
          <w:spacing w:val="-8"/>
        </w:rPr>
        <w:t xml:space="preserve"> </w:t>
      </w:r>
      <w:r w:rsidRPr="003A32C3">
        <w:t>w</w:t>
      </w:r>
      <w:r w:rsidRPr="003A32C3">
        <w:rPr>
          <w:spacing w:val="-11"/>
        </w:rPr>
        <w:t xml:space="preserve"> </w:t>
      </w:r>
      <w:r w:rsidRPr="003A32C3">
        <w:rPr>
          <w:spacing w:val="-2"/>
        </w:rPr>
        <w:t>ciągu:</w:t>
      </w:r>
    </w:p>
    <w:p w14:paraId="01FD7C63" w14:textId="1D08C669" w:rsidR="003A32C3" w:rsidRDefault="00A43A95" w:rsidP="004A63EA">
      <w:pPr>
        <w:pStyle w:val="Listanumerowana3"/>
        <w:numPr>
          <w:ilvl w:val="0"/>
          <w:numId w:val="29"/>
        </w:numPr>
        <w:ind w:left="1191" w:hanging="340"/>
      </w:pPr>
      <w:r w:rsidRPr="003A32C3">
        <w:lastRenderedPageBreak/>
        <w:t>godziny</w:t>
      </w:r>
      <w:r w:rsidRPr="009F4F8C">
        <w:rPr>
          <w:spacing w:val="-14"/>
        </w:rPr>
        <w:t xml:space="preserve"> </w:t>
      </w:r>
      <w:r w:rsidRPr="003A32C3">
        <w:t>od</w:t>
      </w:r>
      <w:r w:rsidRPr="009F4F8C">
        <w:rPr>
          <w:spacing w:val="-14"/>
        </w:rPr>
        <w:t xml:space="preserve"> </w:t>
      </w:r>
      <w:r w:rsidRPr="003A32C3">
        <w:t>zakończenia</w:t>
      </w:r>
      <w:r w:rsidRPr="009F4F8C">
        <w:rPr>
          <w:spacing w:val="-14"/>
        </w:rPr>
        <w:t xml:space="preserve"> </w:t>
      </w:r>
      <w:r w:rsidRPr="003A32C3">
        <w:t>danego</w:t>
      </w:r>
      <w:r w:rsidRPr="009F4F8C">
        <w:rPr>
          <w:spacing w:val="-14"/>
        </w:rPr>
        <w:t xml:space="preserve"> </w:t>
      </w:r>
      <w:r w:rsidRPr="003A32C3">
        <w:t>wydarzenia</w:t>
      </w:r>
      <w:r w:rsidRPr="009F4F8C">
        <w:rPr>
          <w:spacing w:val="-14"/>
        </w:rPr>
        <w:t xml:space="preserve"> </w:t>
      </w:r>
      <w:r w:rsidRPr="003A32C3">
        <w:t>–</w:t>
      </w:r>
      <w:r w:rsidRPr="009F4F8C">
        <w:rPr>
          <w:spacing w:val="-14"/>
        </w:rPr>
        <w:t xml:space="preserve"> </w:t>
      </w:r>
      <w:r w:rsidRPr="00BA2DC3">
        <w:rPr>
          <w:b/>
          <w:bCs/>
        </w:rPr>
        <w:t>co najmniej 10 zdjęć w rozmiarze 1200 pikseli (dłuższa krawędź) po wstępnej obróbce gotowych do wykorzystania w social mediach, stronach internetowych ukazujących przedstawicieli Zarządu Województwa Mazowieckiego, całokształt wydarzenia, jego najważniejsze fragmenty, gości, beneficjentów lub inne ważne osoby i momenty</w:t>
      </w:r>
      <w:r w:rsidRPr="003A32C3">
        <w:t xml:space="preserve"> na adres mailowy lub FB wskazany przez Zamawiającego</w:t>
      </w:r>
      <w:r w:rsidR="00FA025D">
        <w:t>;</w:t>
      </w:r>
    </w:p>
    <w:p w14:paraId="2D8CE9B4" w14:textId="082A90C6" w:rsidR="00A43A95" w:rsidRPr="003A32C3" w:rsidRDefault="00A43A95" w:rsidP="004A63EA">
      <w:pPr>
        <w:pStyle w:val="Listanumerowana3"/>
        <w:numPr>
          <w:ilvl w:val="0"/>
          <w:numId w:val="29"/>
        </w:numPr>
        <w:ind w:left="1191" w:hanging="340"/>
      </w:pPr>
      <w:r w:rsidRPr="00BA2DC3">
        <w:rPr>
          <w:b/>
          <w:bCs/>
        </w:rPr>
        <w:t>24 godzin od zakończenia danego wydarzenia</w:t>
      </w:r>
      <w:r w:rsidRPr="003A32C3">
        <w:t xml:space="preserve"> pozostałe zdjęcia w liczbie </w:t>
      </w:r>
      <w:r w:rsidRPr="00BA2DC3">
        <w:rPr>
          <w:b/>
          <w:bCs/>
        </w:rPr>
        <w:t xml:space="preserve">nie mniej niż 20 i nie więcej niż 50 </w:t>
      </w:r>
      <w:r w:rsidRPr="003A32C3">
        <w:t xml:space="preserve">w pełnej rozdzielczości, tj. minimum 4000 pikseli (dłuższa </w:t>
      </w:r>
      <w:r w:rsidRPr="009F4F8C">
        <w:rPr>
          <w:spacing w:val="-2"/>
        </w:rPr>
        <w:t>krawędź</w:t>
      </w:r>
      <w:r w:rsidR="00433460" w:rsidRPr="009F4F8C">
        <w:rPr>
          <w:spacing w:val="-2"/>
        </w:rPr>
        <w:t xml:space="preserve">) w tym i pierwsze 10 wybranych z </w:t>
      </w:r>
      <w:r w:rsidR="003978C9">
        <w:rPr>
          <w:spacing w:val="-2"/>
        </w:rPr>
        <w:t>p</w:t>
      </w:r>
      <w:r w:rsidR="00433460" w:rsidRPr="009F4F8C">
        <w:rPr>
          <w:spacing w:val="-2"/>
        </w:rPr>
        <w:t>pkt a</w:t>
      </w:r>
      <w:r w:rsidR="00FA025D">
        <w:rPr>
          <w:spacing w:val="-2"/>
        </w:rPr>
        <w:t>)</w:t>
      </w:r>
      <w:r w:rsidRPr="009F4F8C">
        <w:rPr>
          <w:spacing w:val="-2"/>
        </w:rPr>
        <w:t>.</w:t>
      </w:r>
    </w:p>
    <w:p w14:paraId="6EC33297" w14:textId="3053C38E" w:rsidR="008F03E0" w:rsidRPr="003A32C3" w:rsidRDefault="008F03E0" w:rsidP="006A00AB">
      <w:pPr>
        <w:pStyle w:val="Listanumerowana2"/>
      </w:pPr>
      <w:r w:rsidRPr="003A32C3">
        <w:t xml:space="preserve">Zamawiający dopuszcza wyjątki w </w:t>
      </w:r>
      <w:r w:rsidR="008E0EE0" w:rsidRPr="003A32C3">
        <w:t>liczbie</w:t>
      </w:r>
      <w:r w:rsidRPr="003A32C3">
        <w:t xml:space="preserve"> przesłanych zdjęć względem pkt</w:t>
      </w:r>
      <w:r w:rsidR="002F52E4" w:rsidRPr="003A32C3">
        <w:t xml:space="preserve"> 1</w:t>
      </w:r>
      <w:r w:rsidR="003978C9">
        <w:t>3</w:t>
      </w:r>
      <w:r w:rsidR="002F52E4" w:rsidRPr="003A32C3">
        <w:t xml:space="preserve"> </w:t>
      </w:r>
      <w:r w:rsidR="003978C9">
        <w:t>ppkt a)</w:t>
      </w:r>
      <w:r w:rsidR="00F304AD">
        <w:t xml:space="preserve"> </w:t>
      </w:r>
      <w:r w:rsidR="00CB2AAC" w:rsidRPr="003A32C3">
        <w:t>w</w:t>
      </w:r>
      <w:r w:rsidR="004A63EA">
        <w:t> </w:t>
      </w:r>
      <w:r w:rsidR="00CB2AAC" w:rsidRPr="003A32C3">
        <w:t xml:space="preserve">okolicznościach </w:t>
      </w:r>
      <w:r w:rsidR="006D6CA6" w:rsidRPr="003A32C3">
        <w:t>tj.</w:t>
      </w:r>
      <w:r w:rsidR="007A059B" w:rsidRPr="003A32C3">
        <w:t xml:space="preserve"> np.</w:t>
      </w:r>
      <w:r w:rsidR="00CB2AAC" w:rsidRPr="003A32C3">
        <w:t xml:space="preserve"> krótki czas trwania wydarzeni</w:t>
      </w:r>
      <w:r w:rsidR="007A059B" w:rsidRPr="003A32C3">
        <w:t>a</w:t>
      </w:r>
      <w:r w:rsidR="00CB2AAC" w:rsidRPr="003A32C3">
        <w:t>.</w:t>
      </w:r>
    </w:p>
    <w:p w14:paraId="11EE62E0" w14:textId="22975DBD" w:rsidR="00A43A95" w:rsidRPr="003A32C3" w:rsidRDefault="00A43A95" w:rsidP="006A00AB">
      <w:pPr>
        <w:pStyle w:val="Listanumerowana2"/>
      </w:pPr>
      <w:r w:rsidRPr="003A32C3">
        <w:t>Zamawiający wskaże Wykonawcy, które z przesłanych zdjęć będą poddane post produkcji przez Wykonawcę w profesjonalnym programie do obróbki zdjęć, tj. zostaną odpowiednio wykadrowane, a w razie potrzeby zostanie poprawiona jasność, kontrast, balans bieli itp.</w:t>
      </w:r>
      <w:r w:rsidRPr="003A32C3">
        <w:rPr>
          <w:rFonts w:eastAsia="Times New Roman"/>
          <w:b/>
          <w:bCs/>
        </w:rPr>
        <w:t xml:space="preserve"> jednak nie więcej niż 20 zdjęć</w:t>
      </w:r>
      <w:r w:rsidR="00882D47" w:rsidRPr="00882D47">
        <w:rPr>
          <w:rFonts w:eastAsia="Times New Roman"/>
        </w:rPr>
        <w:t>;</w:t>
      </w:r>
    </w:p>
    <w:p w14:paraId="0153D7F6" w14:textId="64C90091" w:rsidR="00A43A95" w:rsidRPr="003A32C3" w:rsidRDefault="00882D47" w:rsidP="007C245B">
      <w:pPr>
        <w:pStyle w:val="Listanumerowana3"/>
        <w:numPr>
          <w:ilvl w:val="0"/>
          <w:numId w:val="30"/>
        </w:numPr>
        <w:ind w:left="1191" w:hanging="340"/>
      </w:pPr>
      <w:r>
        <w:t>w</w:t>
      </w:r>
      <w:r w:rsidR="00A43A95" w:rsidRPr="003A32C3">
        <w:t>szystkie wybrane i spełniające parametry z pkt</w:t>
      </w:r>
      <w:r w:rsidR="00C143A6">
        <w:t xml:space="preserve"> </w:t>
      </w:r>
      <w:r w:rsidR="006D6CA6" w:rsidRPr="003A32C3">
        <w:t>1</w:t>
      </w:r>
      <w:r w:rsidR="00C143A6">
        <w:t>3</w:t>
      </w:r>
      <w:r w:rsidR="00A43A95" w:rsidRPr="003A32C3">
        <w:t xml:space="preserve"> zdjęcia zostaną dostarczone w</w:t>
      </w:r>
      <w:r w:rsidR="00C143A6">
        <w:t> </w:t>
      </w:r>
      <w:r w:rsidR="00A43A95" w:rsidRPr="003A32C3">
        <w:t xml:space="preserve">ciągu </w:t>
      </w:r>
      <w:r w:rsidR="00A43A95" w:rsidRPr="009F4F8C">
        <w:rPr>
          <w:b/>
          <w:bCs/>
        </w:rPr>
        <w:t>24 godzin</w:t>
      </w:r>
      <w:r w:rsidR="00A43A95" w:rsidRPr="003A32C3">
        <w:t xml:space="preserve"> od ich wskazania przez zamawiającego na adres mailowy</w:t>
      </w:r>
      <w:r>
        <w:t>,</w:t>
      </w:r>
    </w:p>
    <w:p w14:paraId="0890AEC5" w14:textId="77777777" w:rsidR="00A43A95" w:rsidRPr="003A32C3" w:rsidRDefault="00A43A95" w:rsidP="007C245B">
      <w:pPr>
        <w:pStyle w:val="Listanumerowana3"/>
        <w:numPr>
          <w:ilvl w:val="0"/>
          <w:numId w:val="30"/>
        </w:numPr>
        <w:ind w:left="1191" w:hanging="340"/>
      </w:pPr>
      <w:r w:rsidRPr="003A32C3">
        <w:t xml:space="preserve">Zamawiający może w ciągu 48 godzin od otrzymania zdjęć z wydarzenia zażądać wybranych zdjęć w </w:t>
      </w:r>
      <w:r w:rsidRPr="009F4F8C">
        <w:rPr>
          <w:b/>
          <w:bCs/>
        </w:rPr>
        <w:t>formacie RAW</w:t>
      </w:r>
      <w:r w:rsidRPr="003A32C3">
        <w:t>,</w:t>
      </w:r>
    </w:p>
    <w:p w14:paraId="318D6A19" w14:textId="52AA072C" w:rsidR="00A43A95" w:rsidRPr="003A32C3" w:rsidRDefault="00A43A95" w:rsidP="007C245B">
      <w:pPr>
        <w:pStyle w:val="Listanumerowana3"/>
        <w:numPr>
          <w:ilvl w:val="0"/>
          <w:numId w:val="30"/>
        </w:numPr>
        <w:ind w:left="1191" w:hanging="340"/>
      </w:pPr>
      <w:r w:rsidRPr="003A32C3">
        <w:t>zdjęcia</w:t>
      </w:r>
      <w:r w:rsidRPr="009F4F8C">
        <w:rPr>
          <w:spacing w:val="80"/>
        </w:rPr>
        <w:t xml:space="preserve"> </w:t>
      </w:r>
      <w:r w:rsidRPr="003A32C3">
        <w:t>będą</w:t>
      </w:r>
      <w:r w:rsidRPr="009F4F8C">
        <w:rPr>
          <w:spacing w:val="80"/>
        </w:rPr>
        <w:t xml:space="preserve"> </w:t>
      </w:r>
      <w:r w:rsidRPr="003A32C3">
        <w:t>wykorzystywane</w:t>
      </w:r>
      <w:r w:rsidRPr="009F4F8C">
        <w:rPr>
          <w:spacing w:val="80"/>
        </w:rPr>
        <w:t xml:space="preserve"> </w:t>
      </w:r>
      <w:r w:rsidR="00CB2AAC" w:rsidRPr="003A32C3">
        <w:t>we wszelkich publikacjach oraz materiałach promocyjnych i reklamowych (w szczególności w wydawnictwach, albumach, broszurach, ulotkach, książkach, billboardach, publikacjach typu folder, biuletyn, wydruki wielkoformatowe, kalendarze, strony internetowe i serwisy social media Zamawiającego typu: Facebook, YouTube i inne).</w:t>
      </w:r>
    </w:p>
    <w:p w14:paraId="7023F469" w14:textId="05BCF3E5" w:rsidR="00A43A95" w:rsidRPr="003A32C3" w:rsidRDefault="00AB39FF" w:rsidP="00AB39FF">
      <w:pPr>
        <w:pStyle w:val="Nagwek2"/>
      </w:pPr>
      <w:r w:rsidRPr="003A32C3">
        <w:t>JAKOŚĆ</w:t>
      </w:r>
      <w:r w:rsidRPr="003A32C3">
        <w:rPr>
          <w:spacing w:val="-8"/>
        </w:rPr>
        <w:t xml:space="preserve"> </w:t>
      </w:r>
      <w:r w:rsidRPr="003A32C3">
        <w:t>TECHNICZNA</w:t>
      </w:r>
      <w:r w:rsidRPr="003A32C3">
        <w:rPr>
          <w:spacing w:val="-7"/>
        </w:rPr>
        <w:t xml:space="preserve"> </w:t>
      </w:r>
      <w:r w:rsidRPr="003A32C3">
        <w:t>I</w:t>
      </w:r>
      <w:r w:rsidRPr="003A32C3">
        <w:rPr>
          <w:spacing w:val="-8"/>
        </w:rPr>
        <w:t xml:space="preserve"> </w:t>
      </w:r>
      <w:r w:rsidRPr="003A32C3">
        <w:t>ESTETYKA</w:t>
      </w:r>
      <w:r w:rsidRPr="003A32C3">
        <w:rPr>
          <w:spacing w:val="-7"/>
        </w:rPr>
        <w:t xml:space="preserve"> </w:t>
      </w:r>
      <w:r w:rsidRPr="003A32C3">
        <w:rPr>
          <w:spacing w:val="-2"/>
        </w:rPr>
        <w:t>ZDJĘĆ</w:t>
      </w:r>
    </w:p>
    <w:p w14:paraId="58672F65" w14:textId="77777777" w:rsidR="00A43A95" w:rsidRPr="003A32C3" w:rsidRDefault="00A43A95" w:rsidP="00AB39FF">
      <w:pPr>
        <w:pStyle w:val="Listanumerowana2"/>
        <w:numPr>
          <w:ilvl w:val="0"/>
          <w:numId w:val="24"/>
        </w:numPr>
      </w:pPr>
      <w:r w:rsidRPr="003A32C3">
        <w:t>Wykonawca</w:t>
      </w:r>
      <w:r w:rsidRPr="00AB39FF">
        <w:rPr>
          <w:spacing w:val="-2"/>
        </w:rPr>
        <w:t xml:space="preserve"> </w:t>
      </w:r>
      <w:r w:rsidRPr="003A32C3">
        <w:t>musi</w:t>
      </w:r>
      <w:r w:rsidRPr="00AB39FF">
        <w:rPr>
          <w:spacing w:val="-5"/>
        </w:rPr>
        <w:t xml:space="preserve"> </w:t>
      </w:r>
      <w:r w:rsidRPr="003A32C3">
        <w:t>wykazać</w:t>
      </w:r>
      <w:r w:rsidRPr="00AB39FF">
        <w:rPr>
          <w:spacing w:val="-1"/>
        </w:rPr>
        <w:t xml:space="preserve"> </w:t>
      </w:r>
      <w:r w:rsidRPr="003A32C3">
        <w:t>się</w:t>
      </w:r>
      <w:r w:rsidRPr="00AB39FF">
        <w:rPr>
          <w:spacing w:val="-4"/>
        </w:rPr>
        <w:t xml:space="preserve"> </w:t>
      </w:r>
      <w:r w:rsidRPr="003A32C3">
        <w:t>kreatywnym i</w:t>
      </w:r>
      <w:r w:rsidRPr="00AB39FF">
        <w:rPr>
          <w:spacing w:val="-3"/>
        </w:rPr>
        <w:t xml:space="preserve"> </w:t>
      </w:r>
      <w:r w:rsidRPr="003A32C3">
        <w:t>nowatorskim spojrzeniem na</w:t>
      </w:r>
      <w:r w:rsidRPr="00AB39FF">
        <w:rPr>
          <w:spacing w:val="-2"/>
        </w:rPr>
        <w:t xml:space="preserve"> </w:t>
      </w:r>
      <w:r w:rsidRPr="003A32C3">
        <w:t>ww.</w:t>
      </w:r>
      <w:r w:rsidRPr="00AB39FF">
        <w:rPr>
          <w:spacing w:val="-2"/>
        </w:rPr>
        <w:t xml:space="preserve"> </w:t>
      </w:r>
      <w:r w:rsidRPr="003A32C3">
        <w:t xml:space="preserve">tematy. Wszystkie zrealizowane zdjęcia mają charakteryzować się estetyką wykonania, atrakcyjnością wizualną, różnorodnością, innowacyjnością oraz muszą być czytelne dla </w:t>
      </w:r>
      <w:r w:rsidRPr="00AB39FF">
        <w:rPr>
          <w:spacing w:val="-2"/>
        </w:rPr>
        <w:t>odbiorcy.</w:t>
      </w:r>
    </w:p>
    <w:p w14:paraId="099208DE" w14:textId="77777777" w:rsidR="00A43A95" w:rsidRPr="003A32C3" w:rsidRDefault="00A43A95" w:rsidP="00AB39FF">
      <w:pPr>
        <w:pStyle w:val="Listanumerowana2"/>
        <w:numPr>
          <w:ilvl w:val="0"/>
          <w:numId w:val="24"/>
        </w:numPr>
      </w:pPr>
      <w:r w:rsidRPr="003A32C3">
        <w:t>Technicznie zdjęcia</w:t>
      </w:r>
      <w:r w:rsidRPr="00AB39FF">
        <w:rPr>
          <w:spacing w:val="-1"/>
        </w:rPr>
        <w:t xml:space="preserve"> </w:t>
      </w:r>
      <w:r w:rsidRPr="003A32C3">
        <w:t>muszą</w:t>
      </w:r>
      <w:r w:rsidRPr="00AB39FF">
        <w:rPr>
          <w:spacing w:val="-1"/>
        </w:rPr>
        <w:t xml:space="preserve"> </w:t>
      </w:r>
      <w:r w:rsidRPr="003A32C3">
        <w:t>charakteryzować się wysoką</w:t>
      </w:r>
      <w:r w:rsidRPr="00AB39FF">
        <w:rPr>
          <w:spacing w:val="-1"/>
        </w:rPr>
        <w:t xml:space="preserve"> </w:t>
      </w:r>
      <w:r w:rsidRPr="003A32C3">
        <w:t>jakością. Poprzez „</w:t>
      </w:r>
      <w:r w:rsidRPr="00882D47">
        <w:rPr>
          <w:b/>
          <w:bCs/>
        </w:rPr>
        <w:t>jakość techniczną zdjęć</w:t>
      </w:r>
      <w:r w:rsidRPr="003A32C3">
        <w:t>”, uzyskaną poprzez prawidłowy dobór parametrów fotografowania, tj. przysłony, czasu ekspozycji i czułości (ISO), Zamawiający rozumie:</w:t>
      </w:r>
    </w:p>
    <w:p w14:paraId="4A887DE0" w14:textId="67DBEFA0" w:rsidR="00E916BC" w:rsidRPr="003A32C3" w:rsidRDefault="00A43A95" w:rsidP="007C245B">
      <w:pPr>
        <w:pStyle w:val="Listanumerowana3"/>
        <w:numPr>
          <w:ilvl w:val="0"/>
          <w:numId w:val="31"/>
        </w:numPr>
        <w:ind w:left="1191" w:hanging="340"/>
      </w:pPr>
      <w:r w:rsidRPr="00940D43">
        <w:rPr>
          <w:b/>
          <w:bCs/>
        </w:rPr>
        <w:t>odpowiednie naświetlenie zdjęcia</w:t>
      </w:r>
      <w:r w:rsidRPr="003A32C3">
        <w:t xml:space="preserve"> – rozumiane jako odpowiednia ekspozycja zdjęcia, bra</w:t>
      </w:r>
      <w:r w:rsidR="00FA124E" w:rsidRPr="003A32C3">
        <w:t xml:space="preserve">k </w:t>
      </w:r>
      <w:r w:rsidRPr="003A32C3">
        <w:t>prześwietleń lub niedoświetleń wynikających ze zbyt dużej lub zbyt małej</w:t>
      </w:r>
      <w:r w:rsidR="003107FF" w:rsidRPr="003A32C3">
        <w:t xml:space="preserve"> </w:t>
      </w:r>
      <w:r w:rsidRPr="003A32C3">
        <w:t>rozpiętości tonalnej</w:t>
      </w:r>
      <w:r w:rsidR="00E916BC" w:rsidRPr="003A32C3">
        <w:t xml:space="preserve"> właściwą ostrość zdjęcia – rozumianą jako wyraźne kontury fotografowanych obiektów lub przedmiotów i wyostrzenie właściwych planów zdjęcia/obiektów</w:t>
      </w:r>
      <w:r w:rsidR="00940D43">
        <w:t>,</w:t>
      </w:r>
    </w:p>
    <w:p w14:paraId="7151EA3E" w14:textId="077A315D" w:rsidR="00E916BC" w:rsidRPr="003A32C3" w:rsidRDefault="00E916BC" w:rsidP="007C245B">
      <w:pPr>
        <w:pStyle w:val="Listanumerowana3"/>
        <w:numPr>
          <w:ilvl w:val="0"/>
          <w:numId w:val="31"/>
        </w:numPr>
        <w:ind w:left="1191" w:hanging="340"/>
      </w:pPr>
      <w:r w:rsidRPr="00940D43">
        <w:rPr>
          <w:b/>
          <w:bCs/>
        </w:rPr>
        <w:t>brak</w:t>
      </w:r>
      <w:r w:rsidRPr="00940D43">
        <w:rPr>
          <w:b/>
          <w:bCs/>
          <w:spacing w:val="80"/>
        </w:rPr>
        <w:t xml:space="preserve"> </w:t>
      </w:r>
      <w:r w:rsidRPr="00940D43">
        <w:rPr>
          <w:b/>
          <w:bCs/>
        </w:rPr>
        <w:t>wyraźnych</w:t>
      </w:r>
      <w:r w:rsidRPr="00940D43">
        <w:rPr>
          <w:b/>
          <w:bCs/>
          <w:spacing w:val="80"/>
        </w:rPr>
        <w:t xml:space="preserve"> </w:t>
      </w:r>
      <w:r w:rsidRPr="00940D43">
        <w:rPr>
          <w:b/>
          <w:bCs/>
        </w:rPr>
        <w:t>szumów</w:t>
      </w:r>
      <w:r w:rsidRPr="009F4F8C">
        <w:rPr>
          <w:spacing w:val="80"/>
        </w:rPr>
        <w:t xml:space="preserve"> </w:t>
      </w:r>
      <w:r w:rsidRPr="003A32C3">
        <w:t>(ziarna)</w:t>
      </w:r>
      <w:r w:rsidR="00940D43">
        <w:t>; s</w:t>
      </w:r>
      <w:r w:rsidRPr="003A32C3">
        <w:t>zumy</w:t>
      </w:r>
      <w:r w:rsidRPr="009F4F8C">
        <w:rPr>
          <w:spacing w:val="77"/>
        </w:rPr>
        <w:t xml:space="preserve"> </w:t>
      </w:r>
      <w:r w:rsidRPr="003A32C3">
        <w:t>(ziarno)</w:t>
      </w:r>
      <w:r w:rsidRPr="009F4F8C">
        <w:rPr>
          <w:spacing w:val="80"/>
        </w:rPr>
        <w:t xml:space="preserve"> </w:t>
      </w:r>
      <w:r w:rsidRPr="003A32C3">
        <w:t>mogą</w:t>
      </w:r>
      <w:r w:rsidRPr="009F4F8C">
        <w:rPr>
          <w:spacing w:val="80"/>
        </w:rPr>
        <w:t xml:space="preserve"> </w:t>
      </w:r>
      <w:r w:rsidRPr="003A32C3">
        <w:t>świadczyć</w:t>
      </w:r>
      <w:r w:rsidRPr="009F4F8C">
        <w:rPr>
          <w:spacing w:val="80"/>
        </w:rPr>
        <w:t xml:space="preserve"> </w:t>
      </w:r>
      <w:r w:rsidRPr="003A32C3">
        <w:t>np. o</w:t>
      </w:r>
      <w:r w:rsidRPr="009F4F8C">
        <w:rPr>
          <w:spacing w:val="-4"/>
        </w:rPr>
        <w:t xml:space="preserve"> </w:t>
      </w:r>
      <w:r w:rsidRPr="003A32C3">
        <w:t xml:space="preserve">błędnym ustawieniu czułości bądź niewykonaniu zdjęć profesjonalnym sprzętem </w:t>
      </w:r>
      <w:r w:rsidRPr="009F4F8C">
        <w:rPr>
          <w:spacing w:val="-2"/>
        </w:rPr>
        <w:t>fotograficznym</w:t>
      </w:r>
    </w:p>
    <w:p w14:paraId="6E942DA1" w14:textId="113BFB4B" w:rsidR="00E916BC" w:rsidRPr="003A32C3" w:rsidRDefault="00E916BC" w:rsidP="007C245B">
      <w:pPr>
        <w:pStyle w:val="Listanumerowana3"/>
        <w:numPr>
          <w:ilvl w:val="0"/>
          <w:numId w:val="31"/>
        </w:numPr>
        <w:ind w:left="1191" w:hanging="340"/>
      </w:pPr>
      <w:r w:rsidRPr="00940D43">
        <w:rPr>
          <w:b/>
          <w:bCs/>
        </w:rPr>
        <w:t>brak efektu winietowania</w:t>
      </w:r>
      <w:r w:rsidR="00940D43">
        <w:t>;</w:t>
      </w:r>
      <w:r w:rsidRPr="003A32C3">
        <w:t xml:space="preserve"> </w:t>
      </w:r>
      <w:r w:rsidR="00940D43">
        <w:t>p</w:t>
      </w:r>
      <w:r w:rsidRPr="003A32C3">
        <w:t xml:space="preserve">rzez efekt winietowania rozumie się błędne zaciemnienie kadru wynikające z użycia niewłaściwego obiektywu, osłony na obiektyw, przysłonięcie palcem </w:t>
      </w:r>
      <w:r w:rsidRPr="009F4F8C">
        <w:rPr>
          <w:spacing w:val="-4"/>
        </w:rPr>
        <w:t>itp.</w:t>
      </w:r>
      <w:r w:rsidR="00940D43">
        <w:rPr>
          <w:spacing w:val="-4"/>
        </w:rPr>
        <w:t>,</w:t>
      </w:r>
    </w:p>
    <w:p w14:paraId="45A762EA" w14:textId="2B597FA7" w:rsidR="00E916BC" w:rsidRPr="003A32C3" w:rsidRDefault="00E916BC" w:rsidP="007C245B">
      <w:pPr>
        <w:pStyle w:val="Listanumerowana3"/>
        <w:numPr>
          <w:ilvl w:val="0"/>
          <w:numId w:val="31"/>
        </w:numPr>
        <w:ind w:left="1191" w:hanging="340"/>
      </w:pPr>
      <w:r w:rsidRPr="00940D43">
        <w:rPr>
          <w:b/>
          <w:bCs/>
        </w:rPr>
        <w:t>odpowiedni</w:t>
      </w:r>
      <w:r w:rsidRPr="00940D43">
        <w:rPr>
          <w:b/>
          <w:bCs/>
          <w:spacing w:val="-14"/>
        </w:rPr>
        <w:t xml:space="preserve"> </w:t>
      </w:r>
      <w:r w:rsidRPr="00940D43">
        <w:rPr>
          <w:b/>
          <w:bCs/>
        </w:rPr>
        <w:t>balans</w:t>
      </w:r>
      <w:r w:rsidRPr="00940D43">
        <w:rPr>
          <w:b/>
          <w:bCs/>
          <w:spacing w:val="-14"/>
        </w:rPr>
        <w:t xml:space="preserve"> </w:t>
      </w:r>
      <w:r w:rsidRPr="00940D43">
        <w:rPr>
          <w:b/>
          <w:bCs/>
        </w:rPr>
        <w:t>bieli</w:t>
      </w:r>
      <w:r w:rsidRPr="00940D43">
        <w:rPr>
          <w:b/>
          <w:bCs/>
          <w:spacing w:val="-14"/>
        </w:rPr>
        <w:t xml:space="preserve"> </w:t>
      </w:r>
      <w:r w:rsidRPr="00940D43">
        <w:rPr>
          <w:b/>
          <w:bCs/>
        </w:rPr>
        <w:t>na</w:t>
      </w:r>
      <w:r w:rsidRPr="00940D43">
        <w:rPr>
          <w:b/>
          <w:bCs/>
          <w:spacing w:val="-14"/>
        </w:rPr>
        <w:t xml:space="preserve"> </w:t>
      </w:r>
      <w:r w:rsidRPr="00940D43">
        <w:rPr>
          <w:b/>
          <w:bCs/>
        </w:rPr>
        <w:t>zdjęciu</w:t>
      </w:r>
      <w:r w:rsidRPr="009F4F8C">
        <w:rPr>
          <w:spacing w:val="-14"/>
        </w:rPr>
        <w:t xml:space="preserve"> </w:t>
      </w:r>
      <w:r w:rsidRPr="003A32C3">
        <w:t>–</w:t>
      </w:r>
      <w:r w:rsidRPr="009F4F8C">
        <w:rPr>
          <w:spacing w:val="-14"/>
        </w:rPr>
        <w:t xml:space="preserve"> </w:t>
      </w:r>
      <w:r w:rsidRPr="003A32C3">
        <w:t>tzn.</w:t>
      </w:r>
      <w:r w:rsidRPr="009F4F8C">
        <w:rPr>
          <w:spacing w:val="-14"/>
        </w:rPr>
        <w:t xml:space="preserve"> </w:t>
      </w:r>
      <w:r w:rsidRPr="003A32C3">
        <w:t>zachowanie</w:t>
      </w:r>
      <w:r w:rsidRPr="009F4F8C">
        <w:rPr>
          <w:spacing w:val="-14"/>
        </w:rPr>
        <w:t xml:space="preserve"> </w:t>
      </w:r>
      <w:r w:rsidRPr="003A32C3">
        <w:t>odpowiedniej</w:t>
      </w:r>
      <w:r w:rsidRPr="009F4F8C">
        <w:rPr>
          <w:spacing w:val="-14"/>
        </w:rPr>
        <w:t xml:space="preserve"> </w:t>
      </w:r>
      <w:r w:rsidRPr="003A32C3">
        <w:t>temperatury barwowej zdjęcia</w:t>
      </w:r>
      <w:r w:rsidR="00940D43">
        <w:t>,</w:t>
      </w:r>
    </w:p>
    <w:p w14:paraId="418A745D" w14:textId="2382FEB7" w:rsidR="00E916BC" w:rsidRPr="003A32C3" w:rsidRDefault="00E916BC" w:rsidP="007C245B">
      <w:pPr>
        <w:pStyle w:val="Listanumerowana3"/>
        <w:numPr>
          <w:ilvl w:val="0"/>
          <w:numId w:val="31"/>
        </w:numPr>
        <w:ind w:left="1191" w:hanging="340"/>
      </w:pPr>
      <w:r w:rsidRPr="00940D43">
        <w:rPr>
          <w:b/>
          <w:bCs/>
        </w:rPr>
        <w:t>brak zbytniej jaskrawości lub intensywności</w:t>
      </w:r>
      <w:r w:rsidRPr="003A32C3">
        <w:t xml:space="preserve"> kolorystycznej uzyskanej poprzez np. nienaturalne manipulacje w programie do obróbki zdjęć</w:t>
      </w:r>
      <w:r w:rsidR="00940D43">
        <w:t>,</w:t>
      </w:r>
    </w:p>
    <w:p w14:paraId="779EE6F4" w14:textId="73726C2C" w:rsidR="00E916BC" w:rsidRPr="003A32C3" w:rsidRDefault="00E916BC" w:rsidP="007C245B">
      <w:pPr>
        <w:pStyle w:val="Listanumerowana3"/>
        <w:numPr>
          <w:ilvl w:val="0"/>
          <w:numId w:val="31"/>
        </w:numPr>
        <w:ind w:left="1191" w:hanging="340"/>
      </w:pPr>
      <w:r w:rsidRPr="00940D43">
        <w:rPr>
          <w:b/>
          <w:bCs/>
        </w:rPr>
        <w:t>brak efektu aberracji</w:t>
      </w:r>
      <w:r w:rsidRPr="003A32C3">
        <w:t xml:space="preserve"> – rozumianego jako zniekształcenie obrazu, powodującego nieostrość obrazu oraz występowanie barwnych linii na krawędziach odwzorowywanych przedmiotów lub kolorowe obwódki wokół kontrastowych krawędzi</w:t>
      </w:r>
      <w:r w:rsidR="00940D43">
        <w:t>,</w:t>
      </w:r>
    </w:p>
    <w:p w14:paraId="260F104F" w14:textId="77777777" w:rsidR="00E916BC" w:rsidRPr="003A32C3" w:rsidRDefault="00E916BC" w:rsidP="007C245B">
      <w:pPr>
        <w:pStyle w:val="Listanumerowana3"/>
        <w:numPr>
          <w:ilvl w:val="0"/>
          <w:numId w:val="31"/>
        </w:numPr>
        <w:ind w:left="1191" w:hanging="340"/>
      </w:pPr>
      <w:r w:rsidRPr="00940D43">
        <w:rPr>
          <w:b/>
          <w:bCs/>
        </w:rPr>
        <w:t>brak</w:t>
      </w:r>
      <w:r w:rsidRPr="00940D43">
        <w:rPr>
          <w:b/>
          <w:bCs/>
          <w:spacing w:val="-7"/>
        </w:rPr>
        <w:t xml:space="preserve"> </w:t>
      </w:r>
      <w:r w:rsidRPr="00940D43">
        <w:rPr>
          <w:b/>
          <w:bCs/>
        </w:rPr>
        <w:t>poruszeń</w:t>
      </w:r>
      <w:r w:rsidRPr="009F4F8C">
        <w:rPr>
          <w:spacing w:val="-9"/>
        </w:rPr>
        <w:t xml:space="preserve"> </w:t>
      </w:r>
      <w:r w:rsidRPr="003A32C3">
        <w:t>widocznych</w:t>
      </w:r>
      <w:r w:rsidRPr="009F4F8C">
        <w:rPr>
          <w:spacing w:val="-9"/>
        </w:rPr>
        <w:t xml:space="preserve"> </w:t>
      </w:r>
      <w:r w:rsidRPr="003A32C3">
        <w:t>na</w:t>
      </w:r>
      <w:r w:rsidRPr="009F4F8C">
        <w:rPr>
          <w:spacing w:val="-9"/>
        </w:rPr>
        <w:t xml:space="preserve"> </w:t>
      </w:r>
      <w:r w:rsidRPr="003A32C3">
        <w:t>zdjęciach</w:t>
      </w:r>
      <w:r w:rsidRPr="009F4F8C">
        <w:rPr>
          <w:spacing w:val="-8"/>
        </w:rPr>
        <w:t xml:space="preserve"> </w:t>
      </w:r>
      <w:r w:rsidRPr="003A32C3">
        <w:t>wywołanych</w:t>
      </w:r>
      <w:r w:rsidRPr="009F4F8C">
        <w:rPr>
          <w:spacing w:val="-10"/>
        </w:rPr>
        <w:t xml:space="preserve"> </w:t>
      </w:r>
      <w:r w:rsidRPr="003A32C3">
        <w:t>np.</w:t>
      </w:r>
      <w:r w:rsidRPr="009F4F8C">
        <w:rPr>
          <w:spacing w:val="-11"/>
        </w:rPr>
        <w:t xml:space="preserve"> </w:t>
      </w:r>
      <w:r w:rsidRPr="003A32C3">
        <w:t>drganiami</w:t>
      </w:r>
      <w:r w:rsidRPr="009F4F8C">
        <w:rPr>
          <w:spacing w:val="-11"/>
        </w:rPr>
        <w:t xml:space="preserve"> </w:t>
      </w:r>
      <w:r w:rsidRPr="009F4F8C">
        <w:rPr>
          <w:spacing w:val="-2"/>
        </w:rPr>
        <w:t>aparatu</w:t>
      </w:r>
    </w:p>
    <w:p w14:paraId="0B47DD8E" w14:textId="77777777" w:rsidR="00E916BC" w:rsidRPr="003A32C3" w:rsidRDefault="00E916BC" w:rsidP="00AB39FF">
      <w:pPr>
        <w:pStyle w:val="Listanumerowana2"/>
      </w:pPr>
      <w:r w:rsidRPr="003A32C3">
        <w:t>Poprzez</w:t>
      </w:r>
      <w:r w:rsidRPr="003A32C3">
        <w:rPr>
          <w:spacing w:val="-12"/>
        </w:rPr>
        <w:t xml:space="preserve"> </w:t>
      </w:r>
      <w:r w:rsidRPr="003A32C3">
        <w:t>„</w:t>
      </w:r>
      <w:r w:rsidRPr="00A50257">
        <w:rPr>
          <w:b/>
          <w:bCs/>
        </w:rPr>
        <w:t>estetykę</w:t>
      </w:r>
      <w:r w:rsidRPr="00A50257">
        <w:rPr>
          <w:b/>
          <w:bCs/>
          <w:spacing w:val="-8"/>
        </w:rPr>
        <w:t xml:space="preserve"> </w:t>
      </w:r>
      <w:r w:rsidRPr="00A50257">
        <w:rPr>
          <w:b/>
          <w:bCs/>
        </w:rPr>
        <w:t>wykonania</w:t>
      </w:r>
      <w:r w:rsidRPr="00A50257">
        <w:rPr>
          <w:b/>
          <w:bCs/>
          <w:spacing w:val="-9"/>
        </w:rPr>
        <w:t xml:space="preserve"> </w:t>
      </w:r>
      <w:r w:rsidRPr="00A50257">
        <w:rPr>
          <w:b/>
          <w:bCs/>
        </w:rPr>
        <w:t>zdjęć</w:t>
      </w:r>
      <w:r w:rsidRPr="003A32C3">
        <w:t>”</w:t>
      </w:r>
      <w:r w:rsidRPr="003A32C3">
        <w:rPr>
          <w:spacing w:val="-10"/>
        </w:rPr>
        <w:t xml:space="preserve"> </w:t>
      </w:r>
      <w:r w:rsidRPr="003A32C3">
        <w:t>Zamawiający</w:t>
      </w:r>
      <w:r w:rsidRPr="003A32C3">
        <w:rPr>
          <w:spacing w:val="-12"/>
        </w:rPr>
        <w:t xml:space="preserve"> </w:t>
      </w:r>
      <w:r w:rsidRPr="003A32C3">
        <w:rPr>
          <w:spacing w:val="-2"/>
        </w:rPr>
        <w:t>rozumie:</w:t>
      </w:r>
    </w:p>
    <w:p w14:paraId="5F0B385F" w14:textId="768299F9" w:rsidR="00E916BC" w:rsidRPr="00A50257" w:rsidRDefault="00E916BC" w:rsidP="007C245B">
      <w:pPr>
        <w:pStyle w:val="Listanumerowana3"/>
        <w:numPr>
          <w:ilvl w:val="0"/>
          <w:numId w:val="32"/>
        </w:numPr>
        <w:ind w:left="1191" w:hanging="340"/>
      </w:pPr>
      <w:r w:rsidRPr="00A50257">
        <w:rPr>
          <w:b/>
          <w:bCs/>
        </w:rPr>
        <w:t>dobrą kompozycję ujęć</w:t>
      </w:r>
      <w:r w:rsidRPr="003A32C3">
        <w:t xml:space="preserve"> – rozumianą jako zachowanie zasady trójpodziału, wyważone proporcje, zachowanie linii pionowych i poziomych (horyzontu), nie dających wrażenia „przewracających się”, „pochylających”, obiektów lub </w:t>
      </w:r>
      <w:r w:rsidRPr="009F4F8C">
        <w:rPr>
          <w:spacing w:val="-2"/>
        </w:rPr>
        <w:t>przedmiotów</w:t>
      </w:r>
      <w:r w:rsidR="00A50257">
        <w:rPr>
          <w:spacing w:val="-2"/>
        </w:rPr>
        <w:t>,</w:t>
      </w:r>
    </w:p>
    <w:p w14:paraId="12CF4D05" w14:textId="77777777" w:rsidR="00A50257" w:rsidRPr="003A32C3" w:rsidRDefault="00A50257" w:rsidP="00A50257">
      <w:pPr>
        <w:pStyle w:val="Listanumerowana3"/>
        <w:numPr>
          <w:ilvl w:val="0"/>
          <w:numId w:val="0"/>
        </w:numPr>
        <w:ind w:left="1191"/>
      </w:pPr>
    </w:p>
    <w:p w14:paraId="4C7E7FA9" w14:textId="35CA65A0" w:rsidR="00E916BC" w:rsidRPr="003A32C3" w:rsidRDefault="00E916BC" w:rsidP="007C245B">
      <w:pPr>
        <w:pStyle w:val="Listanumerowana3"/>
        <w:numPr>
          <w:ilvl w:val="0"/>
          <w:numId w:val="32"/>
        </w:numPr>
        <w:ind w:left="1191" w:hanging="340"/>
      </w:pPr>
      <w:r w:rsidRPr="00A50257">
        <w:rPr>
          <w:b/>
          <w:bCs/>
        </w:rPr>
        <w:lastRenderedPageBreak/>
        <w:t>odpowiednio wykadrowane zdjęcia</w:t>
      </w:r>
      <w:r w:rsidRPr="003A32C3">
        <w:t>, tj. skomponowane w sposób ukazujący przedstawiony</w:t>
      </w:r>
      <w:r w:rsidRPr="009F4F8C">
        <w:rPr>
          <w:spacing w:val="-6"/>
        </w:rPr>
        <w:t xml:space="preserve"> </w:t>
      </w:r>
      <w:r w:rsidRPr="003A32C3">
        <w:t>obiekt</w:t>
      </w:r>
      <w:r w:rsidRPr="009F4F8C">
        <w:rPr>
          <w:spacing w:val="-3"/>
        </w:rPr>
        <w:t xml:space="preserve"> </w:t>
      </w:r>
      <w:r w:rsidRPr="003A32C3">
        <w:t>lub</w:t>
      </w:r>
      <w:r w:rsidRPr="009F4F8C">
        <w:rPr>
          <w:spacing w:val="-2"/>
        </w:rPr>
        <w:t xml:space="preserve"> </w:t>
      </w:r>
      <w:r w:rsidRPr="003A32C3">
        <w:t>wydarzenie</w:t>
      </w:r>
      <w:r w:rsidRPr="009F4F8C">
        <w:rPr>
          <w:spacing w:val="-2"/>
        </w:rPr>
        <w:t xml:space="preserve"> </w:t>
      </w:r>
      <w:r w:rsidRPr="003A32C3">
        <w:t>lub</w:t>
      </w:r>
      <w:r w:rsidRPr="009F4F8C">
        <w:rPr>
          <w:spacing w:val="-2"/>
        </w:rPr>
        <w:t xml:space="preserve"> </w:t>
      </w:r>
      <w:r w:rsidRPr="003A32C3">
        <w:t>osobę</w:t>
      </w:r>
      <w:r w:rsidRPr="009F4F8C">
        <w:rPr>
          <w:spacing w:val="-3"/>
        </w:rPr>
        <w:t xml:space="preserve"> </w:t>
      </w:r>
      <w:r w:rsidRPr="003A32C3">
        <w:t>jako</w:t>
      </w:r>
      <w:r w:rsidRPr="009F4F8C">
        <w:rPr>
          <w:spacing w:val="-3"/>
        </w:rPr>
        <w:t xml:space="preserve"> </w:t>
      </w:r>
      <w:r w:rsidRPr="003A32C3">
        <w:t>najważniejszy</w:t>
      </w:r>
      <w:r w:rsidRPr="009F4F8C">
        <w:rPr>
          <w:spacing w:val="-6"/>
        </w:rPr>
        <w:t xml:space="preserve"> </w:t>
      </w:r>
      <w:r w:rsidRPr="003A32C3">
        <w:t>element</w:t>
      </w:r>
      <w:r w:rsidRPr="009F4F8C">
        <w:rPr>
          <w:spacing w:val="-1"/>
        </w:rPr>
        <w:t xml:space="preserve"> </w:t>
      </w:r>
      <w:r w:rsidRPr="003A32C3">
        <w:t>zdjęcia, nie zawierający takich wad jak, „obcięte” części, uwydatnienie niewłaściwych elementów obiektu lub otoczenia obiektu nieadekwatnych do tematyki zdjęcia (np. obcięcie dachu budynku na rzecz pokazania obszernego parkingu lub nieuzasadnione pokazanie tylko wybranego fragmentu)</w:t>
      </w:r>
      <w:r w:rsidR="00A50257">
        <w:t>,</w:t>
      </w:r>
    </w:p>
    <w:p w14:paraId="2BF4467F" w14:textId="77777777" w:rsidR="00E916BC" w:rsidRPr="003A32C3" w:rsidRDefault="00E916BC" w:rsidP="007C245B">
      <w:pPr>
        <w:pStyle w:val="Listanumerowana3"/>
        <w:numPr>
          <w:ilvl w:val="0"/>
          <w:numId w:val="32"/>
        </w:numPr>
        <w:ind w:left="1191" w:hanging="340"/>
      </w:pPr>
      <w:r w:rsidRPr="00A50257">
        <w:rPr>
          <w:b/>
          <w:bCs/>
        </w:rPr>
        <w:t>brak</w:t>
      </w:r>
      <w:r w:rsidRPr="00A50257">
        <w:rPr>
          <w:b/>
          <w:bCs/>
          <w:spacing w:val="-9"/>
        </w:rPr>
        <w:t xml:space="preserve"> </w:t>
      </w:r>
      <w:r w:rsidRPr="00A50257">
        <w:rPr>
          <w:b/>
          <w:bCs/>
        </w:rPr>
        <w:t>elementów</w:t>
      </w:r>
      <w:r w:rsidRPr="00A50257">
        <w:rPr>
          <w:b/>
          <w:bCs/>
          <w:spacing w:val="-10"/>
        </w:rPr>
        <w:t xml:space="preserve"> </w:t>
      </w:r>
      <w:r w:rsidRPr="00A50257">
        <w:rPr>
          <w:b/>
          <w:bCs/>
        </w:rPr>
        <w:t>zakłócających</w:t>
      </w:r>
      <w:r w:rsidRPr="009F4F8C">
        <w:rPr>
          <w:spacing w:val="-13"/>
        </w:rPr>
        <w:t xml:space="preserve"> </w:t>
      </w:r>
      <w:r w:rsidRPr="003A32C3">
        <w:t>estetykę</w:t>
      </w:r>
      <w:r w:rsidRPr="009F4F8C">
        <w:rPr>
          <w:spacing w:val="-10"/>
        </w:rPr>
        <w:t xml:space="preserve"> </w:t>
      </w:r>
      <w:r w:rsidRPr="003A32C3">
        <w:t>i</w:t>
      </w:r>
      <w:r w:rsidRPr="009F4F8C">
        <w:rPr>
          <w:spacing w:val="-13"/>
        </w:rPr>
        <w:t xml:space="preserve"> </w:t>
      </w:r>
      <w:r w:rsidRPr="003A32C3">
        <w:t>kompozycję</w:t>
      </w:r>
      <w:r w:rsidRPr="009F4F8C">
        <w:rPr>
          <w:spacing w:val="-10"/>
        </w:rPr>
        <w:t xml:space="preserve"> </w:t>
      </w:r>
      <w:r w:rsidRPr="003A32C3">
        <w:t>ujęć,</w:t>
      </w:r>
      <w:r w:rsidRPr="009F4F8C">
        <w:rPr>
          <w:spacing w:val="-12"/>
        </w:rPr>
        <w:t xml:space="preserve"> </w:t>
      </w:r>
      <w:r w:rsidRPr="003A32C3">
        <w:t>takich</w:t>
      </w:r>
      <w:r w:rsidRPr="009F4F8C">
        <w:rPr>
          <w:spacing w:val="-13"/>
        </w:rPr>
        <w:t xml:space="preserve"> </w:t>
      </w:r>
      <w:r w:rsidRPr="003A32C3">
        <w:t>jak:</w:t>
      </w:r>
      <w:r w:rsidRPr="009F4F8C">
        <w:rPr>
          <w:spacing w:val="-14"/>
        </w:rPr>
        <w:t xml:space="preserve"> </w:t>
      </w:r>
      <w:r w:rsidRPr="003A32C3">
        <w:t>kosze</w:t>
      </w:r>
      <w:r w:rsidRPr="009F4F8C">
        <w:rPr>
          <w:spacing w:val="-13"/>
        </w:rPr>
        <w:t xml:space="preserve"> </w:t>
      </w:r>
      <w:r w:rsidRPr="003A32C3">
        <w:t>na śmieci, przypadkowe banery reklamowe, ubikacje, wulgarne napisy, samochody zasłaniające budynki itp.</w:t>
      </w:r>
    </w:p>
    <w:p w14:paraId="40E61232" w14:textId="77777777" w:rsidR="00E916BC" w:rsidRPr="003A32C3" w:rsidRDefault="00E916BC" w:rsidP="00AB39FF">
      <w:pPr>
        <w:pStyle w:val="Listanumerowana2"/>
      </w:pPr>
      <w:r w:rsidRPr="003A32C3">
        <w:t>Ponadto Zamawiający</w:t>
      </w:r>
      <w:r w:rsidRPr="003A32C3">
        <w:rPr>
          <w:spacing w:val="-3"/>
        </w:rPr>
        <w:t xml:space="preserve"> </w:t>
      </w:r>
      <w:r w:rsidRPr="003A32C3">
        <w:t>wymaga, aby</w:t>
      </w:r>
      <w:r w:rsidRPr="003A32C3">
        <w:rPr>
          <w:spacing w:val="-3"/>
        </w:rPr>
        <w:t xml:space="preserve"> </w:t>
      </w:r>
      <w:r w:rsidRPr="003A32C3">
        <w:t>Przedmiot</w:t>
      </w:r>
      <w:r w:rsidRPr="003A32C3">
        <w:rPr>
          <w:spacing w:val="-2"/>
        </w:rPr>
        <w:t xml:space="preserve"> </w:t>
      </w:r>
      <w:r w:rsidRPr="003A32C3">
        <w:t>umowy</w:t>
      </w:r>
      <w:r w:rsidRPr="003A32C3">
        <w:rPr>
          <w:spacing w:val="-1"/>
        </w:rPr>
        <w:t xml:space="preserve"> </w:t>
      </w:r>
      <w:r w:rsidRPr="003A32C3">
        <w:t>został wykonany</w:t>
      </w:r>
      <w:r w:rsidRPr="003A32C3">
        <w:rPr>
          <w:spacing w:val="-3"/>
        </w:rPr>
        <w:t xml:space="preserve"> </w:t>
      </w:r>
      <w:r w:rsidRPr="003A32C3">
        <w:t>w</w:t>
      </w:r>
      <w:r w:rsidRPr="003A32C3">
        <w:rPr>
          <w:spacing w:val="-2"/>
        </w:rPr>
        <w:t xml:space="preserve"> </w:t>
      </w:r>
      <w:r w:rsidRPr="003A32C3">
        <w:t xml:space="preserve">następujący </w:t>
      </w:r>
      <w:r w:rsidRPr="003A32C3">
        <w:rPr>
          <w:spacing w:val="-2"/>
        </w:rPr>
        <w:t>sposób:</w:t>
      </w:r>
    </w:p>
    <w:p w14:paraId="36E495B7" w14:textId="0F9B27B8" w:rsidR="00E916BC" w:rsidRPr="003A32C3" w:rsidRDefault="00E916BC" w:rsidP="007C245B">
      <w:pPr>
        <w:pStyle w:val="Listanumerowana3"/>
        <w:numPr>
          <w:ilvl w:val="0"/>
          <w:numId w:val="33"/>
        </w:numPr>
        <w:ind w:left="1191" w:hanging="340"/>
      </w:pPr>
      <w:r w:rsidRPr="003A32C3">
        <w:t>obiekt lub wydarzenia były pokazane z różnych ujęć</w:t>
      </w:r>
      <w:r w:rsidR="00A50257">
        <w:t>;</w:t>
      </w:r>
    </w:p>
    <w:p w14:paraId="76820A06" w14:textId="4E4F669B" w:rsidR="00E916BC" w:rsidRDefault="00E916BC" w:rsidP="007C245B">
      <w:pPr>
        <w:pStyle w:val="Listanumerowana3"/>
        <w:numPr>
          <w:ilvl w:val="0"/>
          <w:numId w:val="33"/>
        </w:numPr>
        <w:ind w:left="1191" w:hanging="340"/>
      </w:pPr>
      <w:r w:rsidRPr="003A32C3">
        <w:t>zostały</w:t>
      </w:r>
      <w:r w:rsidRPr="009F4F8C">
        <w:rPr>
          <w:spacing w:val="-6"/>
        </w:rPr>
        <w:t xml:space="preserve"> </w:t>
      </w:r>
      <w:r w:rsidRPr="003A32C3">
        <w:t>zastosowane</w:t>
      </w:r>
      <w:r w:rsidRPr="009F4F8C">
        <w:rPr>
          <w:spacing w:val="-5"/>
        </w:rPr>
        <w:t xml:space="preserve"> </w:t>
      </w:r>
      <w:r w:rsidRPr="003A32C3">
        <w:t>różne</w:t>
      </w:r>
      <w:r w:rsidRPr="009F4F8C">
        <w:rPr>
          <w:spacing w:val="-4"/>
        </w:rPr>
        <w:t xml:space="preserve"> </w:t>
      </w:r>
      <w:r w:rsidRPr="003A32C3">
        <w:t>obiektywy</w:t>
      </w:r>
      <w:r w:rsidRPr="009F4F8C">
        <w:rPr>
          <w:spacing w:val="-5"/>
        </w:rPr>
        <w:t xml:space="preserve"> </w:t>
      </w:r>
      <w:r w:rsidRPr="003A32C3">
        <w:t>fotograficzne: obiektywy stałoogniskowe (np. szerokokątne, standardowe, wąskokątne), zmiennoogniskowe (zoom’y np. szerokokątne, standardowe, inne), czy inne, specjalne rodzaje obiektywów fotograficznych (np. teleobiektyw, rybie oko)</w:t>
      </w:r>
      <w:r w:rsidR="00A50257">
        <w:t>.</w:t>
      </w:r>
    </w:p>
    <w:p w14:paraId="5F22F325" w14:textId="534883C7" w:rsidR="005B173F" w:rsidRPr="003A32C3" w:rsidRDefault="00AB39FF" w:rsidP="00AB39FF">
      <w:pPr>
        <w:pStyle w:val="Nagwek2"/>
      </w:pPr>
      <w:r w:rsidRPr="003A32C3">
        <w:t>ORGANIZACJA</w:t>
      </w:r>
      <w:r w:rsidRPr="003A32C3">
        <w:rPr>
          <w:spacing w:val="-6"/>
        </w:rPr>
        <w:t xml:space="preserve"> </w:t>
      </w:r>
      <w:r w:rsidRPr="003A32C3">
        <w:t>CZASU</w:t>
      </w:r>
      <w:r w:rsidRPr="003A32C3">
        <w:rPr>
          <w:spacing w:val="-7"/>
        </w:rPr>
        <w:t xml:space="preserve"> </w:t>
      </w:r>
      <w:r w:rsidRPr="003A32C3">
        <w:t>PRACY</w:t>
      </w:r>
      <w:r w:rsidRPr="003A32C3">
        <w:rPr>
          <w:spacing w:val="-9"/>
        </w:rPr>
        <w:t xml:space="preserve"> </w:t>
      </w:r>
      <w:r w:rsidRPr="003A32C3">
        <w:t>WYKONAWCY</w:t>
      </w:r>
      <w:r w:rsidRPr="003A32C3">
        <w:rPr>
          <w:spacing w:val="-9"/>
        </w:rPr>
        <w:t xml:space="preserve"> </w:t>
      </w:r>
      <w:r w:rsidRPr="003A32C3">
        <w:t>I</w:t>
      </w:r>
      <w:r w:rsidRPr="003A32C3">
        <w:rPr>
          <w:spacing w:val="-8"/>
        </w:rPr>
        <w:t xml:space="preserve"> </w:t>
      </w:r>
      <w:r w:rsidRPr="003A32C3">
        <w:t>PLANY</w:t>
      </w:r>
      <w:r w:rsidRPr="003A32C3">
        <w:rPr>
          <w:spacing w:val="-8"/>
        </w:rPr>
        <w:t xml:space="preserve"> </w:t>
      </w:r>
      <w:r w:rsidRPr="003A32C3">
        <w:rPr>
          <w:spacing w:val="-2"/>
        </w:rPr>
        <w:t>REALIZACYJNE</w:t>
      </w:r>
    </w:p>
    <w:p w14:paraId="7A092767" w14:textId="05B6E9E5" w:rsidR="005B173F" w:rsidRPr="003A32C3" w:rsidRDefault="005B173F" w:rsidP="00AB39FF">
      <w:pPr>
        <w:pStyle w:val="Listanumerowana2"/>
        <w:numPr>
          <w:ilvl w:val="0"/>
          <w:numId w:val="25"/>
        </w:numPr>
      </w:pPr>
      <w:r w:rsidRPr="003A32C3">
        <w:t>Wykonawca musi posiadać wiedzę i niezbędne kwalifikacje do wykonania Przedmiotu umowy. Wykonawca zobowiązany jest wykonać Przedmiot umowy na profesjonalnym poziomie, przy zachowaniu najwyższej staranności, przy użyciu profesjonalnych technik fotograficznych, z</w:t>
      </w:r>
      <w:r w:rsidR="00A50257">
        <w:t> </w:t>
      </w:r>
      <w:r w:rsidRPr="003A32C3">
        <w:t>zastosowaniem wysokiej</w:t>
      </w:r>
      <w:r w:rsidRPr="00AB39FF">
        <w:rPr>
          <w:spacing w:val="-2"/>
        </w:rPr>
        <w:t xml:space="preserve"> </w:t>
      </w:r>
      <w:r w:rsidRPr="003A32C3">
        <w:t>klasy</w:t>
      </w:r>
      <w:r w:rsidRPr="00AB39FF">
        <w:rPr>
          <w:spacing w:val="-6"/>
        </w:rPr>
        <w:t xml:space="preserve"> </w:t>
      </w:r>
      <w:r w:rsidRPr="003A32C3">
        <w:t>sprzętu</w:t>
      </w:r>
      <w:r w:rsidRPr="00AB39FF">
        <w:rPr>
          <w:spacing w:val="-1"/>
        </w:rPr>
        <w:t xml:space="preserve"> </w:t>
      </w:r>
      <w:r w:rsidRPr="003A32C3">
        <w:t>fotograficznego, tj. m.in.</w:t>
      </w:r>
      <w:r w:rsidRPr="00AB39FF">
        <w:rPr>
          <w:spacing w:val="-1"/>
        </w:rPr>
        <w:t xml:space="preserve"> </w:t>
      </w:r>
      <w:r w:rsidRPr="003A32C3">
        <w:t>aparatów typu lustrzanka cyfrowa, obiektywów o różnych ogniskowych, statywów, lamp błyskowych, sprzętu umożliwiającego wykonanie zdjęć plenerowych, zdjęć we wnętrzach oraz zdjęć przedstawiających osoby.</w:t>
      </w:r>
    </w:p>
    <w:p w14:paraId="552AA2C2" w14:textId="77777777" w:rsidR="005B173F" w:rsidRPr="003A32C3" w:rsidRDefault="005B173F" w:rsidP="00AB39FF">
      <w:pPr>
        <w:pStyle w:val="Listanumerowana2"/>
        <w:numPr>
          <w:ilvl w:val="0"/>
          <w:numId w:val="25"/>
        </w:numPr>
      </w:pPr>
      <w:r w:rsidRPr="003A32C3">
        <w:t xml:space="preserve">Zamawiający będzie przekazywał Wykonawcy najważniejsze informacje dotyczące wydarzenia, tj. czas, miejsce, charakter wydarzenia i osoby przewidziane do obsługi </w:t>
      </w:r>
      <w:r w:rsidRPr="00AB39FF">
        <w:rPr>
          <w:spacing w:val="-2"/>
        </w:rPr>
        <w:t>fotograficznej.</w:t>
      </w:r>
    </w:p>
    <w:p w14:paraId="684984C7" w14:textId="74720216" w:rsidR="005B173F" w:rsidRPr="003A32C3" w:rsidRDefault="005B173F" w:rsidP="00AB39FF">
      <w:pPr>
        <w:pStyle w:val="Listanumerowana2"/>
        <w:numPr>
          <w:ilvl w:val="0"/>
          <w:numId w:val="25"/>
        </w:numPr>
      </w:pPr>
      <w:r w:rsidRPr="003A32C3">
        <w:t>Organizacja</w:t>
      </w:r>
      <w:r w:rsidRPr="00AB39FF">
        <w:rPr>
          <w:spacing w:val="-5"/>
        </w:rPr>
        <w:t xml:space="preserve"> </w:t>
      </w:r>
      <w:r w:rsidRPr="003A32C3">
        <w:t>czasu</w:t>
      </w:r>
      <w:r w:rsidRPr="00AB39FF">
        <w:rPr>
          <w:spacing w:val="-5"/>
        </w:rPr>
        <w:t xml:space="preserve"> </w:t>
      </w:r>
      <w:r w:rsidRPr="003A32C3">
        <w:t>pracy</w:t>
      </w:r>
      <w:r w:rsidRPr="00AB39FF">
        <w:rPr>
          <w:spacing w:val="-6"/>
        </w:rPr>
        <w:t xml:space="preserve"> </w:t>
      </w:r>
      <w:r w:rsidRPr="003A32C3">
        <w:t>należeć</w:t>
      </w:r>
      <w:r w:rsidRPr="00AB39FF">
        <w:rPr>
          <w:spacing w:val="-2"/>
        </w:rPr>
        <w:t xml:space="preserve"> </w:t>
      </w:r>
      <w:r w:rsidRPr="003A32C3">
        <w:t>będzie</w:t>
      </w:r>
      <w:r w:rsidRPr="00AB39FF">
        <w:rPr>
          <w:spacing w:val="-5"/>
        </w:rPr>
        <w:t xml:space="preserve"> </w:t>
      </w:r>
      <w:r w:rsidRPr="003A32C3">
        <w:t>do</w:t>
      </w:r>
      <w:r w:rsidRPr="00AB39FF">
        <w:rPr>
          <w:spacing w:val="-7"/>
        </w:rPr>
        <w:t xml:space="preserve"> </w:t>
      </w:r>
      <w:r w:rsidRPr="003A32C3">
        <w:t>Wykonawcy.</w:t>
      </w:r>
      <w:r w:rsidRPr="00AB39FF">
        <w:rPr>
          <w:spacing w:val="-3"/>
        </w:rPr>
        <w:t xml:space="preserve"> </w:t>
      </w:r>
      <w:r w:rsidRPr="003A32C3">
        <w:t>Musi</w:t>
      </w:r>
      <w:r w:rsidRPr="00AB39FF">
        <w:rPr>
          <w:spacing w:val="-6"/>
        </w:rPr>
        <w:t xml:space="preserve"> </w:t>
      </w:r>
      <w:r w:rsidRPr="003A32C3">
        <w:t>on</w:t>
      </w:r>
      <w:r w:rsidRPr="00AB39FF">
        <w:rPr>
          <w:spacing w:val="-3"/>
        </w:rPr>
        <w:t xml:space="preserve"> </w:t>
      </w:r>
      <w:r w:rsidRPr="003A32C3">
        <w:t>zorganizować</w:t>
      </w:r>
      <w:r w:rsidRPr="00AB39FF">
        <w:rPr>
          <w:spacing w:val="-4"/>
        </w:rPr>
        <w:t xml:space="preserve"> </w:t>
      </w:r>
      <w:r w:rsidRPr="003A32C3">
        <w:t xml:space="preserve">swoją pracę </w:t>
      </w:r>
      <w:r w:rsidRPr="00A50257">
        <w:t>w</w:t>
      </w:r>
      <w:r w:rsidR="00E40E96">
        <w:t> </w:t>
      </w:r>
      <w:r w:rsidRPr="00A50257">
        <w:t>taki</w:t>
      </w:r>
      <w:r w:rsidR="00E40E96">
        <w:t xml:space="preserve"> </w:t>
      </w:r>
      <w:r w:rsidRPr="003A32C3">
        <w:t>sposób, by dostawa zdjęć nastąpiła w terminach uwarunkowanych umową.</w:t>
      </w:r>
    </w:p>
    <w:p w14:paraId="757D508B" w14:textId="77777777" w:rsidR="005B173F" w:rsidRPr="003A32C3" w:rsidRDefault="005B173F" w:rsidP="00AB39FF">
      <w:pPr>
        <w:pStyle w:val="Listanumerowana2"/>
        <w:numPr>
          <w:ilvl w:val="0"/>
          <w:numId w:val="25"/>
        </w:numPr>
      </w:pPr>
      <w:r w:rsidRPr="003A32C3">
        <w:t>Wykonawca musi wykazać się samodzielnym pomysłem (kreacją) na przedstawienie danego projektu. Dotyczy to między innymi:</w:t>
      </w:r>
    </w:p>
    <w:p w14:paraId="6E5DA45B" w14:textId="77777777" w:rsidR="005B173F" w:rsidRPr="003A32C3" w:rsidRDefault="005B173F" w:rsidP="007C245B">
      <w:pPr>
        <w:pStyle w:val="Listanumerowana3"/>
        <w:numPr>
          <w:ilvl w:val="0"/>
          <w:numId w:val="34"/>
        </w:numPr>
        <w:ind w:left="1191" w:hanging="340"/>
      </w:pPr>
      <w:r w:rsidRPr="003A32C3">
        <w:t>ukazania projektu lub wydarzenia w taki sposób, aby dla odbiorcy było jasne,</w:t>
      </w:r>
      <w:r w:rsidRPr="009F4F8C">
        <w:rPr>
          <w:spacing w:val="40"/>
        </w:rPr>
        <w:t xml:space="preserve"> </w:t>
      </w:r>
      <w:r w:rsidRPr="003A32C3">
        <w:t>o jaki projekt lub wydarzenie chodzi,</w:t>
      </w:r>
    </w:p>
    <w:p w14:paraId="197733E4" w14:textId="55F6302F" w:rsidR="005B173F" w:rsidRPr="003A32C3" w:rsidRDefault="005B173F" w:rsidP="007C245B">
      <w:pPr>
        <w:pStyle w:val="Listanumerowana3"/>
        <w:numPr>
          <w:ilvl w:val="0"/>
          <w:numId w:val="34"/>
        </w:numPr>
        <w:ind w:left="1191" w:hanging="340"/>
      </w:pPr>
      <w:r w:rsidRPr="003A32C3">
        <w:t>przedstawienia wydarzenia, projektu w sposób korzystny, interesujący wizualnie i</w:t>
      </w:r>
      <w:r w:rsidR="00A50257">
        <w:t> </w:t>
      </w:r>
      <w:r w:rsidRPr="003A32C3">
        <w:t>estetyczny (w razie konieczności poprzez unikanie miejsc nieestetycznych, uporządkowanie miejsca, w którym realizowane są zdjęcia, itp.)</w:t>
      </w:r>
    </w:p>
    <w:p w14:paraId="329A3583" w14:textId="0E279C9C" w:rsidR="00B67329" w:rsidRPr="003A32C3" w:rsidRDefault="005B173F" w:rsidP="007C245B">
      <w:pPr>
        <w:pStyle w:val="Listanumerowana3"/>
        <w:numPr>
          <w:ilvl w:val="0"/>
          <w:numId w:val="34"/>
        </w:numPr>
        <w:ind w:left="1191" w:hanging="340"/>
      </w:pPr>
      <w:r w:rsidRPr="003A32C3">
        <w:t>zaaranżowania planu zdjęciowego i wykreowania sytuacji, które odpowiadają tematowi projektu (np. ustawianie uczestników wydarzenia do zdjęć grupowy</w:t>
      </w:r>
      <w:r w:rsidR="007A059B" w:rsidRPr="003A32C3">
        <w:t>ch</w:t>
      </w:r>
      <w:bookmarkEnd w:id="0"/>
      <w:r w:rsidR="00E40E96">
        <w:t>)</w:t>
      </w:r>
      <w:r w:rsidR="00C143A6">
        <w:t>.</w:t>
      </w:r>
    </w:p>
    <w:sectPr w:rsidR="00B67329" w:rsidRPr="003A32C3" w:rsidSect="007C245B">
      <w:headerReference w:type="default" r:id="rId11"/>
      <w:footerReference w:type="default" r:id="rId12"/>
      <w:headerReference w:type="first" r:id="rId13"/>
      <w:pgSz w:w="11906" w:h="16838"/>
      <w:pgMar w:top="993" w:right="1417" w:bottom="709" w:left="1417" w:header="56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AD70E" w14:textId="77777777" w:rsidR="00B25311" w:rsidRDefault="00B25311">
      <w:r>
        <w:separator/>
      </w:r>
    </w:p>
  </w:endnote>
  <w:endnote w:type="continuationSeparator" w:id="0">
    <w:p w14:paraId="0C4FB160" w14:textId="77777777" w:rsidR="00B25311" w:rsidRDefault="00B25311">
      <w:r>
        <w:continuationSeparator/>
      </w:r>
    </w:p>
  </w:endnote>
  <w:endnote w:type="continuationNotice" w:id="1">
    <w:p w14:paraId="0A4030AE" w14:textId="77777777" w:rsidR="00B25311" w:rsidRDefault="00B253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2445652"/>
      <w:docPartObj>
        <w:docPartGallery w:val="Page Numbers (Bottom of Page)"/>
        <w:docPartUnique/>
      </w:docPartObj>
    </w:sdtPr>
    <w:sdtContent>
      <w:p w14:paraId="04490DC8" w14:textId="100F7402" w:rsidR="00850368" w:rsidRDefault="00850368" w:rsidP="00850368">
        <w:pPr>
          <w:pStyle w:val="Stopka"/>
          <w:jc w:val="right"/>
        </w:pPr>
        <w:r w:rsidRPr="00850368">
          <w:rPr>
            <w:rFonts w:asciiTheme="minorHAnsi" w:hAnsiTheme="minorHAnsi" w:cstheme="minorHAnsi"/>
            <w:b/>
            <w:bCs/>
            <w:sz w:val="18"/>
            <w:szCs w:val="18"/>
          </w:rPr>
          <w:fldChar w:fldCharType="begin"/>
        </w:r>
        <w:r w:rsidRPr="00850368">
          <w:rPr>
            <w:rFonts w:asciiTheme="minorHAnsi" w:hAnsiTheme="minorHAnsi" w:cstheme="minorHAnsi"/>
            <w:b/>
            <w:bCs/>
            <w:sz w:val="18"/>
            <w:szCs w:val="18"/>
          </w:rPr>
          <w:instrText>PAGE   \* MERGEFORMAT</w:instrText>
        </w:r>
        <w:r w:rsidRPr="00850368">
          <w:rPr>
            <w:rFonts w:asciiTheme="minorHAnsi" w:hAnsiTheme="minorHAnsi" w:cstheme="minorHAnsi"/>
            <w:b/>
            <w:bCs/>
            <w:sz w:val="18"/>
            <w:szCs w:val="18"/>
          </w:rPr>
          <w:fldChar w:fldCharType="separate"/>
        </w:r>
        <w:r w:rsidRPr="00850368">
          <w:rPr>
            <w:rFonts w:asciiTheme="minorHAnsi" w:hAnsiTheme="minorHAnsi" w:cstheme="minorHAnsi"/>
            <w:b/>
            <w:bCs/>
            <w:sz w:val="18"/>
            <w:szCs w:val="18"/>
          </w:rPr>
          <w:t>2</w:t>
        </w:r>
        <w:r w:rsidRPr="00850368">
          <w:rPr>
            <w:rFonts w:asciiTheme="minorHAnsi" w:hAnsiTheme="minorHAnsi" w:cstheme="minorHAnsi"/>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C219C" w14:textId="77777777" w:rsidR="00B25311" w:rsidRDefault="00B25311">
      <w:r>
        <w:separator/>
      </w:r>
    </w:p>
  </w:footnote>
  <w:footnote w:type="continuationSeparator" w:id="0">
    <w:p w14:paraId="2E4EC117" w14:textId="77777777" w:rsidR="00B25311" w:rsidRDefault="00B25311">
      <w:r>
        <w:continuationSeparator/>
      </w:r>
    </w:p>
  </w:footnote>
  <w:footnote w:type="continuationNotice" w:id="1">
    <w:p w14:paraId="56088978" w14:textId="77777777" w:rsidR="00B25311" w:rsidRDefault="00B25311"/>
  </w:footnote>
  <w:footnote w:id="2">
    <w:p w14:paraId="4AEC654C" w14:textId="42E1C85F" w:rsidR="001701D4" w:rsidRPr="001701D4" w:rsidRDefault="001701D4">
      <w:pPr>
        <w:pStyle w:val="Tekstprzypisudolnego"/>
        <w:rPr>
          <w:sz w:val="16"/>
          <w:szCs w:val="16"/>
        </w:rPr>
      </w:pPr>
      <w:r w:rsidRPr="001701D4">
        <w:rPr>
          <w:rStyle w:val="Odwoanieprzypisudolnego"/>
          <w:sz w:val="16"/>
          <w:szCs w:val="16"/>
        </w:rPr>
        <w:footnoteRef/>
      </w:r>
      <w:r w:rsidRPr="001701D4">
        <w:rPr>
          <w:sz w:val="16"/>
          <w:szCs w:val="16"/>
        </w:rPr>
        <w:t xml:space="preserve"> Subregion płocki obejmuje powiaty: płocki, gostyniński, sierpecki i miasto Płock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58CD9" w14:textId="4776A313" w:rsidR="00FA124E" w:rsidRPr="00D665D6" w:rsidRDefault="00D665D6" w:rsidP="00D665D6">
    <w:pPr>
      <w:pStyle w:val="Nagwek"/>
      <w:jc w:val="center"/>
      <w:rPr>
        <w:rFonts w:asciiTheme="minorHAnsi" w:hAnsiTheme="minorHAnsi" w:cstheme="minorHAnsi"/>
        <w:b/>
        <w:bCs/>
        <w:sz w:val="18"/>
        <w:szCs w:val="18"/>
      </w:rPr>
    </w:pPr>
    <w:r w:rsidRPr="00D665D6">
      <w:rPr>
        <w:rFonts w:asciiTheme="minorHAnsi" w:hAnsiTheme="minorHAnsi" w:cstheme="minorHAnsi"/>
        <w:b/>
        <w:bCs/>
        <w:sz w:val="18"/>
        <w:szCs w:val="18"/>
      </w:rPr>
      <w:t>OR-D-III.272.72.2024.AS                   ZAŁĄCZNIK NR 2.</w:t>
    </w:r>
    <w:r>
      <w:rPr>
        <w:rFonts w:asciiTheme="minorHAnsi" w:hAnsiTheme="minorHAnsi" w:cstheme="minorHAnsi"/>
        <w:b/>
        <w:bCs/>
        <w:sz w:val="18"/>
        <w:szCs w:val="18"/>
      </w:rPr>
      <w:t>2</w:t>
    </w:r>
    <w:r w:rsidRPr="00D665D6">
      <w:rPr>
        <w:rFonts w:asciiTheme="minorHAnsi" w:hAnsiTheme="minorHAnsi" w:cstheme="minorHAnsi"/>
        <w:b/>
        <w:bCs/>
        <w:sz w:val="18"/>
        <w:szCs w:val="18"/>
      </w:rPr>
      <w:t xml:space="preserve"> DO SWZ – OPIS PRZEDMIOTU ZAMÓWIENIA – CZĘŚĆ </w:t>
    </w:r>
    <w:r>
      <w:rPr>
        <w:rFonts w:asciiTheme="minorHAnsi" w:hAnsiTheme="minorHAnsi" w:cstheme="minorHAnsi"/>
        <w:b/>
        <w:bCs/>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0CB3C" w14:textId="77777777" w:rsidR="00E57701" w:rsidRPr="00E57701" w:rsidRDefault="00E57701" w:rsidP="00E57701">
    <w:pPr>
      <w:pStyle w:val="Nagwek"/>
      <w:rPr>
        <w:rFonts w:asciiTheme="minorHAnsi" w:hAnsiTheme="minorHAnsi" w:cstheme="minorHAnsi"/>
        <w:b/>
        <w:bCs/>
        <w:sz w:val="20"/>
        <w:szCs w:val="20"/>
      </w:rPr>
    </w:pPr>
    <w:r w:rsidRPr="00E57701">
      <w:rPr>
        <w:rFonts w:asciiTheme="minorHAnsi" w:hAnsiTheme="minorHAnsi" w:cstheme="minorHAnsi"/>
        <w:b/>
        <w:bCs/>
        <w:sz w:val="20"/>
        <w:szCs w:val="20"/>
      </w:rPr>
      <w:t xml:space="preserve">numer sprawy: OR-D-III.272.72.2024.AS  </w:t>
    </w:r>
    <w:r w:rsidRPr="00E57701">
      <w:rPr>
        <w:rFonts w:asciiTheme="minorHAnsi" w:hAnsiTheme="minorHAnsi" w:cstheme="minorHAnsi"/>
        <w:b/>
        <w:bCs/>
        <w:sz w:val="20"/>
        <w:szCs w:val="20"/>
      </w:rPr>
      <w:tab/>
    </w:r>
  </w:p>
  <w:p w14:paraId="4D9E8011" w14:textId="2FF4C7C5" w:rsidR="00850368" w:rsidRPr="00E57701" w:rsidRDefault="00E57701" w:rsidP="00E57701">
    <w:pPr>
      <w:pStyle w:val="Nagwek"/>
      <w:rPr>
        <w:rFonts w:asciiTheme="minorHAnsi" w:hAnsiTheme="minorHAnsi" w:cstheme="minorHAnsi"/>
        <w:b/>
        <w:bCs/>
        <w:sz w:val="20"/>
        <w:szCs w:val="20"/>
      </w:rPr>
    </w:pPr>
    <w:r w:rsidRPr="00E57701">
      <w:rPr>
        <w:rFonts w:asciiTheme="minorHAnsi" w:hAnsiTheme="minorHAnsi" w:cstheme="minorHAnsi"/>
        <w:b/>
        <w:bCs/>
        <w:sz w:val="20"/>
        <w:szCs w:val="20"/>
      </w:rPr>
      <w:t>załącznik nr 2.</w:t>
    </w:r>
    <w:r>
      <w:rPr>
        <w:rFonts w:asciiTheme="minorHAnsi" w:hAnsiTheme="minorHAnsi" w:cstheme="minorHAnsi"/>
        <w:b/>
        <w:bCs/>
        <w:sz w:val="20"/>
        <w:szCs w:val="20"/>
      </w:rPr>
      <w:t>2</w:t>
    </w:r>
    <w:r w:rsidRPr="00E57701">
      <w:rPr>
        <w:rFonts w:asciiTheme="minorHAnsi" w:hAnsiTheme="minorHAnsi" w:cstheme="minorHAnsi"/>
        <w:b/>
        <w:bCs/>
        <w:sz w:val="20"/>
        <w:szCs w:val="20"/>
      </w:rPr>
      <w:t xml:space="preserve"> do specyfikacji warunków zamówienia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2604F3A8"/>
    <w:lvl w:ilvl="0">
      <w:start w:val="1"/>
      <w:numFmt w:val="lowerLetter"/>
      <w:pStyle w:val="Listanumerowana3"/>
      <w:lvlText w:val="%1)"/>
      <w:lvlJc w:val="left"/>
      <w:pPr>
        <w:ind w:left="926" w:hanging="360"/>
      </w:pPr>
      <w:rPr>
        <w:rFonts w:ascii="Calibri" w:hAnsi="Calibri" w:cs="Calibri" w:hint="default"/>
        <w:b w:val="0"/>
        <w:i w:val="0"/>
        <w:sz w:val="22"/>
        <w:szCs w:val="24"/>
      </w:rPr>
    </w:lvl>
  </w:abstractNum>
  <w:abstractNum w:abstractNumId="1" w15:restartNumberingAfterBreak="0">
    <w:nsid w:val="FFFFFF7F"/>
    <w:multiLevelType w:val="singleLevel"/>
    <w:tmpl w:val="5DF295E6"/>
    <w:lvl w:ilvl="0">
      <w:start w:val="1"/>
      <w:numFmt w:val="decimal"/>
      <w:pStyle w:val="Listanumerowana2"/>
      <w:lvlText w:val="%1)"/>
      <w:lvlJc w:val="left"/>
      <w:pPr>
        <w:ind w:left="643" w:hanging="360"/>
      </w:pPr>
      <w:rPr>
        <w:rFonts w:ascii="Calibri" w:hAnsi="Calibri" w:hint="default"/>
        <w:b w:val="0"/>
        <w:i w:val="0"/>
        <w:color w:val="auto"/>
        <w:sz w:val="22"/>
        <w:szCs w:val="20"/>
      </w:r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lowerLetter"/>
      <w:lvlText w:val="%2)"/>
      <w:lvlJc w:val="left"/>
      <w:pPr>
        <w:tabs>
          <w:tab w:val="num" w:pos="0"/>
        </w:tabs>
        <w:ind w:left="1110"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027" w:hanging="360"/>
      </w:pPr>
      <w:rPr>
        <w:rFonts w:ascii="Symbol" w:hAnsi="Symbol" w:cs="Symbol"/>
        <w:lang w:val="pl-PL" w:eastAsia="en-US" w:bidi="ar-SA"/>
      </w:rPr>
    </w:lvl>
    <w:lvl w:ilvl="3">
      <w:start w:val="1"/>
      <w:numFmt w:val="bullet"/>
      <w:lvlText w:val=""/>
      <w:lvlJc w:val="left"/>
      <w:pPr>
        <w:tabs>
          <w:tab w:val="num" w:pos="0"/>
        </w:tabs>
        <w:ind w:left="2934" w:hanging="360"/>
      </w:pPr>
      <w:rPr>
        <w:rFonts w:ascii="Symbol" w:hAnsi="Symbol" w:cs="Symbol"/>
        <w:lang w:val="pl-PL" w:eastAsia="en-US" w:bidi="ar-SA"/>
      </w:rPr>
    </w:lvl>
    <w:lvl w:ilvl="4">
      <w:start w:val="1"/>
      <w:numFmt w:val="bullet"/>
      <w:lvlText w:val=""/>
      <w:lvlJc w:val="left"/>
      <w:pPr>
        <w:tabs>
          <w:tab w:val="num" w:pos="0"/>
        </w:tabs>
        <w:ind w:left="3842" w:hanging="360"/>
      </w:pPr>
      <w:rPr>
        <w:rFonts w:ascii="Symbol" w:hAnsi="Symbol" w:cs="Symbol"/>
        <w:lang w:val="pl-PL" w:eastAsia="en-US" w:bidi="ar-SA"/>
      </w:rPr>
    </w:lvl>
    <w:lvl w:ilvl="5">
      <w:start w:val="1"/>
      <w:numFmt w:val="bullet"/>
      <w:lvlText w:val=""/>
      <w:lvlJc w:val="left"/>
      <w:pPr>
        <w:tabs>
          <w:tab w:val="num" w:pos="0"/>
        </w:tabs>
        <w:ind w:left="4749" w:hanging="360"/>
      </w:pPr>
      <w:rPr>
        <w:rFonts w:ascii="Symbol" w:hAnsi="Symbol" w:cs="Symbol"/>
        <w:lang w:val="pl-PL" w:eastAsia="en-US" w:bidi="ar-SA"/>
      </w:rPr>
    </w:lvl>
    <w:lvl w:ilvl="6">
      <w:start w:val="1"/>
      <w:numFmt w:val="bullet"/>
      <w:lvlText w:val=""/>
      <w:lvlJc w:val="left"/>
      <w:pPr>
        <w:tabs>
          <w:tab w:val="num" w:pos="0"/>
        </w:tabs>
        <w:ind w:left="5656" w:hanging="360"/>
      </w:pPr>
      <w:rPr>
        <w:rFonts w:ascii="Symbol" w:hAnsi="Symbol" w:cs="Symbol"/>
        <w:lang w:val="pl-PL" w:eastAsia="en-US" w:bidi="ar-SA"/>
      </w:rPr>
    </w:lvl>
    <w:lvl w:ilvl="7">
      <w:start w:val="1"/>
      <w:numFmt w:val="bullet"/>
      <w:lvlText w:val=""/>
      <w:lvlJc w:val="left"/>
      <w:pPr>
        <w:tabs>
          <w:tab w:val="num" w:pos="0"/>
        </w:tabs>
        <w:ind w:left="6564" w:hanging="360"/>
      </w:pPr>
      <w:rPr>
        <w:rFonts w:ascii="Symbol" w:hAnsi="Symbol" w:cs="Symbol"/>
        <w:lang w:val="pl-PL" w:eastAsia="en-US" w:bidi="ar-SA"/>
      </w:rPr>
    </w:lvl>
    <w:lvl w:ilvl="8">
      <w:start w:val="1"/>
      <w:numFmt w:val="bullet"/>
      <w:lvlText w:val=""/>
      <w:lvlJc w:val="left"/>
      <w:pPr>
        <w:tabs>
          <w:tab w:val="num" w:pos="0"/>
        </w:tabs>
        <w:ind w:left="7471" w:hanging="360"/>
      </w:pPr>
      <w:rPr>
        <w:rFonts w:ascii="Symbol" w:hAnsi="Symbol" w:cs="Symbol"/>
        <w:lang w:val="pl-PL" w:eastAsia="en-US" w:bidi="ar-SA"/>
      </w:rPr>
    </w:lvl>
  </w:abstractNum>
  <w:abstractNum w:abstractNumId="3" w15:restartNumberingAfterBreak="0">
    <w:nsid w:val="0000000A"/>
    <w:multiLevelType w:val="multilevel"/>
    <w:tmpl w:val="0000000A"/>
    <w:name w:val="WW8Num10"/>
    <w:lvl w:ilvl="0">
      <w:start w:val="1"/>
      <w:numFmt w:val="decimal"/>
      <w:lvlText w:val="%1."/>
      <w:lvlJc w:val="left"/>
      <w:pPr>
        <w:tabs>
          <w:tab w:val="num" w:pos="0"/>
        </w:tabs>
        <w:ind w:left="836" w:hanging="360"/>
      </w:pPr>
      <w:rPr>
        <w:rFonts w:eastAsia="Arial" w:cs="Arial"/>
        <w:b w:val="0"/>
        <w:bCs w:val="0"/>
        <w:i w:val="0"/>
        <w:iCs w:val="0"/>
        <w:spacing w:val="-1"/>
        <w:w w:val="99"/>
        <w:sz w:val="20"/>
        <w:szCs w:val="20"/>
        <w:lang w:val="pl-PL" w:eastAsia="en-US" w:bidi="ar-SA"/>
      </w:rPr>
    </w:lvl>
    <w:lvl w:ilvl="1">
      <w:start w:val="1"/>
      <w:numFmt w:val="bullet"/>
      <w:lvlText w:val=""/>
      <w:lvlJc w:val="left"/>
      <w:pPr>
        <w:tabs>
          <w:tab w:val="num" w:pos="0"/>
        </w:tabs>
        <w:ind w:left="1684" w:hanging="360"/>
      </w:pPr>
      <w:rPr>
        <w:rFonts w:ascii="Symbol" w:hAnsi="Symbol" w:cs="Symbol"/>
        <w:lang w:val="pl-PL" w:eastAsia="en-US" w:bidi="ar-SA"/>
      </w:rPr>
    </w:lvl>
    <w:lvl w:ilvl="2">
      <w:start w:val="1"/>
      <w:numFmt w:val="bullet"/>
      <w:lvlText w:val=""/>
      <w:lvlJc w:val="left"/>
      <w:pPr>
        <w:tabs>
          <w:tab w:val="num" w:pos="0"/>
        </w:tabs>
        <w:ind w:left="2529" w:hanging="360"/>
      </w:pPr>
      <w:rPr>
        <w:rFonts w:ascii="Symbol" w:hAnsi="Symbol" w:cs="Symbol"/>
        <w:lang w:val="pl-PL" w:eastAsia="en-US" w:bidi="ar-SA"/>
      </w:rPr>
    </w:lvl>
    <w:lvl w:ilvl="3">
      <w:start w:val="1"/>
      <w:numFmt w:val="bullet"/>
      <w:lvlText w:val=""/>
      <w:lvlJc w:val="left"/>
      <w:pPr>
        <w:tabs>
          <w:tab w:val="num" w:pos="0"/>
        </w:tabs>
        <w:ind w:left="3373" w:hanging="360"/>
      </w:pPr>
      <w:rPr>
        <w:rFonts w:ascii="Symbol" w:hAnsi="Symbol" w:cs="Symbol"/>
        <w:lang w:val="pl-PL" w:eastAsia="en-US" w:bidi="ar-SA"/>
      </w:rPr>
    </w:lvl>
    <w:lvl w:ilvl="4">
      <w:start w:val="1"/>
      <w:numFmt w:val="bullet"/>
      <w:lvlText w:val=""/>
      <w:lvlJc w:val="left"/>
      <w:pPr>
        <w:tabs>
          <w:tab w:val="num" w:pos="0"/>
        </w:tabs>
        <w:ind w:left="4218" w:hanging="360"/>
      </w:pPr>
      <w:rPr>
        <w:rFonts w:ascii="Symbol" w:hAnsi="Symbol" w:cs="Symbol"/>
        <w:lang w:val="pl-PL" w:eastAsia="en-US" w:bidi="ar-SA"/>
      </w:rPr>
    </w:lvl>
    <w:lvl w:ilvl="5">
      <w:start w:val="1"/>
      <w:numFmt w:val="bullet"/>
      <w:lvlText w:val=""/>
      <w:lvlJc w:val="left"/>
      <w:pPr>
        <w:tabs>
          <w:tab w:val="num" w:pos="0"/>
        </w:tabs>
        <w:ind w:left="5063" w:hanging="360"/>
      </w:pPr>
      <w:rPr>
        <w:rFonts w:ascii="Symbol" w:hAnsi="Symbol" w:cs="Symbol"/>
        <w:lang w:val="pl-PL" w:eastAsia="en-US" w:bidi="ar-SA"/>
      </w:rPr>
    </w:lvl>
    <w:lvl w:ilvl="6">
      <w:start w:val="1"/>
      <w:numFmt w:val="bullet"/>
      <w:lvlText w:val=""/>
      <w:lvlJc w:val="left"/>
      <w:pPr>
        <w:tabs>
          <w:tab w:val="num" w:pos="0"/>
        </w:tabs>
        <w:ind w:left="5907" w:hanging="360"/>
      </w:pPr>
      <w:rPr>
        <w:rFonts w:ascii="Symbol" w:hAnsi="Symbol" w:cs="Symbol"/>
        <w:lang w:val="pl-PL" w:eastAsia="en-US" w:bidi="ar-SA"/>
      </w:rPr>
    </w:lvl>
    <w:lvl w:ilvl="7">
      <w:start w:val="1"/>
      <w:numFmt w:val="bullet"/>
      <w:lvlText w:val=""/>
      <w:lvlJc w:val="left"/>
      <w:pPr>
        <w:tabs>
          <w:tab w:val="num" w:pos="0"/>
        </w:tabs>
        <w:ind w:left="6752" w:hanging="360"/>
      </w:pPr>
      <w:rPr>
        <w:rFonts w:ascii="Symbol" w:hAnsi="Symbol" w:cs="Symbol"/>
        <w:lang w:val="pl-PL" w:eastAsia="en-US" w:bidi="ar-SA"/>
      </w:rPr>
    </w:lvl>
    <w:lvl w:ilvl="8">
      <w:start w:val="1"/>
      <w:numFmt w:val="bullet"/>
      <w:lvlText w:val=""/>
      <w:lvlJc w:val="left"/>
      <w:pPr>
        <w:tabs>
          <w:tab w:val="num" w:pos="0"/>
        </w:tabs>
        <w:ind w:left="7597" w:hanging="360"/>
      </w:pPr>
      <w:rPr>
        <w:rFonts w:ascii="Symbol" w:hAnsi="Symbol" w:cs="Symbol"/>
        <w:lang w:val="pl-PL" w:eastAsia="en-US" w:bidi="ar-SA"/>
      </w:rPr>
    </w:lvl>
  </w:abstractNum>
  <w:abstractNum w:abstractNumId="4" w15:restartNumberingAfterBreak="0">
    <w:nsid w:val="0000000B"/>
    <w:multiLevelType w:val="multilevel"/>
    <w:tmpl w:val="0000000B"/>
    <w:name w:val="WW8Num11"/>
    <w:lvl w:ilvl="0">
      <w:start w:val="1"/>
      <w:numFmt w:val="decimal"/>
      <w:lvlText w:val="%1."/>
      <w:lvlJc w:val="left"/>
      <w:pPr>
        <w:tabs>
          <w:tab w:val="num" w:pos="0"/>
        </w:tabs>
        <w:ind w:left="836" w:hanging="360"/>
      </w:pPr>
      <w:rPr>
        <w:rFonts w:eastAsia="Arial" w:cs="Arial"/>
        <w:b/>
        <w:bCs w:val="0"/>
        <w:i w:val="0"/>
        <w:iCs w:val="0"/>
        <w:spacing w:val="-1"/>
        <w:w w:val="99"/>
        <w:sz w:val="20"/>
        <w:szCs w:val="20"/>
        <w:lang w:val="pl-PL" w:eastAsia="en-US" w:bidi="ar-SA"/>
      </w:rPr>
    </w:lvl>
    <w:lvl w:ilvl="1">
      <w:start w:val="1"/>
      <w:numFmt w:val="lowerLetter"/>
      <w:lvlText w:val="%2)"/>
      <w:lvlJc w:val="left"/>
      <w:pPr>
        <w:tabs>
          <w:tab w:val="num" w:pos="0"/>
        </w:tabs>
        <w:ind w:left="1556" w:hanging="360"/>
      </w:pPr>
      <w:rPr>
        <w:rFonts w:eastAsia="Arial" w:cs="Arial"/>
        <w:b w:val="0"/>
        <w:bCs w:val="0"/>
        <w:i w:val="0"/>
        <w:iCs w:val="0"/>
        <w:spacing w:val="-1"/>
        <w:w w:val="99"/>
        <w:sz w:val="20"/>
        <w:szCs w:val="20"/>
        <w:lang w:val="pl-PL" w:eastAsia="en-US" w:bidi="ar-SA"/>
      </w:rPr>
    </w:lvl>
    <w:lvl w:ilvl="2">
      <w:start w:val="1"/>
      <w:numFmt w:val="bullet"/>
      <w:lvlText w:val=""/>
      <w:lvlJc w:val="left"/>
      <w:pPr>
        <w:tabs>
          <w:tab w:val="num" w:pos="0"/>
        </w:tabs>
        <w:ind w:left="2418" w:hanging="360"/>
      </w:pPr>
      <w:rPr>
        <w:rFonts w:ascii="Symbol" w:hAnsi="Symbol" w:cs="Symbol"/>
        <w:lang w:val="pl-PL" w:eastAsia="en-US" w:bidi="ar-SA"/>
      </w:rPr>
    </w:lvl>
    <w:lvl w:ilvl="3">
      <w:start w:val="1"/>
      <w:numFmt w:val="bullet"/>
      <w:lvlText w:val=""/>
      <w:lvlJc w:val="left"/>
      <w:pPr>
        <w:tabs>
          <w:tab w:val="num" w:pos="0"/>
        </w:tabs>
        <w:ind w:left="3276" w:hanging="360"/>
      </w:pPr>
      <w:rPr>
        <w:rFonts w:ascii="Symbol" w:hAnsi="Symbol" w:cs="Symbol"/>
        <w:lang w:val="pl-PL" w:eastAsia="en-US" w:bidi="ar-SA"/>
      </w:rPr>
    </w:lvl>
    <w:lvl w:ilvl="4">
      <w:start w:val="1"/>
      <w:numFmt w:val="bullet"/>
      <w:lvlText w:val=""/>
      <w:lvlJc w:val="left"/>
      <w:pPr>
        <w:tabs>
          <w:tab w:val="num" w:pos="0"/>
        </w:tabs>
        <w:ind w:left="4135" w:hanging="360"/>
      </w:pPr>
      <w:rPr>
        <w:rFonts w:ascii="Symbol" w:hAnsi="Symbol" w:cs="Symbol"/>
        <w:lang w:val="pl-PL" w:eastAsia="en-US" w:bidi="ar-SA"/>
      </w:rPr>
    </w:lvl>
    <w:lvl w:ilvl="5">
      <w:start w:val="1"/>
      <w:numFmt w:val="bullet"/>
      <w:lvlText w:val=""/>
      <w:lvlJc w:val="left"/>
      <w:pPr>
        <w:tabs>
          <w:tab w:val="num" w:pos="0"/>
        </w:tabs>
        <w:ind w:left="4993" w:hanging="360"/>
      </w:pPr>
      <w:rPr>
        <w:rFonts w:ascii="Symbol" w:hAnsi="Symbol" w:cs="Symbol"/>
        <w:lang w:val="pl-PL" w:eastAsia="en-US" w:bidi="ar-SA"/>
      </w:rPr>
    </w:lvl>
    <w:lvl w:ilvl="6">
      <w:start w:val="1"/>
      <w:numFmt w:val="bullet"/>
      <w:lvlText w:val=""/>
      <w:lvlJc w:val="left"/>
      <w:pPr>
        <w:tabs>
          <w:tab w:val="num" w:pos="0"/>
        </w:tabs>
        <w:ind w:left="5852" w:hanging="360"/>
      </w:pPr>
      <w:rPr>
        <w:rFonts w:ascii="Symbol" w:hAnsi="Symbol" w:cs="Symbol"/>
        <w:lang w:val="pl-PL" w:eastAsia="en-US" w:bidi="ar-SA"/>
      </w:rPr>
    </w:lvl>
    <w:lvl w:ilvl="7">
      <w:start w:val="1"/>
      <w:numFmt w:val="bullet"/>
      <w:lvlText w:val=""/>
      <w:lvlJc w:val="left"/>
      <w:pPr>
        <w:tabs>
          <w:tab w:val="num" w:pos="0"/>
        </w:tabs>
        <w:ind w:left="6710" w:hanging="360"/>
      </w:pPr>
      <w:rPr>
        <w:rFonts w:ascii="Symbol" w:hAnsi="Symbol" w:cs="Symbol"/>
        <w:lang w:val="pl-PL" w:eastAsia="en-US" w:bidi="ar-SA"/>
      </w:rPr>
    </w:lvl>
    <w:lvl w:ilvl="8">
      <w:start w:val="1"/>
      <w:numFmt w:val="bullet"/>
      <w:lvlText w:val=""/>
      <w:lvlJc w:val="left"/>
      <w:pPr>
        <w:tabs>
          <w:tab w:val="num" w:pos="0"/>
        </w:tabs>
        <w:ind w:left="7569" w:hanging="360"/>
      </w:pPr>
      <w:rPr>
        <w:rFonts w:ascii="Symbol" w:hAnsi="Symbol" w:cs="Symbol"/>
        <w:lang w:val="pl-PL" w:eastAsia="en-US" w:bidi="ar-SA"/>
      </w:rPr>
    </w:lvl>
  </w:abstractNum>
  <w:abstractNum w:abstractNumId="5" w15:restartNumberingAfterBreak="0">
    <w:nsid w:val="05D60D57"/>
    <w:multiLevelType w:val="multilevel"/>
    <w:tmpl w:val="DED06C10"/>
    <w:styleLink w:val="Biecalista1"/>
    <w:lvl w:ilvl="0">
      <w:start w:val="1"/>
      <w:numFmt w:val="decimal"/>
      <w:lvlText w:val="%1)"/>
      <w:lvlJc w:val="left"/>
      <w:pPr>
        <w:ind w:left="1920" w:hanging="360"/>
      </w:pPr>
      <w:rPr>
        <w:b w:val="0"/>
        <w:bCs w:val="0"/>
      </w:rPr>
    </w:lvl>
    <w:lvl w:ilvl="1">
      <w:start w:val="1"/>
      <w:numFmt w:val="lowerLetter"/>
      <w:lvlText w:val="%2."/>
      <w:lvlJc w:val="left"/>
      <w:pPr>
        <w:ind w:left="2501" w:hanging="360"/>
      </w:pPr>
    </w:lvl>
    <w:lvl w:ilvl="2">
      <w:start w:val="1"/>
      <w:numFmt w:val="lowerRoman"/>
      <w:lvlText w:val="%3."/>
      <w:lvlJc w:val="right"/>
      <w:pPr>
        <w:ind w:left="3221" w:hanging="180"/>
      </w:pPr>
    </w:lvl>
    <w:lvl w:ilvl="3">
      <w:start w:val="1"/>
      <w:numFmt w:val="decimal"/>
      <w:lvlText w:val="%4."/>
      <w:lvlJc w:val="left"/>
      <w:pPr>
        <w:ind w:left="3941" w:hanging="360"/>
      </w:pPr>
    </w:lvl>
    <w:lvl w:ilvl="4">
      <w:start w:val="1"/>
      <w:numFmt w:val="lowerLetter"/>
      <w:lvlText w:val="%5."/>
      <w:lvlJc w:val="left"/>
      <w:pPr>
        <w:ind w:left="4661" w:hanging="360"/>
      </w:pPr>
    </w:lvl>
    <w:lvl w:ilvl="5">
      <w:start w:val="1"/>
      <w:numFmt w:val="lowerRoman"/>
      <w:lvlText w:val="%6."/>
      <w:lvlJc w:val="right"/>
      <w:pPr>
        <w:ind w:left="5381" w:hanging="180"/>
      </w:pPr>
    </w:lvl>
    <w:lvl w:ilvl="6">
      <w:start w:val="1"/>
      <w:numFmt w:val="decimal"/>
      <w:lvlText w:val="%7."/>
      <w:lvlJc w:val="left"/>
      <w:pPr>
        <w:ind w:left="6101" w:hanging="360"/>
      </w:pPr>
    </w:lvl>
    <w:lvl w:ilvl="7">
      <w:start w:val="1"/>
      <w:numFmt w:val="lowerLetter"/>
      <w:lvlText w:val="%8."/>
      <w:lvlJc w:val="left"/>
      <w:pPr>
        <w:ind w:left="6821" w:hanging="360"/>
      </w:pPr>
    </w:lvl>
    <w:lvl w:ilvl="8">
      <w:start w:val="1"/>
      <w:numFmt w:val="lowerRoman"/>
      <w:lvlText w:val="%9."/>
      <w:lvlJc w:val="right"/>
      <w:pPr>
        <w:ind w:left="7541" w:hanging="180"/>
      </w:pPr>
    </w:lvl>
  </w:abstractNum>
  <w:abstractNum w:abstractNumId="6" w15:restartNumberingAfterBreak="0">
    <w:nsid w:val="07F04327"/>
    <w:multiLevelType w:val="hybridMultilevel"/>
    <w:tmpl w:val="ABEE415A"/>
    <w:lvl w:ilvl="0" w:tplc="0415000F">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7" w15:restartNumberingAfterBreak="0">
    <w:nsid w:val="08624810"/>
    <w:multiLevelType w:val="hybridMultilevel"/>
    <w:tmpl w:val="FAB0EDE4"/>
    <w:lvl w:ilvl="0" w:tplc="04150017">
      <w:start w:val="1"/>
      <w:numFmt w:val="lowerLetter"/>
      <w:lvlText w:val="%1)"/>
      <w:lvlJc w:val="left"/>
      <w:pPr>
        <w:ind w:left="2204"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 w15:restartNumberingAfterBreak="0">
    <w:nsid w:val="186D3FD2"/>
    <w:multiLevelType w:val="hybridMultilevel"/>
    <w:tmpl w:val="3AAE6ECC"/>
    <w:lvl w:ilvl="0" w:tplc="E1AC0126">
      <w:start w:val="1"/>
      <w:numFmt w:val="decimal"/>
      <w:lvlText w:val="%1."/>
      <w:lvlJc w:val="left"/>
      <w:pPr>
        <w:ind w:left="1062" w:hanging="476"/>
      </w:pPr>
      <w:rPr>
        <w:rFonts w:ascii="Arial" w:eastAsia="Arial" w:hAnsi="Arial" w:cs="Arial" w:hint="default"/>
        <w:b w:val="0"/>
        <w:bCs w:val="0"/>
        <w:i w:val="0"/>
        <w:iCs w:val="0"/>
        <w:spacing w:val="-1"/>
        <w:w w:val="99"/>
        <w:sz w:val="20"/>
        <w:szCs w:val="20"/>
        <w:lang w:val="pl-PL" w:eastAsia="en-US" w:bidi="ar-SA"/>
      </w:rPr>
    </w:lvl>
    <w:lvl w:ilvl="1" w:tplc="4B72CBA2">
      <w:start w:val="1"/>
      <w:numFmt w:val="lowerLetter"/>
      <w:lvlText w:val="%2)"/>
      <w:lvlJc w:val="left"/>
      <w:pPr>
        <w:ind w:left="1486" w:hanging="759"/>
      </w:pPr>
      <w:rPr>
        <w:rFonts w:ascii="Arial" w:eastAsia="Arial" w:hAnsi="Arial" w:cs="Arial" w:hint="default"/>
        <w:b w:val="0"/>
        <w:bCs w:val="0"/>
        <w:i w:val="0"/>
        <w:iCs w:val="0"/>
        <w:spacing w:val="-1"/>
        <w:w w:val="99"/>
        <w:sz w:val="20"/>
        <w:szCs w:val="20"/>
        <w:lang w:val="pl-PL" w:eastAsia="en-US" w:bidi="ar-SA"/>
      </w:rPr>
    </w:lvl>
    <w:lvl w:ilvl="2" w:tplc="AE3E2CD4">
      <w:numFmt w:val="bullet"/>
      <w:lvlText w:val="•"/>
      <w:lvlJc w:val="left"/>
      <w:pPr>
        <w:ind w:left="1780" w:hanging="759"/>
      </w:pPr>
      <w:rPr>
        <w:rFonts w:hint="default"/>
        <w:lang w:val="pl-PL" w:eastAsia="en-US" w:bidi="ar-SA"/>
      </w:rPr>
    </w:lvl>
    <w:lvl w:ilvl="3" w:tplc="182EF42C">
      <w:numFmt w:val="bullet"/>
      <w:lvlText w:val="•"/>
      <w:lvlJc w:val="left"/>
      <w:pPr>
        <w:ind w:left="2140" w:hanging="759"/>
      </w:pPr>
      <w:rPr>
        <w:rFonts w:hint="default"/>
        <w:lang w:val="pl-PL" w:eastAsia="en-US" w:bidi="ar-SA"/>
      </w:rPr>
    </w:lvl>
    <w:lvl w:ilvl="4" w:tplc="E1540EBE">
      <w:numFmt w:val="bullet"/>
      <w:lvlText w:val="•"/>
      <w:lvlJc w:val="left"/>
      <w:pPr>
        <w:ind w:left="3163" w:hanging="759"/>
      </w:pPr>
      <w:rPr>
        <w:rFonts w:hint="default"/>
        <w:lang w:val="pl-PL" w:eastAsia="en-US" w:bidi="ar-SA"/>
      </w:rPr>
    </w:lvl>
    <w:lvl w:ilvl="5" w:tplc="0BCA9284">
      <w:numFmt w:val="bullet"/>
      <w:lvlText w:val="•"/>
      <w:lvlJc w:val="left"/>
      <w:pPr>
        <w:ind w:left="4187" w:hanging="759"/>
      </w:pPr>
      <w:rPr>
        <w:rFonts w:hint="default"/>
        <w:lang w:val="pl-PL" w:eastAsia="en-US" w:bidi="ar-SA"/>
      </w:rPr>
    </w:lvl>
    <w:lvl w:ilvl="6" w:tplc="63B2146E">
      <w:numFmt w:val="bullet"/>
      <w:lvlText w:val="•"/>
      <w:lvlJc w:val="left"/>
      <w:pPr>
        <w:ind w:left="5211" w:hanging="759"/>
      </w:pPr>
      <w:rPr>
        <w:rFonts w:hint="default"/>
        <w:lang w:val="pl-PL" w:eastAsia="en-US" w:bidi="ar-SA"/>
      </w:rPr>
    </w:lvl>
    <w:lvl w:ilvl="7" w:tplc="38A8F3F8">
      <w:numFmt w:val="bullet"/>
      <w:lvlText w:val="•"/>
      <w:lvlJc w:val="left"/>
      <w:pPr>
        <w:ind w:left="6235" w:hanging="759"/>
      </w:pPr>
      <w:rPr>
        <w:rFonts w:hint="default"/>
        <w:lang w:val="pl-PL" w:eastAsia="en-US" w:bidi="ar-SA"/>
      </w:rPr>
    </w:lvl>
    <w:lvl w:ilvl="8" w:tplc="0344BB3A">
      <w:numFmt w:val="bullet"/>
      <w:lvlText w:val="•"/>
      <w:lvlJc w:val="left"/>
      <w:pPr>
        <w:ind w:left="7258" w:hanging="759"/>
      </w:pPr>
      <w:rPr>
        <w:rFonts w:hint="default"/>
        <w:lang w:val="pl-PL" w:eastAsia="en-US" w:bidi="ar-SA"/>
      </w:rPr>
    </w:lvl>
  </w:abstractNum>
  <w:abstractNum w:abstractNumId="9" w15:restartNumberingAfterBreak="0">
    <w:nsid w:val="23F4715F"/>
    <w:multiLevelType w:val="hybridMultilevel"/>
    <w:tmpl w:val="09869E4A"/>
    <w:lvl w:ilvl="0" w:tplc="2BEEA386">
      <w:start w:val="1"/>
      <w:numFmt w:val="upperRoman"/>
      <w:pStyle w:val="Nagwek2"/>
      <w:lvlText w:val="%1."/>
      <w:lvlJc w:val="left"/>
      <w:pPr>
        <w:ind w:left="720" w:hanging="360"/>
      </w:pPr>
      <w:rPr>
        <w:rFonts w:ascii="Calibri" w:hAnsi="Calibri" w:hint="default"/>
        <w:b/>
        <w:bCs/>
        <w:i w:val="0"/>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B843C2"/>
    <w:multiLevelType w:val="hybridMultilevel"/>
    <w:tmpl w:val="5276D442"/>
    <w:lvl w:ilvl="0" w:tplc="4B72CBA2">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7C16BF"/>
    <w:multiLevelType w:val="hybridMultilevel"/>
    <w:tmpl w:val="0E820304"/>
    <w:lvl w:ilvl="0" w:tplc="73200882">
      <w:start w:val="1"/>
      <w:numFmt w:val="upperRoman"/>
      <w:lvlText w:val="%1."/>
      <w:lvlJc w:val="left"/>
      <w:pPr>
        <w:ind w:left="864" w:hanging="360"/>
      </w:pPr>
      <w:rPr>
        <w:rFonts w:hint="default"/>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12" w15:restartNumberingAfterBreak="0">
    <w:nsid w:val="3B30562B"/>
    <w:multiLevelType w:val="hybridMultilevel"/>
    <w:tmpl w:val="5276D442"/>
    <w:lvl w:ilvl="0" w:tplc="FFFFFFFF">
      <w:start w:val="1"/>
      <w:numFmt w:val="lowerLetter"/>
      <w:lvlText w:val="%1)"/>
      <w:lvlJc w:val="left"/>
      <w:pPr>
        <w:ind w:left="1486" w:hanging="759"/>
      </w:pPr>
      <w:rPr>
        <w:rFonts w:ascii="Arial" w:eastAsia="Arial" w:hAnsi="Arial" w:cs="Arial" w:hint="default"/>
        <w:b w:val="0"/>
        <w:bCs w:val="0"/>
        <w:i w:val="0"/>
        <w:iCs w:val="0"/>
        <w:spacing w:val="-1"/>
        <w:w w:val="99"/>
        <w:sz w:val="20"/>
        <w:szCs w:val="20"/>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30765B"/>
    <w:multiLevelType w:val="hybridMultilevel"/>
    <w:tmpl w:val="250CC10A"/>
    <w:lvl w:ilvl="0" w:tplc="0415001B">
      <w:start w:val="1"/>
      <w:numFmt w:val="lowerRoman"/>
      <w:lvlText w:val="%1."/>
      <w:lvlJc w:val="righ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4" w15:restartNumberingAfterBreak="0">
    <w:nsid w:val="4F48370D"/>
    <w:multiLevelType w:val="hybridMultilevel"/>
    <w:tmpl w:val="0A2EE3B8"/>
    <w:lvl w:ilvl="0" w:tplc="001457FE">
      <w:start w:val="1"/>
      <w:numFmt w:val="upperRoman"/>
      <w:lvlText w:val="%1."/>
      <w:lvlJc w:val="left"/>
      <w:pPr>
        <w:ind w:left="1537" w:hanging="346"/>
        <w:jc w:val="right"/>
      </w:pPr>
      <w:rPr>
        <w:rFonts w:hint="default"/>
        <w:spacing w:val="-1"/>
        <w:w w:val="99"/>
        <w:lang w:val="pl-PL" w:eastAsia="en-US" w:bidi="ar-SA"/>
      </w:rPr>
    </w:lvl>
    <w:lvl w:ilvl="1" w:tplc="04150011">
      <w:start w:val="1"/>
      <w:numFmt w:val="decimal"/>
      <w:lvlText w:val="%2)"/>
      <w:lvlJc w:val="left"/>
      <w:pPr>
        <w:ind w:left="1781" w:hanging="360"/>
      </w:pPr>
    </w:lvl>
    <w:lvl w:ilvl="2" w:tplc="713EC98A">
      <w:start w:val="1"/>
      <w:numFmt w:val="lowerLetter"/>
      <w:lvlText w:val="%3)"/>
      <w:lvlJc w:val="left"/>
      <w:pPr>
        <w:ind w:left="1498" w:hanging="747"/>
      </w:pPr>
      <w:rPr>
        <w:rFonts w:ascii="Arial" w:eastAsia="Arial" w:hAnsi="Arial" w:cs="Arial" w:hint="default"/>
        <w:b w:val="0"/>
        <w:bCs w:val="0"/>
        <w:i w:val="0"/>
        <w:iCs w:val="0"/>
        <w:spacing w:val="-1"/>
        <w:w w:val="99"/>
        <w:sz w:val="20"/>
        <w:szCs w:val="20"/>
        <w:lang w:val="pl-PL" w:eastAsia="en-US" w:bidi="ar-SA"/>
      </w:rPr>
    </w:lvl>
    <w:lvl w:ilvl="3" w:tplc="544084EE">
      <w:numFmt w:val="bullet"/>
      <w:lvlText w:val="•"/>
      <w:lvlJc w:val="left"/>
      <w:pPr>
        <w:ind w:left="2510" w:hanging="747"/>
      </w:pPr>
      <w:rPr>
        <w:rFonts w:hint="default"/>
        <w:lang w:val="pl-PL" w:eastAsia="en-US" w:bidi="ar-SA"/>
      </w:rPr>
    </w:lvl>
    <w:lvl w:ilvl="4" w:tplc="22B60C98">
      <w:numFmt w:val="bullet"/>
      <w:lvlText w:val="•"/>
      <w:lvlJc w:val="left"/>
      <w:pPr>
        <w:ind w:left="3481" w:hanging="747"/>
      </w:pPr>
      <w:rPr>
        <w:rFonts w:hint="default"/>
        <w:lang w:val="pl-PL" w:eastAsia="en-US" w:bidi="ar-SA"/>
      </w:rPr>
    </w:lvl>
    <w:lvl w:ilvl="5" w:tplc="6D26C336">
      <w:numFmt w:val="bullet"/>
      <w:lvlText w:val="•"/>
      <w:lvlJc w:val="left"/>
      <w:pPr>
        <w:ind w:left="4452" w:hanging="747"/>
      </w:pPr>
      <w:rPr>
        <w:rFonts w:hint="default"/>
        <w:lang w:val="pl-PL" w:eastAsia="en-US" w:bidi="ar-SA"/>
      </w:rPr>
    </w:lvl>
    <w:lvl w:ilvl="6" w:tplc="8812AF0A">
      <w:numFmt w:val="bullet"/>
      <w:lvlText w:val="•"/>
      <w:lvlJc w:val="left"/>
      <w:pPr>
        <w:ind w:left="5423" w:hanging="747"/>
      </w:pPr>
      <w:rPr>
        <w:rFonts w:hint="default"/>
        <w:lang w:val="pl-PL" w:eastAsia="en-US" w:bidi="ar-SA"/>
      </w:rPr>
    </w:lvl>
    <w:lvl w:ilvl="7" w:tplc="BC54606E">
      <w:numFmt w:val="bullet"/>
      <w:lvlText w:val="•"/>
      <w:lvlJc w:val="left"/>
      <w:pPr>
        <w:ind w:left="6394" w:hanging="747"/>
      </w:pPr>
      <w:rPr>
        <w:rFonts w:hint="default"/>
        <w:lang w:val="pl-PL" w:eastAsia="en-US" w:bidi="ar-SA"/>
      </w:rPr>
    </w:lvl>
    <w:lvl w:ilvl="8" w:tplc="B254E302">
      <w:numFmt w:val="bullet"/>
      <w:lvlText w:val="•"/>
      <w:lvlJc w:val="left"/>
      <w:pPr>
        <w:ind w:left="7364" w:hanging="747"/>
      </w:pPr>
      <w:rPr>
        <w:rFonts w:hint="default"/>
        <w:lang w:val="pl-PL" w:eastAsia="en-US" w:bidi="ar-SA"/>
      </w:rPr>
    </w:lvl>
  </w:abstractNum>
  <w:abstractNum w:abstractNumId="15" w15:restartNumberingAfterBreak="0">
    <w:nsid w:val="546450DF"/>
    <w:multiLevelType w:val="hybridMultilevel"/>
    <w:tmpl w:val="9E8CE986"/>
    <w:lvl w:ilvl="0" w:tplc="7FBA89B2">
      <w:start w:val="1"/>
      <w:numFmt w:val="lowerLetter"/>
      <w:lvlText w:val="%1)"/>
      <w:lvlJc w:val="left"/>
      <w:pPr>
        <w:ind w:left="1781" w:hanging="360"/>
      </w:pPr>
      <w:rPr>
        <w:rFonts w:ascii="Arial" w:eastAsia="Arial" w:hAnsi="Arial" w:cs="Arial"/>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16" w15:restartNumberingAfterBreak="0">
    <w:nsid w:val="54674294"/>
    <w:multiLevelType w:val="hybridMultilevel"/>
    <w:tmpl w:val="BF28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F032BC"/>
    <w:multiLevelType w:val="hybridMultilevel"/>
    <w:tmpl w:val="77464A90"/>
    <w:lvl w:ilvl="0" w:tplc="001457FE">
      <w:start w:val="1"/>
      <w:numFmt w:val="upperRoman"/>
      <w:lvlText w:val="%1."/>
      <w:lvlJc w:val="left"/>
      <w:pPr>
        <w:ind w:left="1781"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2501" w:hanging="360"/>
      </w:pPr>
    </w:lvl>
    <w:lvl w:ilvl="2" w:tplc="FFFFFFFF" w:tentative="1">
      <w:start w:val="1"/>
      <w:numFmt w:val="lowerRoman"/>
      <w:lvlText w:val="%3."/>
      <w:lvlJc w:val="right"/>
      <w:pPr>
        <w:ind w:left="3221" w:hanging="180"/>
      </w:pPr>
    </w:lvl>
    <w:lvl w:ilvl="3" w:tplc="FFFFFFFF" w:tentative="1">
      <w:start w:val="1"/>
      <w:numFmt w:val="decimal"/>
      <w:lvlText w:val="%4."/>
      <w:lvlJc w:val="left"/>
      <w:pPr>
        <w:ind w:left="3941" w:hanging="360"/>
      </w:pPr>
    </w:lvl>
    <w:lvl w:ilvl="4" w:tplc="FFFFFFFF" w:tentative="1">
      <w:start w:val="1"/>
      <w:numFmt w:val="lowerLetter"/>
      <w:lvlText w:val="%5."/>
      <w:lvlJc w:val="left"/>
      <w:pPr>
        <w:ind w:left="4661" w:hanging="360"/>
      </w:pPr>
    </w:lvl>
    <w:lvl w:ilvl="5" w:tplc="FFFFFFFF" w:tentative="1">
      <w:start w:val="1"/>
      <w:numFmt w:val="lowerRoman"/>
      <w:lvlText w:val="%6."/>
      <w:lvlJc w:val="right"/>
      <w:pPr>
        <w:ind w:left="5381" w:hanging="180"/>
      </w:pPr>
    </w:lvl>
    <w:lvl w:ilvl="6" w:tplc="FFFFFFFF" w:tentative="1">
      <w:start w:val="1"/>
      <w:numFmt w:val="decimal"/>
      <w:lvlText w:val="%7."/>
      <w:lvlJc w:val="left"/>
      <w:pPr>
        <w:ind w:left="6101" w:hanging="360"/>
      </w:pPr>
    </w:lvl>
    <w:lvl w:ilvl="7" w:tplc="FFFFFFFF" w:tentative="1">
      <w:start w:val="1"/>
      <w:numFmt w:val="lowerLetter"/>
      <w:lvlText w:val="%8."/>
      <w:lvlJc w:val="left"/>
      <w:pPr>
        <w:ind w:left="6821" w:hanging="360"/>
      </w:pPr>
    </w:lvl>
    <w:lvl w:ilvl="8" w:tplc="FFFFFFFF" w:tentative="1">
      <w:start w:val="1"/>
      <w:numFmt w:val="lowerRoman"/>
      <w:lvlText w:val="%9."/>
      <w:lvlJc w:val="right"/>
      <w:pPr>
        <w:ind w:left="7541" w:hanging="180"/>
      </w:pPr>
    </w:lvl>
  </w:abstractNum>
  <w:abstractNum w:abstractNumId="18" w15:restartNumberingAfterBreak="0">
    <w:nsid w:val="5E6A4C66"/>
    <w:multiLevelType w:val="hybridMultilevel"/>
    <w:tmpl w:val="77BE50C8"/>
    <w:lvl w:ilvl="0" w:tplc="4B160C0E">
      <w:start w:val="1"/>
      <w:numFmt w:val="decimal"/>
      <w:lvlText w:val="%1."/>
      <w:lvlJc w:val="left"/>
      <w:pPr>
        <w:ind w:left="457" w:hanging="360"/>
      </w:pPr>
      <w:rPr>
        <w:rFonts w:ascii="Arial" w:eastAsia="Arial" w:hAnsi="Arial" w:cs="Arial" w:hint="default"/>
        <w:b w:val="0"/>
        <w:bCs w:val="0"/>
        <w:i w:val="0"/>
        <w:iCs w:val="0"/>
        <w:spacing w:val="-1"/>
        <w:w w:val="100"/>
        <w:sz w:val="22"/>
        <w:szCs w:val="22"/>
        <w:lang w:val="pl-PL" w:eastAsia="en-US" w:bidi="ar-SA"/>
      </w:rPr>
    </w:lvl>
    <w:lvl w:ilvl="1" w:tplc="F5568EEE">
      <w:start w:val="1"/>
      <w:numFmt w:val="decimal"/>
      <w:lvlText w:val="%2."/>
      <w:lvlJc w:val="left"/>
      <w:pPr>
        <w:ind w:left="1062" w:hanging="476"/>
      </w:pPr>
      <w:rPr>
        <w:rFonts w:ascii="Arial" w:eastAsia="Arial" w:hAnsi="Arial" w:cs="Arial" w:hint="default"/>
        <w:b w:val="0"/>
        <w:bCs w:val="0"/>
        <w:i w:val="0"/>
        <w:iCs w:val="0"/>
        <w:spacing w:val="-1"/>
        <w:w w:val="99"/>
        <w:sz w:val="20"/>
        <w:szCs w:val="20"/>
        <w:lang w:val="pl-PL" w:eastAsia="en-US" w:bidi="ar-SA"/>
      </w:rPr>
    </w:lvl>
    <w:lvl w:ilvl="2" w:tplc="5E7C39B2">
      <w:start w:val="1"/>
      <w:numFmt w:val="lowerLetter"/>
      <w:lvlText w:val="%3)"/>
      <w:lvlJc w:val="left"/>
      <w:pPr>
        <w:ind w:left="1770" w:hanging="476"/>
      </w:pPr>
      <w:rPr>
        <w:rFonts w:ascii="Arial" w:eastAsia="Arial" w:hAnsi="Arial" w:cs="Arial"/>
        <w:b w:val="0"/>
        <w:bCs w:val="0"/>
        <w:i w:val="0"/>
        <w:iCs w:val="0"/>
        <w:spacing w:val="-1"/>
        <w:w w:val="99"/>
        <w:sz w:val="20"/>
        <w:szCs w:val="20"/>
        <w:lang w:val="pl-PL" w:eastAsia="en-US" w:bidi="ar-SA"/>
      </w:rPr>
    </w:lvl>
    <w:lvl w:ilvl="3" w:tplc="A0DED45C">
      <w:numFmt w:val="bullet"/>
      <w:lvlText w:val="•"/>
      <w:lvlJc w:val="left"/>
      <w:pPr>
        <w:ind w:left="2583" w:hanging="476"/>
      </w:pPr>
      <w:rPr>
        <w:rFonts w:hint="default"/>
        <w:lang w:val="pl-PL" w:eastAsia="en-US" w:bidi="ar-SA"/>
      </w:rPr>
    </w:lvl>
    <w:lvl w:ilvl="4" w:tplc="88409636">
      <w:numFmt w:val="bullet"/>
      <w:lvlText w:val="•"/>
      <w:lvlJc w:val="left"/>
      <w:pPr>
        <w:ind w:left="3386" w:hanging="476"/>
      </w:pPr>
      <w:rPr>
        <w:rFonts w:hint="default"/>
        <w:lang w:val="pl-PL" w:eastAsia="en-US" w:bidi="ar-SA"/>
      </w:rPr>
    </w:lvl>
    <w:lvl w:ilvl="5" w:tplc="053882CC">
      <w:numFmt w:val="bullet"/>
      <w:lvlText w:val="•"/>
      <w:lvlJc w:val="left"/>
      <w:pPr>
        <w:ind w:left="4189" w:hanging="476"/>
      </w:pPr>
      <w:rPr>
        <w:rFonts w:hint="default"/>
        <w:lang w:val="pl-PL" w:eastAsia="en-US" w:bidi="ar-SA"/>
      </w:rPr>
    </w:lvl>
    <w:lvl w:ilvl="6" w:tplc="3CAAC2A8">
      <w:numFmt w:val="bullet"/>
      <w:lvlText w:val="•"/>
      <w:lvlJc w:val="left"/>
      <w:pPr>
        <w:ind w:left="4992" w:hanging="476"/>
      </w:pPr>
      <w:rPr>
        <w:rFonts w:hint="default"/>
        <w:lang w:val="pl-PL" w:eastAsia="en-US" w:bidi="ar-SA"/>
      </w:rPr>
    </w:lvl>
    <w:lvl w:ilvl="7" w:tplc="270445D4">
      <w:numFmt w:val="bullet"/>
      <w:lvlText w:val="•"/>
      <w:lvlJc w:val="left"/>
      <w:pPr>
        <w:ind w:left="5795" w:hanging="476"/>
      </w:pPr>
      <w:rPr>
        <w:rFonts w:hint="default"/>
        <w:lang w:val="pl-PL" w:eastAsia="en-US" w:bidi="ar-SA"/>
      </w:rPr>
    </w:lvl>
    <w:lvl w:ilvl="8" w:tplc="4A02B1FA">
      <w:numFmt w:val="bullet"/>
      <w:lvlText w:val="•"/>
      <w:lvlJc w:val="left"/>
      <w:pPr>
        <w:ind w:left="6598" w:hanging="476"/>
      </w:pPr>
      <w:rPr>
        <w:rFonts w:hint="default"/>
        <w:lang w:val="pl-PL" w:eastAsia="en-US" w:bidi="ar-SA"/>
      </w:rPr>
    </w:lvl>
  </w:abstractNum>
  <w:abstractNum w:abstractNumId="19" w15:restartNumberingAfterBreak="0">
    <w:nsid w:val="66D83043"/>
    <w:multiLevelType w:val="hybridMultilevel"/>
    <w:tmpl w:val="9056C234"/>
    <w:lvl w:ilvl="0" w:tplc="04150011">
      <w:start w:val="1"/>
      <w:numFmt w:val="decimal"/>
      <w:lvlText w:val="%1)"/>
      <w:lvlJc w:val="left"/>
      <w:pPr>
        <w:ind w:left="1781" w:hanging="360"/>
      </w:pPr>
      <w:rPr>
        <w:rFonts w:hint="default"/>
        <w:b w:val="0"/>
        <w:bCs w:val="0"/>
        <w:i w:val="0"/>
        <w:iCs w:val="0"/>
        <w:spacing w:val="-1"/>
        <w:w w:val="99"/>
        <w:sz w:val="20"/>
        <w:szCs w:val="20"/>
        <w:lang w:val="pl-PL" w:eastAsia="en-US" w:bidi="ar-SA"/>
      </w:rPr>
    </w:lvl>
    <w:lvl w:ilvl="1" w:tplc="04150019" w:tentative="1">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abstractNum w:abstractNumId="20" w15:restartNumberingAfterBreak="0">
    <w:nsid w:val="67277F89"/>
    <w:multiLevelType w:val="hybridMultilevel"/>
    <w:tmpl w:val="F22C4194"/>
    <w:lvl w:ilvl="0" w:tplc="001457FE">
      <w:start w:val="1"/>
      <w:numFmt w:val="upperRoman"/>
      <w:lvlText w:val="%1."/>
      <w:lvlJc w:val="left"/>
      <w:pPr>
        <w:ind w:left="720" w:hanging="360"/>
      </w:pPr>
      <w:rPr>
        <w:rFonts w:hint="default"/>
        <w:spacing w:val="-1"/>
        <w:w w:val="9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611E0C"/>
    <w:multiLevelType w:val="hybridMultilevel"/>
    <w:tmpl w:val="720E193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78AD4530"/>
    <w:multiLevelType w:val="hybridMultilevel"/>
    <w:tmpl w:val="084463C2"/>
    <w:lvl w:ilvl="0" w:tplc="001457FE">
      <w:start w:val="1"/>
      <w:numFmt w:val="upperRoman"/>
      <w:lvlText w:val="%1."/>
      <w:lvlJc w:val="left"/>
      <w:pPr>
        <w:ind w:left="1068" w:hanging="360"/>
      </w:pPr>
      <w:rPr>
        <w:rFonts w:hint="default"/>
        <w:spacing w:val="-1"/>
        <w:w w:val="99"/>
        <w:lang w:val="pl-PL" w:eastAsia="en-US" w:bidi="ar-SA"/>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E8E7304"/>
    <w:multiLevelType w:val="hybridMultilevel"/>
    <w:tmpl w:val="D1121DEE"/>
    <w:lvl w:ilvl="0" w:tplc="04150011">
      <w:start w:val="1"/>
      <w:numFmt w:val="decimal"/>
      <w:lvlText w:val="%1)"/>
      <w:lvlJc w:val="left"/>
      <w:pPr>
        <w:ind w:left="1920" w:hanging="360"/>
      </w:pPr>
      <w:rPr>
        <w:b w:val="0"/>
        <w:bCs w:val="0"/>
      </w:rPr>
    </w:lvl>
    <w:lvl w:ilvl="1" w:tplc="04150019">
      <w:start w:val="1"/>
      <w:numFmt w:val="lowerLetter"/>
      <w:lvlText w:val="%2."/>
      <w:lvlJc w:val="left"/>
      <w:pPr>
        <w:ind w:left="2501" w:hanging="360"/>
      </w:pPr>
    </w:lvl>
    <w:lvl w:ilvl="2" w:tplc="0415001B" w:tentative="1">
      <w:start w:val="1"/>
      <w:numFmt w:val="lowerRoman"/>
      <w:lvlText w:val="%3."/>
      <w:lvlJc w:val="right"/>
      <w:pPr>
        <w:ind w:left="3221" w:hanging="180"/>
      </w:pPr>
    </w:lvl>
    <w:lvl w:ilvl="3" w:tplc="0415000F" w:tentative="1">
      <w:start w:val="1"/>
      <w:numFmt w:val="decimal"/>
      <w:lvlText w:val="%4."/>
      <w:lvlJc w:val="left"/>
      <w:pPr>
        <w:ind w:left="3941" w:hanging="360"/>
      </w:pPr>
    </w:lvl>
    <w:lvl w:ilvl="4" w:tplc="04150019" w:tentative="1">
      <w:start w:val="1"/>
      <w:numFmt w:val="lowerLetter"/>
      <w:lvlText w:val="%5."/>
      <w:lvlJc w:val="left"/>
      <w:pPr>
        <w:ind w:left="4661" w:hanging="360"/>
      </w:pPr>
    </w:lvl>
    <w:lvl w:ilvl="5" w:tplc="0415001B" w:tentative="1">
      <w:start w:val="1"/>
      <w:numFmt w:val="lowerRoman"/>
      <w:lvlText w:val="%6."/>
      <w:lvlJc w:val="right"/>
      <w:pPr>
        <w:ind w:left="5381" w:hanging="180"/>
      </w:pPr>
    </w:lvl>
    <w:lvl w:ilvl="6" w:tplc="0415000F" w:tentative="1">
      <w:start w:val="1"/>
      <w:numFmt w:val="decimal"/>
      <w:lvlText w:val="%7."/>
      <w:lvlJc w:val="left"/>
      <w:pPr>
        <w:ind w:left="6101" w:hanging="360"/>
      </w:pPr>
    </w:lvl>
    <w:lvl w:ilvl="7" w:tplc="04150019" w:tentative="1">
      <w:start w:val="1"/>
      <w:numFmt w:val="lowerLetter"/>
      <w:lvlText w:val="%8."/>
      <w:lvlJc w:val="left"/>
      <w:pPr>
        <w:ind w:left="6821" w:hanging="360"/>
      </w:pPr>
    </w:lvl>
    <w:lvl w:ilvl="8" w:tplc="0415001B" w:tentative="1">
      <w:start w:val="1"/>
      <w:numFmt w:val="lowerRoman"/>
      <w:lvlText w:val="%9."/>
      <w:lvlJc w:val="right"/>
      <w:pPr>
        <w:ind w:left="7541" w:hanging="180"/>
      </w:pPr>
    </w:lvl>
  </w:abstractNum>
  <w:num w:numId="1" w16cid:durableId="638612704">
    <w:abstractNumId w:val="8"/>
  </w:num>
  <w:num w:numId="2" w16cid:durableId="279143498">
    <w:abstractNumId w:val="14"/>
  </w:num>
  <w:num w:numId="3" w16cid:durableId="766123081">
    <w:abstractNumId w:val="18"/>
  </w:num>
  <w:num w:numId="4" w16cid:durableId="1606964847">
    <w:abstractNumId w:val="11"/>
  </w:num>
  <w:num w:numId="5" w16cid:durableId="388890658">
    <w:abstractNumId w:val="23"/>
  </w:num>
  <w:num w:numId="6" w16cid:durableId="1133861581">
    <w:abstractNumId w:val="15"/>
  </w:num>
  <w:num w:numId="7" w16cid:durableId="1049912521">
    <w:abstractNumId w:val="19"/>
  </w:num>
  <w:num w:numId="8" w16cid:durableId="1112435794">
    <w:abstractNumId w:val="10"/>
  </w:num>
  <w:num w:numId="9" w16cid:durableId="1340425630">
    <w:abstractNumId w:val="12"/>
  </w:num>
  <w:num w:numId="10" w16cid:durableId="2111075681">
    <w:abstractNumId w:val="6"/>
  </w:num>
  <w:num w:numId="11" w16cid:durableId="1078359498">
    <w:abstractNumId w:val="13"/>
  </w:num>
  <w:num w:numId="12" w16cid:durableId="491482977">
    <w:abstractNumId w:val="17"/>
  </w:num>
  <w:num w:numId="13" w16cid:durableId="1363171759">
    <w:abstractNumId w:val="20"/>
  </w:num>
  <w:num w:numId="14" w16cid:durableId="895895803">
    <w:abstractNumId w:val="22"/>
  </w:num>
  <w:num w:numId="15" w16cid:durableId="341929650">
    <w:abstractNumId w:val="21"/>
  </w:num>
  <w:num w:numId="16" w16cid:durableId="399602527">
    <w:abstractNumId w:val="16"/>
  </w:num>
  <w:num w:numId="17" w16cid:durableId="1593080241">
    <w:abstractNumId w:val="7"/>
  </w:num>
  <w:num w:numId="18" w16cid:durableId="1675261617">
    <w:abstractNumId w:val="5"/>
  </w:num>
  <w:num w:numId="19" w16cid:durableId="79255553">
    <w:abstractNumId w:val="3"/>
  </w:num>
  <w:num w:numId="20" w16cid:durableId="67823945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537238229">
    <w:abstractNumId w:val="2"/>
  </w:num>
  <w:num w:numId="22" w16cid:durableId="1680309613">
    <w:abstractNumId w:val="9"/>
  </w:num>
  <w:num w:numId="23" w16cid:durableId="201523429">
    <w:abstractNumId w:val="1"/>
  </w:num>
  <w:num w:numId="24" w16cid:durableId="523980555">
    <w:abstractNumId w:val="1"/>
    <w:lvlOverride w:ilvl="0">
      <w:startOverride w:val="1"/>
    </w:lvlOverride>
  </w:num>
  <w:num w:numId="25" w16cid:durableId="2115132992">
    <w:abstractNumId w:val="1"/>
    <w:lvlOverride w:ilvl="0">
      <w:startOverride w:val="1"/>
    </w:lvlOverride>
  </w:num>
  <w:num w:numId="26" w16cid:durableId="1996840567">
    <w:abstractNumId w:val="0"/>
  </w:num>
  <w:num w:numId="27" w16cid:durableId="561840288">
    <w:abstractNumId w:val="0"/>
    <w:lvlOverride w:ilvl="0">
      <w:startOverride w:val="1"/>
    </w:lvlOverride>
  </w:num>
  <w:num w:numId="28" w16cid:durableId="1473281712">
    <w:abstractNumId w:val="0"/>
    <w:lvlOverride w:ilvl="0">
      <w:startOverride w:val="1"/>
    </w:lvlOverride>
  </w:num>
  <w:num w:numId="29" w16cid:durableId="1464077217">
    <w:abstractNumId w:val="0"/>
    <w:lvlOverride w:ilvl="0">
      <w:startOverride w:val="1"/>
    </w:lvlOverride>
  </w:num>
  <w:num w:numId="30" w16cid:durableId="1739326093">
    <w:abstractNumId w:val="0"/>
    <w:lvlOverride w:ilvl="0">
      <w:startOverride w:val="1"/>
    </w:lvlOverride>
  </w:num>
  <w:num w:numId="31" w16cid:durableId="803892867">
    <w:abstractNumId w:val="0"/>
    <w:lvlOverride w:ilvl="0">
      <w:startOverride w:val="1"/>
    </w:lvlOverride>
  </w:num>
  <w:num w:numId="32" w16cid:durableId="981036025">
    <w:abstractNumId w:val="0"/>
    <w:lvlOverride w:ilvl="0">
      <w:startOverride w:val="1"/>
    </w:lvlOverride>
  </w:num>
  <w:num w:numId="33" w16cid:durableId="717318671">
    <w:abstractNumId w:val="0"/>
    <w:lvlOverride w:ilvl="0">
      <w:startOverride w:val="1"/>
    </w:lvlOverride>
  </w:num>
  <w:num w:numId="34" w16cid:durableId="2634656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43"/>
    <w:rsid w:val="00026743"/>
    <w:rsid w:val="000F5A7F"/>
    <w:rsid w:val="001701D4"/>
    <w:rsid w:val="001726B3"/>
    <w:rsid w:val="0018621F"/>
    <w:rsid w:val="00245AC0"/>
    <w:rsid w:val="002B6086"/>
    <w:rsid w:val="002D603D"/>
    <w:rsid w:val="002F52E4"/>
    <w:rsid w:val="002F546A"/>
    <w:rsid w:val="002F5584"/>
    <w:rsid w:val="003107FF"/>
    <w:rsid w:val="003978C9"/>
    <w:rsid w:val="003A32C3"/>
    <w:rsid w:val="00400F12"/>
    <w:rsid w:val="00415CE8"/>
    <w:rsid w:val="004222F2"/>
    <w:rsid w:val="00433460"/>
    <w:rsid w:val="0045348D"/>
    <w:rsid w:val="00461BC0"/>
    <w:rsid w:val="00485089"/>
    <w:rsid w:val="004A3188"/>
    <w:rsid w:val="004A63EA"/>
    <w:rsid w:val="004B1C8D"/>
    <w:rsid w:val="005505F4"/>
    <w:rsid w:val="005A1023"/>
    <w:rsid w:val="005B173F"/>
    <w:rsid w:val="005F5118"/>
    <w:rsid w:val="0062484C"/>
    <w:rsid w:val="006A00AB"/>
    <w:rsid w:val="006B3AD1"/>
    <w:rsid w:val="006D6CA6"/>
    <w:rsid w:val="00771AC8"/>
    <w:rsid w:val="007760CF"/>
    <w:rsid w:val="007A059B"/>
    <w:rsid w:val="007C245B"/>
    <w:rsid w:val="007C5916"/>
    <w:rsid w:val="007E1745"/>
    <w:rsid w:val="008071DE"/>
    <w:rsid w:val="00837E98"/>
    <w:rsid w:val="00850368"/>
    <w:rsid w:val="008803E0"/>
    <w:rsid w:val="00882D47"/>
    <w:rsid w:val="008A13AB"/>
    <w:rsid w:val="008C6E8C"/>
    <w:rsid w:val="008E0EE0"/>
    <w:rsid w:val="008E4542"/>
    <w:rsid w:val="008F03E0"/>
    <w:rsid w:val="00940D43"/>
    <w:rsid w:val="00966EA9"/>
    <w:rsid w:val="00974B73"/>
    <w:rsid w:val="009A1247"/>
    <w:rsid w:val="009F4F8C"/>
    <w:rsid w:val="00A2085C"/>
    <w:rsid w:val="00A43A95"/>
    <w:rsid w:val="00A50257"/>
    <w:rsid w:val="00AB388D"/>
    <w:rsid w:val="00AB39FF"/>
    <w:rsid w:val="00AB5CF6"/>
    <w:rsid w:val="00B25311"/>
    <w:rsid w:val="00B67329"/>
    <w:rsid w:val="00BA2DC3"/>
    <w:rsid w:val="00C06ABB"/>
    <w:rsid w:val="00C143A6"/>
    <w:rsid w:val="00C2029F"/>
    <w:rsid w:val="00C47C2B"/>
    <w:rsid w:val="00CB2AAC"/>
    <w:rsid w:val="00CB761F"/>
    <w:rsid w:val="00CC674C"/>
    <w:rsid w:val="00D015FE"/>
    <w:rsid w:val="00D665D6"/>
    <w:rsid w:val="00E240D1"/>
    <w:rsid w:val="00E40E96"/>
    <w:rsid w:val="00E468EC"/>
    <w:rsid w:val="00E57701"/>
    <w:rsid w:val="00E916BC"/>
    <w:rsid w:val="00EB4153"/>
    <w:rsid w:val="00F304AD"/>
    <w:rsid w:val="00F31B49"/>
    <w:rsid w:val="00FA025D"/>
    <w:rsid w:val="00FA1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7CE4F"/>
  <w15:chartTrackingRefBased/>
  <w15:docId w15:val="{5B7D9818-D038-444B-BE29-15DC7D5A8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13AB"/>
    <w:pPr>
      <w:widowControl w:val="0"/>
      <w:autoSpaceDE w:val="0"/>
      <w:autoSpaceDN w:val="0"/>
      <w:spacing w:after="0" w:line="240" w:lineRule="auto"/>
    </w:pPr>
    <w:rPr>
      <w:rFonts w:ascii="Calibri" w:eastAsia="Arial" w:hAnsi="Calibri" w:cs="Arial"/>
      <w:kern w:val="0"/>
      <w14:ligatures w14:val="none"/>
    </w:rPr>
  </w:style>
  <w:style w:type="paragraph" w:styleId="Nagwek1">
    <w:name w:val="heading 1"/>
    <w:basedOn w:val="Normalny"/>
    <w:link w:val="Nagwek1Znak"/>
    <w:uiPriority w:val="9"/>
    <w:qFormat/>
    <w:rsid w:val="00E57701"/>
    <w:pPr>
      <w:spacing w:before="240" w:after="240"/>
      <w:outlineLvl w:val="0"/>
    </w:pPr>
    <w:rPr>
      <w:b/>
      <w:bCs/>
      <w:caps/>
      <w:sz w:val="28"/>
      <w:szCs w:val="20"/>
    </w:rPr>
  </w:style>
  <w:style w:type="paragraph" w:styleId="Nagwek2">
    <w:name w:val="heading 2"/>
    <w:basedOn w:val="Normalny"/>
    <w:next w:val="Normalny"/>
    <w:link w:val="Nagwek2Znak"/>
    <w:uiPriority w:val="9"/>
    <w:unhideWhenUsed/>
    <w:qFormat/>
    <w:rsid w:val="0062484C"/>
    <w:pPr>
      <w:keepNext/>
      <w:keepLines/>
      <w:numPr>
        <w:numId w:val="22"/>
      </w:numPr>
      <w:spacing w:before="120"/>
      <w:ind w:left="340" w:hanging="340"/>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7701"/>
    <w:rPr>
      <w:rFonts w:ascii="Calibri" w:eastAsia="Arial" w:hAnsi="Calibri" w:cs="Arial"/>
      <w:b/>
      <w:bCs/>
      <w:caps/>
      <w:kern w:val="0"/>
      <w:sz w:val="28"/>
      <w:szCs w:val="20"/>
      <w14:ligatures w14:val="none"/>
    </w:rPr>
  </w:style>
  <w:style w:type="paragraph" w:styleId="Tekstpodstawowy">
    <w:name w:val="Body Text"/>
    <w:basedOn w:val="Normalny"/>
    <w:link w:val="TekstpodstawowyZnak"/>
    <w:uiPriority w:val="1"/>
    <w:qFormat/>
    <w:rsid w:val="00A43A95"/>
    <w:pPr>
      <w:jc w:val="both"/>
    </w:pPr>
    <w:rPr>
      <w:sz w:val="20"/>
      <w:szCs w:val="20"/>
    </w:rPr>
  </w:style>
  <w:style w:type="character" w:customStyle="1" w:styleId="TekstpodstawowyZnak">
    <w:name w:val="Tekst podstawowy Znak"/>
    <w:basedOn w:val="Domylnaczcionkaakapitu"/>
    <w:link w:val="Tekstpodstawowy"/>
    <w:uiPriority w:val="1"/>
    <w:rsid w:val="00A43A95"/>
    <w:rPr>
      <w:rFonts w:ascii="Arial" w:eastAsia="Arial" w:hAnsi="Arial" w:cs="Arial"/>
      <w:kern w:val="0"/>
      <w:sz w:val="20"/>
      <w:szCs w:val="20"/>
      <w14:ligatures w14:val="none"/>
    </w:rPr>
  </w:style>
  <w:style w:type="paragraph" w:styleId="Akapitzlist">
    <w:name w:val="List Paragraph"/>
    <w:basedOn w:val="Normalny"/>
    <w:uiPriority w:val="1"/>
    <w:qFormat/>
    <w:rsid w:val="00A43A95"/>
    <w:pPr>
      <w:ind w:left="402" w:hanging="284"/>
      <w:jc w:val="both"/>
    </w:pPr>
  </w:style>
  <w:style w:type="paragraph" w:styleId="Nagwek">
    <w:name w:val="header"/>
    <w:basedOn w:val="Normalny"/>
    <w:link w:val="NagwekZnak"/>
    <w:uiPriority w:val="99"/>
    <w:unhideWhenUsed/>
    <w:rsid w:val="00A43A95"/>
    <w:pPr>
      <w:tabs>
        <w:tab w:val="center" w:pos="4536"/>
        <w:tab w:val="right" w:pos="9072"/>
      </w:tabs>
    </w:pPr>
  </w:style>
  <w:style w:type="character" w:customStyle="1" w:styleId="NagwekZnak">
    <w:name w:val="Nagłówek Znak"/>
    <w:basedOn w:val="Domylnaczcionkaakapitu"/>
    <w:link w:val="Nagwek"/>
    <w:uiPriority w:val="99"/>
    <w:rsid w:val="00A43A95"/>
    <w:rPr>
      <w:rFonts w:ascii="Arial" w:eastAsia="Arial" w:hAnsi="Arial" w:cs="Arial"/>
      <w:kern w:val="0"/>
      <w14:ligatures w14:val="none"/>
    </w:rPr>
  </w:style>
  <w:style w:type="paragraph" w:styleId="Stopka">
    <w:name w:val="footer"/>
    <w:basedOn w:val="Normalny"/>
    <w:link w:val="StopkaZnak"/>
    <w:uiPriority w:val="99"/>
    <w:unhideWhenUsed/>
    <w:rsid w:val="00A43A95"/>
    <w:pPr>
      <w:tabs>
        <w:tab w:val="center" w:pos="4536"/>
        <w:tab w:val="right" w:pos="9072"/>
      </w:tabs>
    </w:pPr>
  </w:style>
  <w:style w:type="character" w:customStyle="1" w:styleId="StopkaZnak">
    <w:name w:val="Stopka Znak"/>
    <w:basedOn w:val="Domylnaczcionkaakapitu"/>
    <w:link w:val="Stopka"/>
    <w:uiPriority w:val="99"/>
    <w:rsid w:val="00A43A95"/>
    <w:rPr>
      <w:rFonts w:ascii="Arial" w:eastAsia="Arial" w:hAnsi="Arial" w:cs="Arial"/>
      <w:kern w:val="0"/>
      <w14:ligatures w14:val="none"/>
    </w:rPr>
  </w:style>
  <w:style w:type="character" w:styleId="Hipercze">
    <w:name w:val="Hyperlink"/>
    <w:basedOn w:val="Domylnaczcionkaakapitu"/>
    <w:uiPriority w:val="99"/>
    <w:unhideWhenUsed/>
    <w:rsid w:val="00A43A95"/>
    <w:rPr>
      <w:color w:val="0563C1" w:themeColor="hyperlink"/>
      <w:u w:val="single"/>
    </w:rPr>
  </w:style>
  <w:style w:type="paragraph" w:styleId="Bezodstpw">
    <w:name w:val="No Spacing"/>
    <w:uiPriority w:val="1"/>
    <w:qFormat/>
    <w:rsid w:val="003107FF"/>
    <w:pPr>
      <w:widowControl w:val="0"/>
      <w:autoSpaceDE w:val="0"/>
      <w:autoSpaceDN w:val="0"/>
      <w:spacing w:after="0" w:line="240" w:lineRule="auto"/>
    </w:pPr>
    <w:rPr>
      <w:rFonts w:ascii="Arial" w:eastAsia="Arial" w:hAnsi="Arial" w:cs="Arial"/>
      <w:kern w:val="0"/>
      <w14:ligatures w14:val="none"/>
    </w:rPr>
  </w:style>
  <w:style w:type="paragraph" w:styleId="Poprawka">
    <w:name w:val="Revision"/>
    <w:hidden/>
    <w:uiPriority w:val="99"/>
    <w:semiHidden/>
    <w:rsid w:val="00400F12"/>
    <w:pPr>
      <w:spacing w:after="0" w:line="240" w:lineRule="auto"/>
    </w:pPr>
    <w:rPr>
      <w:rFonts w:ascii="Arial" w:eastAsia="Arial" w:hAnsi="Arial" w:cs="Arial"/>
      <w:kern w:val="0"/>
      <w14:ligatures w14:val="none"/>
    </w:rPr>
  </w:style>
  <w:style w:type="numbering" w:customStyle="1" w:styleId="Biecalista1">
    <w:name w:val="Bieżąca lista1"/>
    <w:uiPriority w:val="99"/>
    <w:rsid w:val="002F52E4"/>
    <w:pPr>
      <w:numPr>
        <w:numId w:val="18"/>
      </w:numPr>
    </w:pPr>
  </w:style>
  <w:style w:type="character" w:styleId="Odwoaniedokomentarza">
    <w:name w:val="annotation reference"/>
    <w:basedOn w:val="Domylnaczcionkaakapitu"/>
    <w:uiPriority w:val="99"/>
    <w:semiHidden/>
    <w:unhideWhenUsed/>
    <w:rsid w:val="001726B3"/>
    <w:rPr>
      <w:sz w:val="16"/>
      <w:szCs w:val="16"/>
    </w:rPr>
  </w:style>
  <w:style w:type="paragraph" w:styleId="Tekstkomentarza">
    <w:name w:val="annotation text"/>
    <w:basedOn w:val="Normalny"/>
    <w:link w:val="TekstkomentarzaZnak"/>
    <w:uiPriority w:val="99"/>
    <w:unhideWhenUsed/>
    <w:rsid w:val="001726B3"/>
    <w:rPr>
      <w:sz w:val="20"/>
      <w:szCs w:val="20"/>
    </w:rPr>
  </w:style>
  <w:style w:type="character" w:customStyle="1" w:styleId="TekstkomentarzaZnak">
    <w:name w:val="Tekst komentarza Znak"/>
    <w:basedOn w:val="Domylnaczcionkaakapitu"/>
    <w:link w:val="Tekstkomentarza"/>
    <w:uiPriority w:val="99"/>
    <w:rsid w:val="001726B3"/>
    <w:rPr>
      <w:rFonts w:ascii="Arial" w:eastAsia="Arial" w:hAnsi="Arial" w:cs="Arial"/>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1726B3"/>
    <w:rPr>
      <w:b/>
      <w:bCs/>
    </w:rPr>
  </w:style>
  <w:style w:type="character" w:customStyle="1" w:styleId="TematkomentarzaZnak">
    <w:name w:val="Temat komentarza Znak"/>
    <w:basedOn w:val="TekstkomentarzaZnak"/>
    <w:link w:val="Tematkomentarza"/>
    <w:uiPriority w:val="99"/>
    <w:semiHidden/>
    <w:rsid w:val="001726B3"/>
    <w:rPr>
      <w:rFonts w:ascii="Arial" w:eastAsia="Arial" w:hAnsi="Arial" w:cs="Arial"/>
      <w:b/>
      <w:bCs/>
      <w:kern w:val="0"/>
      <w:sz w:val="20"/>
      <w:szCs w:val="20"/>
      <w14:ligatures w14:val="none"/>
    </w:rPr>
  </w:style>
  <w:style w:type="paragraph" w:customStyle="1" w:styleId="Akapitzlist1">
    <w:name w:val="Akapit z listą1"/>
    <w:basedOn w:val="Normalny"/>
    <w:rsid w:val="003A32C3"/>
    <w:pPr>
      <w:suppressAutoHyphens/>
      <w:autoSpaceDE/>
      <w:autoSpaceDN/>
      <w:ind w:left="836" w:hanging="360"/>
    </w:pPr>
  </w:style>
  <w:style w:type="paragraph" w:styleId="Tekstprzypisudolnego">
    <w:name w:val="footnote text"/>
    <w:basedOn w:val="Normalny"/>
    <w:link w:val="TekstprzypisudolnegoZnak"/>
    <w:uiPriority w:val="99"/>
    <w:semiHidden/>
    <w:unhideWhenUsed/>
    <w:rsid w:val="001701D4"/>
    <w:rPr>
      <w:sz w:val="20"/>
      <w:szCs w:val="20"/>
    </w:rPr>
  </w:style>
  <w:style w:type="character" w:customStyle="1" w:styleId="TekstprzypisudolnegoZnak">
    <w:name w:val="Tekst przypisu dolnego Znak"/>
    <w:basedOn w:val="Domylnaczcionkaakapitu"/>
    <w:link w:val="Tekstprzypisudolnego"/>
    <w:uiPriority w:val="99"/>
    <w:semiHidden/>
    <w:rsid w:val="001701D4"/>
    <w:rPr>
      <w:rFonts w:ascii="Arial" w:eastAsia="Arial" w:hAnsi="Arial" w:cs="Arial"/>
      <w:kern w:val="0"/>
      <w:sz w:val="20"/>
      <w:szCs w:val="20"/>
      <w14:ligatures w14:val="none"/>
    </w:rPr>
  </w:style>
  <w:style w:type="character" w:styleId="Odwoanieprzypisudolnego">
    <w:name w:val="footnote reference"/>
    <w:basedOn w:val="Domylnaczcionkaakapitu"/>
    <w:uiPriority w:val="99"/>
    <w:semiHidden/>
    <w:unhideWhenUsed/>
    <w:rsid w:val="001701D4"/>
    <w:rPr>
      <w:vertAlign w:val="superscript"/>
    </w:rPr>
  </w:style>
  <w:style w:type="character" w:customStyle="1" w:styleId="Nagwek2Znak">
    <w:name w:val="Nagłówek 2 Znak"/>
    <w:basedOn w:val="Domylnaczcionkaakapitu"/>
    <w:link w:val="Nagwek2"/>
    <w:uiPriority w:val="9"/>
    <w:rsid w:val="0062484C"/>
    <w:rPr>
      <w:rFonts w:ascii="Calibri" w:eastAsiaTheme="majorEastAsia" w:hAnsi="Calibri" w:cstheme="majorBidi"/>
      <w:b/>
      <w:kern w:val="0"/>
      <w:szCs w:val="26"/>
      <w14:ligatures w14:val="none"/>
    </w:rPr>
  </w:style>
  <w:style w:type="paragraph" w:styleId="Listanumerowana2">
    <w:name w:val="List Number 2"/>
    <w:basedOn w:val="Normalny"/>
    <w:uiPriority w:val="99"/>
    <w:unhideWhenUsed/>
    <w:qFormat/>
    <w:rsid w:val="0062484C"/>
    <w:pPr>
      <w:numPr>
        <w:numId w:val="23"/>
      </w:numPr>
      <w:spacing w:line="259" w:lineRule="auto"/>
      <w:ind w:left="697" w:hanging="357"/>
      <w:contextualSpacing/>
    </w:pPr>
  </w:style>
  <w:style w:type="paragraph" w:styleId="Listanumerowana3">
    <w:name w:val="List Number 3"/>
    <w:basedOn w:val="Normalny"/>
    <w:uiPriority w:val="99"/>
    <w:unhideWhenUsed/>
    <w:qFormat/>
    <w:rsid w:val="00AB39FF"/>
    <w:pPr>
      <w:numPr>
        <w:numId w:val="26"/>
      </w:numPr>
      <w:ind w:left="1191" w:hanging="34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CD878-B2AA-4B0E-A8F1-62587764F39B}"/>
</file>

<file path=customXml/itemProps2.xml><?xml version="1.0" encoding="utf-8"?>
<ds:datastoreItem xmlns:ds="http://schemas.openxmlformats.org/officeDocument/2006/customXml" ds:itemID="{B8B46367-40C9-4F61-921A-589373B5D551}">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customXml/itemProps3.xml><?xml version="1.0" encoding="utf-8"?>
<ds:datastoreItem xmlns:ds="http://schemas.openxmlformats.org/officeDocument/2006/customXml" ds:itemID="{D3F44126-B2C3-46E1-9242-53A4BB191BE7}">
  <ds:schemaRefs>
    <ds:schemaRef ds:uri="http://schemas.microsoft.com/sharepoint/v3/contenttype/forms"/>
  </ds:schemaRefs>
</ds:datastoreItem>
</file>

<file path=customXml/itemProps4.xml><?xml version="1.0" encoding="utf-8"?>
<ds:datastoreItem xmlns:ds="http://schemas.openxmlformats.org/officeDocument/2006/customXml" ds:itemID="{DC91631E-6B4D-4749-A878-DA1EA2B7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1301</Words>
  <Characters>7809</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Gumbrycht Andrzej</dc:creator>
  <cp:keywords/>
  <dc:description/>
  <cp:lastModifiedBy>Siennicka Anna</cp:lastModifiedBy>
  <cp:revision>36</cp:revision>
  <dcterms:created xsi:type="dcterms:W3CDTF">2024-07-05T06:12:00Z</dcterms:created>
  <dcterms:modified xsi:type="dcterms:W3CDTF">2024-08-07T09:21:00Z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MediaServiceImageTags">
    <vt:lpwstr/>
  </property>
</Properties>
</file>