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39889" w14:textId="24FDF8C6" w:rsidR="00960403" w:rsidRPr="00F55F81" w:rsidRDefault="00960403" w:rsidP="00820407">
      <w:pPr>
        <w:ind w:right="4533"/>
        <w:jc w:val="center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sz w:val="22"/>
        </w:rPr>
        <w:t xml:space="preserve">Numer </w:t>
      </w:r>
      <w:r w:rsidRPr="00F55F81">
        <w:rPr>
          <w:rFonts w:asciiTheme="minorHAnsi" w:hAnsiTheme="minorHAnsi" w:cstheme="minorHAnsi"/>
          <w:sz w:val="22"/>
        </w:rPr>
        <w:t>referencyjny postępowania:</w:t>
      </w:r>
    </w:p>
    <w:p w14:paraId="1B0F8B3A" w14:textId="43FC6C54" w:rsidR="00960403" w:rsidRPr="003D306F" w:rsidRDefault="007B3838" w:rsidP="00960403">
      <w:pPr>
        <w:ind w:right="4533"/>
        <w:jc w:val="center"/>
        <w:rPr>
          <w:rFonts w:asciiTheme="minorHAnsi" w:hAnsiTheme="minorHAnsi" w:cstheme="minorHAnsi"/>
          <w:b/>
          <w:sz w:val="22"/>
        </w:rPr>
      </w:pPr>
      <w:r w:rsidRPr="00F55F81">
        <w:rPr>
          <w:rFonts w:ascii="Calibri" w:hAnsi="Calibri" w:cs="Calibri"/>
          <w:b/>
          <w:sz w:val="22"/>
        </w:rPr>
        <w:t>ZP-1/2023</w:t>
      </w:r>
    </w:p>
    <w:p w14:paraId="27BCF436" w14:textId="77777777" w:rsidR="00AD2998" w:rsidRPr="003D306F" w:rsidRDefault="00AD2998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 w:rsidRPr="003D306F">
        <w:rPr>
          <w:rFonts w:asciiTheme="minorHAnsi" w:hAnsiTheme="minorHAnsi" w:cstheme="minorHAnsi"/>
          <w:b/>
          <w:sz w:val="22"/>
          <w:szCs w:val="20"/>
        </w:rPr>
        <w:t>Załącznik nr 1</w:t>
      </w:r>
    </w:p>
    <w:p w14:paraId="16F18C78" w14:textId="77777777" w:rsidR="00741666" w:rsidRPr="003D306F" w:rsidRDefault="00A306BB" w:rsidP="007B383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14:paraId="4BA68AB2" w14:textId="6EF9EDA5" w:rsidR="00741666" w:rsidRPr="007B3838" w:rsidRDefault="00F54A96" w:rsidP="007B3838">
      <w:pPr>
        <w:jc w:val="both"/>
        <w:rPr>
          <w:rFonts w:asciiTheme="minorHAnsi" w:eastAsia="Times New Roman" w:hAnsiTheme="minorHAnsi" w:cs="Arial"/>
          <w:b/>
          <w:sz w:val="22"/>
          <w:szCs w:val="22"/>
        </w:rPr>
      </w:pPr>
      <w:r w:rsidRPr="007B3838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="008D5F96" w:rsidRPr="007B3838">
        <w:rPr>
          <w:rFonts w:asciiTheme="minorHAnsi" w:hAnsiTheme="minorHAnsi" w:cstheme="minorHAnsi"/>
          <w:sz w:val="22"/>
          <w:szCs w:val="22"/>
        </w:rPr>
        <w:t>prowadzon</w:t>
      </w:r>
      <w:r w:rsidRPr="007B3838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7B3838">
        <w:rPr>
          <w:rFonts w:asciiTheme="minorHAnsi" w:hAnsiTheme="minorHAnsi" w:cstheme="minorHAnsi"/>
          <w:sz w:val="22"/>
          <w:szCs w:val="22"/>
        </w:rPr>
        <w:t xml:space="preserve">w trybie </w:t>
      </w:r>
      <w:r w:rsidR="00AF10FA" w:rsidRPr="007B3838">
        <w:rPr>
          <w:rFonts w:asciiTheme="minorHAnsi" w:hAnsiTheme="minorHAnsi" w:cstheme="minorHAnsi"/>
          <w:iCs/>
          <w:sz w:val="22"/>
          <w:szCs w:val="22"/>
        </w:rPr>
        <w:t>podstawowy</w:t>
      </w:r>
      <w:r w:rsidR="0059209E" w:rsidRPr="007B3838">
        <w:rPr>
          <w:rFonts w:asciiTheme="minorHAnsi" w:hAnsiTheme="minorHAnsi" w:cstheme="minorHAnsi"/>
          <w:iCs/>
          <w:sz w:val="22"/>
          <w:szCs w:val="22"/>
        </w:rPr>
        <w:t>m</w:t>
      </w:r>
      <w:r w:rsidR="00AF10FA" w:rsidRPr="007B3838">
        <w:rPr>
          <w:rFonts w:asciiTheme="minorHAnsi" w:hAnsiTheme="minorHAnsi" w:cstheme="minorHAnsi"/>
          <w:iCs/>
          <w:sz w:val="22"/>
          <w:szCs w:val="22"/>
        </w:rPr>
        <w:t xml:space="preserve"> bez negocjacji</w:t>
      </w:r>
      <w:r w:rsidR="008D5F96" w:rsidRPr="007B3838">
        <w:rPr>
          <w:rFonts w:asciiTheme="minorHAnsi" w:hAnsiTheme="minorHAnsi" w:cstheme="minorHAnsi"/>
          <w:sz w:val="22"/>
          <w:szCs w:val="22"/>
        </w:rPr>
        <w:t xml:space="preserve"> </w:t>
      </w:r>
      <w:r w:rsidR="003A104B" w:rsidRPr="007B3838">
        <w:rPr>
          <w:rFonts w:asciiTheme="minorHAnsi" w:hAnsiTheme="minorHAnsi" w:cstheme="minorHAnsi"/>
          <w:sz w:val="22"/>
          <w:szCs w:val="22"/>
        </w:rPr>
        <w:t xml:space="preserve">– </w:t>
      </w:r>
      <w:r w:rsidR="00AF10FA" w:rsidRPr="007B3838">
        <w:rPr>
          <w:rFonts w:asciiTheme="minorHAnsi" w:hAnsiTheme="minorHAnsi" w:cstheme="minorHAnsi"/>
          <w:sz w:val="22"/>
          <w:szCs w:val="22"/>
        </w:rPr>
        <w:t>zgodnie</w:t>
      </w:r>
      <w:r w:rsidR="003A104B" w:rsidRPr="007B3838">
        <w:rPr>
          <w:rFonts w:asciiTheme="minorHAnsi" w:hAnsiTheme="minorHAnsi" w:cstheme="minorHAnsi"/>
          <w:sz w:val="22"/>
          <w:szCs w:val="22"/>
        </w:rPr>
        <w:t xml:space="preserve"> </w:t>
      </w:r>
      <w:r w:rsidR="00AF10FA" w:rsidRPr="007B3838">
        <w:rPr>
          <w:rFonts w:asciiTheme="minorHAnsi" w:hAnsiTheme="minorHAnsi" w:cstheme="minorHAnsi"/>
          <w:sz w:val="22"/>
          <w:szCs w:val="22"/>
        </w:rPr>
        <w:t>z art. 275 pkt 1</w:t>
      </w:r>
      <w:r w:rsidR="007737B5" w:rsidRPr="007B3838">
        <w:rPr>
          <w:rFonts w:asciiTheme="minorHAnsi" w:hAnsiTheme="minorHAnsi" w:cstheme="minorHAnsi"/>
          <w:sz w:val="22"/>
          <w:szCs w:val="22"/>
        </w:rPr>
        <w:t>)</w:t>
      </w:r>
      <w:r w:rsidR="00AF10FA" w:rsidRPr="007B3838">
        <w:rPr>
          <w:rFonts w:asciiTheme="minorHAnsi" w:hAnsiTheme="minorHAnsi" w:cstheme="minorHAnsi"/>
          <w:sz w:val="22"/>
          <w:szCs w:val="22"/>
        </w:rPr>
        <w:t xml:space="preserve"> ustawy </w:t>
      </w:r>
      <w:r w:rsidR="00505A41" w:rsidRPr="007B3838">
        <w:rPr>
          <w:rFonts w:asciiTheme="minorHAnsi" w:hAnsiTheme="minorHAnsi" w:cstheme="minorHAnsi"/>
          <w:sz w:val="22"/>
          <w:szCs w:val="22"/>
        </w:rPr>
        <w:t xml:space="preserve">z dnia </w:t>
      </w:r>
      <w:r w:rsidR="00AF10FA" w:rsidRPr="007B3838">
        <w:rPr>
          <w:rFonts w:asciiTheme="minorHAnsi" w:hAnsiTheme="minorHAnsi" w:cstheme="minorHAnsi"/>
          <w:sz w:val="22"/>
          <w:szCs w:val="22"/>
        </w:rPr>
        <w:t>11 września 2019 r.</w:t>
      </w:r>
      <w:r w:rsidR="00192E68" w:rsidRPr="007B3838">
        <w:rPr>
          <w:rFonts w:asciiTheme="minorHAnsi" w:hAnsiTheme="minorHAnsi" w:cstheme="minorHAnsi"/>
          <w:sz w:val="22"/>
          <w:szCs w:val="22"/>
        </w:rPr>
        <w:t xml:space="preserve"> </w:t>
      </w:r>
      <w:r w:rsidR="00505A41" w:rsidRPr="007B3838">
        <w:rPr>
          <w:rFonts w:asciiTheme="minorHAnsi" w:hAnsiTheme="minorHAnsi" w:cstheme="minorHAnsi"/>
          <w:sz w:val="22"/>
          <w:szCs w:val="22"/>
        </w:rPr>
        <w:t xml:space="preserve">– </w:t>
      </w:r>
      <w:r w:rsidR="00741666" w:rsidRPr="007B3838">
        <w:rPr>
          <w:rFonts w:asciiTheme="minorHAnsi" w:hAnsiTheme="minorHAnsi" w:cstheme="minorHAnsi"/>
          <w:sz w:val="22"/>
          <w:szCs w:val="22"/>
        </w:rPr>
        <w:t>Prawo</w:t>
      </w:r>
      <w:r w:rsidR="00505A41" w:rsidRPr="007B3838">
        <w:rPr>
          <w:rFonts w:asciiTheme="minorHAnsi" w:hAnsiTheme="minorHAnsi" w:cstheme="minorHAnsi"/>
          <w:sz w:val="22"/>
          <w:szCs w:val="22"/>
        </w:rPr>
        <w:t xml:space="preserve"> </w:t>
      </w:r>
      <w:r w:rsidR="00741666" w:rsidRPr="007B3838">
        <w:rPr>
          <w:rFonts w:asciiTheme="minorHAnsi" w:hAnsiTheme="minorHAnsi" w:cstheme="minorHAnsi"/>
          <w:sz w:val="22"/>
          <w:szCs w:val="22"/>
        </w:rPr>
        <w:t>zamówień publicznych</w:t>
      </w:r>
      <w:r w:rsidR="003413A3" w:rsidRPr="007B3838">
        <w:rPr>
          <w:rFonts w:asciiTheme="minorHAnsi" w:hAnsiTheme="minorHAnsi" w:cstheme="minorHAnsi"/>
          <w:sz w:val="22"/>
          <w:szCs w:val="22"/>
        </w:rPr>
        <w:t>,</w:t>
      </w:r>
      <w:r w:rsidR="00741666" w:rsidRPr="007B3838">
        <w:rPr>
          <w:rFonts w:asciiTheme="minorHAnsi" w:hAnsiTheme="minorHAnsi" w:cstheme="minorHAnsi"/>
          <w:sz w:val="22"/>
          <w:szCs w:val="22"/>
        </w:rPr>
        <w:t xml:space="preserve"> na </w:t>
      </w:r>
      <w:r w:rsidR="00505A41" w:rsidRPr="007B3838">
        <w:rPr>
          <w:rFonts w:asciiTheme="minorHAnsi" w:hAnsiTheme="minorHAnsi" w:cstheme="minorHAnsi"/>
          <w:sz w:val="22"/>
          <w:szCs w:val="22"/>
        </w:rPr>
        <w:t xml:space="preserve">zadanie pod nazwą: </w:t>
      </w:r>
      <w:r w:rsidR="007B3838" w:rsidRPr="007B3838">
        <w:rPr>
          <w:rFonts w:asciiTheme="minorHAnsi" w:eastAsia="Times New Roman" w:hAnsiTheme="minorHAnsi" w:cs="Arial"/>
          <w:b/>
          <w:sz w:val="22"/>
          <w:szCs w:val="22"/>
        </w:rPr>
        <w:t>„Remont konstrukcji dachu wraz z wymianą pokrycia dachowego, wymiana pokrycia daszku znajdującego się nad wejściem głównym do budynku, wykonanie instalacji odgromowej</w:t>
      </w:r>
      <w:r w:rsidR="008C591C">
        <w:rPr>
          <w:rFonts w:asciiTheme="minorHAnsi" w:eastAsia="Times New Roman" w:hAnsiTheme="minorHAnsi" w:cs="Arial"/>
          <w:b/>
          <w:sz w:val="22"/>
          <w:szCs w:val="22"/>
        </w:rPr>
        <w:t>,</w:t>
      </w:r>
      <w:r w:rsidR="007B3838" w:rsidRPr="007B3838">
        <w:rPr>
          <w:rFonts w:asciiTheme="minorHAnsi" w:eastAsia="Times New Roman" w:hAnsiTheme="minorHAnsi" w:cs="Arial"/>
          <w:b/>
          <w:sz w:val="22"/>
          <w:szCs w:val="22"/>
        </w:rPr>
        <w:t xml:space="preserve"> naprawa zarysowań murów </w:t>
      </w:r>
      <w:r w:rsidR="008C591C">
        <w:rPr>
          <w:rFonts w:asciiTheme="minorHAnsi" w:eastAsia="Times New Roman" w:hAnsiTheme="minorHAnsi" w:cs="Arial"/>
          <w:b/>
          <w:sz w:val="22"/>
          <w:szCs w:val="22"/>
        </w:rPr>
        <w:t>w</w:t>
      </w:r>
      <w:r w:rsidR="007B3838" w:rsidRPr="007B3838">
        <w:rPr>
          <w:rFonts w:asciiTheme="minorHAnsi" w:eastAsia="Times New Roman" w:hAnsiTheme="minorHAnsi" w:cs="Arial"/>
          <w:b/>
          <w:sz w:val="22"/>
          <w:szCs w:val="22"/>
        </w:rPr>
        <w:t xml:space="preserve"> górnych</w:t>
      </w:r>
      <w:r w:rsidR="008C591C">
        <w:rPr>
          <w:rFonts w:asciiTheme="minorHAnsi" w:eastAsia="Times New Roman" w:hAnsiTheme="minorHAnsi" w:cs="Arial"/>
          <w:b/>
          <w:sz w:val="22"/>
          <w:szCs w:val="22"/>
        </w:rPr>
        <w:t xml:space="preserve"> </w:t>
      </w:r>
      <w:bookmarkStart w:id="0" w:name="_GoBack"/>
      <w:bookmarkEnd w:id="0"/>
      <w:r w:rsidR="007B3838" w:rsidRPr="007B3838">
        <w:rPr>
          <w:rFonts w:asciiTheme="minorHAnsi" w:eastAsia="Times New Roman" w:hAnsiTheme="minorHAnsi" w:cs="Arial"/>
          <w:b/>
          <w:sz w:val="22"/>
          <w:szCs w:val="22"/>
        </w:rPr>
        <w:t xml:space="preserve">narożach budynku, naprawa zarysowań i uzupełnienie ubytków nadproży ceglanych oraz odświeżenie stopni klatki schodowej z wykonaniem balustrad w świetlicy wiejskiej Kołata 15, gm. Pobiedziska dz. 53/3, </w:t>
      </w:r>
      <w:r w:rsidR="007B3838">
        <w:rPr>
          <w:rFonts w:asciiTheme="minorHAnsi" w:eastAsia="Times New Roman" w:hAnsiTheme="minorHAnsi" w:cs="Arial"/>
          <w:b/>
          <w:sz w:val="22"/>
          <w:szCs w:val="22"/>
        </w:rPr>
        <w:t xml:space="preserve"> </w:t>
      </w:r>
      <w:r w:rsidR="007B3838" w:rsidRPr="007B3838">
        <w:rPr>
          <w:rFonts w:asciiTheme="minorHAnsi" w:eastAsia="Times New Roman" w:hAnsiTheme="minorHAnsi" w:cs="Arial"/>
          <w:b/>
          <w:sz w:val="22"/>
          <w:szCs w:val="22"/>
        </w:rPr>
        <w:t>zgodnie z dokumentacją projektową oraz przedmiarem robót”</w:t>
      </w:r>
      <w:r w:rsidR="007B3838">
        <w:rPr>
          <w:rFonts w:asciiTheme="minorHAnsi" w:eastAsia="Times New Roman" w:hAnsiTheme="minorHAnsi" w:cs="Arial"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23A3DB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5F5BE18C" w14:textId="77777777" w:rsidTr="00241956">
        <w:tc>
          <w:tcPr>
            <w:tcW w:w="4604" w:type="dxa"/>
            <w:shd w:val="clear" w:color="auto" w:fill="auto"/>
            <w:vAlign w:val="center"/>
          </w:tcPr>
          <w:p w14:paraId="2551F68E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6C71F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735C344" w14:textId="77777777" w:rsidTr="00241956">
        <w:tc>
          <w:tcPr>
            <w:tcW w:w="4604" w:type="dxa"/>
            <w:shd w:val="clear" w:color="auto" w:fill="auto"/>
            <w:vAlign w:val="center"/>
          </w:tcPr>
          <w:p w14:paraId="62E89E22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1077C3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6A3AE31" w14:textId="77777777" w:rsidTr="00241956">
        <w:tc>
          <w:tcPr>
            <w:tcW w:w="4604" w:type="dxa"/>
            <w:shd w:val="clear" w:color="auto" w:fill="auto"/>
            <w:vAlign w:val="center"/>
          </w:tcPr>
          <w:p w14:paraId="1490EDC2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6FDEE1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DB57096" w14:textId="77777777" w:rsidTr="00241956">
        <w:tc>
          <w:tcPr>
            <w:tcW w:w="4604" w:type="dxa"/>
            <w:shd w:val="clear" w:color="auto" w:fill="auto"/>
            <w:vAlign w:val="center"/>
          </w:tcPr>
          <w:p w14:paraId="705E4C5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A47F5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1D1200E" w14:textId="77777777" w:rsidTr="00241956">
        <w:tc>
          <w:tcPr>
            <w:tcW w:w="4604" w:type="dxa"/>
            <w:shd w:val="clear" w:color="auto" w:fill="auto"/>
            <w:vAlign w:val="center"/>
          </w:tcPr>
          <w:p w14:paraId="34AD17D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77610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2870286" w14:textId="77777777" w:rsidTr="00241956">
        <w:tc>
          <w:tcPr>
            <w:tcW w:w="4604" w:type="dxa"/>
            <w:shd w:val="clear" w:color="auto" w:fill="auto"/>
            <w:vAlign w:val="center"/>
          </w:tcPr>
          <w:p w14:paraId="5EC798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1FD6F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144CC0D" w14:textId="77777777" w:rsidTr="00241956">
        <w:tc>
          <w:tcPr>
            <w:tcW w:w="4604" w:type="dxa"/>
            <w:shd w:val="clear" w:color="auto" w:fill="auto"/>
            <w:vAlign w:val="center"/>
          </w:tcPr>
          <w:p w14:paraId="307890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39D24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D9B0DAD" w14:textId="77777777" w:rsidTr="00241956">
        <w:tc>
          <w:tcPr>
            <w:tcW w:w="4604" w:type="dxa"/>
            <w:shd w:val="clear" w:color="auto" w:fill="auto"/>
            <w:vAlign w:val="center"/>
          </w:tcPr>
          <w:p w14:paraId="7754FBE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2504CB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49D97C0" w14:textId="77777777" w:rsidTr="00241956">
        <w:tc>
          <w:tcPr>
            <w:tcW w:w="4604" w:type="dxa"/>
            <w:shd w:val="clear" w:color="auto" w:fill="auto"/>
            <w:vAlign w:val="center"/>
          </w:tcPr>
          <w:p w14:paraId="3068647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E3E38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C7E8BE8" w14:textId="77777777" w:rsidTr="00241956">
        <w:tc>
          <w:tcPr>
            <w:tcW w:w="4604" w:type="dxa"/>
            <w:shd w:val="clear" w:color="auto" w:fill="auto"/>
            <w:vAlign w:val="center"/>
          </w:tcPr>
          <w:p w14:paraId="3CD3806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8F2FA7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DCA085D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74DA3D09" w14:textId="77777777" w:rsidTr="00241956">
        <w:tc>
          <w:tcPr>
            <w:tcW w:w="4604" w:type="dxa"/>
            <w:shd w:val="clear" w:color="auto" w:fill="auto"/>
            <w:vAlign w:val="center"/>
          </w:tcPr>
          <w:p w14:paraId="2AAFC3C2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F5B98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3E5E54E" w14:textId="77777777" w:rsidTr="00241956">
        <w:tc>
          <w:tcPr>
            <w:tcW w:w="4604" w:type="dxa"/>
            <w:shd w:val="clear" w:color="auto" w:fill="auto"/>
            <w:vAlign w:val="center"/>
          </w:tcPr>
          <w:p w14:paraId="736484C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24749C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BAE1DF5" w14:textId="77777777" w:rsidTr="00241956">
        <w:tc>
          <w:tcPr>
            <w:tcW w:w="4604" w:type="dxa"/>
            <w:shd w:val="clear" w:color="auto" w:fill="auto"/>
            <w:vAlign w:val="center"/>
          </w:tcPr>
          <w:p w14:paraId="159AB9F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DD811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C88850E" w14:textId="77777777" w:rsidTr="00241956">
        <w:tc>
          <w:tcPr>
            <w:tcW w:w="4604" w:type="dxa"/>
            <w:shd w:val="clear" w:color="auto" w:fill="auto"/>
            <w:vAlign w:val="center"/>
          </w:tcPr>
          <w:p w14:paraId="51C0084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F0BA36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A8559F1" w14:textId="77777777" w:rsidTr="00241956">
        <w:tc>
          <w:tcPr>
            <w:tcW w:w="4604" w:type="dxa"/>
            <w:shd w:val="clear" w:color="auto" w:fill="auto"/>
            <w:vAlign w:val="center"/>
          </w:tcPr>
          <w:p w14:paraId="6C652D5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08A73B3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1DB54FE" w14:textId="77777777" w:rsidTr="00241956">
        <w:tc>
          <w:tcPr>
            <w:tcW w:w="4604" w:type="dxa"/>
            <w:shd w:val="clear" w:color="auto" w:fill="auto"/>
            <w:vAlign w:val="center"/>
          </w:tcPr>
          <w:p w14:paraId="48D84A1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9E597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76ABAF1" w14:textId="77777777" w:rsidTr="00241956">
        <w:tc>
          <w:tcPr>
            <w:tcW w:w="4604" w:type="dxa"/>
            <w:shd w:val="clear" w:color="auto" w:fill="auto"/>
            <w:vAlign w:val="center"/>
          </w:tcPr>
          <w:p w14:paraId="66586C8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948C2EC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269B4D1" w14:textId="77777777" w:rsidTr="00241956">
        <w:tc>
          <w:tcPr>
            <w:tcW w:w="4604" w:type="dxa"/>
            <w:shd w:val="clear" w:color="auto" w:fill="auto"/>
            <w:vAlign w:val="center"/>
          </w:tcPr>
          <w:p w14:paraId="449275E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1C234A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406A2E9" w14:textId="77777777" w:rsidTr="00241956">
        <w:tc>
          <w:tcPr>
            <w:tcW w:w="4604" w:type="dxa"/>
            <w:shd w:val="clear" w:color="auto" w:fill="auto"/>
            <w:vAlign w:val="center"/>
          </w:tcPr>
          <w:p w14:paraId="3C4A95D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462F96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38A28E1" w14:textId="77777777" w:rsidTr="00241956">
        <w:tc>
          <w:tcPr>
            <w:tcW w:w="4604" w:type="dxa"/>
            <w:shd w:val="clear" w:color="auto" w:fill="auto"/>
            <w:vAlign w:val="center"/>
          </w:tcPr>
          <w:p w14:paraId="7DA48AD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C6FAE9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4F1EE5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 nie potrzebne skreślić lub powielić w przypadku większej liczby Wykonawców wspólnie ubiegających się o udzielenie Zamówienia</w:t>
      </w:r>
    </w:p>
    <w:p w14:paraId="54612B41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2B94E19E" w14:textId="77777777" w:rsidTr="00241956">
        <w:tc>
          <w:tcPr>
            <w:tcW w:w="4604" w:type="dxa"/>
            <w:shd w:val="clear" w:color="auto" w:fill="auto"/>
            <w:vAlign w:val="center"/>
          </w:tcPr>
          <w:p w14:paraId="2EC54464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DD79C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F112AFF" w14:textId="77777777" w:rsidTr="00241956">
        <w:tc>
          <w:tcPr>
            <w:tcW w:w="4604" w:type="dxa"/>
            <w:shd w:val="clear" w:color="auto" w:fill="auto"/>
            <w:vAlign w:val="center"/>
          </w:tcPr>
          <w:p w14:paraId="09A0319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19AEA0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BD6D9C5" w14:textId="77777777" w:rsidTr="00241956">
        <w:tc>
          <w:tcPr>
            <w:tcW w:w="4604" w:type="dxa"/>
            <w:shd w:val="clear" w:color="auto" w:fill="auto"/>
            <w:vAlign w:val="center"/>
          </w:tcPr>
          <w:p w14:paraId="20AB364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34F149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F42A321" w14:textId="77777777" w:rsidTr="00241956">
        <w:tc>
          <w:tcPr>
            <w:tcW w:w="4604" w:type="dxa"/>
            <w:shd w:val="clear" w:color="auto" w:fill="auto"/>
            <w:vAlign w:val="center"/>
          </w:tcPr>
          <w:p w14:paraId="2C6D5BB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A65678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DE5E2F4" w14:textId="77777777" w:rsidTr="00241956">
        <w:tc>
          <w:tcPr>
            <w:tcW w:w="4604" w:type="dxa"/>
            <w:shd w:val="clear" w:color="auto" w:fill="auto"/>
            <w:vAlign w:val="center"/>
          </w:tcPr>
          <w:p w14:paraId="5A78FC3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715C1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8AEAD65" w14:textId="77777777" w:rsidTr="00241956">
        <w:tc>
          <w:tcPr>
            <w:tcW w:w="4604" w:type="dxa"/>
            <w:shd w:val="clear" w:color="auto" w:fill="auto"/>
            <w:vAlign w:val="center"/>
          </w:tcPr>
          <w:p w14:paraId="474057F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A7BC12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EB3B085" w14:textId="77777777" w:rsidTr="00241956">
        <w:tc>
          <w:tcPr>
            <w:tcW w:w="4604" w:type="dxa"/>
            <w:shd w:val="clear" w:color="auto" w:fill="auto"/>
            <w:vAlign w:val="center"/>
          </w:tcPr>
          <w:p w14:paraId="703ED18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4FA3AEF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CE7FA13" w14:textId="77777777" w:rsidTr="00241956">
        <w:tc>
          <w:tcPr>
            <w:tcW w:w="4604" w:type="dxa"/>
            <w:shd w:val="clear" w:color="auto" w:fill="auto"/>
            <w:vAlign w:val="center"/>
          </w:tcPr>
          <w:p w14:paraId="4E87EC6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F842E10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DDAFBD4" w14:textId="77777777" w:rsidTr="00241956">
        <w:tc>
          <w:tcPr>
            <w:tcW w:w="4604" w:type="dxa"/>
            <w:shd w:val="clear" w:color="auto" w:fill="auto"/>
            <w:vAlign w:val="center"/>
          </w:tcPr>
          <w:p w14:paraId="0A7171B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D241F8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79CFEAC" w14:textId="77777777" w:rsidTr="00241956">
        <w:tc>
          <w:tcPr>
            <w:tcW w:w="4604" w:type="dxa"/>
            <w:shd w:val="clear" w:color="auto" w:fill="auto"/>
            <w:vAlign w:val="center"/>
          </w:tcPr>
          <w:p w14:paraId="44FBAFC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694701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2B792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14:paraId="10A92087" w14:textId="77777777"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3518F45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SWZ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14:paraId="2AF214B2" w14:textId="77777777"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9A4503" w:rsidRPr="003D306F">
        <w:rPr>
          <w:rFonts w:asciiTheme="minorHAnsi" w:hAnsiTheme="minorHAnsi" w:cstheme="minorHAnsi"/>
          <w:sz w:val="22"/>
          <w:szCs w:val="22"/>
        </w:rPr>
        <w:t>SWZ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410C735" w14:textId="77777777"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>wykonać zamówienie w terminie wskazanym w SWZ.</w:t>
      </w:r>
    </w:p>
    <w:p w14:paraId="32B70E3A" w14:textId="77777777"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zostały określone w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mowy,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odpowiednio dla danej części zamówienia,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>załącznik do SWZ.</w:t>
      </w:r>
    </w:p>
    <w:p w14:paraId="33A995F9" w14:textId="77777777" w:rsidR="00820407" w:rsidRPr="003D306F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OSOBĄ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sz w:val="22"/>
          <w:szCs w:val="22"/>
        </w:rPr>
        <w:t>upoważnioną do kontaktów w sprawie oferty jest:</w:t>
      </w:r>
    </w:p>
    <w:p w14:paraId="0BEB2F34" w14:textId="77777777" w:rsidR="00820407" w:rsidRPr="003D306F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…………………………………………………… tel. ………………………………………</w:t>
      </w:r>
    </w:p>
    <w:p w14:paraId="587E84C7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3D306F">
        <w:rPr>
          <w:rFonts w:asciiTheme="minorHAnsi" w:hAnsiTheme="minorHAnsi" w:cstheme="minorHAnsi"/>
          <w:bCs/>
          <w:sz w:val="22"/>
          <w:szCs w:val="22"/>
        </w:rPr>
        <w:t>SWZ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8B8AA8D" w14:textId="77777777" w:rsidR="00B63B96" w:rsidRPr="003D306F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14:paraId="2F73980C" w14:textId="77777777" w:rsidR="00B63B96" w:rsidRPr="003D306F" w:rsidRDefault="00B63B96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9CE060" w14:textId="77777777"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F2401F">
        <w:rPr>
          <w:rFonts w:asciiTheme="minorHAnsi" w:hAnsiTheme="minorHAnsi" w:cstheme="minorHAnsi"/>
          <w:b/>
          <w:sz w:val="22"/>
          <w:szCs w:val="22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1D587874" w14:textId="77777777"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6611A8BF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838BFA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14:paraId="279DDD39" w14:textId="77777777"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stawka VAT  …………. %</w:t>
      </w:r>
    </w:p>
    <w:p w14:paraId="6E3CA0A8" w14:textId="77777777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EC3BC7" w14:textId="77777777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CENĘ BRUTTO ................................................... PLN</w:t>
      </w:r>
    </w:p>
    <w:p w14:paraId="4FBE06C0" w14:textId="77777777"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14:paraId="4815DC33" w14:textId="77777777" w:rsidR="005030B4" w:rsidRPr="003D306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9AD7250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aps/>
          <w:color w:val="000000"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termin gwarancji i rękojmi za wady </w:t>
      </w:r>
    </w:p>
    <w:p w14:paraId="5E071C1C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olor w:val="000000"/>
          <w:sz w:val="22"/>
        </w:rPr>
        <w:t>na wykonane roboty budowlane</w:t>
      </w:r>
      <w:r w:rsidRPr="003D306F">
        <w:rPr>
          <w:rStyle w:val="Odwoanieprzypisudolnego"/>
          <w:rFonts w:asciiTheme="minorHAnsi" w:hAnsiTheme="minorHAnsi" w:cstheme="minorHAnsi"/>
          <w:b/>
          <w:color w:val="000000"/>
          <w:sz w:val="22"/>
        </w:rPr>
        <w:footnoteReference w:id="1"/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color w:val="000000"/>
          <w:sz w:val="22"/>
        </w:rPr>
        <w:t>……… miesiące/miesięcy</w:t>
      </w:r>
    </w:p>
    <w:p w14:paraId="51CE4F17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</w:rPr>
      </w:pPr>
    </w:p>
    <w:p w14:paraId="72BCF4ED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>że jesteśmy związani ofertą do upływy terminu wskazanego w SWZ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560D248D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………………………</w:t>
      </w:r>
      <w:r w:rsidR="00B63B96" w:rsidRPr="003D306F">
        <w:rPr>
          <w:rFonts w:asciiTheme="minorHAnsi" w:hAnsiTheme="minorHAnsi" w:cstheme="minorHAnsi"/>
          <w:sz w:val="22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</w:rPr>
        <w:t>...</w:t>
      </w:r>
    </w:p>
    <w:p w14:paraId="51402A2F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, których wybór oferty prowadziłby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D306F" w14:paraId="05209657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59F3BAC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C0ECDB" w14:textId="77777777"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4B7050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14:paraId="19D65397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442F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F938B9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01DFE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F6B04D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51849F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</w:rPr>
        <w:br/>
      </w:r>
      <w:r w:rsidRPr="003D306F">
        <w:rPr>
          <w:rFonts w:asciiTheme="minorHAnsi" w:hAnsiTheme="minorHAnsi" w:cstheme="minorHAnsi"/>
          <w:sz w:val="22"/>
        </w:rPr>
        <w:t>23 grudnia 2020 r. w sprawie podmiotowych środków dowodowych oraz innych dokumentów lub oświadczeń, jakich może żądać zamawiający od wykonawcy oraz w związku z art. 127 ust. 2 ustawy Pzp:</w:t>
      </w:r>
    </w:p>
    <w:p w14:paraId="2859AD84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14:paraId="13626E0F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14:paraId="4224E567" w14:textId="77777777" w:rsidR="00F42BF5" w:rsidRPr="003D306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Robotę budowlaną</w:t>
      </w:r>
      <w:r w:rsidR="00F578E1" w:rsidRPr="003D30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1C8183DA" w14:textId="77777777"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065F4" w:rsidRPr="003D306F" w14:paraId="67E55BCF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2FABF719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33336B2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0EC648D9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14:paraId="602008FA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65001021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4E77AC76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14:paraId="53A796B1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48053E0E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0C2A73C2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14:paraId="286E56BA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5F4CED80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2540223D" w14:textId="77777777"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C01EBDF" w14:textId="77777777"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60C29CBB" w14:textId="77777777"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podwykonawców.</w:t>
      </w:r>
    </w:p>
    <w:p w14:paraId="2503A028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oferty.</w:t>
      </w:r>
    </w:p>
    <w:p w14:paraId="1723D96D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14:paraId="5558FB98" w14:textId="77777777" w:rsidR="00EE6B10" w:rsidRPr="003D306F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RODZAJ Wykonawcy</w:t>
      </w:r>
      <w:r w:rsidRPr="003D306F">
        <w:rPr>
          <w:rStyle w:val="Odwoanieprzypisudolnego"/>
          <w:rFonts w:asciiTheme="minorHAnsi" w:eastAsia="Calibri" w:hAnsiTheme="minorHAnsi" w:cstheme="minorHAnsi"/>
          <w:bCs/>
          <w:sz w:val="22"/>
          <w:szCs w:val="22"/>
          <w:lang w:eastAsia="en-GB"/>
        </w:rPr>
        <w:footnoteReference w:id="4"/>
      </w:r>
      <w:r w:rsidRPr="003D306F">
        <w:rPr>
          <w:rFonts w:asciiTheme="minorHAnsi" w:hAnsiTheme="minorHAnsi" w:cstheme="minorHAnsi"/>
          <w:b/>
          <w:sz w:val="22"/>
          <w:szCs w:val="22"/>
        </w:rPr>
        <w:t>:</w:t>
      </w:r>
    </w:p>
    <w:p w14:paraId="51B8DD9E" w14:textId="77777777" w:rsidR="00EE6B10" w:rsidRPr="003D306F" w:rsidRDefault="00932448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2121949537"/>
        </w:sdtPr>
        <w:sdtEndPr/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EE6B10" w:rsidRPr="003D306F">
        <w:rPr>
          <w:rFonts w:asciiTheme="minorHAnsi" w:hAnsiTheme="minorHAnsi" w:cstheme="minorHAnsi"/>
          <w:sz w:val="22"/>
          <w:szCs w:val="22"/>
        </w:rPr>
        <w:t xml:space="preserve"> Mikroprzedsiębiorstwo</w:t>
      </w:r>
    </w:p>
    <w:p w14:paraId="3C1AE9B7" w14:textId="77777777" w:rsidR="00EE6B10" w:rsidRPr="003D306F" w:rsidRDefault="00932448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452991309"/>
        </w:sdtPr>
        <w:sdtEndPr/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Małe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14:paraId="6F84D9DC" w14:textId="77777777" w:rsidR="00EE6B10" w:rsidRPr="003D306F" w:rsidRDefault="00932448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248229019"/>
        </w:sdtPr>
        <w:sdtEndPr/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Średnie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14:paraId="56A6B898" w14:textId="77777777" w:rsidR="00EE6B10" w:rsidRPr="003D306F" w:rsidRDefault="00932448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905640799"/>
        </w:sdtPr>
        <w:sdtEndPr/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14:paraId="550479CE" w14:textId="77777777" w:rsidR="00EE6B10" w:rsidRPr="003D306F" w:rsidRDefault="00932448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83648483"/>
        </w:sdtPr>
        <w:sdtEndPr/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Osoba fizyczna nieprowadząca działalności gospodarczej, </w:t>
      </w:r>
    </w:p>
    <w:p w14:paraId="27C1C4D4" w14:textId="77777777" w:rsidR="00EE6B10" w:rsidRPr="003D306F" w:rsidRDefault="00932448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15957976"/>
        </w:sdtPr>
        <w:sdtEndPr/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Inny rodzaj</w:t>
      </w:r>
    </w:p>
    <w:p w14:paraId="4FA8CF8F" w14:textId="77777777" w:rsidR="0055264A" w:rsidRDefault="00CA7E60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D306F">
        <w:rPr>
          <w:rFonts w:asciiTheme="minorHAnsi" w:hAnsiTheme="minorHAnsi" w:cstheme="minorHAnsi"/>
          <w:i/>
          <w:sz w:val="22"/>
          <w:szCs w:val="22"/>
          <w:u w:val="single"/>
        </w:rPr>
        <w:t>Formularz podpisany elektronicznie</w:t>
      </w:r>
    </w:p>
    <w:p w14:paraId="1A2F72EC" w14:textId="77777777"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F55F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094" w:right="1418" w:bottom="1418" w:left="1418" w:header="425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ADBFE" w14:textId="77777777" w:rsidR="0052595E" w:rsidRDefault="0052595E">
      <w:r>
        <w:separator/>
      </w:r>
    </w:p>
    <w:p w14:paraId="62F66867" w14:textId="77777777" w:rsidR="0052595E" w:rsidRDefault="0052595E"/>
  </w:endnote>
  <w:endnote w:type="continuationSeparator" w:id="0">
    <w:p w14:paraId="5F10D006" w14:textId="77777777" w:rsidR="0052595E" w:rsidRDefault="0052595E">
      <w:r>
        <w:continuationSeparator/>
      </w:r>
    </w:p>
    <w:p w14:paraId="230963F4" w14:textId="77777777" w:rsidR="0052595E" w:rsidRDefault="005259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5FCE1" w14:textId="77777777" w:rsidR="00437967" w:rsidRDefault="00A17710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79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5305C0" w14:textId="77777777" w:rsidR="00437967" w:rsidRDefault="00437967" w:rsidP="00487F43">
    <w:pPr>
      <w:pStyle w:val="Stopka"/>
      <w:ind w:right="360"/>
    </w:pPr>
  </w:p>
  <w:p w14:paraId="27107191" w14:textId="77777777"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75676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4FC386" w14:textId="28923609" w:rsidR="00997046" w:rsidRDefault="00997046">
            <w:pPr>
              <w:pStyle w:val="Stopka"/>
              <w:jc w:val="right"/>
            </w:pPr>
            <w:r w:rsidRPr="00997046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93244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3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997046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93244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3</w:t>
            </w:r>
            <w:r w:rsidRPr="00997046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CA792F" w14:textId="15F7710E" w:rsidR="00437967" w:rsidRPr="003D306F" w:rsidRDefault="00437967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DBF83" w14:textId="77777777" w:rsidR="00E4304E" w:rsidRDefault="00E430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D597A" w14:textId="77777777" w:rsidR="0052595E" w:rsidRDefault="0052595E">
      <w:r>
        <w:separator/>
      </w:r>
    </w:p>
    <w:p w14:paraId="38AE7D9B" w14:textId="77777777" w:rsidR="0052595E" w:rsidRDefault="0052595E"/>
  </w:footnote>
  <w:footnote w:type="continuationSeparator" w:id="0">
    <w:p w14:paraId="6507F3A9" w14:textId="77777777" w:rsidR="0052595E" w:rsidRDefault="0052595E">
      <w:r>
        <w:continuationSeparator/>
      </w:r>
    </w:p>
    <w:p w14:paraId="7D1B88D6" w14:textId="77777777" w:rsidR="0052595E" w:rsidRDefault="0052595E"/>
  </w:footnote>
  <w:footnote w:id="1">
    <w:p w14:paraId="6A697912" w14:textId="77777777"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2">
    <w:p w14:paraId="6B56AAA9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3">
    <w:p w14:paraId="76DE10A6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031A8DD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C280A2A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Mikroprzedsiębiorstwo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10 osób i którego roczny obrót lub roczna suma bilansowa nie przekracza 2 milionów EUR.</w:t>
      </w:r>
    </w:p>
    <w:p w14:paraId="371ACBF8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Małe 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50 osób i którego roczny obrót lub roczna suma bilansowa nie przekracza 10 milionów EUR.</w:t>
      </w:r>
    </w:p>
    <w:p w14:paraId="1A0FB35A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Średnie przedsiębiorstwa</w:t>
      </w:r>
      <w:r w:rsidRPr="004F61EF">
        <w:rPr>
          <w:rFonts w:asciiTheme="minorHAnsi" w:hAnsiTheme="minorHAnsi" w:cstheme="minorHAnsi"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5EFBA" w14:textId="77777777" w:rsidR="00E4304E" w:rsidRDefault="00E430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780AC" w14:textId="4D98D4C2" w:rsidR="00E4304E" w:rsidRDefault="00E4304E" w:rsidP="00E4304E">
    <w:pPr>
      <w:pStyle w:val="Nagwek"/>
      <w:jc w:val="center"/>
      <w:rPr>
        <w:rFonts w:ascii="Calibri" w:eastAsia="Times New Roman" w:hAnsi="Calibri" w:cs="Calibri"/>
        <w:b/>
        <w:i/>
        <w:iCs/>
        <w:color w:val="auto"/>
        <w:sz w:val="18"/>
        <w:szCs w:val="16"/>
      </w:rPr>
    </w:pPr>
    <w:r>
      <w:rPr>
        <w:rFonts w:ascii="Calibri" w:hAnsi="Calibri" w:cs="Calibri"/>
        <w:b/>
        <w:i/>
        <w:iCs/>
        <w:sz w:val="18"/>
        <w:szCs w:val="16"/>
      </w:rPr>
      <w:t>Formularz ofertowy</w:t>
    </w:r>
  </w:p>
  <w:p w14:paraId="62000E6A" w14:textId="77777777" w:rsidR="00E4304E" w:rsidRDefault="00E4304E" w:rsidP="00E4304E">
    <w:pPr>
      <w:pStyle w:val="Nagwek"/>
      <w:jc w:val="center"/>
      <w:rPr>
        <w:rFonts w:ascii="Calibri" w:hAnsi="Calibri" w:cs="Calibri"/>
        <w:sz w:val="18"/>
        <w:szCs w:val="16"/>
      </w:rPr>
    </w:pPr>
    <w:r>
      <w:rPr>
        <w:rFonts w:ascii="Calibri" w:hAnsi="Calibri" w:cs="Calibri"/>
        <w:iCs/>
        <w:sz w:val="18"/>
        <w:szCs w:val="16"/>
      </w:rPr>
      <w:t>Tryb podstawowy bez negocjacji,</w:t>
    </w:r>
    <w:r>
      <w:rPr>
        <w:rFonts w:ascii="Calibri" w:hAnsi="Calibri" w:cs="Calibri"/>
        <w:sz w:val="18"/>
        <w:szCs w:val="16"/>
      </w:rPr>
      <w:t xml:space="preserve"> o wartości zamówienia mniejszej niż progi unijne</w:t>
    </w:r>
  </w:p>
  <w:p w14:paraId="3735E0BC" w14:textId="77777777" w:rsidR="00E4304E" w:rsidRDefault="00E4304E" w:rsidP="00E4304E">
    <w:pPr>
      <w:pStyle w:val="Nagwek"/>
      <w:rPr>
        <w:rFonts w:ascii="Times New Roman" w:hAnsi="Times New Roman"/>
        <w:sz w:val="16"/>
        <w:szCs w:val="16"/>
      </w:rPr>
    </w:pPr>
  </w:p>
  <w:p w14:paraId="35A5CA31" w14:textId="58F0317D" w:rsidR="003E586B" w:rsidRPr="00E4304E" w:rsidRDefault="003E586B" w:rsidP="00E430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76381" w14:textId="77777777" w:rsidR="00E4304E" w:rsidRDefault="00E430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56"/>
  </w:num>
  <w:num w:numId="3">
    <w:abstractNumId w:val="54"/>
  </w:num>
  <w:num w:numId="4">
    <w:abstractNumId w:val="59"/>
  </w:num>
  <w:num w:numId="5">
    <w:abstractNumId w:val="50"/>
  </w:num>
  <w:num w:numId="6">
    <w:abstractNumId w:val="39"/>
  </w:num>
  <w:num w:numId="7">
    <w:abstractNumId w:val="49"/>
  </w:num>
  <w:num w:numId="8">
    <w:abstractNumId w:val="68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</w:num>
  <w:num w:numId="11">
    <w:abstractNumId w:val="58"/>
  </w:num>
  <w:num w:numId="12">
    <w:abstractNumId w:val="40"/>
  </w:num>
  <w:num w:numId="13">
    <w:abstractNumId w:val="38"/>
  </w:num>
  <w:num w:numId="14">
    <w:abstractNumId w:val="41"/>
  </w:num>
  <w:num w:numId="15">
    <w:abstractNumId w:val="70"/>
  </w:num>
  <w:num w:numId="16">
    <w:abstractNumId w:val="57"/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595E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3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591C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2448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046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B0E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710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5EC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304E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7E8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5F81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29817"/>
  <w15:docId w15:val="{A0A2C739-C0F0-4197-9EB7-5663B097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17710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1771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1771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17710"/>
  </w:style>
  <w:style w:type="character" w:customStyle="1" w:styleId="WW-Absatz-Standardschriftart">
    <w:name w:val="WW-Absatz-Standardschriftart"/>
    <w:rsid w:val="00A17710"/>
  </w:style>
  <w:style w:type="character" w:customStyle="1" w:styleId="WW-WW8Num34z0">
    <w:name w:val="WW-WW8Num34z0"/>
    <w:rsid w:val="00A1771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17710"/>
  </w:style>
  <w:style w:type="character" w:customStyle="1" w:styleId="WW-WW8Num34z01">
    <w:name w:val="WW-WW8Num34z01"/>
    <w:rsid w:val="00A17710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17710"/>
  </w:style>
  <w:style w:type="character" w:customStyle="1" w:styleId="WW-WW8Num34z011">
    <w:name w:val="WW-WW8Num34z011"/>
    <w:rsid w:val="00A17710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17710"/>
  </w:style>
  <w:style w:type="character" w:customStyle="1" w:styleId="WW-WW8Num34z0111">
    <w:name w:val="WW-WW8Num34z0111"/>
    <w:rsid w:val="00A17710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17710"/>
  </w:style>
  <w:style w:type="character" w:customStyle="1" w:styleId="WW8Num14z0">
    <w:name w:val="WW8Num14z0"/>
    <w:rsid w:val="00A1771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17710"/>
  </w:style>
  <w:style w:type="character" w:customStyle="1" w:styleId="WW-WW8Num14z0">
    <w:name w:val="WW-WW8Num14z0"/>
    <w:rsid w:val="00A1771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1771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17710"/>
  </w:style>
  <w:style w:type="character" w:customStyle="1" w:styleId="Znakinumeracji">
    <w:name w:val="Znaki numeracji"/>
    <w:rsid w:val="00A17710"/>
  </w:style>
  <w:style w:type="character" w:customStyle="1" w:styleId="WW-Znakinumeracji">
    <w:name w:val="WW-Znaki numeracji"/>
    <w:rsid w:val="00A17710"/>
  </w:style>
  <w:style w:type="character" w:customStyle="1" w:styleId="WW-Znakinumeracji1">
    <w:name w:val="WW-Znaki numeracji1"/>
    <w:rsid w:val="00A17710"/>
  </w:style>
  <w:style w:type="character" w:customStyle="1" w:styleId="WW-Znakinumeracji11">
    <w:name w:val="WW-Znaki numeracji11"/>
    <w:rsid w:val="00A17710"/>
  </w:style>
  <w:style w:type="character" w:customStyle="1" w:styleId="WW-Znakinumeracji111">
    <w:name w:val="WW-Znaki numeracji111"/>
    <w:rsid w:val="00A17710"/>
  </w:style>
  <w:style w:type="character" w:customStyle="1" w:styleId="WW-Znakinumeracji1111">
    <w:name w:val="WW-Znaki numeracji1111"/>
    <w:rsid w:val="00A17710"/>
  </w:style>
  <w:style w:type="character" w:customStyle="1" w:styleId="WW-Znakinumeracji11111">
    <w:name w:val="WW-Znaki numeracji11111"/>
    <w:rsid w:val="00A17710"/>
  </w:style>
  <w:style w:type="character" w:customStyle="1" w:styleId="WW-Znakinumeracji111111">
    <w:name w:val="WW-Znaki numeracji111111"/>
    <w:rsid w:val="00A17710"/>
  </w:style>
  <w:style w:type="character" w:customStyle="1" w:styleId="Symbolewypunktowania">
    <w:name w:val="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177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17710"/>
    <w:rPr>
      <w:color w:val="000080"/>
      <w:u w:val="single"/>
    </w:rPr>
  </w:style>
  <w:style w:type="character" w:customStyle="1" w:styleId="WW-Absatz-Standardschriftart1111111">
    <w:name w:val="WW-Absatz-Standardschriftart1111111"/>
    <w:rsid w:val="00A17710"/>
  </w:style>
  <w:style w:type="character" w:customStyle="1" w:styleId="WW-Absatz-Standardschriftart11111111">
    <w:name w:val="WW-Absatz-Standardschriftart11111111"/>
    <w:rsid w:val="00A17710"/>
  </w:style>
  <w:style w:type="character" w:customStyle="1" w:styleId="WW-Absatz-Standardschriftart111111111">
    <w:name w:val="WW-Absatz-Standardschriftart111111111"/>
    <w:rsid w:val="00A17710"/>
  </w:style>
  <w:style w:type="character" w:customStyle="1" w:styleId="WW-Absatz-Standardschriftart1111111111">
    <w:name w:val="WW-Absatz-Standardschriftart1111111111"/>
    <w:rsid w:val="00A17710"/>
  </w:style>
  <w:style w:type="character" w:customStyle="1" w:styleId="WW-Absatz-Standardschriftart11111111111">
    <w:name w:val="WW-Absatz-Standardschriftart11111111111"/>
    <w:rsid w:val="00A17710"/>
  </w:style>
  <w:style w:type="character" w:customStyle="1" w:styleId="WW-Absatz-Standardschriftart111111111111">
    <w:name w:val="WW-Absatz-Standardschriftart111111111111"/>
    <w:rsid w:val="00A17710"/>
  </w:style>
  <w:style w:type="character" w:customStyle="1" w:styleId="WW-Absatz-Standardschriftart1111111111111">
    <w:name w:val="WW-Absatz-Standardschriftart1111111111111"/>
    <w:rsid w:val="00A17710"/>
  </w:style>
  <w:style w:type="character" w:customStyle="1" w:styleId="WW-Absatz-Standardschriftart11111111111111">
    <w:name w:val="WW-Absatz-Standardschriftart11111111111111"/>
    <w:rsid w:val="00A17710"/>
  </w:style>
  <w:style w:type="character" w:customStyle="1" w:styleId="WW-Absatz-Standardschriftart111111111111111">
    <w:name w:val="WW-Absatz-Standardschriftart111111111111111"/>
    <w:rsid w:val="00A17710"/>
  </w:style>
  <w:style w:type="character" w:customStyle="1" w:styleId="WW-Absatz-Standardschriftart1111111111111111">
    <w:name w:val="WW-Absatz-Standardschriftart1111111111111111"/>
    <w:rsid w:val="00A17710"/>
  </w:style>
  <w:style w:type="character" w:customStyle="1" w:styleId="WW-Absatz-Standardschriftart11111111111111111">
    <w:name w:val="WW-Absatz-Standardschriftart11111111111111111"/>
    <w:rsid w:val="00A17710"/>
  </w:style>
  <w:style w:type="character" w:customStyle="1" w:styleId="WW-Absatz-Standardschriftart111111111111111111">
    <w:name w:val="WW-Absatz-Standardschriftart111111111111111111"/>
    <w:rsid w:val="00A17710"/>
  </w:style>
  <w:style w:type="character" w:customStyle="1" w:styleId="WW-Absatz-Standardschriftart1111111111111111111">
    <w:name w:val="WW-Absatz-Standardschriftart1111111111111111111"/>
    <w:rsid w:val="00A17710"/>
  </w:style>
  <w:style w:type="character" w:customStyle="1" w:styleId="WW-Absatz-Standardschriftart11111111111111111111">
    <w:name w:val="WW-Absatz-Standardschriftart11111111111111111111"/>
    <w:rsid w:val="00A17710"/>
  </w:style>
  <w:style w:type="character" w:customStyle="1" w:styleId="WW-Absatz-Standardschriftart111111111111111111111">
    <w:name w:val="WW-Absatz-Standardschriftart111111111111111111111"/>
    <w:rsid w:val="00A17710"/>
  </w:style>
  <w:style w:type="character" w:customStyle="1" w:styleId="WW-Absatz-Standardschriftart1111111111111111111111">
    <w:name w:val="WW-Absatz-Standardschriftart1111111111111111111111"/>
    <w:rsid w:val="00A17710"/>
  </w:style>
  <w:style w:type="character" w:customStyle="1" w:styleId="WW-Absatz-Standardschriftart11111111111111111111111">
    <w:name w:val="WW-Absatz-Standardschriftart11111111111111111111111"/>
    <w:rsid w:val="00A17710"/>
  </w:style>
  <w:style w:type="character" w:customStyle="1" w:styleId="WW-Absatz-Standardschriftart111111111111111111111111">
    <w:name w:val="WW-Absatz-Standardschriftart111111111111111111111111"/>
    <w:rsid w:val="00A17710"/>
  </w:style>
  <w:style w:type="character" w:customStyle="1" w:styleId="WW-Absatz-Standardschriftart1111111111111111111111111">
    <w:name w:val="WW-Absatz-Standardschriftart1111111111111111111111111"/>
    <w:rsid w:val="00A17710"/>
  </w:style>
  <w:style w:type="character" w:customStyle="1" w:styleId="WW-Absatz-Standardschriftart11111111111111111111111111">
    <w:name w:val="WW-Absatz-Standardschriftart11111111111111111111111111"/>
    <w:rsid w:val="00A17710"/>
  </w:style>
  <w:style w:type="character" w:customStyle="1" w:styleId="WW-Absatz-Standardschriftart111111111111111111111111111">
    <w:name w:val="WW-Absatz-Standardschriftart111111111111111111111111111"/>
    <w:rsid w:val="00A17710"/>
  </w:style>
  <w:style w:type="character" w:customStyle="1" w:styleId="WW-Absatz-Standardschriftart1111111111111111111111111111">
    <w:name w:val="WW-Absatz-Standardschriftart1111111111111111111111111111"/>
    <w:rsid w:val="00A17710"/>
  </w:style>
  <w:style w:type="character" w:customStyle="1" w:styleId="WW-Absatz-Standardschriftart11111111111111111111111111111">
    <w:name w:val="WW-Absatz-Standardschriftart11111111111111111111111111111"/>
    <w:rsid w:val="00A17710"/>
  </w:style>
  <w:style w:type="character" w:customStyle="1" w:styleId="WW-Absatz-Standardschriftart111111111111111111111111111111">
    <w:name w:val="WW-Absatz-Standardschriftart111111111111111111111111111111"/>
    <w:rsid w:val="00A17710"/>
  </w:style>
  <w:style w:type="character" w:customStyle="1" w:styleId="WW-Absatz-Standardschriftart1111111111111111111111111111111">
    <w:name w:val="WW-Absatz-Standardschriftart1111111111111111111111111111111"/>
    <w:rsid w:val="00A17710"/>
  </w:style>
  <w:style w:type="character" w:customStyle="1" w:styleId="WW-Absatz-Standardschriftart11111111111111111111111111111111">
    <w:name w:val="WW-Absatz-Standardschriftart11111111111111111111111111111111"/>
    <w:rsid w:val="00A17710"/>
  </w:style>
  <w:style w:type="character" w:customStyle="1" w:styleId="WW8Num9z0">
    <w:name w:val="WW8Num9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17710"/>
  </w:style>
  <w:style w:type="character" w:customStyle="1" w:styleId="WW-Absatz-Standardschriftart1111111111111111111111111111111111">
    <w:name w:val="WW-Absatz-Standardschriftart1111111111111111111111111111111111"/>
    <w:rsid w:val="00A17710"/>
  </w:style>
  <w:style w:type="character" w:customStyle="1" w:styleId="WW-Absatz-Standardschriftart11111111111111111111111111111111111">
    <w:name w:val="WW-Absatz-Standardschriftart11111111111111111111111111111111111"/>
    <w:rsid w:val="00A17710"/>
  </w:style>
  <w:style w:type="character" w:customStyle="1" w:styleId="WW-Absatz-Standardschriftart111111111111111111111111111111111111">
    <w:name w:val="WW-Absatz-Standardschriftart111111111111111111111111111111111111"/>
    <w:rsid w:val="00A17710"/>
  </w:style>
  <w:style w:type="character" w:customStyle="1" w:styleId="WW-Absatz-Standardschriftart1111111111111111111111111111111111111">
    <w:name w:val="WW-Absatz-Standardschriftart1111111111111111111111111111111111111"/>
    <w:rsid w:val="00A17710"/>
  </w:style>
  <w:style w:type="character" w:customStyle="1" w:styleId="WW-Absatz-Standardschriftart11111111111111111111111111111111111111">
    <w:name w:val="WW-Absatz-Standardschriftart11111111111111111111111111111111111111"/>
    <w:rsid w:val="00A17710"/>
  </w:style>
  <w:style w:type="character" w:customStyle="1" w:styleId="WW-Absatz-Standardschriftart111111111111111111111111111111111111111">
    <w:name w:val="WW-Absatz-Standardschriftart111111111111111111111111111111111111111"/>
    <w:rsid w:val="00A17710"/>
  </w:style>
  <w:style w:type="character" w:customStyle="1" w:styleId="WW-Absatz-Standardschriftart1111111111111111111111111111111111111111">
    <w:name w:val="WW-Absatz-Standardschriftart1111111111111111111111111111111111111111"/>
    <w:rsid w:val="00A17710"/>
  </w:style>
  <w:style w:type="character" w:customStyle="1" w:styleId="WW-Absatz-Standardschriftart11111111111111111111111111111111111111111">
    <w:name w:val="WW-Absatz-Standardschriftart11111111111111111111111111111111111111111"/>
    <w:rsid w:val="00A17710"/>
  </w:style>
  <w:style w:type="character" w:customStyle="1" w:styleId="WW-Absatz-Standardschriftart111111111111111111111111111111111111111111">
    <w:name w:val="WW-Absatz-Standardschriftart111111111111111111111111111111111111111111"/>
    <w:rsid w:val="00A17710"/>
  </w:style>
  <w:style w:type="character" w:customStyle="1" w:styleId="WW-Absatz-Standardschriftart1111111111111111111111111111111111111111111">
    <w:name w:val="WW-Absatz-Standardschriftart1111111111111111111111111111111111111111111"/>
    <w:rsid w:val="00A17710"/>
  </w:style>
  <w:style w:type="character" w:customStyle="1" w:styleId="WW-Absatz-Standardschriftart11111111111111111111111111111111111111111111">
    <w:name w:val="WW-Absatz-Standardschriftart11111111111111111111111111111111111111111111"/>
    <w:rsid w:val="00A17710"/>
  </w:style>
  <w:style w:type="character" w:customStyle="1" w:styleId="WW-Absatz-Standardschriftart111111111111111111111111111111111111111111111">
    <w:name w:val="WW-Absatz-Standardschriftart111111111111111111111111111111111111111111111"/>
    <w:rsid w:val="00A17710"/>
  </w:style>
  <w:style w:type="character" w:customStyle="1" w:styleId="WW-Absatz-Standardschriftart1111111111111111111111111111111111111111111111">
    <w:name w:val="WW-Absatz-Standardschriftart1111111111111111111111111111111111111111111111"/>
    <w:rsid w:val="00A17710"/>
  </w:style>
  <w:style w:type="character" w:customStyle="1" w:styleId="WW-Absatz-Standardschriftart11111111111111111111111111111111111111111111111">
    <w:name w:val="WW-Absatz-Standardschriftart11111111111111111111111111111111111111111111111"/>
    <w:rsid w:val="00A17710"/>
  </w:style>
  <w:style w:type="character" w:customStyle="1" w:styleId="WW-Absatz-Standardschriftart111111111111111111111111111111111111111111111111">
    <w:name w:val="WW-Absatz-Standardschriftart111111111111111111111111111111111111111111111111"/>
    <w:rsid w:val="00A17710"/>
  </w:style>
  <w:style w:type="character" w:customStyle="1" w:styleId="WW-Absatz-Standardschriftart1111111111111111111111111111111111111111111111111">
    <w:name w:val="WW-Absatz-Standardschriftart1111111111111111111111111111111111111111111111111"/>
    <w:rsid w:val="00A1771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1771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1771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1771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1771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1771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1771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1771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1771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1771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1771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1771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1771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1771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1771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17710"/>
  </w:style>
  <w:style w:type="character" w:customStyle="1" w:styleId="WW8Num1z0">
    <w:name w:val="WW8Num1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17710"/>
  </w:style>
  <w:style w:type="character" w:customStyle="1" w:styleId="WW-Znakinumeracji1111111">
    <w:name w:val="WW-Znaki numeracji1111111"/>
    <w:rsid w:val="00A17710"/>
  </w:style>
  <w:style w:type="character" w:customStyle="1" w:styleId="WW-Znakinumeracji11111111">
    <w:name w:val="WW-Znaki numeracji11111111"/>
    <w:rsid w:val="00A17710"/>
  </w:style>
  <w:style w:type="character" w:customStyle="1" w:styleId="WW-Znakinumeracji111111111">
    <w:name w:val="WW-Znaki numeracji111111111"/>
    <w:rsid w:val="00A17710"/>
  </w:style>
  <w:style w:type="character" w:customStyle="1" w:styleId="WW-Znakinumeracji1111111111">
    <w:name w:val="WW-Znaki numeracji1111111111"/>
    <w:rsid w:val="00A17710"/>
  </w:style>
  <w:style w:type="character" w:customStyle="1" w:styleId="WW-Znakinumeracji11111111111">
    <w:name w:val="WW-Znaki numeracji11111111111"/>
    <w:rsid w:val="00A17710"/>
  </w:style>
  <w:style w:type="character" w:customStyle="1" w:styleId="WW-Znakinumeracji111111111111">
    <w:name w:val="WW-Znaki numeracji111111111111"/>
    <w:rsid w:val="00A17710"/>
  </w:style>
  <w:style w:type="character" w:customStyle="1" w:styleId="WW-Znakinumeracji1111111111111">
    <w:name w:val="WW-Znaki numeracji1111111111111"/>
    <w:rsid w:val="00A17710"/>
  </w:style>
  <w:style w:type="character" w:customStyle="1" w:styleId="WW-Znakinumeracji11111111111111">
    <w:name w:val="WW-Znaki numeracji11111111111111"/>
    <w:rsid w:val="00A17710"/>
  </w:style>
  <w:style w:type="character" w:customStyle="1" w:styleId="WW-Znakinumeracji111111111111111">
    <w:name w:val="WW-Znaki numeracji111111111111111"/>
    <w:rsid w:val="00A17710"/>
  </w:style>
  <w:style w:type="character" w:customStyle="1" w:styleId="WW-Znakinumeracji1111111111111111">
    <w:name w:val="WW-Znaki numeracji1111111111111111"/>
    <w:rsid w:val="00A17710"/>
  </w:style>
  <w:style w:type="character" w:customStyle="1" w:styleId="WW-Znakinumeracji11111111111111111">
    <w:name w:val="WW-Znaki numeracji11111111111111111"/>
    <w:rsid w:val="00A17710"/>
  </w:style>
  <w:style w:type="character" w:customStyle="1" w:styleId="WW-Znakinumeracji111111111111111111">
    <w:name w:val="WW-Znaki numeracji111111111111111111"/>
    <w:rsid w:val="00A17710"/>
  </w:style>
  <w:style w:type="character" w:customStyle="1" w:styleId="WW-Znakinumeracji1111111111111111111">
    <w:name w:val="WW-Znaki numeracji1111111111111111111"/>
    <w:rsid w:val="00A17710"/>
  </w:style>
  <w:style w:type="character" w:customStyle="1" w:styleId="WW-Znakinumeracji11111111111111111111">
    <w:name w:val="WW-Znaki numeracji11111111111111111111"/>
    <w:rsid w:val="00A17710"/>
  </w:style>
  <w:style w:type="character" w:customStyle="1" w:styleId="WW-Znakinumeracji111111111111111111111">
    <w:name w:val="WW-Znaki numeracji111111111111111111111"/>
    <w:rsid w:val="00A17710"/>
  </w:style>
  <w:style w:type="character" w:customStyle="1" w:styleId="WW-Znakinumeracji1111111111111111111111">
    <w:name w:val="WW-Znaki numeracji1111111111111111111111"/>
    <w:rsid w:val="00A17710"/>
  </w:style>
  <w:style w:type="character" w:customStyle="1" w:styleId="WW-Znakinumeracji11111111111111111111111">
    <w:name w:val="WW-Znaki numeracji11111111111111111111111"/>
    <w:rsid w:val="00A17710"/>
  </w:style>
  <w:style w:type="character" w:customStyle="1" w:styleId="WW-Znakinumeracji111111111111111111111111">
    <w:name w:val="WW-Znaki numeracji111111111111111111111111"/>
    <w:rsid w:val="00A17710"/>
  </w:style>
  <w:style w:type="character" w:customStyle="1" w:styleId="WW-Znakinumeracji1111111111111111111111111">
    <w:name w:val="WW-Znaki numeracji1111111111111111111111111"/>
    <w:rsid w:val="00A17710"/>
  </w:style>
  <w:style w:type="character" w:customStyle="1" w:styleId="WW-Znakinumeracji11111111111111111111111111">
    <w:name w:val="WW-Znaki numeracji11111111111111111111111111"/>
    <w:rsid w:val="00A17710"/>
  </w:style>
  <w:style w:type="character" w:customStyle="1" w:styleId="WW-Znakinumeracji111111111111111111111111111">
    <w:name w:val="WW-Znaki numeracji111111111111111111111111111"/>
    <w:rsid w:val="00A17710"/>
  </w:style>
  <w:style w:type="character" w:customStyle="1" w:styleId="WW-Znakinumeracji1111111111111111111111111111">
    <w:name w:val="WW-Znaki numeracji1111111111111111111111111111"/>
    <w:rsid w:val="00A17710"/>
  </w:style>
  <w:style w:type="character" w:customStyle="1" w:styleId="WW-Znakinumeracji11111111111111111111111111111">
    <w:name w:val="WW-Znaki numeracji11111111111111111111111111111"/>
    <w:rsid w:val="00A17710"/>
  </w:style>
  <w:style w:type="character" w:customStyle="1" w:styleId="WW-Znakinumeracji111111111111111111111111111111">
    <w:name w:val="WW-Znaki numeracji111111111111111111111111111111"/>
    <w:rsid w:val="00A17710"/>
  </w:style>
  <w:style w:type="character" w:customStyle="1" w:styleId="WW-Znakinumeracji1111111111111111111111111111111">
    <w:name w:val="WW-Znaki numeracji1111111111111111111111111111111"/>
    <w:rsid w:val="00A17710"/>
  </w:style>
  <w:style w:type="character" w:customStyle="1" w:styleId="WW-Znakinumeracji11111111111111111111111111111111">
    <w:name w:val="WW-Znaki numeracji11111111111111111111111111111111"/>
    <w:rsid w:val="00A17710"/>
  </w:style>
  <w:style w:type="character" w:customStyle="1" w:styleId="WW-Znakinumeracji111111111111111111111111111111111">
    <w:name w:val="WW-Znaki numeracji111111111111111111111111111111111"/>
    <w:rsid w:val="00A17710"/>
  </w:style>
  <w:style w:type="character" w:customStyle="1" w:styleId="WW-Znakinumeracji1111111111111111111111111111111111">
    <w:name w:val="WW-Znaki numeracji1111111111111111111111111111111111"/>
    <w:rsid w:val="00A17710"/>
  </w:style>
  <w:style w:type="character" w:customStyle="1" w:styleId="WW-Znakinumeracji11111111111111111111111111111111111">
    <w:name w:val="WW-Znaki numeracji11111111111111111111111111111111111"/>
    <w:rsid w:val="00A17710"/>
  </w:style>
  <w:style w:type="character" w:customStyle="1" w:styleId="WW-Znakinumeracji111111111111111111111111111111111111">
    <w:name w:val="WW-Znaki numeracji111111111111111111111111111111111111"/>
    <w:rsid w:val="00A17710"/>
  </w:style>
  <w:style w:type="character" w:customStyle="1" w:styleId="WW-Znakinumeracji1111111111111111111111111111111111111">
    <w:name w:val="WW-Znaki numeracji1111111111111111111111111111111111111"/>
    <w:rsid w:val="00A17710"/>
  </w:style>
  <w:style w:type="character" w:customStyle="1" w:styleId="WW-Znakinumeracji11111111111111111111111111111111111111">
    <w:name w:val="WW-Znaki numeracji11111111111111111111111111111111111111"/>
    <w:rsid w:val="00A17710"/>
  </w:style>
  <w:style w:type="character" w:customStyle="1" w:styleId="WW-Znakinumeracji111111111111111111111111111111111111111">
    <w:name w:val="WW-Znaki numeracji111111111111111111111111111111111111111"/>
    <w:rsid w:val="00A17710"/>
  </w:style>
  <w:style w:type="character" w:customStyle="1" w:styleId="WW-Znakinumeracji1111111111111111111111111111111111111111">
    <w:name w:val="WW-Znaki numeracji1111111111111111111111111111111111111111"/>
    <w:rsid w:val="00A17710"/>
  </w:style>
  <w:style w:type="character" w:customStyle="1" w:styleId="WW-Znakinumeracji11111111111111111111111111111111111111111">
    <w:name w:val="WW-Znaki numeracji11111111111111111111111111111111111111111"/>
    <w:rsid w:val="00A17710"/>
  </w:style>
  <w:style w:type="character" w:customStyle="1" w:styleId="WW-Znakinumeracji111111111111111111111111111111111111111111">
    <w:name w:val="WW-Znaki numeracji111111111111111111111111111111111111111111"/>
    <w:rsid w:val="00A17710"/>
  </w:style>
  <w:style w:type="character" w:customStyle="1" w:styleId="WW-Znakinumeracji1111111111111111111111111111111111111111111">
    <w:name w:val="WW-Znaki numeracji1111111111111111111111111111111111111111111"/>
    <w:rsid w:val="00A17710"/>
  </w:style>
  <w:style w:type="character" w:customStyle="1" w:styleId="WW-Znakinumeracji11111111111111111111111111111111111111111111">
    <w:name w:val="WW-Znaki numeracji11111111111111111111111111111111111111111111"/>
    <w:rsid w:val="00A17710"/>
  </w:style>
  <w:style w:type="character" w:customStyle="1" w:styleId="WW-Znakinumeracji111111111111111111111111111111111111111111111">
    <w:name w:val="WW-Znaki numeracji111111111111111111111111111111111111111111111"/>
    <w:rsid w:val="00A17710"/>
  </w:style>
  <w:style w:type="character" w:customStyle="1" w:styleId="WW-Znakinumeracji1111111111111111111111111111111111111111111111">
    <w:name w:val="WW-Znaki numeracji1111111111111111111111111111111111111111111111"/>
    <w:rsid w:val="00A17710"/>
  </w:style>
  <w:style w:type="character" w:customStyle="1" w:styleId="WW-Znakinumeracji11111111111111111111111111111111111111111111111">
    <w:name w:val="WW-Znaki numeracji11111111111111111111111111111111111111111111111"/>
    <w:rsid w:val="00A17710"/>
  </w:style>
  <w:style w:type="character" w:customStyle="1" w:styleId="WW-Znakinumeracji111111111111111111111111111111111111111111111111">
    <w:name w:val="WW-Znaki numeracji111111111111111111111111111111111111111111111111"/>
    <w:rsid w:val="00A17710"/>
  </w:style>
  <w:style w:type="character" w:customStyle="1" w:styleId="WW-Znakinumeracji1111111111111111111111111111111111111111111111111">
    <w:name w:val="WW-Znaki numeracji1111111111111111111111111111111111111111111111111"/>
    <w:rsid w:val="00A17710"/>
  </w:style>
  <w:style w:type="character" w:customStyle="1" w:styleId="WW-Znakinumeracji11111111111111111111111111111111111111111111111111">
    <w:name w:val="WW-Znaki numeracji11111111111111111111111111111111111111111111111111"/>
    <w:rsid w:val="00A17710"/>
  </w:style>
  <w:style w:type="character" w:customStyle="1" w:styleId="WW-Znakinumeracji111111111111111111111111111111111111111111111111111">
    <w:name w:val="WW-Znaki numeracji111111111111111111111111111111111111111111111111111"/>
    <w:rsid w:val="00A17710"/>
  </w:style>
  <w:style w:type="character" w:customStyle="1" w:styleId="WW-Znakinumeracji1111111111111111111111111111111111111111111111111111">
    <w:name w:val="WW-Znaki numeracji1111111111111111111111111111111111111111111111111111"/>
    <w:rsid w:val="00A17710"/>
  </w:style>
  <w:style w:type="character" w:customStyle="1" w:styleId="WW-Znakinumeracji11111111111111111111111111111111111111111111111111111">
    <w:name w:val="WW-Znaki numeracji11111111111111111111111111111111111111111111111111111"/>
    <w:rsid w:val="00A17710"/>
  </w:style>
  <w:style w:type="character" w:customStyle="1" w:styleId="WW-Znakinumeracji111111111111111111111111111111111111111111111111111111">
    <w:name w:val="WW-Znaki numeracji111111111111111111111111111111111111111111111111111111"/>
    <w:rsid w:val="00A17710"/>
  </w:style>
  <w:style w:type="character" w:customStyle="1" w:styleId="WW-Znakinumeracji1111111111111111111111111111111111111111111111111111111">
    <w:name w:val="WW-Znaki numeracji1111111111111111111111111111111111111111111111111111111"/>
    <w:rsid w:val="00A17710"/>
  </w:style>
  <w:style w:type="character" w:customStyle="1" w:styleId="WW-Znakinumeracji11111111111111111111111111111111111111111111111111111111">
    <w:name w:val="WW-Znaki numeracji11111111111111111111111111111111111111111111111111111111"/>
    <w:rsid w:val="00A17710"/>
  </w:style>
  <w:style w:type="character" w:customStyle="1" w:styleId="WW-Znakinumeracji111111111111111111111111111111111111111111111111111111111">
    <w:name w:val="WW-Znaki numeracji111111111111111111111111111111111111111111111111111111111"/>
    <w:rsid w:val="00A17710"/>
  </w:style>
  <w:style w:type="character" w:customStyle="1" w:styleId="WW-Znakinumeracji1111111111111111111111111111111111111111111111111111111111">
    <w:name w:val="WW-Znaki numeracji1111111111111111111111111111111111111111111111111111111111"/>
    <w:rsid w:val="00A17710"/>
  </w:style>
  <w:style w:type="character" w:customStyle="1" w:styleId="WW-Znakinumeracji11111111111111111111111111111111111111111111111111111111111">
    <w:name w:val="WW-Znaki numeracji11111111111111111111111111111111111111111111111111111111111"/>
    <w:rsid w:val="00A17710"/>
  </w:style>
  <w:style w:type="character" w:customStyle="1" w:styleId="WW-Znakinumeracji111111111111111111111111111111111111111111111111111111111111">
    <w:name w:val="WW-Znaki numeracji111111111111111111111111111111111111111111111111111111111111"/>
    <w:rsid w:val="00A17710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17710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17710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17710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17710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17710"/>
  </w:style>
  <w:style w:type="character" w:customStyle="1" w:styleId="WW-Symbolewypunktowania1111111">
    <w:name w:val="WW-Symbole wypunktowania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17710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17710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17710"/>
    <w:pPr>
      <w:spacing w:after="120"/>
    </w:pPr>
  </w:style>
  <w:style w:type="paragraph" w:styleId="Lista">
    <w:name w:val="List"/>
    <w:basedOn w:val="Tekstpodstawowy"/>
    <w:rsid w:val="00A17710"/>
    <w:rPr>
      <w:rFonts w:cs="Tahoma"/>
    </w:rPr>
  </w:style>
  <w:style w:type="paragraph" w:customStyle="1" w:styleId="Podpis1">
    <w:name w:val="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17710"/>
    <w:pPr>
      <w:suppressLineNumbers/>
    </w:pPr>
    <w:rPr>
      <w:rFonts w:cs="Tahoma"/>
    </w:rPr>
  </w:style>
  <w:style w:type="paragraph" w:styleId="Nagwek">
    <w:name w:val="header"/>
    <w:aliases w:val=" Znak2,Nagłówek strony Znak,Nagłówek strony,Znak2"/>
    <w:basedOn w:val="Normalny"/>
    <w:link w:val="NagwekZnak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17710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17710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17710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17710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17710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17710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17710"/>
    <w:pPr>
      <w:ind w:left="283"/>
    </w:pPr>
  </w:style>
  <w:style w:type="paragraph" w:customStyle="1" w:styleId="WW-Podpis111111">
    <w:name w:val="WW-Podpis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A17710"/>
    <w:pPr>
      <w:suppressLineNumbers/>
    </w:pPr>
  </w:style>
  <w:style w:type="paragraph" w:customStyle="1" w:styleId="WW-Zawartotabeli">
    <w:name w:val="WW-Zawartość tabeli"/>
    <w:basedOn w:val="Tekstpodstawowy"/>
    <w:rsid w:val="00A17710"/>
    <w:pPr>
      <w:suppressLineNumbers/>
    </w:pPr>
  </w:style>
  <w:style w:type="paragraph" w:customStyle="1" w:styleId="WW-Zawartotabeli1">
    <w:name w:val="WW-Zawartość tabeli1"/>
    <w:basedOn w:val="Tekstpodstawowy"/>
    <w:rsid w:val="00A17710"/>
    <w:pPr>
      <w:suppressLineNumbers/>
    </w:pPr>
  </w:style>
  <w:style w:type="paragraph" w:customStyle="1" w:styleId="WW-Zawartotabeli11">
    <w:name w:val="WW-Zawartość tabeli11"/>
    <w:basedOn w:val="Tekstpodstawowy"/>
    <w:rsid w:val="00A17710"/>
    <w:pPr>
      <w:suppressLineNumbers/>
    </w:pPr>
  </w:style>
  <w:style w:type="paragraph" w:customStyle="1" w:styleId="WW-Zawartotabeli111">
    <w:name w:val="WW-Zawartość tabeli111"/>
    <w:basedOn w:val="Tekstpodstawowy"/>
    <w:rsid w:val="00A17710"/>
    <w:pPr>
      <w:suppressLineNumbers/>
    </w:pPr>
  </w:style>
  <w:style w:type="paragraph" w:customStyle="1" w:styleId="WW-Zawartotabeli1111">
    <w:name w:val="WW-Zawartość tabeli1111"/>
    <w:basedOn w:val="Tekstpodstawowy"/>
    <w:rsid w:val="00A17710"/>
    <w:pPr>
      <w:suppressLineNumbers/>
    </w:pPr>
  </w:style>
  <w:style w:type="paragraph" w:customStyle="1" w:styleId="WW-Zawartotabeli11111">
    <w:name w:val="WW-Zawartość tabeli11111"/>
    <w:basedOn w:val="Tekstpodstawowy"/>
    <w:rsid w:val="00A17710"/>
    <w:pPr>
      <w:suppressLineNumbers/>
    </w:pPr>
  </w:style>
  <w:style w:type="paragraph" w:customStyle="1" w:styleId="WW-Zawartotabeli111111">
    <w:name w:val="WW-Zawartość tabeli111111"/>
    <w:basedOn w:val="Tekstpodstawowy"/>
    <w:rsid w:val="00A17710"/>
    <w:pPr>
      <w:suppressLineNumbers/>
    </w:pPr>
  </w:style>
  <w:style w:type="paragraph" w:customStyle="1" w:styleId="Nagwektabeli">
    <w:name w:val="Nagłówek tabeli"/>
    <w:basedOn w:val="Zawartotabeli"/>
    <w:rsid w:val="00A1771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1771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17710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17710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17710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17710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17710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17710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17710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17710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17710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17710"/>
    <w:pPr>
      <w:suppressLineNumbers/>
    </w:pPr>
  </w:style>
  <w:style w:type="paragraph" w:customStyle="1" w:styleId="WW-Zawartotabeli11111111">
    <w:name w:val="WW-Zawartość tabeli11111111"/>
    <w:basedOn w:val="Tekstpodstawowy"/>
    <w:rsid w:val="00A17710"/>
    <w:pPr>
      <w:suppressLineNumbers/>
    </w:pPr>
  </w:style>
  <w:style w:type="paragraph" w:customStyle="1" w:styleId="WW-Zawartotabeli111111111">
    <w:name w:val="WW-Zawartość tabeli111111111"/>
    <w:basedOn w:val="Tekstpodstawowy"/>
    <w:rsid w:val="00A17710"/>
    <w:pPr>
      <w:suppressLineNumbers/>
    </w:pPr>
  </w:style>
  <w:style w:type="paragraph" w:customStyle="1" w:styleId="WW-Zawartotabeli1111111111">
    <w:name w:val="WW-Zawartość tabeli1111111111"/>
    <w:basedOn w:val="Tekstpodstawowy"/>
    <w:rsid w:val="00A17710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17710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17710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17710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17710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17710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17710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17710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17710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17710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17710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17710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17710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17710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17710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17710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17710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17710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17710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17710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17710"/>
    <w:pPr>
      <w:suppressLineNumbers/>
    </w:pPr>
  </w:style>
  <w:style w:type="paragraph" w:customStyle="1" w:styleId="WW-Nagwektabeli1111111">
    <w:name w:val="WW-Nagłówek tabeli1111111"/>
    <w:basedOn w:val="WW-Zawartotabeli1111111"/>
    <w:rsid w:val="00A17710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17710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17710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17710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177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17710"/>
  </w:style>
  <w:style w:type="paragraph" w:customStyle="1" w:styleId="WW-Zawartoramki">
    <w:name w:val="WW-Zawartość ramki"/>
    <w:basedOn w:val="Tekstpodstawowy"/>
    <w:rsid w:val="00A17710"/>
  </w:style>
  <w:style w:type="paragraph" w:customStyle="1" w:styleId="WW-Zawartoramki1">
    <w:name w:val="WW-Zawartość ramki1"/>
    <w:basedOn w:val="Tekstpodstawowy"/>
    <w:rsid w:val="00A17710"/>
  </w:style>
  <w:style w:type="paragraph" w:customStyle="1" w:styleId="WW-Zawartoramki11">
    <w:name w:val="WW-Zawartość ramki11"/>
    <w:basedOn w:val="Tekstpodstawowy"/>
    <w:rsid w:val="00A17710"/>
  </w:style>
  <w:style w:type="paragraph" w:customStyle="1" w:styleId="WW-Zawartoramki111">
    <w:name w:val="WW-Zawartość ramki111"/>
    <w:basedOn w:val="Tekstpodstawowy"/>
    <w:rsid w:val="00A17710"/>
  </w:style>
  <w:style w:type="paragraph" w:customStyle="1" w:styleId="WW-Zawartoramki1111">
    <w:name w:val="WW-Zawartość ramki1111"/>
    <w:basedOn w:val="Tekstpodstawowy"/>
    <w:rsid w:val="00A17710"/>
  </w:style>
  <w:style w:type="paragraph" w:customStyle="1" w:styleId="WW-Zawartoramki11111">
    <w:name w:val="WW-Zawartość ramki11111"/>
    <w:basedOn w:val="Tekstpodstawowy"/>
    <w:rsid w:val="00A17710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,Znak2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3A161-DE60-41A7-877C-0B7F26DF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RomanowskaA</cp:lastModifiedBy>
  <cp:revision>17</cp:revision>
  <cp:lastPrinted>2020-01-21T18:47:00Z</cp:lastPrinted>
  <dcterms:created xsi:type="dcterms:W3CDTF">2022-11-16T17:35:00Z</dcterms:created>
  <dcterms:modified xsi:type="dcterms:W3CDTF">2023-08-03T09:10:00Z</dcterms:modified>
</cp:coreProperties>
</file>