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F060C" w14:textId="4327ED0A" w:rsidR="00612B41" w:rsidRPr="00015AEF" w:rsidRDefault="00234F0B" w:rsidP="00015AEF">
      <w:pPr>
        <w:pStyle w:val="tekstdokumentu"/>
      </w:pPr>
      <w:r w:rsidRPr="00EF19BC">
        <w:t>Załącznik</w:t>
      </w:r>
      <w:r w:rsidR="00ED19FD">
        <w:t xml:space="preserve"> nr </w:t>
      </w:r>
      <w:r w:rsidR="006F4DFD">
        <w:t>5</w:t>
      </w:r>
      <w:r w:rsidR="00B65807" w:rsidRPr="00EF19BC">
        <w:t xml:space="preserve"> do </w:t>
      </w:r>
      <w:r w:rsidR="008F1871">
        <w:t>SWZ</w:t>
      </w:r>
    </w:p>
    <w:p w14:paraId="3EEA998F" w14:textId="1266E5EA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4911D466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4C0E1D01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783C8B4E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547B81EF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21348E1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5317B017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45B925F3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6AF1A36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28E86E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4ECB4962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67CB05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720166D3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60D99C43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74CA27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31E8AC29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3AD2A450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3DF66E0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A47DBC9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462166A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A6BF2A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47EDE58E" w14:textId="77777777" w:rsidR="00A10384" w:rsidRPr="00195AAF" w:rsidRDefault="00A10384" w:rsidP="00247870">
      <w:pPr>
        <w:spacing w:line="240" w:lineRule="auto"/>
        <w:rPr>
          <w:rFonts w:cs="Arial"/>
          <w:color w:val="auto"/>
          <w:szCs w:val="20"/>
        </w:rPr>
      </w:pPr>
    </w:p>
    <w:p w14:paraId="3F29AF4B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36C302D7" w14:textId="743EBF5D" w:rsidR="00074FA8" w:rsidRDefault="00030D18" w:rsidP="00030D18">
      <w:pPr>
        <w:tabs>
          <w:tab w:val="left" w:pos="900"/>
        </w:tabs>
        <w:spacing w:line="240" w:lineRule="auto"/>
        <w:jc w:val="center"/>
        <w:rPr>
          <w:b/>
          <w:i/>
          <w:szCs w:val="20"/>
        </w:rPr>
      </w:pPr>
      <w:r w:rsidRPr="00030D18">
        <w:rPr>
          <w:b/>
          <w:i/>
          <w:szCs w:val="20"/>
        </w:rPr>
        <w:t>Dostawa sprzętu komputerowego wraz z oprogramowaniem i akcesoriami na potrzeby</w:t>
      </w:r>
      <w:r>
        <w:rPr>
          <w:b/>
          <w:i/>
          <w:szCs w:val="20"/>
        </w:rPr>
        <w:t xml:space="preserve"> </w:t>
      </w:r>
      <w:r>
        <w:rPr>
          <w:b/>
          <w:i/>
          <w:szCs w:val="20"/>
        </w:rPr>
        <w:br/>
      </w:r>
      <w:r w:rsidRPr="00030D18">
        <w:rPr>
          <w:b/>
          <w:i/>
          <w:szCs w:val="20"/>
        </w:rPr>
        <w:t>PODR w Lubaniu</w:t>
      </w:r>
    </w:p>
    <w:p w14:paraId="06CC2DB8" w14:textId="77777777" w:rsidR="00030D18" w:rsidRPr="00E92FBB" w:rsidRDefault="00030D18" w:rsidP="00030D1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1C80315E" w14:textId="77777777" w:rsidR="00A10384" w:rsidRDefault="00A10384" w:rsidP="00A860E8">
      <w:pPr>
        <w:pStyle w:val="Akapitzlist"/>
        <w:numPr>
          <w:ilvl w:val="0"/>
          <w:numId w:val="35"/>
        </w:numPr>
        <w:tabs>
          <w:tab w:val="left" w:pos="900"/>
        </w:tabs>
        <w:spacing w:line="48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Oferujemy wykonanie zamówienia w pełnym rzeczowym zakresie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A10384" w14:paraId="478A25FA" w14:textId="77777777" w:rsidTr="00A10384">
        <w:tc>
          <w:tcPr>
            <w:tcW w:w="9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D2CA" w14:textId="350653D4" w:rsidR="00030D18" w:rsidRDefault="009B010B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Część 1 zamówienia:</w:t>
            </w:r>
          </w:p>
          <w:p w14:paraId="03D96F29" w14:textId="07E380CC" w:rsidR="00A10384" w:rsidRDefault="00030D18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…………………………………… </w:t>
            </w:r>
            <w:r w:rsidR="00A1038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PLN BRUTTO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, </w:t>
            </w:r>
            <w:r>
              <w:rPr>
                <w:rFonts w:cs="Arial"/>
                <w:b/>
                <w:szCs w:val="20"/>
                <w:lang w:eastAsia="pl-PL"/>
              </w:rPr>
              <w:t>w tym należny podatek VAT w wysokości 23 %</w:t>
            </w:r>
          </w:p>
        </w:tc>
      </w:tr>
      <w:tr w:rsidR="00A10384" w14:paraId="3668F556" w14:textId="77777777" w:rsidTr="00A860E8">
        <w:trPr>
          <w:trHeight w:val="579"/>
        </w:trPr>
        <w:tc>
          <w:tcPr>
            <w:tcW w:w="9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B67F" w14:textId="70676A9C" w:rsidR="00A10384" w:rsidRDefault="00030D18" w:rsidP="00A860E8">
            <w:pPr>
              <w:widowControl w:val="0"/>
              <w:spacing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030D18">
              <w:rPr>
                <w:rFonts w:ascii="Calibri" w:hAnsi="Calibri" w:cs="Calibri"/>
                <w:b/>
                <w:color w:val="auto"/>
                <w:szCs w:val="18"/>
                <w:lang w:eastAsia="pl-PL"/>
              </w:rPr>
              <w:t>Oświadczamy, że termin płatności faktur ustalamy na …………… dni od daty otrzymania przez Zamawiającego prawidłowo wystawionej faktury.</w:t>
            </w:r>
          </w:p>
        </w:tc>
      </w:tr>
      <w:tr w:rsidR="009B010B" w14:paraId="21AE1274" w14:textId="77777777" w:rsidTr="009B010B">
        <w:tc>
          <w:tcPr>
            <w:tcW w:w="9770" w:type="dxa"/>
            <w:hideMark/>
          </w:tcPr>
          <w:p w14:paraId="6F366E62" w14:textId="46797FF9" w:rsidR="009B010B" w:rsidRDefault="009B010B" w:rsidP="000C2BFE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2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zamówienia:</w:t>
            </w:r>
          </w:p>
          <w:p w14:paraId="16359BFE" w14:textId="77777777" w:rsidR="009B010B" w:rsidRDefault="009B010B" w:rsidP="000C2BFE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…………………………………… PLN BRUTTO, </w:t>
            </w:r>
            <w:r>
              <w:rPr>
                <w:rFonts w:cs="Arial"/>
                <w:b/>
                <w:szCs w:val="20"/>
                <w:lang w:eastAsia="pl-PL"/>
              </w:rPr>
              <w:t>w tym należny podatek VAT w wysokości 23 %</w:t>
            </w:r>
          </w:p>
        </w:tc>
      </w:tr>
      <w:tr w:rsidR="009B010B" w14:paraId="4F7F5E10" w14:textId="77777777" w:rsidTr="009B010B">
        <w:trPr>
          <w:trHeight w:val="579"/>
        </w:trPr>
        <w:tc>
          <w:tcPr>
            <w:tcW w:w="9770" w:type="dxa"/>
            <w:hideMark/>
          </w:tcPr>
          <w:p w14:paraId="2E06A1F1" w14:textId="77777777" w:rsidR="009B010B" w:rsidRDefault="009B010B" w:rsidP="000C2BFE">
            <w:pPr>
              <w:widowControl w:val="0"/>
              <w:spacing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030D18">
              <w:rPr>
                <w:rFonts w:ascii="Calibri" w:hAnsi="Calibri" w:cs="Calibri"/>
                <w:b/>
                <w:color w:val="auto"/>
                <w:szCs w:val="18"/>
                <w:lang w:eastAsia="pl-PL"/>
              </w:rPr>
              <w:t>Oświadczamy, że termin płatności faktur ustalamy na …………… dni od daty otrzymania przez Zamawiającego prawidłowo wystawionej faktury.</w:t>
            </w:r>
          </w:p>
        </w:tc>
      </w:tr>
    </w:tbl>
    <w:p w14:paraId="424DE15E" w14:textId="77777777" w:rsidR="009B010B" w:rsidRDefault="009B010B" w:rsidP="00A10384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37100532" w14:textId="12F91B7A" w:rsidR="00030D18" w:rsidRPr="00030D18" w:rsidRDefault="00030D18" w:rsidP="00030D18">
      <w:pPr>
        <w:widowControl w:val="0"/>
        <w:tabs>
          <w:tab w:val="left" w:pos="900"/>
        </w:tabs>
        <w:spacing w:after="120" w:line="240" w:lineRule="auto"/>
        <w:rPr>
          <w:rFonts w:cs="Arial"/>
          <w:bCs/>
          <w:sz w:val="18"/>
          <w:szCs w:val="18"/>
          <w:lang w:eastAsia="pl-PL"/>
        </w:rPr>
      </w:pPr>
      <w:r w:rsidRPr="00030D18">
        <w:rPr>
          <w:rFonts w:cs="Arial"/>
          <w:bCs/>
          <w:sz w:val="18"/>
          <w:szCs w:val="18"/>
          <w:lang w:eastAsia="pl-PL"/>
        </w:rPr>
        <w:t xml:space="preserve">UWAGA: Wykonawca zobowiązany jest do samodzielnego wskazania terminu płatności faktur, który stanowi </w:t>
      </w:r>
      <w:proofErr w:type="spellStart"/>
      <w:r w:rsidRPr="00030D18">
        <w:rPr>
          <w:rFonts w:cs="Arial"/>
          <w:bCs/>
          <w:sz w:val="18"/>
          <w:szCs w:val="18"/>
          <w:lang w:eastAsia="pl-PL"/>
        </w:rPr>
        <w:t>pozacenowe</w:t>
      </w:r>
      <w:proofErr w:type="spellEnd"/>
      <w:r w:rsidRPr="00030D18">
        <w:rPr>
          <w:rFonts w:cs="Arial"/>
          <w:bCs/>
          <w:sz w:val="18"/>
          <w:szCs w:val="18"/>
          <w:lang w:eastAsia="pl-PL"/>
        </w:rPr>
        <w:t xml:space="preserve"> kryterium oceny określone szczegółowo w Rozdz. XX SWZ.</w:t>
      </w:r>
    </w:p>
    <w:p w14:paraId="5FA2F7FB" w14:textId="5100AEBD" w:rsidR="009B010B" w:rsidRDefault="0005300A" w:rsidP="00A10384">
      <w:pPr>
        <w:widowControl w:val="0"/>
        <w:tabs>
          <w:tab w:val="left" w:pos="900"/>
        </w:tabs>
        <w:spacing w:after="120"/>
        <w:rPr>
          <w:rFonts w:cs="Arial"/>
          <w:b/>
          <w:szCs w:val="20"/>
          <w:lang w:eastAsia="pl-PL"/>
        </w:rPr>
      </w:pPr>
      <w:r w:rsidRPr="00A10384">
        <w:rPr>
          <w:rFonts w:cs="Arial"/>
          <w:b/>
          <w:szCs w:val="20"/>
          <w:lang w:eastAsia="pl-PL"/>
        </w:rPr>
        <w:t>Cena została określona na podstawie</w:t>
      </w:r>
      <w:r w:rsidR="00A10384">
        <w:rPr>
          <w:rFonts w:cs="Arial"/>
          <w:b/>
          <w:szCs w:val="20"/>
          <w:lang w:eastAsia="pl-PL"/>
        </w:rPr>
        <w:t xml:space="preserve"> poniższego</w:t>
      </w:r>
      <w:r w:rsidRPr="00A10384">
        <w:rPr>
          <w:rFonts w:cs="Arial"/>
          <w:b/>
          <w:szCs w:val="20"/>
          <w:lang w:eastAsia="pl-PL"/>
        </w:rPr>
        <w:t xml:space="preserve"> formularza cenowego</w:t>
      </w:r>
      <w:r w:rsidR="009B010B">
        <w:rPr>
          <w:rFonts w:cs="Arial"/>
          <w:b/>
          <w:szCs w:val="20"/>
          <w:lang w:eastAsia="pl-PL"/>
        </w:rPr>
        <w:t>.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07"/>
        <w:gridCol w:w="583"/>
        <w:gridCol w:w="708"/>
        <w:gridCol w:w="851"/>
        <w:gridCol w:w="1843"/>
        <w:gridCol w:w="1984"/>
      </w:tblGrid>
      <w:tr w:rsidR="009B010B" w14:paraId="77181F76" w14:textId="77777777" w:rsidTr="009B010B">
        <w:trPr>
          <w:trHeight w:val="491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00FDDF" w14:textId="2C35E921" w:rsidR="009B010B" w:rsidRDefault="009B010B" w:rsidP="009B010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DLA CZĘŚCI 1 ZAMÓWIENIA</w:t>
            </w:r>
          </w:p>
        </w:tc>
      </w:tr>
      <w:tr w:rsidR="00030D18" w14:paraId="5224407E" w14:textId="77777777" w:rsidTr="00A860E8">
        <w:trPr>
          <w:trHeight w:val="67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1FB5433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1D9EA9D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Wyszczególnienie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00A6AD1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Jedn.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B0AF58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7436729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FD95F78" w14:textId="03B050E6" w:rsidR="00030D18" w:rsidRDefault="00030D18" w:rsidP="008503A3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Wartość jednostkowa brutto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13054B0" w14:textId="0A15821C" w:rsidR="00030D18" w:rsidRDefault="00A860E8" w:rsidP="008503A3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Wartość łączna brutto</w:t>
            </w:r>
          </w:p>
        </w:tc>
      </w:tr>
      <w:tr w:rsidR="00030D18" w14:paraId="05551FFC" w14:textId="77777777" w:rsidTr="00A860E8">
        <w:trPr>
          <w:trHeight w:val="4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B03B4" w14:textId="0D57C20A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F9BE" w14:textId="597B803B" w:rsidR="00030D18" w:rsidRDefault="00030D18" w:rsidP="008503A3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Zestaw bezprzewodowy: klawiatura i mysz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EB056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FA391" w14:textId="7AD2BA64" w:rsidR="00030D18" w:rsidRDefault="009B010B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2C0B9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14:paraId="6DE86B3F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73B6A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030D18" w14:paraId="02B074EB" w14:textId="77777777" w:rsidTr="00A860E8">
        <w:trPr>
          <w:trHeight w:val="4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B621" w14:textId="617C4D0E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FD094" w14:textId="3509F31E" w:rsidR="00030D18" w:rsidRDefault="009B010B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9B010B">
              <w:rPr>
                <w:rFonts w:ascii="Calibri" w:hAnsi="Calibri" w:cs="Calibri"/>
                <w:lang w:eastAsia="pl-PL"/>
              </w:rPr>
              <w:t>Torba na laptopa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8746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432C" w14:textId="5B87E4B1" w:rsidR="00030D18" w:rsidRDefault="009B010B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D869" w14:textId="77777777" w:rsidR="00030D18" w:rsidRDefault="00030D1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14:paraId="1B4AFD80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BEAAC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030D18" w14:paraId="58BAD287" w14:textId="77777777" w:rsidTr="00A860E8">
        <w:trPr>
          <w:trHeight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03742" w14:textId="1E3E323C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4CF12" w14:textId="4DE6D2BB" w:rsidR="00030D18" w:rsidRDefault="009B010B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9B010B">
              <w:rPr>
                <w:rFonts w:ascii="Calibri" w:hAnsi="Calibri" w:cs="Calibri"/>
                <w:spacing w:val="-1"/>
                <w:szCs w:val="20"/>
              </w:rPr>
              <w:t>Laptop z systemem operacyjnym oraz 5 letnią gwarancją producenta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8B531" w14:textId="2E3F89DE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BCF7F" w14:textId="108A7D34" w:rsidR="00030D18" w:rsidRDefault="009B010B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42BE8" w14:textId="424AB26A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4B6524EB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629B6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030D18" w14:paraId="01F09238" w14:textId="77777777" w:rsidTr="00A860E8">
        <w:trPr>
          <w:trHeight w:val="4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A1823" w14:textId="2633CD9B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CB761" w14:textId="78E5F700" w:rsidR="00030D18" w:rsidRDefault="009B010B" w:rsidP="008503A3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 w:rsidRPr="009B010B">
              <w:rPr>
                <w:rFonts w:ascii="Calibri" w:hAnsi="Calibri" w:cs="Calibri"/>
                <w:spacing w:val="-1"/>
                <w:szCs w:val="20"/>
              </w:rPr>
              <w:t>Oprogramowanie biurowe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3D4B7" w14:textId="403F9C65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4271B" w14:textId="371F7168" w:rsidR="00030D18" w:rsidRDefault="009B010B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CFA3F" w14:textId="46AB6C1E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063908A6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7FE7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030D18" w14:paraId="73DD6050" w14:textId="77777777" w:rsidTr="00A860E8">
        <w:trPr>
          <w:trHeight w:val="4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B60E1" w14:textId="0078B002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071E1" w14:textId="3C14FDFE" w:rsidR="00030D18" w:rsidRDefault="009B010B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9B010B">
              <w:rPr>
                <w:rFonts w:ascii="Calibri" w:hAnsi="Calibri" w:cs="Calibri"/>
                <w:spacing w:val="-1"/>
                <w:szCs w:val="20"/>
              </w:rPr>
              <w:t>Urządzenie wielofunkcyjne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D8BEC" w14:textId="635FAF92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DA5A4" w14:textId="3CA3DCF4" w:rsidR="00030D18" w:rsidRDefault="008503A3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8544E" w14:textId="395F9783" w:rsidR="00030D18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26E6F201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D6A6" w14:textId="77777777" w:rsidR="00030D18" w:rsidRDefault="00030D18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8503A3" w14:paraId="0E416170" w14:textId="77777777" w:rsidTr="00A860E8">
        <w:trPr>
          <w:trHeight w:val="4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54F85" w14:textId="26B35EBA" w:rsidR="008503A3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864FA" w14:textId="0DC3CC94" w:rsidR="008503A3" w:rsidRDefault="009B010B" w:rsidP="008503A3">
            <w:pPr>
              <w:spacing w:line="240" w:lineRule="auto"/>
              <w:rPr>
                <w:rFonts w:ascii="Calibri" w:hAnsi="Calibri" w:cs="Calibri"/>
                <w:spacing w:val="-1"/>
                <w:szCs w:val="20"/>
              </w:rPr>
            </w:pPr>
            <w:r w:rsidRPr="009B010B">
              <w:rPr>
                <w:rFonts w:ascii="Calibri" w:hAnsi="Calibri" w:cs="Calibri"/>
                <w:spacing w:val="-1"/>
                <w:szCs w:val="20"/>
              </w:rPr>
              <w:t>Pendrive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6A57C" w14:textId="68DF6EEB" w:rsidR="008503A3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757A5" w14:textId="6BE55090" w:rsidR="008503A3" w:rsidRDefault="009B010B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A275D" w14:textId="2344438D" w:rsidR="008503A3" w:rsidRDefault="00A860E8" w:rsidP="008503A3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6394ED21" w14:textId="77777777" w:rsidR="008503A3" w:rsidRDefault="008503A3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9FCBA" w14:textId="77777777" w:rsidR="008503A3" w:rsidRDefault="008503A3" w:rsidP="008503A3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49B7EDF1" w14:textId="77777777" w:rsidR="00A10384" w:rsidRDefault="00A10384" w:rsidP="00A10384">
      <w:pPr>
        <w:widowControl w:val="0"/>
        <w:tabs>
          <w:tab w:val="left" w:pos="900"/>
        </w:tabs>
        <w:spacing w:after="120"/>
        <w:rPr>
          <w:rFonts w:cs="Arial"/>
          <w:b/>
          <w:szCs w:val="20"/>
          <w:lang w:eastAsia="pl-PL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07"/>
        <w:gridCol w:w="583"/>
        <w:gridCol w:w="708"/>
        <w:gridCol w:w="851"/>
        <w:gridCol w:w="1843"/>
        <w:gridCol w:w="1984"/>
      </w:tblGrid>
      <w:tr w:rsidR="009B010B" w14:paraId="3F12D8DE" w14:textId="77777777" w:rsidTr="000C2BFE">
        <w:trPr>
          <w:trHeight w:val="491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8D3593A" w14:textId="1B0B510B" w:rsidR="009B010B" w:rsidRDefault="009B010B" w:rsidP="000C2BF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 xml:space="preserve">DLA CZĘŚCI </w:t>
            </w:r>
            <w:r>
              <w:rPr>
                <w:rFonts w:ascii="Calibri" w:hAnsi="Calibri" w:cs="Calibri"/>
                <w:b/>
                <w:bCs/>
                <w:lang w:eastAsia="pl-PL"/>
              </w:rPr>
              <w:t>2</w:t>
            </w:r>
            <w:r>
              <w:rPr>
                <w:rFonts w:ascii="Calibri" w:hAnsi="Calibri" w:cs="Calibri"/>
                <w:b/>
                <w:bCs/>
                <w:lang w:eastAsia="pl-PL"/>
              </w:rPr>
              <w:t xml:space="preserve"> ZAMÓWIENIA</w:t>
            </w:r>
          </w:p>
        </w:tc>
      </w:tr>
      <w:tr w:rsidR="009B010B" w14:paraId="22BACD1E" w14:textId="77777777" w:rsidTr="000C2BFE">
        <w:trPr>
          <w:trHeight w:val="67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1168B79" w14:textId="77777777" w:rsidR="009B010B" w:rsidRDefault="009B010B" w:rsidP="000C2BF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Lp.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8F17E17" w14:textId="77777777" w:rsidR="009B010B" w:rsidRDefault="009B010B" w:rsidP="000C2BFE">
            <w:pPr>
              <w:spacing w:line="240" w:lineRule="auto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Wyszczególnienie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37F3018" w14:textId="77777777" w:rsidR="009B010B" w:rsidRDefault="009B010B" w:rsidP="000C2BF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Jedn.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64C63D" w14:textId="77777777" w:rsidR="009B010B" w:rsidRDefault="009B010B" w:rsidP="000C2BF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215CA81" w14:textId="77777777" w:rsidR="009B010B" w:rsidRDefault="009B010B" w:rsidP="000C2BF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906A77A" w14:textId="77777777" w:rsidR="009B010B" w:rsidRDefault="009B010B" w:rsidP="000C2BFE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Wartość jednostkowa brutto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F53F3C0" w14:textId="77777777" w:rsidR="009B010B" w:rsidRDefault="009B010B" w:rsidP="000C2BFE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Wartość łączna brutto</w:t>
            </w:r>
          </w:p>
        </w:tc>
      </w:tr>
      <w:tr w:rsidR="00EB49C0" w14:paraId="58A94108" w14:textId="77777777" w:rsidTr="00EB49C0">
        <w:trPr>
          <w:trHeight w:val="4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BAC7F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5719C" w14:textId="3D31DC34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Router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42FAF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62764" w14:textId="1AC4894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1E080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14:paraId="179E58AF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CDE4F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EB49C0" w14:paraId="24C82775" w14:textId="77777777" w:rsidTr="00EB49C0">
        <w:trPr>
          <w:trHeight w:val="4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0C2EB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2AA9C" w14:textId="7F70002C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Torba na laptopa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D240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9C834" w14:textId="4165ACE8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23C8B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  <w:hideMark/>
          </w:tcPr>
          <w:p w14:paraId="62B98F8A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48252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EB49C0" w14:paraId="5CA97ED9" w14:textId="77777777" w:rsidTr="00EB49C0">
        <w:trPr>
          <w:trHeight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E78AA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7DE56" w14:textId="1AFCA0CE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Laptop z systemem operacyjnym oraz 5 letnią gwarancją producenta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95524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4465B" w14:textId="49123ADD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BE9B4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64814D4B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F2B35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EB49C0" w14:paraId="5DC3E954" w14:textId="77777777" w:rsidTr="00EB49C0">
        <w:trPr>
          <w:trHeight w:val="4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42891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4.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5256F" w14:textId="058B07CC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Oprogramowanie biurowe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D663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25D3F" w14:textId="68967535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00616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51166FC7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13CF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EB49C0" w14:paraId="77A78B7D" w14:textId="77777777" w:rsidTr="00EB49C0">
        <w:trPr>
          <w:trHeight w:val="4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B2264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5.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33F3A" w14:textId="1CF141BA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Komputer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D794C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341A8" w14:textId="08C3DE0B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BD32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333907F9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3A902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EB49C0" w14:paraId="1CC401E9" w14:textId="77777777" w:rsidTr="00EB49C0">
        <w:trPr>
          <w:trHeight w:val="4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F2B79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6.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3C4E9" w14:textId="578505CF" w:rsidR="00EB49C0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spacing w:val="-1"/>
                <w:szCs w:val="20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Stacja dokująca do laptopa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5CD2C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D0978" w14:textId="31F7F713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13470" w14:textId="77777777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1D355946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E88D4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EB49C0" w14:paraId="0A46A32F" w14:textId="77777777" w:rsidTr="00EB49C0">
        <w:trPr>
          <w:trHeight w:val="4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EC8D1" w14:textId="47DF6A25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7.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AE97E" w14:textId="253CC65E" w:rsidR="00EB49C0" w:rsidRPr="009B010B" w:rsidRDefault="00EB49C0" w:rsidP="00EB49C0">
            <w:pPr>
              <w:spacing w:line="240" w:lineRule="auto"/>
              <w:jc w:val="left"/>
              <w:rPr>
                <w:rFonts w:ascii="Calibri" w:hAnsi="Calibri" w:cs="Calibri"/>
                <w:spacing w:val="-1"/>
                <w:szCs w:val="20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Pendrive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C7260" w14:textId="043BE776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C7A0E" w14:textId="10CE6534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spacing w:val="-1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3593C" w14:textId="3BF90A8E" w:rsidR="00EB49C0" w:rsidRDefault="00EB49C0" w:rsidP="00EB49C0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noWrap/>
            <w:vAlign w:val="center"/>
          </w:tcPr>
          <w:p w14:paraId="381306B9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5BC53" w14:textId="77777777" w:rsidR="00EB49C0" w:rsidRDefault="00EB49C0" w:rsidP="00EB49C0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19687EC0" w14:textId="77777777" w:rsidR="009B010B" w:rsidRPr="00A10384" w:rsidRDefault="009B010B" w:rsidP="00A10384">
      <w:pPr>
        <w:widowControl w:val="0"/>
        <w:tabs>
          <w:tab w:val="left" w:pos="900"/>
        </w:tabs>
        <w:spacing w:after="120"/>
        <w:rPr>
          <w:rFonts w:cs="Arial"/>
          <w:b/>
          <w:szCs w:val="20"/>
          <w:lang w:eastAsia="pl-PL"/>
        </w:rPr>
      </w:pPr>
    </w:p>
    <w:p w14:paraId="018F8338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79A9A05B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7B79B8EB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07B810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3B5CCA99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71D524D9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18F38DCC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293936A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028B2E37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3078AC41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2074FCE7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63516E28" w14:textId="5CA65631" w:rsidR="001D5409" w:rsidRPr="00A860E8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A860E8">
        <w:rPr>
          <w:rFonts w:ascii="Arial" w:hAnsi="Arial" w:cs="Arial"/>
          <w:sz w:val="20"/>
          <w:szCs w:val="18"/>
          <w:lang w:eastAsia="pl-PL"/>
        </w:rPr>
        <w:t>zamierzamy powierzyć wymienionym poniżej podwykonawcom następujący zakres, objęty</w:t>
      </w:r>
      <w:r w:rsidR="00612B41" w:rsidRPr="00A860E8">
        <w:rPr>
          <w:rFonts w:ascii="Arial" w:hAnsi="Arial" w:cs="Arial"/>
          <w:sz w:val="20"/>
          <w:szCs w:val="18"/>
          <w:lang w:eastAsia="pl-PL"/>
        </w:rPr>
        <w:t xml:space="preserve"> </w:t>
      </w:r>
      <w:r w:rsidRPr="00A860E8">
        <w:rPr>
          <w:rFonts w:ascii="Arial" w:hAnsi="Arial" w:cs="Arial"/>
          <w:sz w:val="20"/>
          <w:szCs w:val="18"/>
          <w:lang w:eastAsia="pl-PL"/>
        </w:rPr>
        <w:t xml:space="preserve">przedmiotem zamówienia (wypełniają Wykonawcy, którzy deklarują taki zamiar </w:t>
      </w:r>
      <w:r w:rsidRPr="00A860E8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A860E8">
        <w:rPr>
          <w:rFonts w:ascii="Arial" w:hAnsi="Arial" w:cs="Arial"/>
          <w:sz w:val="20"/>
          <w:szCs w:val="18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1D907C5D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EC4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D095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C2D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2058DF82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AF7C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4DFC0EA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DD2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F085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203ED641" w14:textId="77777777" w:rsidR="00CA650A" w:rsidRPr="00A860E8" w:rsidRDefault="00CA650A" w:rsidP="00A860E8">
      <w:pPr>
        <w:pStyle w:val="Akapitzlist"/>
        <w:numPr>
          <w:ilvl w:val="0"/>
          <w:numId w:val="37"/>
        </w:numPr>
        <w:spacing w:after="0"/>
        <w:rPr>
          <w:rFonts w:cs="Arial"/>
          <w:szCs w:val="20"/>
        </w:rPr>
      </w:pPr>
      <w:r w:rsidRPr="00A860E8">
        <w:rPr>
          <w:rFonts w:cs="Arial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A860E8">
        <w:rPr>
          <w:rFonts w:cs="Arial"/>
          <w:szCs w:val="20"/>
        </w:rPr>
        <w:t>,</w:t>
      </w:r>
    </w:p>
    <w:p w14:paraId="25AE41AC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291A36F5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6DBB15D0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25E54219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D40D156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ABA4FC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6DC3B88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72577F2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7767F7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39E4B137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B010B">
      <w:footerReference w:type="default" r:id="rId8"/>
      <w:headerReference w:type="first" r:id="rId9"/>
      <w:footerReference w:type="first" r:id="rId10"/>
      <w:pgSz w:w="11907" w:h="16840" w:code="9"/>
      <w:pgMar w:top="1196" w:right="1134" w:bottom="993" w:left="993" w:header="675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F037F" w14:textId="77777777" w:rsidR="00945E44" w:rsidRDefault="00945E44">
      <w:r>
        <w:separator/>
      </w:r>
    </w:p>
  </w:endnote>
  <w:endnote w:type="continuationSeparator" w:id="0">
    <w:p w14:paraId="28B9B7A0" w14:textId="77777777" w:rsidR="00945E44" w:rsidRDefault="0094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F688F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05300A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C7CEB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F5889" w14:textId="77777777" w:rsidR="00945E44" w:rsidRDefault="00945E44">
      <w:r>
        <w:separator/>
      </w:r>
    </w:p>
  </w:footnote>
  <w:footnote w:type="continuationSeparator" w:id="0">
    <w:p w14:paraId="154BE9B1" w14:textId="77777777" w:rsidR="00945E44" w:rsidRDefault="00945E44">
      <w:r>
        <w:continuationSeparator/>
      </w:r>
    </w:p>
  </w:footnote>
  <w:footnote w:id="1">
    <w:p w14:paraId="7DCDF325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60F5CF58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51205B61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15E6E1B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7EB2E1C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2F8CF660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4DD47B3E" w14:textId="62737335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</w:t>
      </w:r>
      <w:r w:rsidR="00015AEF">
        <w:rPr>
          <w:rFonts w:cs="Arial"/>
          <w:i/>
          <w:color w:val="auto"/>
          <w:sz w:val="16"/>
          <w:szCs w:val="16"/>
        </w:rPr>
        <w:t xml:space="preserve">NIE </w:t>
      </w:r>
      <w:r w:rsidRPr="00247870">
        <w:rPr>
          <w:rFonts w:cs="Arial"/>
          <w:i/>
          <w:color w:val="auto"/>
          <w:sz w:val="16"/>
          <w:szCs w:val="16"/>
        </w:rPr>
        <w:t xml:space="preserve">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6B88E678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A978" w14:textId="761B3432" w:rsidR="00920C7E" w:rsidRPr="00532DF6" w:rsidRDefault="00920C7E" w:rsidP="00A860E8">
    <w:pPr>
      <w:spacing w:after="200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1A5987"/>
    <w:multiLevelType w:val="hybridMultilevel"/>
    <w:tmpl w:val="A4A281E0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E4F31"/>
    <w:multiLevelType w:val="hybridMultilevel"/>
    <w:tmpl w:val="A8069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C441E"/>
    <w:multiLevelType w:val="hybridMultilevel"/>
    <w:tmpl w:val="2F36A65E"/>
    <w:lvl w:ilvl="0" w:tplc="018A61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75639">
    <w:abstractNumId w:val="15"/>
  </w:num>
  <w:num w:numId="2" w16cid:durableId="343289748">
    <w:abstractNumId w:val="9"/>
  </w:num>
  <w:num w:numId="3" w16cid:durableId="155650999">
    <w:abstractNumId w:val="24"/>
  </w:num>
  <w:num w:numId="4" w16cid:durableId="2058120508">
    <w:abstractNumId w:val="20"/>
  </w:num>
  <w:num w:numId="5" w16cid:durableId="2026054281">
    <w:abstractNumId w:val="26"/>
  </w:num>
  <w:num w:numId="6" w16cid:durableId="1411195865">
    <w:abstractNumId w:val="40"/>
  </w:num>
  <w:num w:numId="7" w16cid:durableId="995958874">
    <w:abstractNumId w:val="23"/>
  </w:num>
  <w:num w:numId="8" w16cid:durableId="1557204616">
    <w:abstractNumId w:val="8"/>
  </w:num>
  <w:num w:numId="9" w16cid:durableId="753551518">
    <w:abstractNumId w:val="35"/>
  </w:num>
  <w:num w:numId="10" w16cid:durableId="460079237">
    <w:abstractNumId w:val="37"/>
  </w:num>
  <w:num w:numId="11" w16cid:durableId="1556515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6481104">
    <w:abstractNumId w:val="34"/>
  </w:num>
  <w:num w:numId="13" w16cid:durableId="17574361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4740050">
    <w:abstractNumId w:val="17"/>
  </w:num>
  <w:num w:numId="15" w16cid:durableId="1709181367">
    <w:abstractNumId w:val="29"/>
  </w:num>
  <w:num w:numId="16" w16cid:durableId="2030986347">
    <w:abstractNumId w:val="7"/>
  </w:num>
  <w:num w:numId="17" w16cid:durableId="1281453998">
    <w:abstractNumId w:val="12"/>
  </w:num>
  <w:num w:numId="18" w16cid:durableId="675230370">
    <w:abstractNumId w:val="27"/>
  </w:num>
  <w:num w:numId="19" w16cid:durableId="293486508">
    <w:abstractNumId w:val="6"/>
  </w:num>
  <w:num w:numId="20" w16cid:durableId="286662787">
    <w:abstractNumId w:val="33"/>
  </w:num>
  <w:num w:numId="21" w16cid:durableId="68508721">
    <w:abstractNumId w:val="14"/>
  </w:num>
  <w:num w:numId="22" w16cid:durableId="211499156">
    <w:abstractNumId w:val="41"/>
  </w:num>
  <w:num w:numId="23" w16cid:durableId="460996151">
    <w:abstractNumId w:val="21"/>
  </w:num>
  <w:num w:numId="24" w16cid:durableId="205534950">
    <w:abstractNumId w:val="32"/>
  </w:num>
  <w:num w:numId="25" w16cid:durableId="763067578">
    <w:abstractNumId w:val="39"/>
  </w:num>
  <w:num w:numId="26" w16cid:durableId="336230893">
    <w:abstractNumId w:val="16"/>
  </w:num>
  <w:num w:numId="27" w16cid:durableId="923414167">
    <w:abstractNumId w:val="19"/>
  </w:num>
  <w:num w:numId="28" w16cid:durableId="398021315">
    <w:abstractNumId w:val="18"/>
  </w:num>
  <w:num w:numId="29" w16cid:durableId="2017732179">
    <w:abstractNumId w:val="5"/>
  </w:num>
  <w:num w:numId="30" w16cid:durableId="293995219">
    <w:abstractNumId w:val="25"/>
  </w:num>
  <w:num w:numId="31" w16cid:durableId="2088846294">
    <w:abstractNumId w:val="11"/>
  </w:num>
  <w:num w:numId="32" w16cid:durableId="813838147">
    <w:abstractNumId w:val="13"/>
  </w:num>
  <w:num w:numId="33" w16cid:durableId="2127583089">
    <w:abstractNumId w:val="38"/>
  </w:num>
  <w:num w:numId="34" w16cid:durableId="1765607320">
    <w:abstractNumId w:val="30"/>
  </w:num>
  <w:num w:numId="35" w16cid:durableId="14680883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087118">
    <w:abstractNumId w:val="28"/>
  </w:num>
  <w:num w:numId="37" w16cid:durableId="65164325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AEF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0D18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1BE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2B41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DFD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97ABA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2C0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03A3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10B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0384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0E8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0C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9C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FA7C812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8527F-84EB-41B1-BCA7-B0DB6C46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665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24</cp:revision>
  <cp:lastPrinted>2020-08-06T13:15:00Z</cp:lastPrinted>
  <dcterms:created xsi:type="dcterms:W3CDTF">2021-05-11T08:38:00Z</dcterms:created>
  <dcterms:modified xsi:type="dcterms:W3CDTF">2024-07-08T08:33:00Z</dcterms:modified>
</cp:coreProperties>
</file>