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111988" w:rsidRPr="008D53E0" w:rsidTr="00254CD9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:rsidR="00111988" w:rsidRPr="00254CD9" w:rsidRDefault="00111988" w:rsidP="00254CD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54CD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254CD9">
              <w:rPr>
                <w:rFonts w:ascii="Calibri" w:hAnsi="Calibri" w:cs="Calibri"/>
                <w:b/>
                <w:bCs/>
                <w:sz w:val="24"/>
                <w:szCs w:val="24"/>
              </w:rPr>
              <w:t>ZOBOWIĄZANIE DO UDOSTĘPNIENIA ZASOBÓW</w:t>
            </w:r>
          </w:p>
          <w:p w:rsidR="00111988" w:rsidRPr="008D53E0" w:rsidRDefault="00111988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:rsidR="00595942" w:rsidRDefault="00595942" w:rsidP="00595942">
      <w:pPr>
        <w:rPr>
          <w:rFonts w:asciiTheme="minorHAnsi" w:hAnsiTheme="minorHAnsi" w:cstheme="minorHAnsi"/>
          <w:b/>
          <w:sz w:val="24"/>
          <w:szCs w:val="24"/>
        </w:rPr>
      </w:pPr>
    </w:p>
    <w:p w:rsidR="00B377B3" w:rsidRPr="0013315C" w:rsidRDefault="00B377B3" w:rsidP="00B377B3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bookmarkStart w:id="0" w:name="_Hlk84399470"/>
      <w:r w:rsidRPr="006A06D8">
        <w:rPr>
          <w:rFonts w:ascii="Calibri" w:hAnsi="Calibri" w:cs="Calibri"/>
          <w:b/>
          <w:sz w:val="24"/>
          <w:szCs w:val="24"/>
        </w:rPr>
        <w:t>„</w:t>
      </w:r>
      <w:r w:rsidRPr="006A06D8">
        <w:rPr>
          <w:rFonts w:ascii="Calibri" w:hAnsi="Calibri" w:cs="Calibri"/>
          <w:b/>
          <w:sz w:val="24"/>
        </w:rPr>
        <w:t xml:space="preserve">Montaż </w:t>
      </w:r>
      <w:proofErr w:type="spellStart"/>
      <w:r w:rsidRPr="006A06D8">
        <w:rPr>
          <w:rFonts w:ascii="Calibri" w:hAnsi="Calibri" w:cs="Calibri"/>
          <w:b/>
          <w:sz w:val="24"/>
        </w:rPr>
        <w:t>mikroelektrowni</w:t>
      </w:r>
      <w:proofErr w:type="spellEnd"/>
      <w:r w:rsidRPr="006A06D8">
        <w:rPr>
          <w:rFonts w:ascii="Calibri" w:hAnsi="Calibri" w:cs="Calibri"/>
          <w:b/>
          <w:sz w:val="24"/>
        </w:rPr>
        <w:t xml:space="preserve"> fotowoltaicznej na stacji uzdatniania wody </w:t>
      </w:r>
      <w:r w:rsidRPr="006A06D8">
        <w:rPr>
          <w:rFonts w:ascii="Calibri" w:hAnsi="Calibri" w:cs="Calibri"/>
          <w:b/>
          <w:sz w:val="24"/>
        </w:rPr>
        <w:br/>
        <w:t>w Wojcieszowie</w:t>
      </w:r>
      <w:r w:rsidRPr="006A06D8">
        <w:rPr>
          <w:rFonts w:ascii="Calibri" w:hAnsi="Calibri" w:cs="Calibr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Pr="009B7D88">
        <w:rPr>
          <w:rFonts w:asciiTheme="minorHAnsi" w:hAnsiTheme="minorHAnsi" w:cstheme="minorHAnsi"/>
          <w:b/>
          <w:sz w:val="24"/>
          <w:szCs w:val="24"/>
        </w:rPr>
        <w:t>PU.271.</w:t>
      </w:r>
      <w:r w:rsidR="001330DD">
        <w:rPr>
          <w:rFonts w:asciiTheme="minorHAnsi" w:hAnsiTheme="minorHAnsi" w:cstheme="minorHAnsi"/>
          <w:b/>
          <w:sz w:val="24"/>
          <w:szCs w:val="24"/>
        </w:rPr>
        <w:t>1</w:t>
      </w:r>
      <w:r w:rsidRPr="009B7D88">
        <w:rPr>
          <w:rFonts w:asciiTheme="minorHAnsi" w:hAnsiTheme="minorHAnsi" w:cstheme="minorHAnsi"/>
          <w:b/>
          <w:sz w:val="24"/>
          <w:szCs w:val="24"/>
        </w:rPr>
        <w:t>.202</w:t>
      </w:r>
      <w:r w:rsidR="001330DD">
        <w:rPr>
          <w:rFonts w:asciiTheme="minorHAnsi" w:hAnsiTheme="minorHAnsi" w:cstheme="minorHAnsi"/>
          <w:b/>
          <w:sz w:val="24"/>
          <w:szCs w:val="24"/>
        </w:rPr>
        <w:t>4</w:t>
      </w:r>
    </w:p>
    <w:p w:rsidR="00F26648" w:rsidRDefault="00F26648" w:rsidP="00F2664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 w:rsidR="00CA427C"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8D53E0" w:rsidRPr="00B377B3" w:rsidRDefault="008D53E0" w:rsidP="00B377B3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111988" w:rsidRPr="008D53E0" w:rsidRDefault="00111988" w:rsidP="00B377B3">
      <w:pPr>
        <w:pStyle w:val="ARTartustawynprozporzdzenia"/>
        <w:spacing w:line="240" w:lineRule="auto"/>
        <w:contextualSpacing/>
        <w:rPr>
          <w:rFonts w:ascii="Calibri" w:eastAsia="Times" w:hAnsi="Calibri" w:cs="Calibri"/>
          <w:szCs w:val="24"/>
        </w:rPr>
      </w:pPr>
    </w:p>
    <w:sectPr w:rsidR="00111988" w:rsidRPr="008D53E0" w:rsidSect="00BB25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45E" w:rsidRDefault="00BB345E" w:rsidP="00F61604">
      <w:r>
        <w:separator/>
      </w:r>
    </w:p>
  </w:endnote>
  <w:endnote w:type="continuationSeparator" w:id="0">
    <w:p w:rsidR="00BB345E" w:rsidRDefault="00BB345E" w:rsidP="00F6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45E" w:rsidRDefault="00BB345E" w:rsidP="00F61604">
      <w:r>
        <w:separator/>
      </w:r>
    </w:p>
  </w:footnote>
  <w:footnote w:type="continuationSeparator" w:id="0">
    <w:p w:rsidR="00BB345E" w:rsidRDefault="00BB345E" w:rsidP="00F61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04" w:rsidRDefault="00F61604">
    <w:pPr>
      <w:pStyle w:val="Nagwek"/>
      <w:rPr>
        <w:rFonts w:ascii="Calibri" w:eastAsia="Times" w:hAnsi="Calibri" w:cs="Calibri"/>
        <w:b/>
        <w:szCs w:val="24"/>
      </w:rPr>
    </w:pPr>
    <w:r w:rsidRPr="00BE320C">
      <w:rPr>
        <w:rFonts w:ascii="Calibri" w:eastAsia="Times" w:hAnsi="Calibri" w:cs="Calibri"/>
        <w:b/>
        <w:szCs w:val="24"/>
      </w:rPr>
      <w:t xml:space="preserve">Załącznik do SWZ </w:t>
    </w:r>
  </w:p>
  <w:p w:rsidR="00B377B3" w:rsidRDefault="00B377B3">
    <w:pPr>
      <w:pStyle w:val="Nagwek"/>
      <w:rPr>
        <w:rFonts w:ascii="Calibri" w:eastAsia="Times" w:hAnsi="Calibri" w:cs="Calibri"/>
        <w:b/>
        <w:szCs w:val="24"/>
      </w:rPr>
    </w:pPr>
    <w:r>
      <w:rPr>
        <w:rFonts w:ascii="Calibri" w:eastAsia="Times" w:hAnsi="Calibri" w:cs="Calibri"/>
        <w:b/>
        <w:noProof/>
        <w:szCs w:val="24"/>
      </w:rPr>
      <w:drawing>
        <wp:inline distT="0" distB="0" distL="0" distR="0">
          <wp:extent cx="5760720" cy="1261110"/>
          <wp:effectExtent l="19050" t="0" r="0" b="0"/>
          <wp:docPr id="1" name="Obraz 0" descr="Logo do przetrag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o przetragu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61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DA7A28"/>
    <w:rsid w:val="0010036F"/>
    <w:rsid w:val="00111988"/>
    <w:rsid w:val="001330DD"/>
    <w:rsid w:val="00203D53"/>
    <w:rsid w:val="00216921"/>
    <w:rsid w:val="002304CF"/>
    <w:rsid w:val="00237C37"/>
    <w:rsid w:val="00242076"/>
    <w:rsid w:val="00254CD9"/>
    <w:rsid w:val="002E2EC5"/>
    <w:rsid w:val="003B4C6F"/>
    <w:rsid w:val="003F0863"/>
    <w:rsid w:val="00407CC6"/>
    <w:rsid w:val="004114F5"/>
    <w:rsid w:val="00434D78"/>
    <w:rsid w:val="00595942"/>
    <w:rsid w:val="005C6278"/>
    <w:rsid w:val="00670101"/>
    <w:rsid w:val="00877B2E"/>
    <w:rsid w:val="008D53E0"/>
    <w:rsid w:val="008E0F07"/>
    <w:rsid w:val="00950E94"/>
    <w:rsid w:val="009769E1"/>
    <w:rsid w:val="00981F54"/>
    <w:rsid w:val="009B27A6"/>
    <w:rsid w:val="00A4403F"/>
    <w:rsid w:val="00AA594D"/>
    <w:rsid w:val="00AC2E0B"/>
    <w:rsid w:val="00B377B3"/>
    <w:rsid w:val="00B468F6"/>
    <w:rsid w:val="00B678C5"/>
    <w:rsid w:val="00B953B7"/>
    <w:rsid w:val="00BA3C89"/>
    <w:rsid w:val="00BB2561"/>
    <w:rsid w:val="00BB2AF4"/>
    <w:rsid w:val="00BB345E"/>
    <w:rsid w:val="00BE320C"/>
    <w:rsid w:val="00C73A8E"/>
    <w:rsid w:val="00C85066"/>
    <w:rsid w:val="00CA2078"/>
    <w:rsid w:val="00CA427C"/>
    <w:rsid w:val="00CE1214"/>
    <w:rsid w:val="00D10B68"/>
    <w:rsid w:val="00D163CC"/>
    <w:rsid w:val="00D2164B"/>
    <w:rsid w:val="00D67231"/>
    <w:rsid w:val="00DA7A28"/>
    <w:rsid w:val="00DB71B4"/>
    <w:rsid w:val="00E16B41"/>
    <w:rsid w:val="00EB6742"/>
    <w:rsid w:val="00F26648"/>
    <w:rsid w:val="00F61604"/>
    <w:rsid w:val="00FC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3F08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10</cp:revision>
  <cp:lastPrinted>2021-11-15T08:46:00Z</cp:lastPrinted>
  <dcterms:created xsi:type="dcterms:W3CDTF">2020-06-01T13:02:00Z</dcterms:created>
  <dcterms:modified xsi:type="dcterms:W3CDTF">2024-03-06T11:11:00Z</dcterms:modified>
</cp:coreProperties>
</file>