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830803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/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TP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-</w:t>
      </w:r>
      <w:r w:rsidR="00766B0F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2A4F3F">
        <w:rPr>
          <w:rFonts w:ascii="Times New Roman" w:eastAsia="Calibri" w:hAnsi="Times New Roman" w:cs="Times New Roman"/>
          <w:b/>
          <w:kern w:val="2"/>
          <w:lang w:eastAsia="zh-CN"/>
        </w:rPr>
        <w:t>13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06049C" w:rsidRPr="00830803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83080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przetargu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w trybie podstawowym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942215" w:rsidRDefault="00942215" w:rsidP="00942215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r w:rsidR="002A4F3F" w:rsidRPr="002A4F3F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Dostawa materiałów zużywalnych i odczynników chemicznych do histopatologii.</w:t>
      </w: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”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</w:t>
      </w:r>
      <w:r w:rsidR="009F7803">
        <w:rPr>
          <w:rFonts w:ascii="Times New Roman" w:eastAsia="Times New Roman" w:hAnsi="Times New Roman" w:cs="Times New Roman"/>
          <w:b/>
          <w:lang w:eastAsia="zh-CN"/>
        </w:rPr>
        <w:t>2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</w:t>
      </w:r>
      <w:r w:rsidR="009F7803">
        <w:rPr>
          <w:rFonts w:ascii="Times New Roman" w:eastAsia="Times New Roman" w:hAnsi="Times New Roman" w:cs="Times New Roman"/>
          <w:b/>
          <w:lang w:eastAsia="zh-CN"/>
        </w:rPr>
        <w:t>TP</w:t>
      </w:r>
      <w:r w:rsidR="00192697">
        <w:rPr>
          <w:rFonts w:ascii="Times New Roman" w:eastAsia="Times New Roman" w:hAnsi="Times New Roman" w:cs="Times New Roman"/>
          <w:b/>
          <w:lang w:eastAsia="zh-CN"/>
        </w:rPr>
        <w:t>-</w:t>
      </w:r>
      <w:r w:rsidR="00766B0F">
        <w:rPr>
          <w:rFonts w:ascii="Times New Roman" w:eastAsia="Times New Roman" w:hAnsi="Times New Roman" w:cs="Times New Roman"/>
          <w:b/>
          <w:lang w:eastAsia="zh-CN"/>
        </w:rPr>
        <w:t>1</w:t>
      </w:r>
      <w:r w:rsidR="002A4F3F">
        <w:rPr>
          <w:rFonts w:ascii="Times New Roman" w:eastAsia="Times New Roman" w:hAnsi="Times New Roman" w:cs="Times New Roman"/>
          <w:b/>
          <w:lang w:eastAsia="zh-CN"/>
        </w:rPr>
        <w:t>13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06049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A956E0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641E32" w:rsidRPr="00EF4A33" w:rsidRDefault="00641E32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DF13F0" w:rsidRDefault="00DF13F0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2A4F3F" w:rsidRDefault="002A4F3F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1 - </w:t>
      </w:r>
      <w:r w:rsidRPr="002A4F3F">
        <w:rPr>
          <w:rFonts w:ascii="Times New Roman" w:eastAsia="Calibri" w:hAnsi="Times New Roman" w:cs="Times New Roman"/>
          <w:b/>
          <w:kern w:val="2"/>
          <w:lang w:eastAsia="zh-CN"/>
        </w:rPr>
        <w:t>Materiały zużywalne</w:t>
      </w:r>
    </w:p>
    <w:p w:rsidR="0006049C" w:rsidRPr="00DF13F0" w:rsidRDefault="0006049C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Pr="00EF4A33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20DEA" w:rsidRDefault="00942215" w:rsidP="00DF13F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6049C" w:rsidRDefault="0006049C" w:rsidP="00DF13F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2A4F3F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 xml:space="preserve"> - </w:t>
      </w:r>
      <w:r w:rsidRPr="002A4F3F">
        <w:rPr>
          <w:rFonts w:ascii="Times New Roman" w:eastAsia="Calibri" w:hAnsi="Times New Roman" w:cs="Times New Roman"/>
          <w:b/>
          <w:kern w:val="2"/>
          <w:lang w:eastAsia="zh-CN"/>
        </w:rPr>
        <w:t>Odczynniki chemiczne do histopatologii</w:t>
      </w:r>
    </w:p>
    <w:p w:rsidR="002A4F3F" w:rsidRPr="00DF13F0" w:rsidRDefault="002A4F3F" w:rsidP="002A4F3F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4F3F" w:rsidRPr="00EF4A33" w:rsidTr="0075272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4F3F" w:rsidRPr="00EF4A33" w:rsidRDefault="002A4F3F" w:rsidP="007527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4F3F" w:rsidRPr="00EF4A33" w:rsidRDefault="002A4F3F" w:rsidP="007527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4F3F" w:rsidRPr="00EF4A33" w:rsidRDefault="002A4F3F" w:rsidP="007527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4F3F" w:rsidRPr="00EF4A33" w:rsidRDefault="002A4F3F" w:rsidP="007527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4F3F" w:rsidRPr="00EF4A33" w:rsidRDefault="002A4F3F" w:rsidP="007527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4F3F" w:rsidRPr="00EF4A33" w:rsidRDefault="002A4F3F" w:rsidP="002A4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2A4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C492C" w:rsidRDefault="00BC492C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Pr="00EF4A33" w:rsidRDefault="002A4F3F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66B0F" w:rsidRPr="002A4F3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9F7803" w:rsidRDefault="009F7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641E32" w:rsidRDefault="00641E32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942215" w:rsidRPr="00EF4A33" w:rsidRDefault="0094221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766B0F" w:rsidRDefault="00183ABB" w:rsidP="00F12A80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766B0F" w:rsidRPr="00F12A80" w:rsidRDefault="00766B0F" w:rsidP="00766B0F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Default="00183ABB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</w:r>
      <w:r w:rsidR="005D187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641E32" w:rsidRDefault="00641E32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641E32" w:rsidRPr="00641E32" w:rsidRDefault="00641E3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Pr="00766B0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766B0F" w:rsidRPr="00EF4A33" w:rsidRDefault="00766B0F" w:rsidP="00766B0F">
      <w:pPr>
        <w:widowControl w:val="0"/>
        <w:tabs>
          <w:tab w:val="left" w:pos="426"/>
        </w:tabs>
        <w:suppressAutoHyphens/>
        <w:spacing w:after="120" w:line="288" w:lineRule="auto"/>
        <w:ind w:right="244"/>
        <w:jc w:val="both"/>
        <w:rPr>
          <w:rFonts w:ascii="Arial" w:eastAsia="Calibri" w:hAnsi="Arial" w:cs="Arial"/>
          <w:kern w:val="2"/>
          <w:sz w:val="24"/>
          <w:lang w:eastAsia="zh-CN"/>
        </w:rPr>
      </w:pPr>
    </w:p>
    <w:p w:rsidR="00EF4A33" w:rsidRPr="00766B0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766B0F" w:rsidRPr="00EF4A33" w:rsidRDefault="00766B0F" w:rsidP="00766B0F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Arial" w:eastAsia="Calibri" w:hAnsi="Arial" w:cs="Arial"/>
          <w:kern w:val="2"/>
          <w:sz w:val="24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F7803" w:rsidRDefault="009F7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Pr="002A4F3F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</w:t>
      </w:r>
    </w:p>
    <w:p w:rsidR="002853F3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  <w:t>Podpis kwalifikowany, zaufany lub elektroniczny podpis osobisty</w:t>
      </w: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B87716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  <w:bookmarkStart w:id="0" w:name="_GoBack"/>
      <w:bookmarkEnd w:id="0"/>
    </w:p>
    <w:sectPr w:rsidR="00B87716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7D" w:rsidRDefault="005D187D" w:rsidP="00EF4A33">
      <w:pPr>
        <w:spacing w:after="0" w:line="240" w:lineRule="auto"/>
      </w:pPr>
      <w:r>
        <w:separator/>
      </w:r>
    </w:p>
  </w:endnote>
  <w:endnote w:type="continuationSeparator" w:id="0">
    <w:p w:rsidR="005D187D" w:rsidRDefault="005D187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F3F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7D" w:rsidRDefault="005D187D" w:rsidP="00EF4A33">
      <w:pPr>
        <w:spacing w:after="0" w:line="240" w:lineRule="auto"/>
      </w:pPr>
      <w:r>
        <w:separator/>
      </w:r>
    </w:p>
  </w:footnote>
  <w:footnote w:type="continuationSeparator" w:id="0">
    <w:p w:rsidR="005D187D" w:rsidRDefault="005D187D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1C5658A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2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6049C"/>
    <w:rsid w:val="00082E51"/>
    <w:rsid w:val="000A5F6D"/>
    <w:rsid w:val="000B7DE9"/>
    <w:rsid w:val="000F66A1"/>
    <w:rsid w:val="0015332A"/>
    <w:rsid w:val="00183ABB"/>
    <w:rsid w:val="0018529C"/>
    <w:rsid w:val="00192697"/>
    <w:rsid w:val="001A4ADA"/>
    <w:rsid w:val="001A6F07"/>
    <w:rsid w:val="001C0931"/>
    <w:rsid w:val="001D4754"/>
    <w:rsid w:val="001F15C4"/>
    <w:rsid w:val="001F783B"/>
    <w:rsid w:val="00265B4D"/>
    <w:rsid w:val="002853F3"/>
    <w:rsid w:val="002926EC"/>
    <w:rsid w:val="002A4F3F"/>
    <w:rsid w:val="002B1EFA"/>
    <w:rsid w:val="002C38C7"/>
    <w:rsid w:val="002D0613"/>
    <w:rsid w:val="00300171"/>
    <w:rsid w:val="003026DB"/>
    <w:rsid w:val="00331EE3"/>
    <w:rsid w:val="0033583B"/>
    <w:rsid w:val="003625B4"/>
    <w:rsid w:val="003957BA"/>
    <w:rsid w:val="003A285D"/>
    <w:rsid w:val="003C476C"/>
    <w:rsid w:val="003C650D"/>
    <w:rsid w:val="003D54EE"/>
    <w:rsid w:val="003D6ACA"/>
    <w:rsid w:val="003E5C98"/>
    <w:rsid w:val="0045669E"/>
    <w:rsid w:val="00461B94"/>
    <w:rsid w:val="0047376B"/>
    <w:rsid w:val="004962DA"/>
    <w:rsid w:val="004C02F6"/>
    <w:rsid w:val="004C0BC6"/>
    <w:rsid w:val="004D6D33"/>
    <w:rsid w:val="004F0ABD"/>
    <w:rsid w:val="0052080C"/>
    <w:rsid w:val="005261A5"/>
    <w:rsid w:val="005512DD"/>
    <w:rsid w:val="005669F1"/>
    <w:rsid w:val="005B6A60"/>
    <w:rsid w:val="005D187D"/>
    <w:rsid w:val="005D25E0"/>
    <w:rsid w:val="005E5A29"/>
    <w:rsid w:val="005E6E4A"/>
    <w:rsid w:val="00631142"/>
    <w:rsid w:val="006330C9"/>
    <w:rsid w:val="00641E32"/>
    <w:rsid w:val="00655F01"/>
    <w:rsid w:val="00673255"/>
    <w:rsid w:val="0069554B"/>
    <w:rsid w:val="006A701C"/>
    <w:rsid w:val="007208DB"/>
    <w:rsid w:val="007476EC"/>
    <w:rsid w:val="00755094"/>
    <w:rsid w:val="00766B0F"/>
    <w:rsid w:val="007743CA"/>
    <w:rsid w:val="00781BC2"/>
    <w:rsid w:val="00795E5D"/>
    <w:rsid w:val="007A1861"/>
    <w:rsid w:val="007C1AD6"/>
    <w:rsid w:val="008100EE"/>
    <w:rsid w:val="008301F6"/>
    <w:rsid w:val="00830803"/>
    <w:rsid w:val="008A159A"/>
    <w:rsid w:val="008C4AE2"/>
    <w:rsid w:val="008C6C49"/>
    <w:rsid w:val="008E05F5"/>
    <w:rsid w:val="008F5A1C"/>
    <w:rsid w:val="00942215"/>
    <w:rsid w:val="00980101"/>
    <w:rsid w:val="0098129E"/>
    <w:rsid w:val="009F7803"/>
    <w:rsid w:val="00A016F0"/>
    <w:rsid w:val="00A150A6"/>
    <w:rsid w:val="00A42DBF"/>
    <w:rsid w:val="00A466C4"/>
    <w:rsid w:val="00A956E0"/>
    <w:rsid w:val="00AF5A35"/>
    <w:rsid w:val="00B22341"/>
    <w:rsid w:val="00B34C72"/>
    <w:rsid w:val="00B76CA2"/>
    <w:rsid w:val="00B938D6"/>
    <w:rsid w:val="00B93940"/>
    <w:rsid w:val="00BB7AF8"/>
    <w:rsid w:val="00BC492C"/>
    <w:rsid w:val="00C20DEA"/>
    <w:rsid w:val="00CA1C03"/>
    <w:rsid w:val="00CA5F94"/>
    <w:rsid w:val="00CA64F2"/>
    <w:rsid w:val="00CB43E6"/>
    <w:rsid w:val="00D04BEE"/>
    <w:rsid w:val="00D06D4E"/>
    <w:rsid w:val="00D36FEC"/>
    <w:rsid w:val="00D41144"/>
    <w:rsid w:val="00D7054A"/>
    <w:rsid w:val="00D85423"/>
    <w:rsid w:val="00DB07EE"/>
    <w:rsid w:val="00DD50BD"/>
    <w:rsid w:val="00DF13F0"/>
    <w:rsid w:val="00E2695B"/>
    <w:rsid w:val="00E35AB3"/>
    <w:rsid w:val="00EB17B6"/>
    <w:rsid w:val="00EF4A33"/>
    <w:rsid w:val="00F02A58"/>
    <w:rsid w:val="00F12A80"/>
    <w:rsid w:val="00F47F64"/>
    <w:rsid w:val="00FB7B6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B698-5C07-4E54-99F5-C4599593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58</cp:revision>
  <cp:lastPrinted>2024-08-02T09:35:00Z</cp:lastPrinted>
  <dcterms:created xsi:type="dcterms:W3CDTF">2021-01-30T18:42:00Z</dcterms:created>
  <dcterms:modified xsi:type="dcterms:W3CDTF">2024-08-02T09:36:00Z</dcterms:modified>
</cp:coreProperties>
</file>