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4214" w14:textId="148A5BD5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88D5829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17BEE6A" w14:textId="77777777" w:rsidR="00E7199F" w:rsidRDefault="00E7199F" w:rsidP="00E7199F">
      <w:pPr>
        <w:pStyle w:val="Standard"/>
      </w:pPr>
      <w:r>
        <w:rPr>
          <w:rFonts w:ascii="Arial" w:hAnsi="Arial" w:cs="Arial"/>
        </w:rPr>
        <w:tab/>
      </w:r>
    </w:p>
    <w:p w14:paraId="1A764A54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70E289F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053926C5" w14:textId="77777777" w:rsidR="00E7199F" w:rsidRDefault="00E7199F" w:rsidP="00E7199F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7C910038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6E2EE1A8" w14:textId="61C26E6F" w:rsidR="00B4121A" w:rsidRPr="00F142C7" w:rsidRDefault="00E7199F" w:rsidP="00E7199F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50B56DB7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 xml:space="preserve">Wykonawca </w:t>
      </w:r>
      <w:r w:rsidR="00351216" w:rsidRPr="00BD213D">
        <w:rPr>
          <w:rFonts w:ascii="Arial" w:hAnsi="Arial" w:cs="Arial"/>
        </w:rPr>
        <w:t>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/ nie 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mikroprzedsiębiorcą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mały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średni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przedsiębior</w:t>
      </w:r>
      <w:r w:rsidR="00351216" w:rsidRPr="00BD213D">
        <w:rPr>
          <w:rFonts w:ascii="Arial" w:hAnsi="Arial" w:cs="Arial"/>
        </w:rPr>
        <w:t>cą</w:t>
      </w:r>
      <w:r w:rsidR="00BD213D" w:rsidRPr="00BD213D">
        <w:rPr>
          <w:rFonts w:ascii="Arial" w:hAnsi="Arial" w:cs="Arial"/>
        </w:rPr>
        <w:t>*</w:t>
      </w:r>
      <w:r w:rsidR="00BD213D" w:rsidRPr="00BD213D">
        <w:rPr>
          <w:rFonts w:ascii="Arial" w:hAnsi="Arial" w:cs="Arial"/>
          <w:vertAlign w:val="superscript"/>
        </w:rPr>
        <w:t>)</w:t>
      </w:r>
      <w:r w:rsidR="00792267" w:rsidRPr="00BD213D">
        <w:rPr>
          <w:rFonts w:ascii="Arial" w:hAnsi="Arial" w:cs="Arial"/>
        </w:rPr>
        <w:t>,</w:t>
      </w:r>
      <w:r w:rsidR="00792267" w:rsidRPr="00792267">
        <w:rPr>
          <w:rFonts w:ascii="Arial" w:hAnsi="Arial" w:cs="Arial"/>
        </w:rPr>
        <w:t xml:space="preserve">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(Dz.U. z </w:t>
      </w:r>
      <w:r w:rsidR="002B38DD" w:rsidRPr="002B38DD">
        <w:rPr>
          <w:rFonts w:ascii="Arial" w:hAnsi="Arial" w:cs="Arial"/>
        </w:rPr>
        <w:t>2024r. poz. 236</w:t>
      </w:r>
      <w:r w:rsidR="00D16726" w:rsidRPr="00792267">
        <w:rPr>
          <w:rFonts w:ascii="Arial" w:hAnsi="Arial" w:cs="Arial"/>
        </w:rPr>
        <w:t xml:space="preserve"> ze zm</w:t>
      </w:r>
      <w:r w:rsidR="00D16726">
        <w:rPr>
          <w:rFonts w:ascii="Arial" w:hAnsi="Arial" w:cs="Arial"/>
        </w:rPr>
        <w:t>.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34EA5994" w14:textId="05EAD924" w:rsidR="00B4121A" w:rsidRDefault="005B2D41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5B2D41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  <w:r w:rsidR="00B4121A">
        <w:rPr>
          <w:rFonts w:ascii="Arial" w:eastAsia="Arial Unicode MS" w:hAnsi="Arial" w:cs="Arial"/>
          <w:b/>
          <w:bCs/>
          <w:sz w:val="24"/>
          <w:szCs w:val="24"/>
        </w:rPr>
        <w:t xml:space="preserve"> </w:t>
      </w:r>
      <w:r w:rsidR="00B4121A">
        <w:rPr>
          <w:rFonts w:ascii="Arial" w:hAnsi="Arial" w:cs="Arial"/>
          <w:b/>
          <w:sz w:val="24"/>
          <w:szCs w:val="24"/>
        </w:rPr>
        <w:t xml:space="preserve"> </w:t>
      </w:r>
    </w:p>
    <w:p w14:paraId="1D7B65C0" w14:textId="77777777" w:rsidR="00B4121A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</w:t>
      </w:r>
      <w:r w:rsidR="009200A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ac Wolności 1</w:t>
      </w:r>
    </w:p>
    <w:p w14:paraId="21FB2834" w14:textId="77777777" w:rsidR="00B4121A" w:rsidRPr="001C1521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1C1521">
        <w:rPr>
          <w:rFonts w:ascii="Arial" w:hAnsi="Arial" w:cs="Arial"/>
          <w:b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4E7671EC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8F3039" w:rsidRPr="008F3039">
        <w:rPr>
          <w:rFonts w:ascii="Arial" w:hAnsi="Arial" w:cs="Arial"/>
        </w:rPr>
        <w:t xml:space="preserve">podstawowym </w:t>
      </w:r>
      <w:r w:rsidR="003F11D7" w:rsidRPr="003F11D7">
        <w:rPr>
          <w:rFonts w:ascii="Arial" w:hAnsi="Arial" w:cs="Arial"/>
        </w:rPr>
        <w:t>z fakultatywnymi negocjacjami</w:t>
      </w:r>
      <w:r>
        <w:rPr>
          <w:rFonts w:ascii="Arial" w:hAnsi="Arial" w:cs="Arial"/>
        </w:rPr>
        <w:t xml:space="preserve">, opublikowanego w BZP - Nr ogłoszenia </w:t>
      </w:r>
      <w:r w:rsidR="007C6EDD" w:rsidRPr="007C6EDD">
        <w:rPr>
          <w:rFonts w:ascii="Arial" w:hAnsi="Arial" w:cs="Arial"/>
          <w:b/>
          <w:color w:val="000000"/>
        </w:rPr>
        <w:t>2024/BZP 00506118</w:t>
      </w:r>
      <w:r w:rsidR="004A3A52" w:rsidRPr="004A3A52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2A61DC">
        <w:rPr>
          <w:rFonts w:ascii="Arial" w:hAnsi="Arial" w:cs="Calibri"/>
          <w:b/>
          <w:bCs/>
          <w:kern w:val="1"/>
        </w:rPr>
        <w:t>18</w:t>
      </w:r>
      <w:r w:rsidR="00686380">
        <w:rPr>
          <w:rFonts w:ascii="Arial" w:hAnsi="Arial" w:cs="Calibri"/>
          <w:b/>
          <w:bCs/>
          <w:kern w:val="1"/>
        </w:rPr>
        <w:t>.</w:t>
      </w:r>
      <w:r w:rsidR="002B38DD">
        <w:rPr>
          <w:rFonts w:ascii="Arial" w:hAnsi="Arial" w:cs="Calibri"/>
          <w:b/>
          <w:bCs/>
          <w:kern w:val="1"/>
        </w:rPr>
        <w:t>0</w:t>
      </w:r>
      <w:r w:rsidR="002A61DC">
        <w:rPr>
          <w:rFonts w:ascii="Arial" w:hAnsi="Arial" w:cs="Calibri"/>
          <w:b/>
          <w:bCs/>
          <w:kern w:val="1"/>
        </w:rPr>
        <w:t>9</w:t>
      </w:r>
      <w:r w:rsidR="00686380">
        <w:rPr>
          <w:rFonts w:ascii="Arial" w:hAnsi="Arial" w:cs="Calibri"/>
          <w:b/>
          <w:bCs/>
          <w:kern w:val="1"/>
        </w:rPr>
        <w:t>.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2B38DD">
        <w:rPr>
          <w:rFonts w:ascii="Arial" w:hAnsi="Arial" w:cs="Calibri"/>
          <w:b/>
          <w:bCs/>
          <w:kern w:val="1"/>
        </w:rPr>
        <w:t>4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</w:t>
      </w:r>
    </w:p>
    <w:p w14:paraId="25379D72" w14:textId="52AF73DB" w:rsidR="00D3541A" w:rsidRPr="005E4D3A" w:rsidRDefault="002B38DD" w:rsidP="002A61DC">
      <w:pPr>
        <w:pStyle w:val="Tytu"/>
        <w:spacing w:before="120" w:after="120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2B38DD">
        <w:rPr>
          <w:rFonts w:cs="Arial"/>
          <w:sz w:val="20"/>
          <w:u w:val="none"/>
        </w:rPr>
        <w:t xml:space="preserve">Modernizacja drogi dojazdowej do gruntów rolnych w miejscowości </w:t>
      </w:r>
      <w:r w:rsidR="002A61DC" w:rsidRPr="002A61DC">
        <w:rPr>
          <w:rFonts w:cs="Arial"/>
          <w:sz w:val="20"/>
          <w:u w:val="none"/>
        </w:rPr>
        <w:t>Blunaki</w:t>
      </w:r>
      <w:r w:rsidRPr="002B38DD">
        <w:rPr>
          <w:rFonts w:cs="Arial"/>
          <w:sz w:val="20"/>
          <w:u w:val="none"/>
        </w:rPr>
        <w:t>, gmina Dzierzgoń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69B3DF0D" w:rsidR="00DE6BF0" w:rsidRDefault="00DE6BF0" w:rsidP="00DE6BF0">
      <w:pPr>
        <w:numPr>
          <w:ilvl w:val="0"/>
          <w:numId w:val="2"/>
        </w:numPr>
        <w:tabs>
          <w:tab w:val="left" w:pos="360"/>
        </w:tabs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pełnego zakresu przedmiotu zamówienia, zgodnie z wytycznymi SWZ i załączonym kosztorysem ofertowym, stanowiącym integralną część niniejszej oferty, </w:t>
      </w:r>
      <w:r w:rsidR="00503CCD">
        <w:rPr>
          <w:rFonts w:ascii="Arial" w:hAnsi="Arial" w:cs="Arial"/>
        </w:rPr>
        <w:t>wg następujących warunków cenowych:</w:t>
      </w:r>
      <w:r>
        <w:rPr>
          <w:rFonts w:ascii="Arial" w:hAnsi="Arial" w:cs="Arial"/>
        </w:rPr>
        <w:t xml:space="preserve"> </w:t>
      </w:r>
    </w:p>
    <w:p w14:paraId="1C7FD8ED" w14:textId="2A7EA5E9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netto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 </w:t>
      </w:r>
    </w:p>
    <w:p w14:paraId="3BE96F64" w14:textId="4E37A39E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podatek VAT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</w:t>
      </w:r>
      <w:r w:rsidR="00503CCD">
        <w:rPr>
          <w:rFonts w:ascii="Arial" w:hAnsi="Arial" w:cs="Arial"/>
        </w:rPr>
        <w:t>…</w:t>
      </w:r>
      <w:r w:rsidRPr="00DB19A9">
        <w:rPr>
          <w:rFonts w:ascii="Arial" w:hAnsi="Arial" w:cs="Arial"/>
        </w:rPr>
        <w:t>…....</w:t>
      </w:r>
      <w:r w:rsidRPr="00DB19A9">
        <w:rPr>
          <w:rFonts w:ascii="Arial" w:hAnsi="Arial" w:cs="Arial"/>
          <w:b/>
        </w:rPr>
        <w:t xml:space="preserve"> PLN </w:t>
      </w:r>
    </w:p>
    <w:p w14:paraId="218590B9" w14:textId="08A760AF" w:rsidR="00503CCD" w:rsidRDefault="00503CCD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</w:t>
      </w:r>
      <w:r w:rsidRPr="00DB19A9">
        <w:rPr>
          <w:rFonts w:ascii="Arial" w:hAnsi="Arial" w:cs="Arial"/>
          <w:b/>
        </w:rPr>
        <w:t xml:space="preserve">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</w:t>
      </w: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49D27AAE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 ……</w:t>
      </w:r>
      <w:r w:rsidR="003F11D7" w:rsidRPr="003F11D7">
        <w:t xml:space="preserve"> </w:t>
      </w:r>
      <w:r w:rsidR="003F11D7" w:rsidRPr="003F11D7">
        <w:rPr>
          <w:rFonts w:ascii="Arial" w:hAnsi="Arial" w:cs="Arial"/>
          <w:bCs/>
          <w:sz w:val="20"/>
        </w:rPr>
        <w:t>dni od podpisania umowy</w:t>
      </w:r>
      <w:r w:rsidRPr="00DE6BF0">
        <w:rPr>
          <w:rFonts w:ascii="Arial" w:hAnsi="Arial" w:cs="Arial"/>
          <w:b w:val="0"/>
          <w:sz w:val="20"/>
        </w:rPr>
        <w:t xml:space="preserve">.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(nieprzekraczalny termin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 -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do </w:t>
      </w:r>
      <w:r w:rsidR="002A61DC">
        <w:rPr>
          <w:rFonts w:ascii="Arial" w:hAnsi="Arial" w:cs="Arial"/>
          <w:b w:val="0"/>
          <w:i/>
          <w:iCs/>
          <w:sz w:val="16"/>
          <w:szCs w:val="16"/>
        </w:rPr>
        <w:t>6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0 </w:t>
      </w:r>
      <w:r w:rsidR="003F11D7" w:rsidRPr="003F11D7">
        <w:rPr>
          <w:rFonts w:ascii="Arial" w:hAnsi="Arial" w:cs="Arial"/>
          <w:b w:val="0"/>
          <w:i/>
          <w:iCs/>
          <w:sz w:val="16"/>
          <w:szCs w:val="16"/>
        </w:rPr>
        <w:t>dni od podpisania umowy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 w:rsidR="00D825BF">
        <w:rPr>
          <w:rFonts w:ascii="Arial" w:hAnsi="Arial" w:cs="Arial"/>
          <w:b w:val="0"/>
          <w:sz w:val="20"/>
        </w:rPr>
        <w:t>.</w:t>
      </w:r>
    </w:p>
    <w:p w14:paraId="5B80005D" w14:textId="69B27C26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5C253627" w14:textId="7F2A2454" w:rsidR="00E7199F" w:rsidRDefault="00E7199F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E7199F">
        <w:rPr>
          <w:rFonts w:ascii="Arial" w:hAnsi="Arial" w:cs="Arial"/>
          <w:b w:val="0"/>
          <w:sz w:val="20"/>
        </w:rPr>
        <w:t>Integralną część oferty stanowią załączone dokumenty, zgodne z wykazem określonym w Rozdziale XIV pkt. 3 SWZ.</w:t>
      </w:r>
    </w:p>
    <w:p w14:paraId="777E7AF5" w14:textId="143BFB52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64E7461E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3890648B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BF57FF" w:rsidRPr="00BF57FF">
        <w:rPr>
          <w:rFonts w:ascii="Arial" w:hAnsi="Arial" w:cs="Arial"/>
        </w:rPr>
        <w:t>drogowe</w:t>
      </w:r>
      <w:r w:rsidR="00BF57FF">
        <w:rPr>
          <w:rFonts w:ascii="Arial" w:hAnsi="Arial" w:cs="Arial"/>
        </w:rPr>
        <w:t xml:space="preserve"> oraz </w:t>
      </w:r>
      <w:r w:rsidR="00BF57FF" w:rsidRPr="00BF57FF">
        <w:rPr>
          <w:rFonts w:ascii="Arial" w:hAnsi="Arial" w:cs="Arial"/>
        </w:rPr>
        <w:t>obsługę maszyn i sprzętu transportowego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59F166BF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224FE8ED" w14:textId="28EC46D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E7199F">
        <w:rPr>
          <w:rFonts w:ascii="Arial" w:hAnsi="Arial" w:cs="Arial"/>
          <w:b/>
        </w:rPr>
        <w:t>30</w:t>
      </w:r>
      <w:r w:rsidRPr="00820CD7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3DC96853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72B40A6C" w14:textId="2929D41F" w:rsidR="00BF57FF" w:rsidRDefault="00BF57FF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BF57FF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281E4F6E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3F11D7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1134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92A12" w14:textId="77777777" w:rsidR="00331514" w:rsidRDefault="00331514">
      <w:r>
        <w:separator/>
      </w:r>
    </w:p>
  </w:endnote>
  <w:endnote w:type="continuationSeparator" w:id="0">
    <w:p w14:paraId="6905EB7A" w14:textId="77777777" w:rsidR="00331514" w:rsidRDefault="0033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066D3" w14:textId="4CEF2058" w:rsidR="00FC437B" w:rsidRPr="00516F31" w:rsidRDefault="00FC437B" w:rsidP="00516F31">
    <w:pPr>
      <w:pStyle w:val="Stopka"/>
      <w:jc w:val="center"/>
      <w:rPr>
        <w:rFonts w:ascii="Arial" w:hAnsi="Arial" w:cs="Arial"/>
        <w:sz w:val="16"/>
        <w:szCs w:val="16"/>
      </w:rPr>
    </w:pPr>
  </w:p>
  <w:p w14:paraId="14858419" w14:textId="5131265F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704AE" w14:textId="77777777" w:rsidR="00331514" w:rsidRDefault="00331514">
      <w:r>
        <w:separator/>
      </w:r>
    </w:p>
  </w:footnote>
  <w:footnote w:type="continuationSeparator" w:id="0">
    <w:p w14:paraId="0D48409F" w14:textId="77777777" w:rsidR="00331514" w:rsidRDefault="00331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4E49C25B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22384" w:rsidRPr="00522384">
      <w:rPr>
        <w:rFonts w:cs="Arial"/>
        <w:bCs/>
        <w:sz w:val="18"/>
        <w:szCs w:val="18"/>
      </w:rPr>
      <w:t>TI.271.</w:t>
    </w:r>
    <w:r w:rsidR="002A61DC">
      <w:rPr>
        <w:rFonts w:cs="Arial"/>
        <w:bCs/>
        <w:sz w:val="18"/>
        <w:szCs w:val="18"/>
      </w:rPr>
      <w:t>170</w:t>
    </w:r>
    <w:r w:rsidR="00522384" w:rsidRPr="00522384">
      <w:rPr>
        <w:rFonts w:cs="Arial"/>
        <w:bCs/>
        <w:sz w:val="18"/>
        <w:szCs w:val="18"/>
      </w:rPr>
      <w:t>.2024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41736">
    <w:abstractNumId w:val="0"/>
  </w:num>
  <w:num w:numId="2" w16cid:durableId="2017221371">
    <w:abstractNumId w:val="1"/>
  </w:num>
  <w:num w:numId="3" w16cid:durableId="909733504">
    <w:abstractNumId w:val="2"/>
  </w:num>
  <w:num w:numId="4" w16cid:durableId="1174101997">
    <w:abstractNumId w:val="3"/>
  </w:num>
  <w:num w:numId="5" w16cid:durableId="595135872">
    <w:abstractNumId w:val="4"/>
  </w:num>
  <w:num w:numId="6" w16cid:durableId="2136095306">
    <w:abstractNumId w:val="5"/>
  </w:num>
  <w:num w:numId="7" w16cid:durableId="1601139162">
    <w:abstractNumId w:val="6"/>
  </w:num>
  <w:num w:numId="8" w16cid:durableId="1996372186">
    <w:abstractNumId w:val="7"/>
  </w:num>
  <w:num w:numId="9" w16cid:durableId="551885168">
    <w:abstractNumId w:val="12"/>
  </w:num>
  <w:num w:numId="10" w16cid:durableId="498663561">
    <w:abstractNumId w:val="15"/>
  </w:num>
  <w:num w:numId="11" w16cid:durableId="18357046">
    <w:abstractNumId w:val="10"/>
  </w:num>
  <w:num w:numId="12" w16cid:durableId="1570727576">
    <w:abstractNumId w:val="14"/>
  </w:num>
  <w:num w:numId="13" w16cid:durableId="372732270">
    <w:abstractNumId w:val="11"/>
  </w:num>
  <w:num w:numId="14" w16cid:durableId="1032146779">
    <w:abstractNumId w:val="9"/>
  </w:num>
  <w:num w:numId="15" w16cid:durableId="2142768891">
    <w:abstractNumId w:val="13"/>
  </w:num>
  <w:num w:numId="16" w16cid:durableId="1947807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7008B"/>
    <w:rsid w:val="000706A5"/>
    <w:rsid w:val="00072C98"/>
    <w:rsid w:val="00077A86"/>
    <w:rsid w:val="00082074"/>
    <w:rsid w:val="0008656F"/>
    <w:rsid w:val="00091041"/>
    <w:rsid w:val="00092D3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1511"/>
    <w:rsid w:val="001623D0"/>
    <w:rsid w:val="0016415B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D5DE7"/>
    <w:rsid w:val="001E57C3"/>
    <w:rsid w:val="001E67D1"/>
    <w:rsid w:val="001E68DF"/>
    <w:rsid w:val="001F04FC"/>
    <w:rsid w:val="001F7599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1DC"/>
    <w:rsid w:val="002A69E3"/>
    <w:rsid w:val="002A7EC1"/>
    <w:rsid w:val="002B3045"/>
    <w:rsid w:val="002B38DD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23FB2"/>
    <w:rsid w:val="0032638E"/>
    <w:rsid w:val="00327621"/>
    <w:rsid w:val="00331514"/>
    <w:rsid w:val="00333362"/>
    <w:rsid w:val="003449C5"/>
    <w:rsid w:val="00351216"/>
    <w:rsid w:val="003579F4"/>
    <w:rsid w:val="00360F7F"/>
    <w:rsid w:val="00372E8E"/>
    <w:rsid w:val="00375A64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3F11D7"/>
    <w:rsid w:val="00401DF5"/>
    <w:rsid w:val="00402E8D"/>
    <w:rsid w:val="00404C62"/>
    <w:rsid w:val="004256FA"/>
    <w:rsid w:val="004265C3"/>
    <w:rsid w:val="0043627F"/>
    <w:rsid w:val="0043755B"/>
    <w:rsid w:val="00440DF0"/>
    <w:rsid w:val="0045081B"/>
    <w:rsid w:val="0045337A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3A52"/>
    <w:rsid w:val="004A5441"/>
    <w:rsid w:val="004B2140"/>
    <w:rsid w:val="004B2165"/>
    <w:rsid w:val="004C477C"/>
    <w:rsid w:val="004C63C4"/>
    <w:rsid w:val="004E46E8"/>
    <w:rsid w:val="00503CCD"/>
    <w:rsid w:val="0051325E"/>
    <w:rsid w:val="00516F31"/>
    <w:rsid w:val="005201E0"/>
    <w:rsid w:val="00520FF7"/>
    <w:rsid w:val="00521A80"/>
    <w:rsid w:val="00522384"/>
    <w:rsid w:val="00522668"/>
    <w:rsid w:val="00530994"/>
    <w:rsid w:val="0053496A"/>
    <w:rsid w:val="00540C73"/>
    <w:rsid w:val="00546828"/>
    <w:rsid w:val="00546B1E"/>
    <w:rsid w:val="00551249"/>
    <w:rsid w:val="0056517B"/>
    <w:rsid w:val="005670F0"/>
    <w:rsid w:val="00576D95"/>
    <w:rsid w:val="00580C87"/>
    <w:rsid w:val="00582709"/>
    <w:rsid w:val="00582CC2"/>
    <w:rsid w:val="00586DC6"/>
    <w:rsid w:val="0059257D"/>
    <w:rsid w:val="00592802"/>
    <w:rsid w:val="005A5351"/>
    <w:rsid w:val="005B2D41"/>
    <w:rsid w:val="005C26DF"/>
    <w:rsid w:val="005C41CC"/>
    <w:rsid w:val="005D2877"/>
    <w:rsid w:val="005E4D3A"/>
    <w:rsid w:val="005F08DF"/>
    <w:rsid w:val="0061109E"/>
    <w:rsid w:val="00615C1B"/>
    <w:rsid w:val="0063261F"/>
    <w:rsid w:val="006326BA"/>
    <w:rsid w:val="00632A27"/>
    <w:rsid w:val="0064161C"/>
    <w:rsid w:val="006819C8"/>
    <w:rsid w:val="00685B56"/>
    <w:rsid w:val="00686380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4518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0E68"/>
    <w:rsid w:val="00792267"/>
    <w:rsid w:val="007942DB"/>
    <w:rsid w:val="007A2D11"/>
    <w:rsid w:val="007A63CF"/>
    <w:rsid w:val="007B4620"/>
    <w:rsid w:val="007B7012"/>
    <w:rsid w:val="007C51BD"/>
    <w:rsid w:val="007C6EDD"/>
    <w:rsid w:val="007D4F97"/>
    <w:rsid w:val="007D60A9"/>
    <w:rsid w:val="008118F0"/>
    <w:rsid w:val="008203EA"/>
    <w:rsid w:val="00820CD7"/>
    <w:rsid w:val="008246EE"/>
    <w:rsid w:val="00825A0E"/>
    <w:rsid w:val="00830BD6"/>
    <w:rsid w:val="00843DB4"/>
    <w:rsid w:val="00845BEE"/>
    <w:rsid w:val="008538F2"/>
    <w:rsid w:val="00853C27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66535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1171"/>
    <w:rsid w:val="009F2114"/>
    <w:rsid w:val="009F4F7E"/>
    <w:rsid w:val="00A015B4"/>
    <w:rsid w:val="00A17AA8"/>
    <w:rsid w:val="00A22A7D"/>
    <w:rsid w:val="00A36DAC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A70EA"/>
    <w:rsid w:val="00AB0033"/>
    <w:rsid w:val="00AC6656"/>
    <w:rsid w:val="00AC7CDA"/>
    <w:rsid w:val="00AD2112"/>
    <w:rsid w:val="00AD4DB9"/>
    <w:rsid w:val="00AD5926"/>
    <w:rsid w:val="00AD5E57"/>
    <w:rsid w:val="00AF3F21"/>
    <w:rsid w:val="00AF4A71"/>
    <w:rsid w:val="00B01013"/>
    <w:rsid w:val="00B042B5"/>
    <w:rsid w:val="00B121F3"/>
    <w:rsid w:val="00B1393B"/>
    <w:rsid w:val="00B13A89"/>
    <w:rsid w:val="00B15D63"/>
    <w:rsid w:val="00B17C33"/>
    <w:rsid w:val="00B33EE3"/>
    <w:rsid w:val="00B36786"/>
    <w:rsid w:val="00B37C43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967E7"/>
    <w:rsid w:val="00BA1EEF"/>
    <w:rsid w:val="00BA550A"/>
    <w:rsid w:val="00BB21CE"/>
    <w:rsid w:val="00BB6EDD"/>
    <w:rsid w:val="00BC1F22"/>
    <w:rsid w:val="00BC6700"/>
    <w:rsid w:val="00BC746E"/>
    <w:rsid w:val="00BD213D"/>
    <w:rsid w:val="00BE2735"/>
    <w:rsid w:val="00BF57FF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156D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229A2"/>
    <w:rsid w:val="00D3541A"/>
    <w:rsid w:val="00D37CD5"/>
    <w:rsid w:val="00D52B28"/>
    <w:rsid w:val="00D564C3"/>
    <w:rsid w:val="00D5705B"/>
    <w:rsid w:val="00D67F68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14653"/>
    <w:rsid w:val="00E31206"/>
    <w:rsid w:val="00E367D9"/>
    <w:rsid w:val="00E410D0"/>
    <w:rsid w:val="00E45C23"/>
    <w:rsid w:val="00E55E7E"/>
    <w:rsid w:val="00E5761F"/>
    <w:rsid w:val="00E57CD1"/>
    <w:rsid w:val="00E7199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5CDB"/>
    <w:rsid w:val="00EB6822"/>
    <w:rsid w:val="00EC3EA6"/>
    <w:rsid w:val="00ED226F"/>
    <w:rsid w:val="00ED7385"/>
    <w:rsid w:val="00EE5F50"/>
    <w:rsid w:val="00EF72CC"/>
    <w:rsid w:val="00F01400"/>
    <w:rsid w:val="00F1183C"/>
    <w:rsid w:val="00F12306"/>
    <w:rsid w:val="00F142C7"/>
    <w:rsid w:val="00F2243F"/>
    <w:rsid w:val="00F24174"/>
    <w:rsid w:val="00F2547D"/>
    <w:rsid w:val="00F32BC3"/>
    <w:rsid w:val="00F332FE"/>
    <w:rsid w:val="00F36559"/>
    <w:rsid w:val="00F41739"/>
    <w:rsid w:val="00F4303F"/>
    <w:rsid w:val="00F43904"/>
    <w:rsid w:val="00F46B0C"/>
    <w:rsid w:val="00F5403F"/>
    <w:rsid w:val="00F66538"/>
    <w:rsid w:val="00F6655A"/>
    <w:rsid w:val="00F74C12"/>
    <w:rsid w:val="00F75D6A"/>
    <w:rsid w:val="00F947D5"/>
    <w:rsid w:val="00F97A87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  <w:style w:type="paragraph" w:customStyle="1" w:styleId="Standard">
    <w:name w:val="Standard"/>
    <w:rsid w:val="00E7199F"/>
    <w:pPr>
      <w:suppressAutoHyphens/>
      <w:autoSpaceDN w:val="0"/>
      <w:textAlignment w:val="baseline"/>
    </w:pPr>
    <w:rPr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Gmina Dzierzgoń</cp:lastModifiedBy>
  <cp:revision>89</cp:revision>
  <cp:lastPrinted>2019-04-19T10:02:00Z</cp:lastPrinted>
  <dcterms:created xsi:type="dcterms:W3CDTF">2018-09-11T11:44:00Z</dcterms:created>
  <dcterms:modified xsi:type="dcterms:W3CDTF">2024-09-18T13:56:00Z</dcterms:modified>
</cp:coreProperties>
</file>