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5832A" w14:textId="404CD37C" w:rsidR="00E352D2" w:rsidRPr="00A21DCB" w:rsidRDefault="00A30B7C" w:rsidP="00E352D2">
      <w:pPr>
        <w:pStyle w:val="Standard"/>
        <w:jc w:val="right"/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</w:pPr>
      <w:r>
        <w:rPr>
          <w:rFonts w:ascii="Book Antiqua" w:hAnsi="Book Antiqua" w:cs="Tahoma"/>
          <w:b/>
          <w:bCs/>
          <w:sz w:val="20"/>
          <w:szCs w:val="20"/>
          <w:u w:val="single"/>
        </w:rPr>
        <w:t>Załącznik</w:t>
      </w:r>
      <w:r w:rsidR="00657142">
        <w:rPr>
          <w:rFonts w:ascii="Book Antiqua" w:hAnsi="Book Antiqua" w:cs="Tahoma"/>
          <w:b/>
          <w:bCs/>
          <w:sz w:val="20"/>
          <w:szCs w:val="20"/>
          <w:u w:val="single"/>
        </w:rPr>
        <w:t xml:space="preserve"> Nr 1</w:t>
      </w:r>
      <w:bookmarkStart w:id="0" w:name="_GoBack"/>
      <w:bookmarkEnd w:id="0"/>
      <w:r w:rsidR="00E352D2">
        <w:rPr>
          <w:rFonts w:ascii="Book Antiqua" w:hAnsi="Book Antiqua" w:cs="Tahoma"/>
          <w:b/>
          <w:bCs/>
          <w:sz w:val="20"/>
          <w:szCs w:val="20"/>
          <w:u w:val="single"/>
        </w:rPr>
        <w:t xml:space="preserve"> </w:t>
      </w:r>
      <w:r w:rsidR="00E352D2" w:rsidRPr="00A21DCB">
        <w:rPr>
          <w:rFonts w:ascii="Book Antiqua" w:hAnsi="Book Antiqua" w:cs="Tahoma"/>
          <w:b/>
          <w:bCs/>
          <w:sz w:val="20"/>
          <w:szCs w:val="20"/>
          <w:u w:val="single"/>
        </w:rPr>
        <w:t>do SWZ</w:t>
      </w:r>
      <w:r w:rsidR="00E352D2" w:rsidRPr="00A21DCB"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  <w:t xml:space="preserve"> </w:t>
      </w:r>
    </w:p>
    <w:p w14:paraId="2685A984" w14:textId="77777777" w:rsidR="00E352D2" w:rsidRDefault="00E352D2" w:rsidP="00E352D2">
      <w:pPr>
        <w:widowControl w:val="0"/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Cs/>
        </w:rPr>
      </w:pPr>
    </w:p>
    <w:p w14:paraId="70C4FCD3" w14:textId="77777777" w:rsidR="00E352D2" w:rsidRPr="00A21DCB" w:rsidRDefault="00E352D2" w:rsidP="00E352D2">
      <w:pPr>
        <w:widowControl w:val="0"/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Dla</w:t>
      </w: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ab/>
      </w:r>
    </w:p>
    <w:p w14:paraId="50241C9E" w14:textId="77777777" w:rsidR="00E352D2" w:rsidRPr="00A21DCB" w:rsidRDefault="00E352D2" w:rsidP="00E352D2">
      <w:pPr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Copernicus Podmiot Leczniczy Sp. z o.</w:t>
      </w:r>
      <w:proofErr w:type="gramStart"/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o</w:t>
      </w:r>
      <w:proofErr w:type="gramEnd"/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 xml:space="preserve">.                     </w:t>
      </w:r>
    </w:p>
    <w:p w14:paraId="146ABDE1" w14:textId="77777777" w:rsidR="00E352D2" w:rsidRPr="00A21DCB" w:rsidRDefault="00E352D2" w:rsidP="00E352D2">
      <w:pPr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i/>
          <w:iCs/>
          <w:color w:val="000000"/>
          <w:spacing w:val="-9"/>
          <w:sz w:val="20"/>
          <w:szCs w:val="20"/>
        </w:rPr>
      </w:pPr>
      <w:proofErr w:type="gramStart"/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w</w:t>
      </w:r>
      <w:proofErr w:type="gramEnd"/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 xml:space="preserve"> Gdańsku</w:t>
      </w:r>
      <w:r w:rsidRPr="00A21DCB">
        <w:rPr>
          <w:rFonts w:ascii="Book Antiqua" w:hAnsi="Book Antiqua" w:cs="Tahoma"/>
          <w:b/>
          <w:i/>
          <w:iCs/>
          <w:color w:val="000000"/>
          <w:spacing w:val="-9"/>
          <w:sz w:val="20"/>
          <w:szCs w:val="20"/>
        </w:rPr>
        <w:t xml:space="preserve">            </w:t>
      </w:r>
    </w:p>
    <w:p w14:paraId="5E032A77" w14:textId="77777777" w:rsidR="00E352D2" w:rsidRDefault="00E352D2" w:rsidP="00E352D2">
      <w:pPr>
        <w:widowControl w:val="0"/>
        <w:shd w:val="clear" w:color="auto" w:fill="FFFFFF"/>
        <w:tabs>
          <w:tab w:val="left" w:pos="4820"/>
        </w:tabs>
        <w:spacing w:before="240" w:after="0"/>
        <w:jc w:val="center"/>
        <w:rPr>
          <w:rFonts w:ascii="Book Antiqua" w:hAnsi="Book Antiqua" w:cs="Tahoma"/>
          <w:b/>
          <w:color w:val="000000"/>
          <w:spacing w:val="20"/>
          <w:sz w:val="24"/>
          <w:szCs w:val="24"/>
        </w:rPr>
      </w:pPr>
      <w:r w:rsidRPr="00A21DCB">
        <w:rPr>
          <w:rFonts w:ascii="Book Antiqua" w:hAnsi="Book Antiqua" w:cs="Tahoma"/>
          <w:b/>
          <w:color w:val="000000"/>
          <w:spacing w:val="20"/>
          <w:sz w:val="24"/>
          <w:szCs w:val="24"/>
        </w:rPr>
        <w:t>FORMULARZ OFERTOWY</w:t>
      </w:r>
    </w:p>
    <w:p w14:paraId="3A810D3E" w14:textId="77777777" w:rsidR="00E352D2" w:rsidRDefault="00E352D2" w:rsidP="00E352D2">
      <w:pPr>
        <w:tabs>
          <w:tab w:val="left" w:pos="284"/>
        </w:tabs>
        <w:spacing w:after="0"/>
        <w:jc w:val="center"/>
        <w:rPr>
          <w:rFonts w:ascii="Book Antiqua" w:hAnsi="Book Antiqua" w:cs="Tahoma"/>
          <w:spacing w:val="-4"/>
          <w:sz w:val="20"/>
          <w:szCs w:val="20"/>
        </w:rPr>
      </w:pPr>
      <w:r w:rsidRPr="00A21DCB">
        <w:rPr>
          <w:rFonts w:ascii="Book Antiqua" w:hAnsi="Book Antiqua" w:cs="Tahoma"/>
          <w:spacing w:val="-4"/>
          <w:sz w:val="20"/>
          <w:szCs w:val="20"/>
        </w:rPr>
        <w:t>Oferta dotyczy</w:t>
      </w:r>
    </w:p>
    <w:p w14:paraId="6D02D766" w14:textId="77777777" w:rsidR="00655FD1" w:rsidRDefault="00655FD1" w:rsidP="00655FD1">
      <w:pPr>
        <w:widowControl w:val="0"/>
        <w:spacing w:after="0"/>
        <w:ind w:hanging="181"/>
        <w:jc w:val="center"/>
        <w:rPr>
          <w:rFonts w:ascii="Book Antiqua" w:hAnsi="Book Antiqua"/>
          <w:b/>
          <w:i/>
          <w:kern w:val="1"/>
          <w:sz w:val="28"/>
          <w:szCs w:val="28"/>
        </w:rPr>
      </w:pPr>
      <w:r w:rsidRPr="00655FD1">
        <w:rPr>
          <w:rFonts w:ascii="Book Antiqua" w:eastAsia="SimSun" w:hAnsi="Book Antiqua" w:cs="Tahoma"/>
          <w:b/>
          <w:color w:val="1F4E79"/>
          <w:sz w:val="28"/>
          <w:szCs w:val="28"/>
          <w:lang w:eastAsia="zh-CN"/>
        </w:rPr>
        <w:t>„</w:t>
      </w:r>
      <w:r w:rsidRPr="00655FD1">
        <w:rPr>
          <w:rFonts w:ascii="Book Antiqua" w:hAnsi="Book Antiqua" w:cs="Arial"/>
          <w:b/>
          <w:bCs/>
          <w:i/>
          <w:kern w:val="1"/>
          <w:sz w:val="28"/>
          <w:szCs w:val="28"/>
        </w:rPr>
        <w:t xml:space="preserve">Usługa </w:t>
      </w:r>
      <w:r w:rsidRPr="00655FD1">
        <w:rPr>
          <w:rFonts w:ascii="Book Antiqua" w:hAnsi="Book Antiqua"/>
          <w:b/>
          <w:i/>
          <w:kern w:val="1"/>
          <w:sz w:val="28"/>
          <w:szCs w:val="28"/>
        </w:rPr>
        <w:t>utrzymania w sprawności technicznej urządzeń i systemów przeciwpożarowych w Copernicus Podmiot Leczniczy Sp</w:t>
      </w:r>
      <w:r w:rsidRPr="00655FD1">
        <w:rPr>
          <w:rFonts w:ascii="Book Antiqua" w:hAnsi="Book Antiqua"/>
          <w:b/>
          <w:i/>
          <w:kern w:val="1"/>
          <w:sz w:val="28"/>
          <w:szCs w:val="28"/>
        </w:rPr>
        <w:t>. z o.</w:t>
      </w:r>
      <w:proofErr w:type="gramStart"/>
      <w:r w:rsidRPr="00655FD1">
        <w:rPr>
          <w:rFonts w:ascii="Book Antiqua" w:hAnsi="Book Antiqua"/>
          <w:b/>
          <w:i/>
          <w:kern w:val="1"/>
          <w:sz w:val="28"/>
          <w:szCs w:val="28"/>
        </w:rPr>
        <w:t>o</w:t>
      </w:r>
      <w:proofErr w:type="gramEnd"/>
      <w:r w:rsidRPr="00655FD1">
        <w:rPr>
          <w:rFonts w:ascii="Book Antiqua" w:hAnsi="Book Antiqua"/>
          <w:b/>
          <w:i/>
          <w:kern w:val="1"/>
          <w:sz w:val="28"/>
          <w:szCs w:val="28"/>
        </w:rPr>
        <w:t xml:space="preserve">. </w:t>
      </w:r>
    </w:p>
    <w:p w14:paraId="5F7562B8" w14:textId="210E4AEF" w:rsidR="00394F66" w:rsidRPr="00655FD1" w:rsidRDefault="00655FD1" w:rsidP="00655FD1">
      <w:pPr>
        <w:widowControl w:val="0"/>
        <w:spacing w:after="0"/>
        <w:ind w:hanging="181"/>
        <w:jc w:val="center"/>
        <w:rPr>
          <w:rFonts w:ascii="Book Antiqua" w:hAnsi="Book Antiqua"/>
          <w:b/>
          <w:i/>
          <w:kern w:val="1"/>
          <w:sz w:val="28"/>
          <w:szCs w:val="28"/>
        </w:rPr>
      </w:pPr>
      <w:proofErr w:type="gramStart"/>
      <w:r w:rsidRPr="00655FD1">
        <w:rPr>
          <w:rFonts w:ascii="Book Antiqua" w:hAnsi="Book Antiqua"/>
          <w:b/>
          <w:i/>
          <w:kern w:val="1"/>
          <w:sz w:val="28"/>
          <w:szCs w:val="28"/>
        </w:rPr>
        <w:t>z</w:t>
      </w:r>
      <w:proofErr w:type="gramEnd"/>
      <w:r w:rsidRPr="00655FD1">
        <w:rPr>
          <w:rFonts w:ascii="Book Antiqua" w:hAnsi="Book Antiqua"/>
          <w:b/>
          <w:i/>
          <w:kern w:val="1"/>
          <w:sz w:val="28"/>
          <w:szCs w:val="28"/>
        </w:rPr>
        <w:t xml:space="preserve"> siedzibą w Gdańsku”.</w:t>
      </w:r>
    </w:p>
    <w:p w14:paraId="7CDE9A10" w14:textId="635C7509" w:rsidR="00CD26AD" w:rsidRPr="006E3589" w:rsidRDefault="00E352D2" w:rsidP="00E47D5A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color w:val="1F3864" w:themeColor="accent1" w:themeShade="80"/>
          <w:sz w:val="20"/>
          <w:szCs w:val="20"/>
          <w:lang w:eastAsia="zh-CN"/>
        </w:rPr>
      </w:pPr>
      <w:r w:rsidRPr="00DC4B90">
        <w:rPr>
          <w:rFonts w:ascii="Book Antiqua" w:eastAsia="SimSun" w:hAnsi="Book Antiqua" w:cs="Tahoma"/>
          <w:b/>
          <w:color w:val="1F3864" w:themeColor="accent1" w:themeShade="80"/>
          <w:sz w:val="20"/>
          <w:szCs w:val="20"/>
          <w:lang w:eastAsia="zh-CN"/>
        </w:rPr>
        <w:t xml:space="preserve"> (</w:t>
      </w:r>
      <w:r w:rsidR="00D73C76">
        <w:rPr>
          <w:rFonts w:ascii="Book Antiqua" w:eastAsia="SimSun" w:hAnsi="Book Antiqua" w:cs="Tahoma"/>
          <w:b/>
          <w:color w:val="1F3864" w:themeColor="accent1" w:themeShade="80"/>
          <w:sz w:val="20"/>
          <w:szCs w:val="20"/>
          <w:lang w:eastAsia="zh-CN"/>
        </w:rPr>
        <w:t>D10.251.</w:t>
      </w:r>
      <w:r w:rsidR="00655FD1">
        <w:rPr>
          <w:rFonts w:ascii="Book Antiqua" w:eastAsia="SimSun" w:hAnsi="Book Antiqua" w:cs="Tahoma"/>
          <w:b/>
          <w:color w:val="1F3864" w:themeColor="accent1" w:themeShade="80"/>
          <w:sz w:val="20"/>
          <w:szCs w:val="20"/>
          <w:lang w:eastAsia="zh-CN"/>
        </w:rPr>
        <w:t>124</w:t>
      </w:r>
      <w:r w:rsidR="00D73C76">
        <w:rPr>
          <w:rFonts w:ascii="Book Antiqua" w:eastAsia="SimSun" w:hAnsi="Book Antiqua" w:cs="Tahoma"/>
          <w:b/>
          <w:color w:val="1F3864" w:themeColor="accent1" w:themeShade="80"/>
          <w:sz w:val="20"/>
          <w:szCs w:val="20"/>
          <w:lang w:eastAsia="zh-CN"/>
        </w:rPr>
        <w:t>.C.2024</w:t>
      </w:r>
      <w:r w:rsidRPr="00DC4B90">
        <w:rPr>
          <w:rFonts w:ascii="Book Antiqua" w:eastAsia="SimSun" w:hAnsi="Book Antiqua" w:cs="Tahoma"/>
          <w:b/>
          <w:color w:val="1F3864" w:themeColor="accent1" w:themeShade="80"/>
          <w:sz w:val="20"/>
          <w:szCs w:val="20"/>
          <w:lang w:eastAsia="zh-CN"/>
        </w:rPr>
        <w:t>)</w:t>
      </w:r>
    </w:p>
    <w:p w14:paraId="18F3CD32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proofErr w:type="gramStart"/>
      <w:r>
        <w:rPr>
          <w:rFonts w:ascii="Book Antiqua" w:hAnsi="Book Antiqua" w:cs="Tahoma"/>
          <w:color w:val="000000"/>
          <w:spacing w:val="-6"/>
          <w:sz w:val="20"/>
          <w:szCs w:val="20"/>
        </w:rPr>
        <w:t>Nazwa  Wykonawcy</w:t>
      </w:r>
      <w:proofErr w:type="gramEnd"/>
      <w:r>
        <w:rPr>
          <w:rFonts w:ascii="Book Antiqua" w:hAnsi="Book Antiqua" w:cs="Tahoma"/>
          <w:color w:val="000000"/>
          <w:spacing w:val="-6"/>
          <w:sz w:val="20"/>
          <w:szCs w:val="20"/>
        </w:rPr>
        <w:t>: …………………………………………………………………………………..</w:t>
      </w:r>
    </w:p>
    <w:p w14:paraId="556F8B42" w14:textId="6F985527" w:rsidR="00E47D5A" w:rsidRPr="00E47D5A" w:rsidRDefault="00E47D5A" w:rsidP="00E47D5A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i/>
          <w:color w:val="000000"/>
          <w:spacing w:val="-6"/>
          <w:sz w:val="18"/>
          <w:szCs w:val="20"/>
        </w:rPr>
      </w:pP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 xml:space="preserve">(w przypadku 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  <w:u w:val="single"/>
        </w:rPr>
        <w:t>Wykonawców wspólnie ubiegających się o zamówienie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 xml:space="preserve">, należy podać wszystkie 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  <w:u w:val="single"/>
        </w:rPr>
        <w:t>dane Lidera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>, zaś w odniesieniu do pozostałych Wykonawców należy podać nazwę i krajowy numer identyfikacyjny)</w:t>
      </w:r>
    </w:p>
    <w:p w14:paraId="5C13AF22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Adres/ Nr </w:t>
      </w:r>
      <w:proofErr w:type="gramStart"/>
      <w:r>
        <w:rPr>
          <w:rFonts w:ascii="Book Antiqua" w:hAnsi="Book Antiqua" w:cs="Tahoma"/>
          <w:color w:val="000000"/>
          <w:spacing w:val="-6"/>
          <w:sz w:val="20"/>
          <w:szCs w:val="20"/>
        </w:rPr>
        <w:t>Telefonu : …………………………………………………………………………………..</w:t>
      </w:r>
      <w:proofErr w:type="gramEnd"/>
    </w:p>
    <w:p w14:paraId="7A329F7D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Województwo: …………………………………………………………………………………..</w:t>
      </w:r>
    </w:p>
    <w:p w14:paraId="031D6D15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Kraj: …………………………………………………………………………………..</w:t>
      </w:r>
    </w:p>
    <w:p w14:paraId="1AEE7D0C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Nr Regon: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…………………………………………………………………………………..</w:t>
      </w:r>
    </w:p>
    <w:p w14:paraId="4A3FF49A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>Nr NIP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: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…………………………………………………………………………………..</w:t>
      </w:r>
    </w:p>
    <w:p w14:paraId="12978E1E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 w:rsidRPr="00A21DCB">
        <w:rPr>
          <w:rStyle w:val="fontstyle01"/>
          <w:rFonts w:ascii="Book Antiqua" w:hAnsi="Book Antiqua"/>
        </w:rPr>
        <w:t xml:space="preserve">Adres do korespondencji (należy </w:t>
      </w:r>
      <w:proofErr w:type="gramStart"/>
      <w:r w:rsidRPr="00A21DCB">
        <w:rPr>
          <w:rStyle w:val="fontstyle01"/>
          <w:rFonts w:ascii="Book Antiqua" w:hAnsi="Book Antiqua"/>
        </w:rPr>
        <w:t>wypełnić jeśli</w:t>
      </w:r>
      <w:proofErr w:type="gramEnd"/>
      <w:r w:rsidRPr="00A21DCB">
        <w:rPr>
          <w:rStyle w:val="fontstyle01"/>
          <w:rFonts w:ascii="Book Antiqua" w:hAnsi="Book Antiqua"/>
        </w:rPr>
        <w:t xml:space="preserve"> korespondencja ma być przekazywana na adres inny niż siedziba</w:t>
      </w:r>
      <w:r>
        <w:rPr>
          <w:rFonts w:ascii="Book Antiqua" w:hAnsi="Book Antiqua"/>
          <w:iCs/>
          <w:color w:val="000000"/>
          <w:sz w:val="20"/>
          <w:szCs w:val="20"/>
        </w:rPr>
        <w:t xml:space="preserve"> </w:t>
      </w:r>
      <w:r>
        <w:rPr>
          <w:rStyle w:val="fontstyle01"/>
          <w:rFonts w:ascii="Book Antiqua" w:hAnsi="Book Antiqua"/>
        </w:rPr>
        <w:t>Wykonawcy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</w:t>
      </w:r>
    </w:p>
    <w:p w14:paraId="5B33C407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  <w:r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E-mail do korespondencji związanej z przetargiem: ………………………………………………………</w:t>
      </w:r>
    </w:p>
    <w:p w14:paraId="6BF4240C" w14:textId="77777777" w:rsidR="00E352D2" w:rsidRDefault="00E352D2" w:rsidP="00E352D2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sz w:val="20"/>
          <w:szCs w:val="20"/>
        </w:rPr>
      </w:pPr>
      <w:r w:rsidRPr="00315FAD">
        <w:rPr>
          <w:rFonts w:ascii="Book Antiqua" w:hAnsi="Book Antiqua" w:cs="Tahoma"/>
          <w:bCs/>
          <w:sz w:val="20"/>
          <w:szCs w:val="20"/>
        </w:rPr>
        <w:t xml:space="preserve">Określenie statusu przedsiębiorstwa Wykonawcy (do celów statystycznych): </w:t>
      </w:r>
    </w:p>
    <w:p w14:paraId="1017C298" w14:textId="77777777" w:rsidR="00E352D2" w:rsidRPr="00C050C1" w:rsidRDefault="00E352D2" w:rsidP="00E352D2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sz w:val="20"/>
          <w:szCs w:val="20"/>
          <w:u w:val="single"/>
        </w:rPr>
      </w:pPr>
      <w:r w:rsidRPr="00C050C1">
        <w:rPr>
          <w:rFonts w:ascii="Book Antiqua" w:hAnsi="Book Antiqua" w:cs="Tahoma"/>
          <w:sz w:val="20"/>
          <w:szCs w:val="20"/>
          <w:u w:val="single"/>
        </w:rPr>
        <w:t xml:space="preserve">Oświadczam, że </w:t>
      </w:r>
      <w:r w:rsidRPr="00C050C1">
        <w:rPr>
          <w:rFonts w:ascii="Book Antiqua" w:hAnsi="Book Antiqua" w:cs="Tahoma"/>
          <w:bCs/>
          <w:sz w:val="20"/>
          <w:szCs w:val="20"/>
          <w:u w:val="single"/>
        </w:rPr>
        <w:t>jesteśmy:</w:t>
      </w:r>
    </w:p>
    <w:p w14:paraId="7A90F9C9" w14:textId="77777777" w:rsidR="00E352D2" w:rsidRPr="00C050C1" w:rsidRDefault="00E352D2" w:rsidP="00E352D2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  <w:proofErr w:type="gramStart"/>
      <w:r w:rsidRPr="00C050C1">
        <w:rPr>
          <w:rStyle w:val="Teksttreci2"/>
          <w:rFonts w:ascii="Book Antiqua" w:hAnsi="Book Antiqua"/>
          <w:color w:val="000000"/>
        </w:rPr>
        <w:t>mikroprzedsiębiorstwem</w:t>
      </w:r>
      <w:proofErr w:type="gramEnd"/>
      <w:r w:rsidRPr="00C050C1">
        <w:rPr>
          <w:rStyle w:val="Teksttreci2"/>
          <w:rFonts w:ascii="Book Antiqua" w:hAnsi="Book Antiqua"/>
          <w:color w:val="000000"/>
        </w:rPr>
        <w:t xml:space="preserve">, </w:t>
      </w:r>
      <w:r w:rsidRPr="00A424CE">
        <w:rPr>
          <w:rStyle w:val="Teksttreci2"/>
          <w:rFonts w:ascii="Book Antiqua" w:hAnsi="Book Antiqua"/>
          <w:color w:val="000000"/>
        </w:rPr>
        <w:t xml:space="preserve">małym </w:t>
      </w:r>
      <w:r w:rsidRPr="00C050C1">
        <w:rPr>
          <w:rStyle w:val="Teksttreci2"/>
          <w:rFonts w:ascii="Book Antiqua" w:hAnsi="Book Antiqua"/>
          <w:color w:val="000000"/>
        </w:rPr>
        <w:t>przedsiębiorstwem, średnim przedsiębiorstwem, jednoosobową działalnością gospodarczą, osobą fizyczną nieprowadząca działalności gospodarczej, inny rodzaj</w:t>
      </w:r>
      <w:r w:rsidRPr="00C050C1">
        <w:rPr>
          <w:rStyle w:val="Teksttreci5"/>
          <w:rFonts w:ascii="Book Antiqua" w:hAnsi="Book Antiqua"/>
          <w:u w:val="single"/>
        </w:rPr>
        <w:t xml:space="preserve"> </w:t>
      </w:r>
      <w:r w:rsidRPr="00C050C1">
        <w:rPr>
          <w:rStyle w:val="Odwoanieprzypisudolnego"/>
          <w:rFonts w:ascii="Book Antiqua" w:hAnsi="Book Antiqua" w:cs="Tahoma"/>
          <w:u w:val="single"/>
        </w:rPr>
        <w:footnoteReference w:id="1"/>
      </w:r>
      <w:r w:rsidRPr="00C050C1">
        <w:rPr>
          <w:rFonts w:ascii="Book Antiqua" w:hAnsi="Book Antiqua" w:cs="Tahoma"/>
          <w:u w:val="single"/>
        </w:rPr>
        <w:t xml:space="preserve"> </w:t>
      </w:r>
      <w:r w:rsidRPr="00A424CE">
        <w:rPr>
          <w:rFonts w:ascii="Book Antiqua" w:hAnsi="Book Antiqua" w:cs="Tahoma"/>
          <w:i/>
          <w:iCs/>
          <w:sz w:val="19"/>
          <w:szCs w:val="19"/>
          <w:u w:val="single"/>
        </w:rPr>
        <w:t>(</w:t>
      </w:r>
      <w:r w:rsidRPr="00A424CE">
        <w:rPr>
          <w:rFonts w:ascii="Book Antiqua" w:hAnsi="Book Antiqua" w:cs="Tahoma"/>
          <w:i/>
          <w:iCs/>
          <w:spacing w:val="-4"/>
          <w:sz w:val="19"/>
          <w:szCs w:val="19"/>
          <w:u w:val="single"/>
        </w:rPr>
        <w:t>niepotrzebne skreślić)</w:t>
      </w:r>
    </w:p>
    <w:p w14:paraId="26CB998B" w14:textId="77777777" w:rsidR="00E352D2" w:rsidRPr="00A21DCB" w:rsidRDefault="00E352D2" w:rsidP="00E352D2">
      <w:pPr>
        <w:pStyle w:val="Nagwek8"/>
        <w:rPr>
          <w:rFonts w:ascii="Book Antiqua" w:hAnsi="Book Antiqua"/>
          <w:spacing w:val="-3"/>
        </w:rPr>
      </w:pPr>
    </w:p>
    <w:p w14:paraId="6BCE3758" w14:textId="77777777" w:rsidR="00E352D2" w:rsidRPr="00E47D5A" w:rsidRDefault="00E352D2" w:rsidP="00E352D2">
      <w:pPr>
        <w:pStyle w:val="Nagwek8"/>
        <w:keepLines w:val="0"/>
        <w:widowControl w:val="0"/>
        <w:numPr>
          <w:ilvl w:val="7"/>
          <w:numId w:val="22"/>
        </w:numPr>
        <w:tabs>
          <w:tab w:val="left" w:pos="0"/>
        </w:tabs>
        <w:spacing w:before="0"/>
        <w:rPr>
          <w:rFonts w:ascii="Book Antiqua" w:eastAsia="SimSun" w:hAnsi="Book Antiqua"/>
          <w:b/>
          <w:color w:val="000000"/>
          <w:kern w:val="0"/>
          <w:u w:val="single"/>
          <w:lang w:eastAsia="zh-CN"/>
        </w:rPr>
      </w:pPr>
      <w:r w:rsidRPr="00E47D5A">
        <w:rPr>
          <w:rFonts w:ascii="Book Antiqua" w:hAnsi="Book Antiqua"/>
          <w:b/>
          <w:u w:val="single"/>
        </w:rPr>
        <w:t xml:space="preserve">I. Cena oferty oraz </w:t>
      </w:r>
      <w:r w:rsidRPr="00E47D5A">
        <w:rPr>
          <w:rFonts w:ascii="Book Antiqua" w:eastAsia="SimSun" w:hAnsi="Book Antiqua"/>
          <w:b/>
          <w:color w:val="000000"/>
          <w:kern w:val="0"/>
          <w:u w:val="single"/>
          <w:lang w:eastAsia="zh-CN"/>
        </w:rPr>
        <w:t>pozostałe kryteria.</w:t>
      </w:r>
    </w:p>
    <w:p w14:paraId="797D20B6" w14:textId="147C28AF" w:rsidR="00655FD1" w:rsidRPr="003507D9" w:rsidRDefault="00A30B7C" w:rsidP="00655FD1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uppressAutoHyphens w:val="0"/>
        <w:spacing w:before="120" w:after="0"/>
        <w:ind w:left="426"/>
        <w:jc w:val="both"/>
        <w:rPr>
          <w:rFonts w:ascii="Book Antiqua" w:hAnsi="Book Antiqua" w:cs="Tahoma"/>
          <w:b/>
          <w:color w:val="000000"/>
          <w:spacing w:val="-2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1. </w:t>
      </w:r>
      <w:r w:rsidR="00655FD1" w:rsidRPr="00E90473">
        <w:rPr>
          <w:rFonts w:ascii="Book Antiqua" w:hAnsi="Book Antiqua" w:cs="Tahoma"/>
          <w:sz w:val="20"/>
          <w:szCs w:val="20"/>
        </w:rPr>
        <w:t>Oferujemy wykonanie przedmiotu zamówienia zgodnie z jego</w:t>
      </w:r>
      <w:r w:rsidR="00655FD1">
        <w:rPr>
          <w:rFonts w:ascii="Book Antiqua" w:hAnsi="Book Antiqua" w:cs="Tahoma"/>
          <w:sz w:val="20"/>
          <w:szCs w:val="20"/>
        </w:rPr>
        <w:t xml:space="preserve"> szczegółowym </w:t>
      </w:r>
      <w:r w:rsidR="00655FD1" w:rsidRPr="00E90473">
        <w:rPr>
          <w:rFonts w:ascii="Book Antiqua" w:hAnsi="Book Antiqua" w:cs="Tahoma"/>
          <w:sz w:val="20"/>
          <w:szCs w:val="20"/>
        </w:rPr>
        <w:t>opisem oraz na warunkach określonych w projekcie umowy</w:t>
      </w:r>
      <w:r w:rsidR="00655FD1">
        <w:rPr>
          <w:rFonts w:ascii="Book Antiqua" w:hAnsi="Book Antiqua" w:cs="Tahoma"/>
          <w:sz w:val="20"/>
          <w:szCs w:val="20"/>
        </w:rPr>
        <w:t xml:space="preserve"> i SWZ </w:t>
      </w:r>
      <w:r w:rsidR="00655FD1" w:rsidRPr="003507D9">
        <w:rPr>
          <w:rFonts w:ascii="Book Antiqua" w:hAnsi="Book Antiqua" w:cs="Tahoma"/>
          <w:b/>
          <w:sz w:val="20"/>
          <w:szCs w:val="20"/>
        </w:rPr>
        <w:t xml:space="preserve">za cenę oferty </w:t>
      </w:r>
      <w:proofErr w:type="gramStart"/>
      <w:r w:rsidR="00655FD1" w:rsidRPr="003507D9">
        <w:rPr>
          <w:rFonts w:ascii="Book Antiqua" w:hAnsi="Book Antiqua" w:cs="Tahoma"/>
          <w:b/>
          <w:sz w:val="20"/>
          <w:szCs w:val="20"/>
        </w:rPr>
        <w:t>brutto ..................................... zł</w:t>
      </w:r>
      <w:proofErr w:type="gramEnd"/>
      <w:r w:rsidR="00655FD1">
        <w:rPr>
          <w:rFonts w:ascii="Book Antiqua" w:hAnsi="Book Antiqua" w:cs="Tahoma"/>
          <w:b/>
          <w:sz w:val="20"/>
          <w:szCs w:val="20"/>
        </w:rPr>
        <w:t>.</w:t>
      </w:r>
    </w:p>
    <w:p w14:paraId="505CEEAD" w14:textId="77777777" w:rsidR="00655FD1" w:rsidRPr="003507D9" w:rsidRDefault="00655FD1" w:rsidP="00655FD1">
      <w:pPr>
        <w:pStyle w:val="Akapitzlist"/>
        <w:suppressAutoHyphens w:val="0"/>
        <w:spacing w:before="120" w:after="0"/>
        <w:ind w:left="426"/>
        <w:jc w:val="both"/>
        <w:rPr>
          <w:rFonts w:ascii="Book Antiqua" w:hAnsi="Book Antiqua" w:cs="Tahoma"/>
          <w:b/>
          <w:color w:val="000000"/>
          <w:spacing w:val="-2"/>
          <w:sz w:val="20"/>
          <w:szCs w:val="20"/>
        </w:rPr>
      </w:pPr>
    </w:p>
    <w:p w14:paraId="7365CE74" w14:textId="77777777" w:rsidR="00655FD1" w:rsidRPr="00655FD1" w:rsidRDefault="00655FD1" w:rsidP="00655FD1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uppressAutoHyphens w:val="0"/>
        <w:spacing w:before="120" w:after="0"/>
        <w:ind w:left="426"/>
        <w:jc w:val="both"/>
        <w:rPr>
          <w:rFonts w:ascii="Book Antiqua" w:hAnsi="Book Antiqua" w:cs="Tahoma"/>
          <w:b/>
          <w:color w:val="000000"/>
          <w:spacing w:val="-2"/>
          <w:sz w:val="20"/>
          <w:szCs w:val="20"/>
        </w:rPr>
      </w:pPr>
      <w:r w:rsidRPr="003507D9">
        <w:rPr>
          <w:rFonts w:ascii="Book Antiqua" w:hAnsi="Book Antiqua" w:cs="Tahoma"/>
          <w:color w:val="000000"/>
          <w:spacing w:val="-4"/>
          <w:sz w:val="20"/>
          <w:szCs w:val="20"/>
        </w:rPr>
        <w:t>Deklaruj</w:t>
      </w:r>
      <w:r>
        <w:rPr>
          <w:rFonts w:ascii="Book Antiqua" w:hAnsi="Book Antiqua" w:cs="Tahoma"/>
          <w:color w:val="000000"/>
          <w:spacing w:val="-4"/>
          <w:sz w:val="20"/>
          <w:szCs w:val="20"/>
        </w:rPr>
        <w:t>my</w:t>
      </w:r>
      <w:r w:rsidRPr="003507D9">
        <w:rPr>
          <w:rFonts w:ascii="Book Antiqua" w:hAnsi="Book Antiqua" w:cs="Tahoma"/>
          <w:color w:val="000000"/>
          <w:spacing w:val="-4"/>
          <w:sz w:val="20"/>
          <w:szCs w:val="20"/>
        </w:rPr>
        <w:t xml:space="preserve"> następujący </w:t>
      </w:r>
      <w:r>
        <w:rPr>
          <w:rFonts w:ascii="Book Antiqua" w:hAnsi="Book Antiqua" w:cs="Tahoma"/>
          <w:b/>
          <w:color w:val="000000"/>
          <w:spacing w:val="-4"/>
          <w:sz w:val="20"/>
          <w:szCs w:val="20"/>
        </w:rPr>
        <w:t>czas przystąpienia do usunięcia awarii od momentu zgłoszenia</w:t>
      </w:r>
      <w:r w:rsidRPr="003507D9">
        <w:rPr>
          <w:rFonts w:ascii="Book Antiqua" w:hAnsi="Book Antiqua" w:cs="Tahoma"/>
          <w:color w:val="000000"/>
          <w:spacing w:val="-4"/>
          <w:sz w:val="20"/>
          <w:szCs w:val="20"/>
        </w:rPr>
        <w:t>:</w:t>
      </w:r>
      <w:r w:rsidRPr="003507D9"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  <w:t xml:space="preserve"> </w:t>
      </w:r>
    </w:p>
    <w:p w14:paraId="111AC432" w14:textId="641C7B76" w:rsidR="00655FD1" w:rsidRDefault="00655FD1" w:rsidP="00655FD1">
      <w:pPr>
        <w:pStyle w:val="Akapitzlist"/>
        <w:suppressAutoHyphens w:val="0"/>
        <w:spacing w:before="120" w:after="0"/>
        <w:ind w:left="426"/>
        <w:jc w:val="both"/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</w:pPr>
      <w:r w:rsidRPr="003507D9"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  <w:t xml:space="preserve">….................. </w:t>
      </w:r>
      <w:proofErr w:type="gramStart"/>
      <w:r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  <w:t>minut</w:t>
      </w:r>
      <w:proofErr w:type="gramEnd"/>
      <w:r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  <w:t xml:space="preserve"> (stanowi kryterium oceny ofert)</w:t>
      </w:r>
    </w:p>
    <w:p w14:paraId="1125C30F" w14:textId="4AE55E39" w:rsidR="00655FD1" w:rsidRPr="00655FD1" w:rsidRDefault="00655FD1" w:rsidP="00655FD1">
      <w:pPr>
        <w:pStyle w:val="Akapitzlist"/>
        <w:suppressAutoHyphens w:val="0"/>
        <w:spacing w:before="120" w:after="0"/>
        <w:ind w:left="426"/>
        <w:jc w:val="both"/>
        <w:rPr>
          <w:rFonts w:ascii="Book Antiqua" w:hAnsi="Book Antiqua" w:cs="Tahoma"/>
          <w:b/>
          <w:color w:val="000000"/>
          <w:spacing w:val="-2"/>
          <w:sz w:val="20"/>
          <w:szCs w:val="20"/>
        </w:rPr>
      </w:pPr>
      <w:r w:rsidRPr="00655FD1">
        <w:rPr>
          <w:rFonts w:ascii="Book Antiqua" w:hAnsi="Book Antiqua" w:cs="Tahoma"/>
          <w:b/>
          <w:bCs/>
          <w:i/>
          <w:color w:val="000000"/>
          <w:spacing w:val="-4"/>
          <w:sz w:val="20"/>
          <w:szCs w:val="20"/>
        </w:rPr>
        <w:t>( gdzie: do 60 minut- 5 pkt, do 90 minut- 0 pkt).</w:t>
      </w:r>
    </w:p>
    <w:p w14:paraId="2A2FC326" w14:textId="77777777" w:rsidR="00655FD1" w:rsidRDefault="00655FD1" w:rsidP="00655FD1">
      <w:pPr>
        <w:pStyle w:val="Akapitzlist"/>
        <w:suppressAutoHyphens w:val="0"/>
        <w:spacing w:before="120" w:after="0"/>
        <w:ind w:left="426"/>
        <w:jc w:val="both"/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</w:pPr>
    </w:p>
    <w:p w14:paraId="4E765D83" w14:textId="30AA6BFF" w:rsidR="00E352D2" w:rsidRDefault="00655FD1" w:rsidP="00655FD1">
      <w:pPr>
        <w:pStyle w:val="Akapitzlist"/>
        <w:suppressAutoHyphens w:val="0"/>
        <w:spacing w:before="120" w:after="0"/>
        <w:ind w:left="426"/>
        <w:jc w:val="both"/>
        <w:rPr>
          <w:rFonts w:ascii="Book Antiqua" w:hAnsi="Book Antiqua" w:cs="Tahoma"/>
          <w:iCs/>
          <w:kern w:val="1"/>
          <w:sz w:val="20"/>
          <w:szCs w:val="20"/>
        </w:rPr>
      </w:pPr>
      <w:r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  <w:t xml:space="preserve"> </w:t>
      </w:r>
      <w:r w:rsidRPr="00C56FD0">
        <w:rPr>
          <w:rFonts w:ascii="Book Antiqua" w:hAnsi="Book Antiqua" w:cs="Tahoma"/>
          <w:iCs/>
          <w:kern w:val="1"/>
          <w:sz w:val="20"/>
          <w:szCs w:val="20"/>
        </w:rPr>
        <w:t xml:space="preserve">Zamawiający wymaga, aby czas </w:t>
      </w:r>
      <w:r>
        <w:rPr>
          <w:rFonts w:ascii="Book Antiqua" w:hAnsi="Book Antiqua" w:cs="Tahoma"/>
          <w:iCs/>
          <w:kern w:val="1"/>
          <w:sz w:val="20"/>
          <w:szCs w:val="20"/>
        </w:rPr>
        <w:t>przystąpienia</w:t>
      </w:r>
      <w:r w:rsidRPr="00C56FD0">
        <w:rPr>
          <w:rFonts w:ascii="Book Antiqua" w:hAnsi="Book Antiqua" w:cs="Tahoma"/>
          <w:iCs/>
          <w:kern w:val="1"/>
          <w:sz w:val="20"/>
          <w:szCs w:val="20"/>
        </w:rPr>
        <w:t xml:space="preserve"> </w:t>
      </w:r>
      <w:r>
        <w:rPr>
          <w:rFonts w:ascii="Book Antiqua" w:hAnsi="Book Antiqua" w:cs="Tahoma"/>
          <w:iCs/>
          <w:kern w:val="1"/>
          <w:sz w:val="20"/>
          <w:szCs w:val="20"/>
        </w:rPr>
        <w:t xml:space="preserve">do usunięcia awarii od momentu zgłoszenia </w:t>
      </w:r>
      <w:r w:rsidRPr="00C56FD0">
        <w:rPr>
          <w:rFonts w:ascii="Book Antiqua" w:hAnsi="Book Antiqua" w:cs="Tahoma"/>
          <w:iCs/>
          <w:kern w:val="1"/>
          <w:sz w:val="20"/>
          <w:szCs w:val="20"/>
        </w:rPr>
        <w:t xml:space="preserve">wynosił maksymalnie </w:t>
      </w:r>
      <w:r>
        <w:rPr>
          <w:rFonts w:ascii="Book Antiqua" w:hAnsi="Book Antiqua" w:cs="Tahoma"/>
          <w:iCs/>
          <w:kern w:val="1"/>
          <w:sz w:val="20"/>
          <w:szCs w:val="20"/>
        </w:rPr>
        <w:t>90 minut</w:t>
      </w:r>
      <w:r>
        <w:rPr>
          <w:rFonts w:ascii="Book Antiqua" w:hAnsi="Book Antiqua" w:cs="Tahoma"/>
          <w:iCs/>
          <w:kern w:val="1"/>
          <w:sz w:val="20"/>
          <w:szCs w:val="20"/>
        </w:rPr>
        <w:t xml:space="preserve">. </w:t>
      </w:r>
      <w:r w:rsidR="00E94CC3">
        <w:rPr>
          <w:rFonts w:ascii="Book Antiqua" w:hAnsi="Book Antiqua" w:cs="Tahoma"/>
          <w:iCs/>
          <w:kern w:val="1"/>
          <w:sz w:val="20"/>
          <w:szCs w:val="20"/>
        </w:rPr>
        <w:t>Szczegóły dotyczące tego kryterium opisano w § XVIII SWZ.</w:t>
      </w:r>
    </w:p>
    <w:p w14:paraId="46EA6BA0" w14:textId="77777777" w:rsidR="00655FD1" w:rsidRPr="00655FD1" w:rsidRDefault="00655FD1" w:rsidP="00655FD1">
      <w:pPr>
        <w:pStyle w:val="Akapitzlist"/>
        <w:suppressAutoHyphens w:val="0"/>
        <w:spacing w:before="120" w:after="0"/>
        <w:ind w:left="426"/>
        <w:jc w:val="both"/>
        <w:rPr>
          <w:rFonts w:ascii="Book Antiqua" w:hAnsi="Book Antiqua" w:cs="Tahoma"/>
          <w:b/>
          <w:color w:val="000000"/>
          <w:spacing w:val="-2"/>
          <w:sz w:val="20"/>
          <w:szCs w:val="20"/>
        </w:rPr>
      </w:pPr>
    </w:p>
    <w:p w14:paraId="2DEE3765" w14:textId="77777777" w:rsidR="00E352D2" w:rsidRPr="009943BE" w:rsidRDefault="00E352D2" w:rsidP="00E352D2">
      <w:pPr>
        <w:pStyle w:val="Akapitzlist"/>
        <w:numPr>
          <w:ilvl w:val="0"/>
          <w:numId w:val="27"/>
        </w:numPr>
        <w:suppressAutoHyphens w:val="0"/>
        <w:spacing w:before="120" w:after="0"/>
        <w:jc w:val="both"/>
        <w:rPr>
          <w:rFonts w:ascii="Book Antiqua" w:hAnsi="Book Antiqua" w:cs="Tahoma"/>
          <w:sz w:val="20"/>
          <w:szCs w:val="20"/>
        </w:rPr>
      </w:pPr>
      <w:r w:rsidRPr="00315FAD"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  <w:t xml:space="preserve"> </w:t>
      </w:r>
      <w:r w:rsidRPr="009943BE">
        <w:rPr>
          <w:rFonts w:ascii="Book Antiqua" w:hAnsi="Book Antiqua" w:cs="Tahoma"/>
          <w:b/>
          <w:bCs/>
          <w:sz w:val="20"/>
          <w:szCs w:val="20"/>
        </w:rPr>
        <w:t>Oświadczam(my), że wybór niniejszej oferty:</w:t>
      </w:r>
    </w:p>
    <w:p w14:paraId="26CFD823" w14:textId="77777777" w:rsidR="00E352D2" w:rsidRPr="00A21DCB" w:rsidRDefault="00E352D2" w:rsidP="00E352D2">
      <w:pPr>
        <w:numPr>
          <w:ilvl w:val="0"/>
          <w:numId w:val="21"/>
        </w:num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nie będzie prowadził do powstania u Zamawiającego obowiązku podatkowego </w:t>
      </w:r>
      <w:proofErr w:type="gramStart"/>
      <w:r w:rsidRPr="00A21DCB">
        <w:rPr>
          <w:rFonts w:ascii="Book Antiqua" w:hAnsi="Book Antiqua" w:cs="Tahoma"/>
          <w:sz w:val="20"/>
          <w:szCs w:val="20"/>
        </w:rPr>
        <w:t>zgodnie                           z</w:t>
      </w:r>
      <w:proofErr w:type="gramEnd"/>
      <w:r w:rsidRPr="00A21DCB">
        <w:rPr>
          <w:rFonts w:ascii="Book Antiqua" w:hAnsi="Book Antiqua" w:cs="Tahoma"/>
          <w:sz w:val="20"/>
          <w:szCs w:val="20"/>
        </w:rPr>
        <w:t xml:space="preserve"> przepisami o podatku od towarów i usług *</w:t>
      </w:r>
    </w:p>
    <w:p w14:paraId="0EA38445" w14:textId="77777777" w:rsidR="00E352D2" w:rsidRPr="00A21DCB" w:rsidRDefault="00E352D2" w:rsidP="00E352D2">
      <w:pPr>
        <w:numPr>
          <w:ilvl w:val="0"/>
          <w:numId w:val="21"/>
        </w:num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będzie prowadził do powstania u Zamawiającego obowiązku podatkowego zgodnie z przepisami o podatku od towarów i usług, w </w:t>
      </w:r>
      <w:proofErr w:type="gramStart"/>
      <w:r w:rsidRPr="00A21DCB">
        <w:rPr>
          <w:rFonts w:ascii="Book Antiqua" w:hAnsi="Book Antiqua" w:cs="Tahoma"/>
          <w:sz w:val="20"/>
          <w:szCs w:val="20"/>
        </w:rPr>
        <w:t xml:space="preserve">zakresie ......…………………………………………………………………………… </w:t>
      </w:r>
      <w:r w:rsidRPr="00A21DCB">
        <w:rPr>
          <w:rFonts w:ascii="Book Antiqua" w:hAnsi="Book Antiqua" w:cs="Tahoma"/>
          <w:i/>
          <w:sz w:val="20"/>
          <w:szCs w:val="20"/>
        </w:rPr>
        <w:t>(należy</w:t>
      </w:r>
      <w:proofErr w:type="gramEnd"/>
      <w:r w:rsidRPr="00A21DCB">
        <w:rPr>
          <w:rFonts w:ascii="Book Antiqua" w:hAnsi="Book Antiqua" w:cs="Tahoma"/>
          <w:i/>
          <w:sz w:val="20"/>
          <w:szCs w:val="20"/>
        </w:rPr>
        <w:t xml:space="preserve"> wskazać nazwę (rodzaj) towaru lub usługi, które będą prowadziły do powstania u Zamawiającego takiego obowiązku podatkowego)</w:t>
      </w:r>
      <w:r w:rsidRPr="00A21DCB">
        <w:rPr>
          <w:rFonts w:ascii="Book Antiqua" w:hAnsi="Book Antiqua" w:cs="Tahoma"/>
          <w:sz w:val="20"/>
          <w:szCs w:val="20"/>
        </w:rPr>
        <w:t xml:space="preserve">, o wartości ……………………………………. </w:t>
      </w:r>
      <w:proofErr w:type="gramStart"/>
      <w:r w:rsidRPr="00A21DCB">
        <w:rPr>
          <w:rFonts w:ascii="Book Antiqua" w:hAnsi="Book Antiqua" w:cs="Tahoma"/>
          <w:sz w:val="20"/>
          <w:szCs w:val="20"/>
        </w:rPr>
        <w:t>zł</w:t>
      </w:r>
      <w:proofErr w:type="gramEnd"/>
      <w:r w:rsidRPr="00A21DCB">
        <w:rPr>
          <w:rFonts w:ascii="Book Antiqua" w:hAnsi="Book Antiqua" w:cs="Tahoma"/>
          <w:sz w:val="20"/>
          <w:szCs w:val="20"/>
        </w:rPr>
        <w:t xml:space="preserve"> netto </w:t>
      </w:r>
      <w:r w:rsidRPr="00A21DCB">
        <w:rPr>
          <w:rFonts w:ascii="Book Antiqua" w:hAnsi="Book Antiqua" w:cs="Tahoma"/>
          <w:i/>
          <w:sz w:val="20"/>
          <w:szCs w:val="20"/>
        </w:rPr>
        <w:t xml:space="preserve">(należy wskazać wartość tego towaru lub usługi bez kwoty podatku) </w:t>
      </w:r>
      <w:r w:rsidRPr="00A21DCB">
        <w:rPr>
          <w:rFonts w:ascii="Book Antiqua" w:hAnsi="Book Antiqua" w:cs="Tahoma"/>
          <w:sz w:val="20"/>
          <w:szCs w:val="20"/>
        </w:rPr>
        <w:t>*</w:t>
      </w:r>
    </w:p>
    <w:p w14:paraId="3215FE78" w14:textId="77777777" w:rsidR="00E352D2" w:rsidRPr="00A21DCB" w:rsidRDefault="00E352D2" w:rsidP="00E352D2">
      <w:pPr>
        <w:autoSpaceDE w:val="0"/>
        <w:spacing w:after="0"/>
        <w:ind w:left="502"/>
        <w:jc w:val="both"/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4"/>
          <w:sz w:val="20"/>
          <w:szCs w:val="20"/>
        </w:rPr>
        <w:t xml:space="preserve">* </w:t>
      </w:r>
      <w:r w:rsidRPr="00A21DCB"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  <w:t>zaznaczyć właściwe</w:t>
      </w:r>
    </w:p>
    <w:p w14:paraId="10D00C4D" w14:textId="77777777" w:rsidR="00E352D2" w:rsidRPr="00A21DCB" w:rsidRDefault="00E352D2" w:rsidP="00E352D2">
      <w:pPr>
        <w:autoSpaceDE w:val="0"/>
        <w:spacing w:after="0"/>
        <w:ind w:left="502"/>
        <w:jc w:val="both"/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</w:pPr>
    </w:p>
    <w:p w14:paraId="18749D1F" w14:textId="77777777" w:rsidR="00E352D2" w:rsidRPr="00E47D5A" w:rsidRDefault="00E352D2" w:rsidP="00E352D2">
      <w:pPr>
        <w:pStyle w:val="Nagwek8"/>
        <w:keepLines w:val="0"/>
        <w:widowControl w:val="0"/>
        <w:numPr>
          <w:ilvl w:val="7"/>
          <w:numId w:val="0"/>
        </w:numPr>
        <w:spacing w:before="0"/>
        <w:ind w:left="1440" w:hanging="1440"/>
        <w:rPr>
          <w:rFonts w:ascii="Book Antiqua" w:hAnsi="Book Antiqua"/>
          <w:b/>
          <w:color w:val="000000"/>
          <w:spacing w:val="-6"/>
          <w:u w:val="single"/>
        </w:rPr>
      </w:pPr>
      <w:r w:rsidRPr="00E47D5A">
        <w:rPr>
          <w:rFonts w:ascii="Book Antiqua" w:hAnsi="Book Antiqua"/>
          <w:b/>
          <w:u w:val="single"/>
        </w:rPr>
        <w:t>II. Termin związania ofertą oraz oświadczenia Wykonawcy</w:t>
      </w:r>
    </w:p>
    <w:p w14:paraId="4CBC7C1D" w14:textId="77777777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0" w:firstLine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Zapoznaliśmy się z warunkami postępowania, określonymi w Specyfikacji Warunków Zamówienia i przyjmujemy je bez zastrzeżeń, w tym również </w:t>
      </w:r>
      <w:r w:rsidRPr="00A21DCB">
        <w:rPr>
          <w:rFonts w:ascii="Book Antiqua" w:hAnsi="Book Antiqua" w:cs="Tahoma"/>
          <w:b/>
          <w:sz w:val="20"/>
          <w:szCs w:val="20"/>
        </w:rPr>
        <w:t xml:space="preserve">okres związania ofertą w czasie </w:t>
      </w:r>
      <w:r>
        <w:rPr>
          <w:rFonts w:ascii="Book Antiqua" w:hAnsi="Book Antiqua" w:cs="Tahoma"/>
          <w:b/>
          <w:sz w:val="20"/>
          <w:szCs w:val="20"/>
        </w:rPr>
        <w:t>30</w:t>
      </w:r>
      <w:r w:rsidRPr="00A21DCB">
        <w:rPr>
          <w:rFonts w:ascii="Book Antiqua" w:hAnsi="Book Antiqua" w:cs="Tahoma"/>
          <w:b/>
          <w:sz w:val="20"/>
          <w:szCs w:val="20"/>
        </w:rPr>
        <w:t xml:space="preserve"> dni</w:t>
      </w:r>
      <w:r w:rsidRPr="00A21DCB">
        <w:rPr>
          <w:rFonts w:ascii="Book Antiqua" w:hAnsi="Book Antiqua" w:cs="Tahoma"/>
          <w:sz w:val="20"/>
          <w:szCs w:val="20"/>
        </w:rPr>
        <w:t xml:space="preserve"> od daty, w której upływa termin składania ofert. </w:t>
      </w:r>
    </w:p>
    <w:p w14:paraId="75F233CE" w14:textId="039AAC11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0" w:firstLine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Oświadczamy</w:t>
      </w:r>
      <w:r w:rsidR="00655FD1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, że wskazana cena w Formularzu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obejmuje cały zakres przedmiotu zamówienia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wsk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azanego przez Zamawiającego w S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WZ, uwzględnia wszystkie wymagane opłaty i koszty niezbędne do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zrealizowania całości przedmiotu zamówienia, bez względu na okoliczności i źródła ich powstania. </w:t>
      </w:r>
    </w:p>
    <w:p w14:paraId="67BA6CC8" w14:textId="77777777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431" w:hanging="357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Akceptujemy wszelkie wymogi dotyczące przedmiotu zamówienia oraz jego wykonania zawarte w Specyfikacji Warunków Zamówienia oraz w załącznikach, stanowiących jej integralną część.</w:t>
      </w:r>
    </w:p>
    <w:p w14:paraId="75EC13BD" w14:textId="77777777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0" w:firstLine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Akceptujemy wz</w:t>
      </w:r>
      <w:r>
        <w:rPr>
          <w:rFonts w:ascii="Book Antiqua" w:hAnsi="Book Antiqua" w:cs="Tahoma"/>
          <w:sz w:val="20"/>
          <w:szCs w:val="20"/>
        </w:rPr>
        <w:t>ory</w:t>
      </w:r>
      <w:r w:rsidRPr="00A21DCB">
        <w:rPr>
          <w:rFonts w:ascii="Book Antiqua" w:hAnsi="Book Antiqua" w:cs="Tahoma"/>
          <w:sz w:val="20"/>
          <w:szCs w:val="20"/>
        </w:rPr>
        <w:t xml:space="preserve"> u</w:t>
      </w:r>
      <w:r>
        <w:rPr>
          <w:rFonts w:ascii="Book Antiqua" w:hAnsi="Book Antiqua" w:cs="Tahoma"/>
          <w:sz w:val="20"/>
          <w:szCs w:val="20"/>
        </w:rPr>
        <w:t>mów</w:t>
      </w:r>
      <w:r w:rsidRPr="00A21DCB">
        <w:rPr>
          <w:rFonts w:ascii="Book Antiqua" w:hAnsi="Book Antiqua" w:cs="Tahoma"/>
          <w:sz w:val="20"/>
          <w:szCs w:val="20"/>
        </w:rPr>
        <w:t>, któr</w:t>
      </w:r>
      <w:r>
        <w:rPr>
          <w:rFonts w:ascii="Book Antiqua" w:hAnsi="Book Antiqua" w:cs="Tahoma"/>
          <w:sz w:val="20"/>
          <w:szCs w:val="20"/>
        </w:rPr>
        <w:t>ych</w:t>
      </w:r>
      <w:r w:rsidRPr="00A21DCB">
        <w:rPr>
          <w:rFonts w:ascii="Book Antiqua" w:hAnsi="Book Antiqua" w:cs="Tahoma"/>
          <w:sz w:val="20"/>
          <w:szCs w:val="20"/>
        </w:rPr>
        <w:t xml:space="preserve"> treść zawiera</w:t>
      </w:r>
      <w:r>
        <w:rPr>
          <w:rFonts w:ascii="Book Antiqua" w:hAnsi="Book Antiqua" w:cs="Tahoma"/>
          <w:sz w:val="20"/>
          <w:szCs w:val="20"/>
        </w:rPr>
        <w:t>ją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>
        <w:rPr>
          <w:rFonts w:ascii="Book Antiqua" w:hAnsi="Book Antiqua" w:cs="Tahoma"/>
          <w:b/>
          <w:bCs/>
          <w:sz w:val="20"/>
          <w:szCs w:val="20"/>
        </w:rPr>
        <w:t>załączniki nr 3 do S</w:t>
      </w:r>
      <w:r w:rsidRPr="00A21DCB">
        <w:rPr>
          <w:rFonts w:ascii="Book Antiqua" w:hAnsi="Book Antiqua" w:cs="Tahoma"/>
          <w:b/>
          <w:bCs/>
          <w:sz w:val="20"/>
          <w:szCs w:val="20"/>
        </w:rPr>
        <w:t xml:space="preserve">WZ </w:t>
      </w:r>
      <w:r w:rsidRPr="00A21DCB">
        <w:rPr>
          <w:rFonts w:ascii="Book Antiqua" w:hAnsi="Book Antiqua" w:cs="Tahoma"/>
          <w:sz w:val="20"/>
          <w:szCs w:val="20"/>
        </w:rPr>
        <w:t>i w razie wybrania naszej oferty zobowiązujemy się do podpisania umowy na warunkach zawartych w Specyfikacji Warunków Zamówienia, w miejscu i terminie wskazanym przez Zamawiającego.</w:t>
      </w:r>
    </w:p>
    <w:p w14:paraId="7CBE26C1" w14:textId="77777777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0" w:firstLine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Wszystkie informacje zamieszczone w ofercie są prawdziwe (</w:t>
      </w:r>
      <w:r w:rsidRPr="00CA7489">
        <w:rPr>
          <w:rFonts w:ascii="Book Antiqua" w:hAnsi="Book Antiqua" w:cs="Tahoma"/>
          <w:i/>
          <w:sz w:val="20"/>
          <w:szCs w:val="20"/>
        </w:rPr>
        <w:t>za składania nieprawdziwych informacji odpowiedzialność na zasadach określonych w Kodeksie karnym</w:t>
      </w:r>
      <w:r w:rsidRPr="00A21DCB">
        <w:rPr>
          <w:rFonts w:ascii="Book Antiqua" w:hAnsi="Book Antiqua" w:cs="Tahoma"/>
          <w:sz w:val="20"/>
          <w:szCs w:val="20"/>
        </w:rPr>
        <w:t>).</w:t>
      </w:r>
    </w:p>
    <w:p w14:paraId="25E1A5F0" w14:textId="77777777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431" w:hanging="357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kern w:val="0"/>
          <w:sz w:val="20"/>
          <w:szCs w:val="20"/>
          <w:lang w:eastAsia="zh-CN"/>
        </w:rPr>
        <w:t>Oświadczamy, że w cenie oferty zostały uwzględnione wszystkie koszty wykonania zamówienia i realizacji przyszłego świadczenia umownego. Ponadto w ofercie nie została zastosowana cena dumpingowa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hAnsi="Book Antiqua" w:cs="Tahoma"/>
          <w:kern w:val="0"/>
          <w:sz w:val="20"/>
          <w:szCs w:val="20"/>
          <w:lang w:eastAsia="zh-CN"/>
        </w:rPr>
        <w:t>i oferta nie stanowi czynu nieuczciwej konkurencji, zgodnie z art. 5-17 ustawy z dnia 16 kwietnia 1993 r. o zwalczaniu nieuczciwej konkurencji.</w:t>
      </w:r>
    </w:p>
    <w:p w14:paraId="5CA7AA59" w14:textId="77777777" w:rsidR="00E352D2" w:rsidRPr="00A21DCB" w:rsidRDefault="00E352D2" w:rsidP="00E352D2">
      <w:pPr>
        <w:pStyle w:val="Standard"/>
        <w:numPr>
          <w:ilvl w:val="0"/>
          <w:numId w:val="23"/>
        </w:numPr>
        <w:tabs>
          <w:tab w:val="clear" w:pos="434"/>
        </w:tabs>
        <w:autoSpaceDE w:val="0"/>
        <w:autoSpaceDN/>
        <w:spacing w:after="0"/>
        <w:ind w:left="0" w:firstLine="0"/>
        <w:jc w:val="both"/>
        <w:textAlignment w:val="auto"/>
        <w:rPr>
          <w:rFonts w:ascii="Book Antiqua" w:hAnsi="Book Antiqua" w:cs="Tahoma"/>
          <w:color w:val="000000"/>
          <w:spacing w:val="-5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  <w:u w:val="single"/>
        </w:rPr>
        <w:t>Oświadczamy, iż niniejsze zamówienie:</w:t>
      </w:r>
    </w:p>
    <w:p w14:paraId="273F0115" w14:textId="77777777" w:rsidR="00E352D2" w:rsidRPr="00A21DCB" w:rsidRDefault="00E352D2" w:rsidP="00E352D2">
      <w:pPr>
        <w:shd w:val="clear" w:color="auto" w:fill="FFFFFF"/>
        <w:spacing w:after="0"/>
        <w:ind w:left="434"/>
        <w:jc w:val="both"/>
        <w:rPr>
          <w:rFonts w:ascii="Book Antiqua" w:hAnsi="Book Antiqua" w:cs="Tahoma"/>
          <w:color w:val="000000"/>
          <w:spacing w:val="-3"/>
          <w:sz w:val="20"/>
          <w:szCs w:val="20"/>
        </w:rPr>
      </w:pPr>
      <w:proofErr w:type="gramStart"/>
      <w:r w:rsidRPr="00A21DCB">
        <w:rPr>
          <w:rFonts w:ascii="Book Antiqua" w:hAnsi="Book Antiqua" w:cs="Tahoma"/>
          <w:b/>
          <w:bCs/>
          <w:sz w:val="20"/>
          <w:szCs w:val="20"/>
        </w:rPr>
        <w:t>powierzymy</w:t>
      </w:r>
      <w:proofErr w:type="gramEnd"/>
      <w:r w:rsidRPr="00A21DCB">
        <w:rPr>
          <w:rFonts w:ascii="Book Antiqua" w:hAnsi="Book Antiqua" w:cs="Tahoma"/>
          <w:b/>
          <w:bCs/>
          <w:sz w:val="20"/>
          <w:szCs w:val="20"/>
        </w:rPr>
        <w:t xml:space="preserve"> p</w:t>
      </w:r>
      <w:r w:rsidRPr="00A21DCB">
        <w:rPr>
          <w:rFonts w:ascii="Book Antiqua" w:hAnsi="Book Antiqua" w:cs="Tahoma"/>
          <w:b/>
          <w:sz w:val="20"/>
          <w:szCs w:val="20"/>
        </w:rPr>
        <w:t>odwykonawcom / nie powierzymy podwykonawcom*</w:t>
      </w:r>
    </w:p>
    <w:p w14:paraId="371959EC" w14:textId="77777777" w:rsidR="00E352D2" w:rsidRPr="00A21DCB" w:rsidRDefault="00E352D2" w:rsidP="00E352D2">
      <w:pPr>
        <w:tabs>
          <w:tab w:val="left" w:pos="3261"/>
        </w:tabs>
        <w:suppressAutoHyphens w:val="0"/>
        <w:autoSpaceDE w:val="0"/>
        <w:autoSpaceDN w:val="0"/>
        <w:adjustRightInd w:val="0"/>
        <w:spacing w:after="0"/>
        <w:ind w:left="434"/>
        <w:jc w:val="both"/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</w:pPr>
      <w:r w:rsidRPr="00A21DCB">
        <w:rPr>
          <w:rFonts w:ascii="Book Antiqua" w:hAnsi="Book Antiqua" w:cs="Tahoma"/>
          <w:sz w:val="20"/>
          <w:szCs w:val="20"/>
        </w:rPr>
        <w:t xml:space="preserve">Powierzymy następujący zakres prac podwykonawcom: </w:t>
      </w:r>
      <w:r w:rsidRPr="00A21DCB">
        <w:rPr>
          <w:rFonts w:ascii="Book Antiqua" w:hAnsi="Book Antiqua" w:cs="Tahoma"/>
          <w:i/>
          <w:sz w:val="20"/>
          <w:szCs w:val="20"/>
        </w:rPr>
        <w:t>(</w:t>
      </w:r>
      <w:r w:rsidRPr="00A21DCB"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  <w:t xml:space="preserve">należy wskazać części zamówienia, których </w:t>
      </w:r>
      <w:proofErr w:type="gramStart"/>
      <w:r w:rsidRPr="00A21DCB"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  <w:t>wykonanie</w:t>
      </w:r>
      <w:proofErr w:type="gramEnd"/>
      <w:r w:rsidRPr="00A21DCB"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  <w:t xml:space="preserve"> zamierza się powierzyć podwykonawcom i podać firmy podwykonawców</w:t>
      </w:r>
      <w:r w:rsidRPr="00A21DCB">
        <w:rPr>
          <w:rFonts w:ascii="Book Antiqua" w:hAnsi="Book Antiqua" w:cs="Tahoma"/>
          <w:i/>
          <w:sz w:val="20"/>
          <w:szCs w:val="20"/>
        </w:rPr>
        <w:t>)</w:t>
      </w:r>
    </w:p>
    <w:p w14:paraId="629B7DA9" w14:textId="77777777" w:rsidR="00E352D2" w:rsidRPr="00A21DCB" w:rsidRDefault="00E352D2" w:rsidP="00E352D2">
      <w:pPr>
        <w:numPr>
          <w:ilvl w:val="0"/>
          <w:numId w:val="20"/>
        </w:numPr>
        <w:tabs>
          <w:tab w:val="clear" w:pos="720"/>
          <w:tab w:val="num" w:pos="794"/>
        </w:tabs>
        <w:spacing w:after="0"/>
        <w:ind w:left="794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…………………..…………………………………..……………</w:t>
      </w:r>
    </w:p>
    <w:p w14:paraId="0230AED0" w14:textId="77777777" w:rsidR="00E352D2" w:rsidRPr="00A21DCB" w:rsidRDefault="00E352D2" w:rsidP="00E352D2">
      <w:pPr>
        <w:numPr>
          <w:ilvl w:val="0"/>
          <w:numId w:val="20"/>
        </w:numPr>
        <w:tabs>
          <w:tab w:val="clear" w:pos="720"/>
          <w:tab w:val="num" w:pos="794"/>
        </w:tabs>
        <w:spacing w:after="0"/>
        <w:ind w:left="794"/>
        <w:jc w:val="both"/>
        <w:rPr>
          <w:rFonts w:ascii="Book Antiqua" w:hAnsi="Book Antiqua" w:cs="Tahoma"/>
          <w:color w:val="000000"/>
          <w:spacing w:val="-4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…………………..………..………………………………………</w:t>
      </w:r>
    </w:p>
    <w:p w14:paraId="20AF230D" w14:textId="77777777" w:rsidR="00E352D2" w:rsidRPr="00A21DCB" w:rsidRDefault="00E352D2" w:rsidP="00E352D2">
      <w:pPr>
        <w:pStyle w:val="Tekstpodstawowy22"/>
        <w:shd w:val="clear" w:color="auto" w:fill="FFFFFF"/>
        <w:spacing w:after="0" w:line="276" w:lineRule="auto"/>
        <w:ind w:left="151"/>
        <w:jc w:val="both"/>
        <w:rPr>
          <w:rFonts w:ascii="Book Antiqua" w:hAnsi="Book Antiqua" w:cs="Tahoma"/>
          <w:i/>
          <w:iCs/>
          <w:sz w:val="20"/>
          <w:szCs w:val="20"/>
        </w:rPr>
      </w:pPr>
      <w:r w:rsidRPr="00A21DCB">
        <w:rPr>
          <w:rFonts w:ascii="Book Antiqua" w:hAnsi="Book Antiqua" w:cs="Tahoma"/>
          <w:color w:val="000000"/>
          <w:spacing w:val="-4"/>
          <w:sz w:val="20"/>
          <w:szCs w:val="20"/>
        </w:rPr>
        <w:t xml:space="preserve">      </w:t>
      </w:r>
      <w:r w:rsidRPr="00A21DCB">
        <w:rPr>
          <w:rFonts w:ascii="Book Antiqua" w:hAnsi="Book Antiqua" w:cs="Tahoma"/>
          <w:i/>
          <w:iCs/>
          <w:color w:val="000000"/>
          <w:spacing w:val="-4"/>
          <w:sz w:val="20"/>
          <w:szCs w:val="20"/>
        </w:rPr>
        <w:t>* niepotrzebne skreślić</w:t>
      </w:r>
    </w:p>
    <w:p w14:paraId="79E07A1F" w14:textId="77777777" w:rsidR="00E352D2" w:rsidRPr="00FC3001" w:rsidRDefault="00E352D2" w:rsidP="00E352D2">
      <w:pPr>
        <w:pStyle w:val="Standard"/>
        <w:numPr>
          <w:ilvl w:val="0"/>
          <w:numId w:val="23"/>
        </w:numPr>
        <w:tabs>
          <w:tab w:val="clear" w:pos="434"/>
        </w:tabs>
        <w:autoSpaceDE w:val="0"/>
        <w:autoSpaceDN/>
        <w:spacing w:after="0"/>
        <w:ind w:left="0" w:firstLine="0"/>
        <w:jc w:val="both"/>
        <w:textAlignment w:val="auto"/>
        <w:rPr>
          <w:rFonts w:ascii="Book Antiqua" w:hAnsi="Book Antiqua" w:cs="Tahoma"/>
          <w:color w:val="000000"/>
          <w:spacing w:val="-5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lastRenderedPageBreak/>
        <w:t>Oświadczamy, że wypełniliśmy obowiązki informacyjne przewidziane w art. 13 lub art. 14 RODO</w:t>
      </w:r>
      <w:r w:rsidRPr="00A21DCB">
        <w:rPr>
          <w:rStyle w:val="Odwoanieprzypisudolnego"/>
          <w:rFonts w:ascii="Book Antiqua" w:hAnsi="Book Antiqua" w:cs="Tahoma"/>
          <w:sz w:val="20"/>
          <w:szCs w:val="20"/>
        </w:rPr>
        <w:footnoteReference w:id="2"/>
      </w:r>
      <w:r w:rsidRPr="00A21DCB">
        <w:rPr>
          <w:rFonts w:ascii="Book Antiqua" w:hAnsi="Book Antiqua" w:cs="Tahoma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postępowaniu.</w:t>
      </w:r>
      <w:r w:rsidRPr="00A21DCB">
        <w:rPr>
          <w:rStyle w:val="Odwoanieprzypisudolnego"/>
          <w:rFonts w:ascii="Book Antiqua" w:hAnsi="Book Antiqua" w:cs="Tahoma"/>
          <w:sz w:val="20"/>
          <w:szCs w:val="20"/>
        </w:rPr>
        <w:footnoteReference w:id="3"/>
      </w:r>
    </w:p>
    <w:p w14:paraId="33B9E449" w14:textId="77777777" w:rsidR="00E352D2" w:rsidRPr="00FC3001" w:rsidRDefault="00E352D2" w:rsidP="00E352D2">
      <w:pPr>
        <w:pStyle w:val="Standard"/>
        <w:jc w:val="both"/>
        <w:rPr>
          <w:rFonts w:ascii="Book Antiqua" w:hAnsi="Book Antiqua" w:cs="Tahoma"/>
          <w:color w:val="000000"/>
          <w:spacing w:val="-5"/>
          <w:sz w:val="20"/>
          <w:szCs w:val="20"/>
        </w:rPr>
      </w:pPr>
    </w:p>
    <w:p w14:paraId="7D778315" w14:textId="77777777" w:rsidR="00E352D2" w:rsidRPr="00A30B7C" w:rsidRDefault="00E352D2" w:rsidP="00E352D2">
      <w:pPr>
        <w:pStyle w:val="Nagwek8"/>
        <w:ind w:left="1440" w:hanging="1440"/>
        <w:rPr>
          <w:rFonts w:ascii="Book Antiqua" w:hAnsi="Book Antiqua"/>
          <w:b/>
          <w:u w:val="single"/>
        </w:rPr>
      </w:pPr>
      <w:r w:rsidRPr="00A30B7C">
        <w:rPr>
          <w:rFonts w:ascii="Book Antiqua" w:hAnsi="Book Antiqua"/>
          <w:b/>
          <w:u w:val="single"/>
        </w:rPr>
        <w:t>III. Warunki płatności</w:t>
      </w:r>
    </w:p>
    <w:p w14:paraId="6BCB65A3" w14:textId="42108D2B" w:rsidR="00E352D2" w:rsidRDefault="00E352D2" w:rsidP="00AA529C">
      <w:pPr>
        <w:pStyle w:val="Standard"/>
        <w:jc w:val="both"/>
        <w:rPr>
          <w:rFonts w:ascii="Book Antiqua" w:hAnsi="Book Antiqua" w:cs="Tahoma"/>
          <w:b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Terminy zapłaty i inne warunki płatności – zgodnie z wzor</w:t>
      </w:r>
      <w:r>
        <w:rPr>
          <w:rFonts w:ascii="Book Antiqua" w:hAnsi="Book Antiqua" w:cs="Tahoma"/>
          <w:sz w:val="20"/>
          <w:szCs w:val="20"/>
        </w:rPr>
        <w:t>ami</w:t>
      </w:r>
      <w:r w:rsidRPr="00A21DCB">
        <w:rPr>
          <w:rFonts w:ascii="Book Antiqua" w:hAnsi="Book Antiqua" w:cs="Tahoma"/>
          <w:sz w:val="20"/>
          <w:szCs w:val="20"/>
        </w:rPr>
        <w:t xml:space="preserve"> um</w:t>
      </w:r>
      <w:r>
        <w:rPr>
          <w:rFonts w:ascii="Book Antiqua" w:hAnsi="Book Antiqua" w:cs="Tahoma"/>
          <w:sz w:val="20"/>
          <w:szCs w:val="20"/>
        </w:rPr>
        <w:t>ów</w:t>
      </w:r>
      <w:r w:rsidRPr="00A21DCB">
        <w:rPr>
          <w:rFonts w:ascii="Book Antiqua" w:hAnsi="Book Antiqua" w:cs="Tahoma"/>
          <w:sz w:val="20"/>
          <w:szCs w:val="20"/>
        </w:rPr>
        <w:t xml:space="preserve"> stanowiącym</w:t>
      </w:r>
      <w:r>
        <w:rPr>
          <w:rFonts w:ascii="Book Antiqua" w:hAnsi="Book Antiqua" w:cs="Tahoma"/>
          <w:sz w:val="20"/>
          <w:szCs w:val="20"/>
        </w:rPr>
        <w:t>i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hAnsi="Book Antiqua" w:cs="Tahoma"/>
          <w:b/>
          <w:bCs/>
          <w:sz w:val="20"/>
          <w:szCs w:val="20"/>
        </w:rPr>
        <w:t>załącznik</w:t>
      </w:r>
      <w:r>
        <w:rPr>
          <w:rFonts w:ascii="Book Antiqua" w:hAnsi="Book Antiqua" w:cs="Tahoma"/>
          <w:b/>
          <w:bCs/>
          <w:sz w:val="20"/>
          <w:szCs w:val="20"/>
        </w:rPr>
        <w:t>i</w:t>
      </w:r>
      <w:r w:rsidRPr="00A21DCB">
        <w:rPr>
          <w:rFonts w:ascii="Book Antiqua" w:hAnsi="Book Antiqua" w:cs="Tahoma"/>
          <w:b/>
          <w:bCs/>
          <w:sz w:val="20"/>
          <w:szCs w:val="20"/>
        </w:rPr>
        <w:t xml:space="preserve"> nr 3</w:t>
      </w:r>
      <w:r>
        <w:rPr>
          <w:rFonts w:ascii="Book Antiqua" w:hAnsi="Book Antiqua" w:cs="Tahoma"/>
          <w:b/>
          <w:bCs/>
          <w:sz w:val="20"/>
          <w:szCs w:val="20"/>
        </w:rPr>
        <w:t xml:space="preserve"> </w:t>
      </w:r>
      <w:r w:rsidRPr="003E0B8B">
        <w:rPr>
          <w:rFonts w:ascii="Book Antiqua" w:hAnsi="Book Antiqua" w:cs="Tahoma"/>
          <w:b/>
          <w:sz w:val="20"/>
          <w:szCs w:val="20"/>
        </w:rPr>
        <w:t>do SWZ.</w:t>
      </w:r>
    </w:p>
    <w:p w14:paraId="51EC4854" w14:textId="1E848E77" w:rsidR="00A30B7C" w:rsidRPr="00F33FB7" w:rsidRDefault="00A30B7C" w:rsidP="00A30B7C">
      <w:pPr>
        <w:pStyle w:val="Tekstpodstawowy"/>
        <w:rPr>
          <w:rFonts w:ascii="Book Antiqua" w:hAnsi="Book Antiqua"/>
          <w:b/>
          <w:sz w:val="20"/>
          <w:szCs w:val="20"/>
        </w:rPr>
      </w:pPr>
      <w:r w:rsidRPr="00F33FB7">
        <w:rPr>
          <w:rFonts w:ascii="Book Antiqua" w:hAnsi="Book Antiqua"/>
          <w:b/>
          <w:sz w:val="20"/>
          <w:szCs w:val="20"/>
          <w:u w:val="single"/>
        </w:rPr>
        <w:t>IV</w:t>
      </w:r>
      <w:r>
        <w:rPr>
          <w:rFonts w:ascii="Book Antiqua" w:hAnsi="Book Antiqua"/>
          <w:b/>
          <w:sz w:val="20"/>
          <w:szCs w:val="20"/>
          <w:u w:val="single"/>
        </w:rPr>
        <w:t>. Wpłata wadium</w:t>
      </w:r>
      <w:r w:rsidR="00E94CC3">
        <w:rPr>
          <w:rFonts w:ascii="Book Antiqua" w:hAnsi="Book Antiqua"/>
          <w:b/>
          <w:i/>
          <w:sz w:val="20"/>
          <w:szCs w:val="20"/>
          <w:u w:val="single"/>
        </w:rPr>
        <w:t>.</w:t>
      </w:r>
    </w:p>
    <w:p w14:paraId="709FB08E" w14:textId="77777777" w:rsidR="00A30B7C" w:rsidRPr="000E371E" w:rsidRDefault="00A30B7C" w:rsidP="00A30B7C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1. </w:t>
      </w:r>
      <w:r w:rsidRPr="000E371E">
        <w:rPr>
          <w:rFonts w:ascii="Book Antiqua" w:hAnsi="Book Antiqua"/>
          <w:color w:val="000000"/>
          <w:sz w:val="20"/>
          <w:szCs w:val="20"/>
        </w:rPr>
        <w:t>Potwierdzamy wniesienia wadium w formie …………………….......................................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</w:t>
      </w:r>
      <w:r w:rsidRPr="000E371E">
        <w:rPr>
          <w:rFonts w:ascii="Book Antiqua" w:hAnsi="Book Antiqua"/>
          <w:color w:val="000000"/>
          <w:sz w:val="20"/>
          <w:szCs w:val="20"/>
        </w:rPr>
        <w:t>...</w:t>
      </w:r>
    </w:p>
    <w:p w14:paraId="394522F5" w14:textId="77777777" w:rsidR="00A30B7C" w:rsidRDefault="00A30B7C" w:rsidP="00A30B7C">
      <w:pPr>
        <w:pStyle w:val="Tekstpodstawowy"/>
        <w:spacing w:after="0"/>
        <w:rPr>
          <w:rFonts w:ascii="Book Antiqua" w:hAnsi="Book Antiqua"/>
          <w:sz w:val="20"/>
          <w:szCs w:val="20"/>
        </w:rPr>
      </w:pPr>
      <w:proofErr w:type="gramStart"/>
      <w:r w:rsidRPr="000E371E">
        <w:rPr>
          <w:rFonts w:ascii="Book Antiqua" w:hAnsi="Book Antiqua"/>
          <w:sz w:val="20"/>
          <w:szCs w:val="20"/>
        </w:rPr>
        <w:t>w</w:t>
      </w:r>
      <w:proofErr w:type="gramEnd"/>
      <w:r w:rsidRPr="000E371E">
        <w:rPr>
          <w:rFonts w:ascii="Book Antiqua" w:hAnsi="Book Antiqua"/>
          <w:sz w:val="20"/>
          <w:szCs w:val="20"/>
        </w:rPr>
        <w:t xml:space="preserve"> wysokości ……………......................................................................................................</w:t>
      </w:r>
      <w:r>
        <w:rPr>
          <w:rFonts w:ascii="Book Antiqua" w:hAnsi="Book Antiqua"/>
          <w:sz w:val="20"/>
          <w:szCs w:val="20"/>
        </w:rPr>
        <w:t>...</w:t>
      </w:r>
      <w:r w:rsidRPr="000E371E">
        <w:rPr>
          <w:rFonts w:ascii="Book Antiqua" w:hAnsi="Book Antiqua"/>
          <w:sz w:val="20"/>
          <w:szCs w:val="20"/>
        </w:rPr>
        <w:t>.....</w:t>
      </w:r>
      <w:r>
        <w:rPr>
          <w:rFonts w:ascii="Book Antiqua" w:hAnsi="Book Antiqua"/>
          <w:sz w:val="20"/>
          <w:szCs w:val="20"/>
        </w:rPr>
        <w:t>.</w:t>
      </w:r>
      <w:r w:rsidRPr="000E371E">
        <w:rPr>
          <w:rFonts w:ascii="Book Antiqua" w:hAnsi="Book Antiqua"/>
          <w:sz w:val="20"/>
          <w:szCs w:val="20"/>
        </w:rPr>
        <w:t>....</w:t>
      </w:r>
    </w:p>
    <w:p w14:paraId="2C5AF615" w14:textId="77777777" w:rsidR="00A30B7C" w:rsidRPr="000E371E" w:rsidRDefault="00A30B7C" w:rsidP="00A30B7C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2.</w:t>
      </w:r>
      <w:r w:rsidRPr="000E371E">
        <w:rPr>
          <w:rFonts w:ascii="Book Antiqua" w:hAnsi="Book Antiqua"/>
          <w:sz w:val="20"/>
          <w:szCs w:val="20"/>
        </w:rPr>
        <w:t xml:space="preserve"> Zamawiający zwróci wadium na konto Wykonawcy (dot. wadium w formie pieniężnej)</w:t>
      </w:r>
      <w:r>
        <w:rPr>
          <w:rFonts w:ascii="Book Antiqua" w:hAnsi="Book Antiqua"/>
          <w:sz w:val="20"/>
          <w:szCs w:val="20"/>
        </w:rPr>
        <w:t>:</w:t>
      </w:r>
    </w:p>
    <w:p w14:paraId="389F5EBE" w14:textId="77777777" w:rsidR="00A30B7C" w:rsidRPr="000E371E" w:rsidRDefault="00A30B7C" w:rsidP="00A30B7C">
      <w:pPr>
        <w:pStyle w:val="Tekstpodstawowy"/>
        <w:spacing w:after="0"/>
        <w:rPr>
          <w:rFonts w:ascii="Book Antiqua" w:hAnsi="Book Antiqua"/>
          <w:sz w:val="20"/>
          <w:szCs w:val="20"/>
        </w:rPr>
      </w:pPr>
      <w:proofErr w:type="gramStart"/>
      <w:r w:rsidRPr="000E371E">
        <w:rPr>
          <w:rFonts w:ascii="Book Antiqua" w:hAnsi="Book Antiqua"/>
          <w:sz w:val="20"/>
          <w:szCs w:val="20"/>
        </w:rPr>
        <w:t>nr</w:t>
      </w:r>
      <w:proofErr w:type="gramEnd"/>
      <w:r w:rsidRPr="000E371E">
        <w:rPr>
          <w:rFonts w:ascii="Book Antiqua" w:hAnsi="Book Antiqua"/>
          <w:sz w:val="20"/>
          <w:szCs w:val="20"/>
        </w:rPr>
        <w:t>……..........................................................................….................................………………………</w:t>
      </w:r>
    </w:p>
    <w:p w14:paraId="47B0AC99" w14:textId="5A2B903C" w:rsidR="00A30B7C" w:rsidRPr="00A30B7C" w:rsidRDefault="00A30B7C" w:rsidP="00A30B7C">
      <w:pPr>
        <w:pStyle w:val="Tekstpodstawowy"/>
        <w:spacing w:after="0"/>
        <w:rPr>
          <w:rFonts w:ascii="Book Antiqua" w:hAnsi="Book Antiqua"/>
          <w:sz w:val="20"/>
          <w:szCs w:val="20"/>
        </w:rPr>
      </w:pPr>
      <w:proofErr w:type="gramStart"/>
      <w:r w:rsidRPr="000E371E">
        <w:rPr>
          <w:rFonts w:ascii="Book Antiqua" w:hAnsi="Book Antiqua"/>
          <w:sz w:val="20"/>
          <w:szCs w:val="20"/>
        </w:rPr>
        <w:t>w</w:t>
      </w:r>
      <w:proofErr w:type="gramEnd"/>
      <w:r w:rsidRPr="000E371E">
        <w:rPr>
          <w:rFonts w:ascii="Book Antiqua" w:hAnsi="Book Antiqua"/>
          <w:sz w:val="20"/>
          <w:szCs w:val="20"/>
        </w:rPr>
        <w:t xml:space="preserve"> banku………………………………………………………………………………………...........</w:t>
      </w:r>
    </w:p>
    <w:p w14:paraId="5FDA39E7" w14:textId="77777777" w:rsidR="00A30B7C" w:rsidRPr="00AA529C" w:rsidRDefault="00A30B7C" w:rsidP="00AA529C">
      <w:pPr>
        <w:pStyle w:val="Standard"/>
        <w:jc w:val="both"/>
        <w:rPr>
          <w:rFonts w:ascii="Book Antiqua" w:hAnsi="Book Antiqua" w:cs="Tahoma"/>
          <w:sz w:val="20"/>
          <w:szCs w:val="20"/>
        </w:rPr>
      </w:pPr>
    </w:p>
    <w:p w14:paraId="75071C17" w14:textId="54492264" w:rsidR="00E352D2" w:rsidRPr="00F33FB7" w:rsidRDefault="00E352D2" w:rsidP="00E352D2">
      <w:pPr>
        <w:pStyle w:val="Tekstpodstawowy"/>
        <w:rPr>
          <w:rFonts w:ascii="Book Antiqua" w:hAnsi="Book Antiqua"/>
          <w:b/>
          <w:sz w:val="20"/>
          <w:szCs w:val="20"/>
        </w:rPr>
      </w:pPr>
      <w:r w:rsidRPr="00F33FB7">
        <w:rPr>
          <w:rFonts w:ascii="Book Antiqua" w:hAnsi="Book Antiqua"/>
          <w:b/>
          <w:sz w:val="20"/>
          <w:szCs w:val="20"/>
          <w:u w:val="single"/>
        </w:rPr>
        <w:t>V. Tajemnica przedsiębiorstwa</w:t>
      </w:r>
    </w:p>
    <w:p w14:paraId="2CCDA48E" w14:textId="77777777" w:rsidR="00E352D2" w:rsidRPr="00683432" w:rsidRDefault="00E352D2" w:rsidP="00E352D2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  <w:r w:rsidRPr="00683432">
        <w:rPr>
          <w:rFonts w:ascii="Book Antiqua" w:hAnsi="Book Antiqua"/>
          <w:color w:val="000000"/>
          <w:sz w:val="20"/>
          <w:szCs w:val="20"/>
        </w:rPr>
        <w:t xml:space="preserve">Niniejsza oferta zawiera na stronach nr od ____ do ____ informacje stanowiące tajemnicę przedsiębiorstwa w rozumieniu przepisów ustawy z dnia 16 kwietnia 1993 r. o zwalczaniu nieuczciwej konkurencji (tekst jednolity Dz. U. </w:t>
      </w:r>
      <w:proofErr w:type="gramStart"/>
      <w:r w:rsidRPr="00683432">
        <w:rPr>
          <w:rFonts w:ascii="Book Antiqua" w:hAnsi="Book Antiqua"/>
          <w:color w:val="000000"/>
          <w:sz w:val="20"/>
          <w:szCs w:val="20"/>
        </w:rPr>
        <w:t>z</w:t>
      </w:r>
      <w:proofErr w:type="gramEnd"/>
      <w:r w:rsidRPr="00683432">
        <w:rPr>
          <w:rFonts w:ascii="Book Antiqua" w:hAnsi="Book Antiqua"/>
          <w:color w:val="000000"/>
          <w:sz w:val="20"/>
          <w:szCs w:val="20"/>
        </w:rPr>
        <w:t xml:space="preserve"> 2017 r., poz. 933 z </w:t>
      </w:r>
      <w:proofErr w:type="spellStart"/>
      <w:r w:rsidRPr="00683432">
        <w:rPr>
          <w:rFonts w:ascii="Book Antiqua" w:hAnsi="Book Antiqua"/>
          <w:color w:val="000000"/>
          <w:sz w:val="20"/>
          <w:szCs w:val="20"/>
        </w:rPr>
        <w:t>późn</w:t>
      </w:r>
      <w:proofErr w:type="spellEnd"/>
      <w:r w:rsidRPr="00683432">
        <w:rPr>
          <w:rFonts w:ascii="Book Antiqua" w:hAnsi="Book Antiqua"/>
          <w:color w:val="000000"/>
          <w:sz w:val="20"/>
          <w:szCs w:val="20"/>
        </w:rPr>
        <w:t xml:space="preserve">. </w:t>
      </w:r>
      <w:proofErr w:type="gramStart"/>
      <w:r w:rsidRPr="00683432">
        <w:rPr>
          <w:rFonts w:ascii="Book Antiqua" w:hAnsi="Book Antiqua"/>
          <w:color w:val="000000"/>
          <w:sz w:val="20"/>
          <w:szCs w:val="20"/>
        </w:rPr>
        <w:t>zm</w:t>
      </w:r>
      <w:proofErr w:type="gramEnd"/>
      <w:r w:rsidRPr="00683432">
        <w:rPr>
          <w:rFonts w:ascii="Book Antiqua" w:hAnsi="Book Antiqua"/>
          <w:color w:val="000000"/>
          <w:sz w:val="20"/>
          <w:szCs w:val="20"/>
        </w:rPr>
        <w:t xml:space="preserve">.) i nie mogą być udostępniane. Na okoliczność tego wykazuję skuteczność takiego zastrzeżenia w oparciu o przepisy art. 11 ust. 4 ustawy z dnia 16 kwietnia 1993 r. o zwalczaniu nieuczciwej konkurencji (tekst jednolity Dz. U. </w:t>
      </w:r>
      <w:proofErr w:type="gramStart"/>
      <w:r w:rsidRPr="00683432">
        <w:rPr>
          <w:rFonts w:ascii="Book Antiqua" w:hAnsi="Book Antiqua"/>
          <w:color w:val="000000"/>
          <w:sz w:val="20"/>
          <w:szCs w:val="20"/>
        </w:rPr>
        <w:t>z</w:t>
      </w:r>
      <w:proofErr w:type="gramEnd"/>
      <w:r w:rsidRPr="00683432">
        <w:rPr>
          <w:rFonts w:ascii="Book Antiqua" w:hAnsi="Book Antiqua"/>
          <w:color w:val="000000"/>
          <w:sz w:val="20"/>
          <w:szCs w:val="20"/>
        </w:rPr>
        <w:t xml:space="preserve"> 2017 r., poz. 933 z </w:t>
      </w:r>
      <w:proofErr w:type="spellStart"/>
      <w:r w:rsidRPr="00683432">
        <w:rPr>
          <w:rFonts w:ascii="Book Antiqua" w:hAnsi="Book Antiqua"/>
          <w:color w:val="000000"/>
          <w:sz w:val="20"/>
          <w:szCs w:val="20"/>
        </w:rPr>
        <w:t>późn</w:t>
      </w:r>
      <w:proofErr w:type="spellEnd"/>
      <w:r w:rsidRPr="00683432">
        <w:rPr>
          <w:rFonts w:ascii="Book Antiqua" w:hAnsi="Book Antiqua"/>
          <w:color w:val="000000"/>
          <w:sz w:val="20"/>
          <w:szCs w:val="20"/>
        </w:rPr>
        <w:t xml:space="preserve">. </w:t>
      </w:r>
      <w:proofErr w:type="gramStart"/>
      <w:r w:rsidRPr="00683432">
        <w:rPr>
          <w:rFonts w:ascii="Book Antiqua" w:hAnsi="Book Antiqua"/>
          <w:color w:val="000000"/>
          <w:sz w:val="20"/>
          <w:szCs w:val="20"/>
        </w:rPr>
        <w:t>zm</w:t>
      </w:r>
      <w:proofErr w:type="gramEnd"/>
      <w:r w:rsidRPr="00683432">
        <w:rPr>
          <w:rFonts w:ascii="Book Antiqua" w:hAnsi="Book Antiqua"/>
          <w:color w:val="000000"/>
          <w:sz w:val="20"/>
          <w:szCs w:val="20"/>
        </w:rPr>
        <w:t>.) w oparciu o następujące uzasadnienie:</w:t>
      </w:r>
    </w:p>
    <w:p w14:paraId="682E9B59" w14:textId="77777777" w:rsidR="00E352D2" w:rsidRDefault="00E352D2" w:rsidP="00E352D2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  <w:r w:rsidRPr="00683432">
        <w:rPr>
          <w:rFonts w:ascii="Book Antiqua" w:hAnsi="Book Antiqua"/>
          <w:color w:val="000000"/>
          <w:sz w:val="20"/>
          <w:szCs w:val="20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</w:p>
    <w:p w14:paraId="5F0A9546" w14:textId="77777777" w:rsidR="00E352D2" w:rsidRPr="002826B8" w:rsidRDefault="00E352D2" w:rsidP="00E352D2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</w:p>
    <w:p w14:paraId="340D8682" w14:textId="14B932F1" w:rsidR="00E352D2" w:rsidRPr="00A30B7C" w:rsidRDefault="00AA529C" w:rsidP="00E352D2">
      <w:pPr>
        <w:pStyle w:val="Nagwek8"/>
        <w:rPr>
          <w:rFonts w:ascii="Book Antiqua" w:hAnsi="Book Antiqua"/>
          <w:b/>
          <w:u w:val="single"/>
        </w:rPr>
      </w:pPr>
      <w:r w:rsidRPr="00A30B7C">
        <w:rPr>
          <w:rFonts w:ascii="Book Antiqua" w:hAnsi="Book Antiqua"/>
          <w:b/>
          <w:u w:val="single"/>
        </w:rPr>
        <w:t>V</w:t>
      </w:r>
      <w:r w:rsidR="00A30B7C" w:rsidRPr="00A30B7C">
        <w:rPr>
          <w:rFonts w:ascii="Book Antiqua" w:hAnsi="Book Antiqua"/>
          <w:b/>
          <w:u w:val="single"/>
        </w:rPr>
        <w:t>I</w:t>
      </w:r>
      <w:r w:rsidR="00E352D2" w:rsidRPr="00A30B7C">
        <w:rPr>
          <w:rFonts w:ascii="Book Antiqua" w:hAnsi="Book Antiqua"/>
          <w:b/>
          <w:u w:val="single"/>
        </w:rPr>
        <w:t xml:space="preserve">.  Załączniki i dokumenty złożone przez Wykonawcę łącznie z ofertą: </w:t>
      </w:r>
    </w:p>
    <w:p w14:paraId="05EDE82C" w14:textId="77777777" w:rsidR="00E352D2" w:rsidRPr="00A21DCB" w:rsidRDefault="00E352D2" w:rsidP="00E352D2">
      <w:pPr>
        <w:numPr>
          <w:ilvl w:val="0"/>
          <w:numId w:val="19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14:paraId="12F08347" w14:textId="77777777" w:rsidR="00E352D2" w:rsidRPr="00A21DCB" w:rsidRDefault="00E352D2" w:rsidP="00E352D2">
      <w:pPr>
        <w:numPr>
          <w:ilvl w:val="0"/>
          <w:numId w:val="19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14:paraId="2FE9037A" w14:textId="77777777" w:rsidR="00E352D2" w:rsidRPr="00A21DCB" w:rsidRDefault="00E352D2" w:rsidP="00E352D2">
      <w:pPr>
        <w:numPr>
          <w:ilvl w:val="0"/>
          <w:numId w:val="19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14:paraId="19371A24" w14:textId="77777777" w:rsidR="00E352D2" w:rsidRDefault="00E352D2" w:rsidP="00E352D2">
      <w:pPr>
        <w:spacing w:after="0"/>
        <w:jc w:val="center"/>
        <w:rPr>
          <w:rFonts w:ascii="Book Antiqua" w:hAnsi="Book Antiqua" w:cs="Tahoma"/>
          <w:color w:val="FF0000"/>
          <w:sz w:val="20"/>
          <w:szCs w:val="20"/>
        </w:rPr>
      </w:pPr>
    </w:p>
    <w:p w14:paraId="71F2A11B" w14:textId="77777777" w:rsidR="00E352D2" w:rsidRPr="00D236D3" w:rsidRDefault="00E352D2" w:rsidP="00E352D2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przez upoważnionego przedstawiciela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Wykonawcy w sposób określony w SWZ *</w:t>
      </w:r>
    </w:p>
    <w:p w14:paraId="707EFCFD" w14:textId="336241E6" w:rsidR="00627E18" w:rsidRDefault="00627E18" w:rsidP="00627E18">
      <w:pPr>
        <w:spacing w:line="360" w:lineRule="auto"/>
        <w:rPr>
          <w:noProof/>
          <w:color w:val="002060"/>
          <w:lang w:eastAsia="pl-PL"/>
        </w:rPr>
      </w:pPr>
    </w:p>
    <w:p w14:paraId="66317B92" w14:textId="77777777" w:rsidR="00CA01F9" w:rsidRPr="00074736" w:rsidRDefault="00CA01F9" w:rsidP="0024026A">
      <w:pPr>
        <w:tabs>
          <w:tab w:val="left" w:pos="1944"/>
        </w:tabs>
        <w:rPr>
          <w:rFonts w:ascii="Tahoma" w:hAnsi="Tahoma" w:cs="Tahoma"/>
          <w:sz w:val="24"/>
          <w:szCs w:val="24"/>
        </w:rPr>
      </w:pPr>
    </w:p>
    <w:sectPr w:rsidR="00CA01F9" w:rsidRPr="00074736" w:rsidSect="00655FD1">
      <w:headerReference w:type="default" r:id="rId9"/>
      <w:footerReference w:type="default" r:id="rId10"/>
      <w:pgSz w:w="11906" w:h="16838"/>
      <w:pgMar w:top="1944" w:right="1417" w:bottom="1417" w:left="1417" w:header="114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D1108" w14:textId="77777777" w:rsidR="0077798A" w:rsidRDefault="0077798A">
      <w:pPr>
        <w:spacing w:after="0" w:line="240" w:lineRule="auto"/>
      </w:pPr>
      <w:r>
        <w:separator/>
      </w:r>
    </w:p>
  </w:endnote>
  <w:endnote w:type="continuationSeparator" w:id="0">
    <w:p w14:paraId="23DE6D81" w14:textId="77777777" w:rsidR="0077798A" w:rsidRDefault="00777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MS Mincho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rlito-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altName w:val="Arial"/>
    <w:charset w:val="00"/>
    <w:family w:val="swiss"/>
    <w:pitch w:val="variable"/>
    <w:sig w:usb0="00000001" w:usb1="00000001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3E16D" w14:textId="05DBFE80" w:rsidR="005E7104" w:rsidRDefault="005E7104">
    <w:r>
      <w:rPr>
        <w:rFonts w:ascii="Fira Sans Condensed SemiBold" w:hAnsi="Fira Sans Condensed SemiBold" w:cs="Arial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BF1731" wp14:editId="79C7EFB7">
              <wp:simplePos x="0" y="0"/>
              <wp:positionH relativeFrom="column">
                <wp:posOffset>-91440</wp:posOffset>
              </wp:positionH>
              <wp:positionV relativeFrom="paragraph">
                <wp:posOffset>220345</wp:posOffset>
              </wp:positionV>
              <wp:extent cx="572516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32D7F6AA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pt,17.35pt" to="443.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" strokecolor="#0069b4" strokeweight="1pt">
              <v:stroke joinstyle="miter"/>
            </v:line>
          </w:pict>
        </mc:Fallback>
      </mc:AlternateContent>
    </w:r>
  </w:p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3819"/>
      <w:gridCol w:w="5400"/>
    </w:tblGrid>
    <w:tr w:rsidR="00065203" w14:paraId="502E093F" w14:textId="77777777" w:rsidTr="00911F42">
      <w:trPr>
        <w:trHeight w:val="1140"/>
      </w:trPr>
      <w:tc>
        <w:tcPr>
          <w:tcW w:w="3819" w:type="dxa"/>
          <w:shd w:val="clear" w:color="auto" w:fill="auto"/>
          <w:vAlign w:val="center"/>
        </w:tcPr>
        <w:p w14:paraId="26994E04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COPERNICUS Podmiot Leczniczy Sp. z o.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o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 xml:space="preserve">. </w:t>
          </w:r>
        </w:p>
        <w:p w14:paraId="6252AEEA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ul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 Nowe Ogrody 1-6, 80-803 Gdańsk</w:t>
          </w:r>
        </w:p>
        <w:p w14:paraId="190D417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2C945E40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52F07AB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400" w:type="dxa"/>
          <w:shd w:val="clear" w:color="auto" w:fill="auto"/>
          <w:vAlign w:val="center"/>
        </w:tcPr>
        <w:p w14:paraId="6E9FB00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www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copernicus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pl  sekretariat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kopernik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@copernicus.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pl</w:t>
          </w:r>
          <w:proofErr w:type="gramEnd"/>
        </w:p>
        <w:p w14:paraId="7F31645E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24E46A5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69D0D071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0AD95F6A" w14:textId="77777777" w:rsidR="00065203" w:rsidRDefault="00065203" w:rsidP="00065203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40293942" w14:textId="7C496449" w:rsidR="001D5C56" w:rsidRPr="00065203" w:rsidRDefault="001D5C56" w:rsidP="000652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25F4E" w14:textId="77777777" w:rsidR="0077798A" w:rsidRDefault="0077798A">
      <w:pPr>
        <w:spacing w:after="0" w:line="240" w:lineRule="auto"/>
      </w:pPr>
      <w:r>
        <w:separator/>
      </w:r>
    </w:p>
  </w:footnote>
  <w:footnote w:type="continuationSeparator" w:id="0">
    <w:p w14:paraId="20B673A1" w14:textId="77777777" w:rsidR="0077798A" w:rsidRDefault="0077798A">
      <w:pPr>
        <w:spacing w:after="0" w:line="240" w:lineRule="auto"/>
      </w:pPr>
      <w:r>
        <w:continuationSeparator/>
      </w:r>
    </w:p>
  </w:footnote>
  <w:footnote w:id="1">
    <w:p w14:paraId="041B7456" w14:textId="77777777" w:rsidR="00E352D2" w:rsidRPr="00A21DCB" w:rsidRDefault="00E352D2" w:rsidP="00E352D2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A21DCB">
        <w:rPr>
          <w:rFonts w:ascii="Book Antiqua" w:hAnsi="Book Antiqua"/>
          <w:sz w:val="16"/>
          <w:szCs w:val="16"/>
        </w:rPr>
        <w:t xml:space="preserve"> </w:t>
      </w: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2C4AAD88" w14:textId="77777777" w:rsidR="00E352D2" w:rsidRPr="00A21DCB" w:rsidRDefault="00E352D2" w:rsidP="00E352D2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proofErr w:type="gramStart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>a</w:t>
      </w:r>
      <w:proofErr w:type="gramEnd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) Na kategorię przedsiębiorstw mikro, małych i średnich (MŚP) składają się przedsiębiorstwa, które zatrudniają mniej niż 250 osób, i których obroty roczne nie przekraczają 50 mln EUR, i/lub których roczna suma bilansowa nie przekracza 43 mln EUR. </w:t>
      </w:r>
    </w:p>
    <w:p w14:paraId="47F00D47" w14:textId="77777777" w:rsidR="00E352D2" w:rsidRPr="00A21DCB" w:rsidRDefault="00E352D2" w:rsidP="00E352D2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b) W kategorii MŚP, małe przedsiębiorstwo jest </w:t>
      </w:r>
      <w:proofErr w:type="gramStart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>zdefiniowane jako</w:t>
      </w:r>
      <w:proofErr w:type="gramEnd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 przedsiębiorstwo zatrudniające mniej niż 50 osób, i którego obroty roczne i/lub roczna suma bilansowa nie przekracza 10 mln EUR. </w:t>
      </w:r>
    </w:p>
    <w:p w14:paraId="5F3A3296" w14:textId="77777777" w:rsidR="00E352D2" w:rsidRDefault="00E352D2" w:rsidP="00E352D2">
      <w:pPr>
        <w:pStyle w:val="Tekstprzypisudolnego"/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c) W kategorii MŚP, przedsiębiorstwo mikro jest </w:t>
      </w:r>
      <w:proofErr w:type="gramStart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>zdefiniowane jako</w:t>
      </w:r>
      <w:proofErr w:type="gramEnd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 przedsiębiorstwo zatrudniające mniej niż 10 osób, i którego obroty roczne i/lub roczna suma bilansowa nie przekracza 2 mln EUR.</w:t>
      </w:r>
    </w:p>
  </w:footnote>
  <w:footnote w:id="2">
    <w:p w14:paraId="56B37D82" w14:textId="77777777" w:rsidR="00E352D2" w:rsidRPr="00E44A32" w:rsidRDefault="00E352D2" w:rsidP="00E352D2">
      <w:pPr>
        <w:spacing w:after="0"/>
        <w:rPr>
          <w:rFonts w:ascii="Book Antiqua" w:hAnsi="Book Antiqua"/>
          <w:sz w:val="14"/>
          <w:szCs w:val="14"/>
        </w:rPr>
      </w:pPr>
      <w:r w:rsidRPr="00E44A32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E44A32">
        <w:rPr>
          <w:rFonts w:ascii="Book Antiqua" w:hAnsi="Book Antiqua"/>
          <w:sz w:val="16"/>
          <w:szCs w:val="16"/>
        </w:rPr>
        <w:t xml:space="preserve"> </w:t>
      </w:r>
      <w:r w:rsidRPr="00E44A32">
        <w:rPr>
          <w:rFonts w:ascii="Book Antiqua" w:hAnsi="Book Antiqua" w:cs="Tahoma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E44A32">
        <w:rPr>
          <w:rFonts w:ascii="Book Antiqua" w:hAnsi="Book Antiqua" w:cs="Tahoma"/>
          <w:sz w:val="14"/>
          <w:szCs w:val="14"/>
        </w:rPr>
        <w:t>str</w:t>
      </w:r>
      <w:proofErr w:type="gramEnd"/>
      <w:r w:rsidRPr="00E44A32">
        <w:rPr>
          <w:rFonts w:ascii="Book Antiqua" w:hAnsi="Book Antiqua" w:cs="Tahoma"/>
          <w:sz w:val="14"/>
          <w:szCs w:val="14"/>
        </w:rPr>
        <w:t>. 1).</w:t>
      </w:r>
    </w:p>
  </w:footnote>
  <w:footnote w:id="3">
    <w:p w14:paraId="3EE2B5F9" w14:textId="77777777" w:rsidR="00E352D2" w:rsidRPr="00977785" w:rsidRDefault="00E352D2" w:rsidP="00E352D2">
      <w:pPr>
        <w:spacing w:after="0"/>
        <w:rPr>
          <w:sz w:val="14"/>
          <w:szCs w:val="14"/>
        </w:rPr>
      </w:pPr>
      <w:r w:rsidRPr="00E44A32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E44A32">
        <w:rPr>
          <w:rFonts w:ascii="Book Antiqua" w:hAnsi="Book Antiqua" w:cs="Tahoma"/>
          <w:sz w:val="16"/>
          <w:szCs w:val="16"/>
        </w:rPr>
        <w:t xml:space="preserve"> </w:t>
      </w:r>
      <w:r w:rsidRPr="00E44A32">
        <w:rPr>
          <w:rFonts w:ascii="Book Antiqua" w:hAnsi="Book Antiqua" w:cs="Tahoma"/>
          <w:b/>
          <w:bCs/>
          <w:color w:val="000000"/>
          <w:sz w:val="14"/>
          <w:szCs w:val="14"/>
        </w:rPr>
        <w:t xml:space="preserve">W przypadku, gdy wykonawca </w:t>
      </w:r>
      <w:r w:rsidRPr="00E44A32">
        <w:rPr>
          <w:rFonts w:ascii="Book Antiqua" w:hAnsi="Book Antiqua" w:cs="Tahoma"/>
          <w:b/>
          <w:bCs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(należy wówczas usunąć treść oświadczenia dot. RODO zawartego w pkt 7 np. poprzez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1334" w14:textId="54DC2704" w:rsidR="001D5C56" w:rsidRDefault="006555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C048CEC" wp14:editId="639F5474">
          <wp:simplePos x="0" y="0"/>
          <wp:positionH relativeFrom="margin">
            <wp:posOffset>5087349</wp:posOffset>
          </wp:positionH>
          <wp:positionV relativeFrom="paragraph">
            <wp:posOffset>-586613</wp:posOffset>
          </wp:positionV>
          <wp:extent cx="1101362" cy="876827"/>
          <wp:effectExtent l="0" t="0" r="381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54" cy="927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50E3">
      <w:rPr>
        <w:noProof/>
        <w:lang w:eastAsia="pl-PL"/>
      </w:rPr>
      <w:drawing>
        <wp:inline distT="0" distB="0" distL="0" distR="0" wp14:anchorId="49725185" wp14:editId="37D23909">
          <wp:extent cx="3192787" cy="360000"/>
          <wp:effectExtent l="0" t="0" r="0" b="254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/>
                </pic:blipFill>
                <pic:spPr bwMode="auto">
                  <a:xfrm>
                    <a:off x="0" y="0"/>
                    <a:ext cx="3192787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color w:val="000000"/>
        <w:sz w:val="20"/>
        <w:szCs w:val="20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17"/>
        </w:tabs>
        <w:ind w:left="360" w:hanging="3"/>
      </w:pPr>
      <w:rPr>
        <w:rFonts w:ascii="Symbol" w:hAnsi="Symbol" w:cs="Tahoma"/>
        <w:color w:val="000000"/>
        <w:sz w:val="20"/>
        <w:szCs w:val="2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color w:val="000000"/>
        <w:spacing w:val="-5"/>
        <w:sz w:val="20"/>
        <w:szCs w:val="20"/>
      </w:rPr>
    </w:lvl>
  </w:abstractNum>
  <w:abstractNum w:abstractNumId="3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kern w:val="1"/>
        <w:sz w:val="20"/>
        <w:szCs w:val="20"/>
      </w:rPr>
    </w:lvl>
  </w:abstractNum>
  <w:abstractNum w:abstractNumId="4" w15:restartNumberingAfterBreak="0">
    <w:nsid w:val="00000039"/>
    <w:multiLevelType w:val="multilevel"/>
    <w:tmpl w:val="1F208270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ahoma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5" w15:restartNumberingAfterBreak="0">
    <w:nsid w:val="010F502B"/>
    <w:multiLevelType w:val="hybridMultilevel"/>
    <w:tmpl w:val="87068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E79D6"/>
    <w:multiLevelType w:val="hybridMultilevel"/>
    <w:tmpl w:val="DE560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A634E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A33645"/>
    <w:multiLevelType w:val="multilevel"/>
    <w:tmpl w:val="88A0DDB8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0F876AD0"/>
    <w:multiLevelType w:val="multilevel"/>
    <w:tmpl w:val="000000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ahoma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10" w15:restartNumberingAfterBreak="0">
    <w:nsid w:val="1269733C"/>
    <w:multiLevelType w:val="multilevel"/>
    <w:tmpl w:val="7B6A05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11" w15:restartNumberingAfterBreak="0">
    <w:nsid w:val="16B1294F"/>
    <w:multiLevelType w:val="multilevel"/>
    <w:tmpl w:val="E2B85DF6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2" w15:restartNumberingAfterBreak="0">
    <w:nsid w:val="1A73593D"/>
    <w:multiLevelType w:val="multilevel"/>
    <w:tmpl w:val="612E82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E9F6F57"/>
    <w:multiLevelType w:val="hybridMultilevel"/>
    <w:tmpl w:val="88022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D0575"/>
    <w:multiLevelType w:val="hybridMultilevel"/>
    <w:tmpl w:val="8EE2205C"/>
    <w:lvl w:ilvl="0" w:tplc="BC769186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ascii="Book Antiqua" w:hAnsi="Book Antiqua" w:cs="Tahoma" w:hint="default"/>
        <w:b/>
        <w:i w:val="0"/>
        <w:caps w:val="0"/>
        <w:strike w:val="0"/>
        <w:dstrike w:val="0"/>
        <w:vanish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614467"/>
    <w:multiLevelType w:val="hybridMultilevel"/>
    <w:tmpl w:val="EEBAD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77120"/>
    <w:multiLevelType w:val="multilevel"/>
    <w:tmpl w:val="430A488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  <w:b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7" w15:restartNumberingAfterBreak="0">
    <w:nsid w:val="3116506D"/>
    <w:multiLevelType w:val="multilevel"/>
    <w:tmpl w:val="6E82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440B7F"/>
    <w:multiLevelType w:val="multilevel"/>
    <w:tmpl w:val="575821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ahoma" w:hint="default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ahoma" w:hint="default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ahoma" w:hint="default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ahoma" w:hint="default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ahoma" w:hint="default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ahoma" w:hint="default"/>
        <w:spacing w:val="-3"/>
        <w:szCs w:val="18"/>
      </w:rPr>
    </w:lvl>
  </w:abstractNum>
  <w:abstractNum w:abstractNumId="19" w15:restartNumberingAfterBreak="0">
    <w:nsid w:val="46D64B5F"/>
    <w:multiLevelType w:val="multilevel"/>
    <w:tmpl w:val="7B783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20" w15:restartNumberingAfterBreak="0">
    <w:nsid w:val="4A572E48"/>
    <w:multiLevelType w:val="hybridMultilevel"/>
    <w:tmpl w:val="7D64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D6D33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F3624"/>
    <w:multiLevelType w:val="hybridMultilevel"/>
    <w:tmpl w:val="4E20AC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70"/>
    <w:multiLevelType w:val="hybridMultilevel"/>
    <w:tmpl w:val="06F07D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6A4E7801"/>
    <w:multiLevelType w:val="multilevel"/>
    <w:tmpl w:val="255471A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5" w15:restartNumberingAfterBreak="0">
    <w:nsid w:val="70571C3F"/>
    <w:multiLevelType w:val="hybridMultilevel"/>
    <w:tmpl w:val="984AE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4F1B51"/>
    <w:multiLevelType w:val="multilevel"/>
    <w:tmpl w:val="7B3E8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ahoma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num w:numId="1">
    <w:abstractNumId w:val="17"/>
  </w:num>
  <w:num w:numId="2">
    <w:abstractNumId w:val="16"/>
  </w:num>
  <w:num w:numId="3">
    <w:abstractNumId w:val="24"/>
  </w:num>
  <w:num w:numId="4">
    <w:abstractNumId w:val="11"/>
  </w:num>
  <w:num w:numId="5">
    <w:abstractNumId w:val="8"/>
  </w:num>
  <w:num w:numId="6">
    <w:abstractNumId w:val="16"/>
  </w:num>
  <w:num w:numId="7">
    <w:abstractNumId w:val="24"/>
  </w:num>
  <w:num w:numId="8">
    <w:abstractNumId w:val="11"/>
  </w:num>
  <w:num w:numId="9">
    <w:abstractNumId w:val="8"/>
  </w:num>
  <w:num w:numId="10">
    <w:abstractNumId w:val="23"/>
  </w:num>
  <w:num w:numId="11">
    <w:abstractNumId w:val="25"/>
  </w:num>
  <w:num w:numId="12">
    <w:abstractNumId w:val="5"/>
  </w:num>
  <w:num w:numId="13">
    <w:abstractNumId w:val="20"/>
  </w:num>
  <w:num w:numId="14">
    <w:abstractNumId w:val="6"/>
  </w:num>
  <w:num w:numId="15">
    <w:abstractNumId w:val="12"/>
  </w:num>
  <w:num w:numId="16">
    <w:abstractNumId w:val="15"/>
  </w:num>
  <w:num w:numId="17">
    <w:abstractNumId w:val="7"/>
  </w:num>
  <w:num w:numId="18">
    <w:abstractNumId w:val="21"/>
  </w:num>
  <w:num w:numId="19">
    <w:abstractNumId w:val="0"/>
  </w:num>
  <w:num w:numId="20">
    <w:abstractNumId w:val="2"/>
  </w:num>
  <w:num w:numId="21">
    <w:abstractNumId w:val="3"/>
  </w:num>
  <w:num w:numId="22">
    <w:abstractNumId w:val="4"/>
  </w:num>
  <w:num w:numId="23">
    <w:abstractNumId w:val="14"/>
  </w:num>
  <w:num w:numId="24">
    <w:abstractNumId w:val="19"/>
  </w:num>
  <w:num w:numId="25">
    <w:abstractNumId w:val="22"/>
  </w:num>
  <w:num w:numId="26">
    <w:abstractNumId w:val="10"/>
  </w:num>
  <w:num w:numId="27">
    <w:abstractNumId w:val="18"/>
  </w:num>
  <w:num w:numId="28">
    <w:abstractNumId w:val="26"/>
  </w:num>
  <w:num w:numId="29">
    <w:abstractNumId w:val="9"/>
  </w:num>
  <w:num w:numId="30">
    <w:abstractNumId w:val="13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6325"/>
    <w:rsid w:val="000270BB"/>
    <w:rsid w:val="00036FA8"/>
    <w:rsid w:val="00042372"/>
    <w:rsid w:val="00065203"/>
    <w:rsid w:val="00074736"/>
    <w:rsid w:val="000C2E7D"/>
    <w:rsid w:val="00144B8A"/>
    <w:rsid w:val="00146AC0"/>
    <w:rsid w:val="00172A27"/>
    <w:rsid w:val="001A56F1"/>
    <w:rsid w:val="001B60F1"/>
    <w:rsid w:val="001D5C56"/>
    <w:rsid w:val="00202DA0"/>
    <w:rsid w:val="0024026A"/>
    <w:rsid w:val="00265C0D"/>
    <w:rsid w:val="002750E3"/>
    <w:rsid w:val="002A11AF"/>
    <w:rsid w:val="002A77B1"/>
    <w:rsid w:val="003405EB"/>
    <w:rsid w:val="00340C65"/>
    <w:rsid w:val="00344AD2"/>
    <w:rsid w:val="003603C5"/>
    <w:rsid w:val="00394F66"/>
    <w:rsid w:val="003D48E1"/>
    <w:rsid w:val="003F1BFB"/>
    <w:rsid w:val="004455E0"/>
    <w:rsid w:val="004656D4"/>
    <w:rsid w:val="004B1AC9"/>
    <w:rsid w:val="004B3AF7"/>
    <w:rsid w:val="004E6F9F"/>
    <w:rsid w:val="00522C07"/>
    <w:rsid w:val="00581E24"/>
    <w:rsid w:val="0058687A"/>
    <w:rsid w:val="005D3189"/>
    <w:rsid w:val="005E7104"/>
    <w:rsid w:val="005F0D5F"/>
    <w:rsid w:val="00627E18"/>
    <w:rsid w:val="00651BFE"/>
    <w:rsid w:val="0065554B"/>
    <w:rsid w:val="00655FD1"/>
    <w:rsid w:val="00656E84"/>
    <w:rsid w:val="00657142"/>
    <w:rsid w:val="006F0D89"/>
    <w:rsid w:val="006F7D44"/>
    <w:rsid w:val="007501B4"/>
    <w:rsid w:val="0076218A"/>
    <w:rsid w:val="007762CF"/>
    <w:rsid w:val="0077798A"/>
    <w:rsid w:val="00780DED"/>
    <w:rsid w:val="00781BC0"/>
    <w:rsid w:val="00795AD6"/>
    <w:rsid w:val="007B6969"/>
    <w:rsid w:val="007C17CA"/>
    <w:rsid w:val="007C7318"/>
    <w:rsid w:val="007D4ED0"/>
    <w:rsid w:val="0080141F"/>
    <w:rsid w:val="00822BAF"/>
    <w:rsid w:val="008368DE"/>
    <w:rsid w:val="008E3119"/>
    <w:rsid w:val="00911F42"/>
    <w:rsid w:val="00931873"/>
    <w:rsid w:val="00970FBD"/>
    <w:rsid w:val="00983D8F"/>
    <w:rsid w:val="009D69B0"/>
    <w:rsid w:val="00A30B7C"/>
    <w:rsid w:val="00AA1485"/>
    <w:rsid w:val="00AA25B2"/>
    <w:rsid w:val="00AA529C"/>
    <w:rsid w:val="00AC1F5B"/>
    <w:rsid w:val="00B07E5F"/>
    <w:rsid w:val="00B57132"/>
    <w:rsid w:val="00B64881"/>
    <w:rsid w:val="00C066BD"/>
    <w:rsid w:val="00C91330"/>
    <w:rsid w:val="00CA01F9"/>
    <w:rsid w:val="00CA3A15"/>
    <w:rsid w:val="00CD26AD"/>
    <w:rsid w:val="00D43170"/>
    <w:rsid w:val="00D468CF"/>
    <w:rsid w:val="00D73C76"/>
    <w:rsid w:val="00DC0768"/>
    <w:rsid w:val="00DE0D25"/>
    <w:rsid w:val="00E1667A"/>
    <w:rsid w:val="00E352D2"/>
    <w:rsid w:val="00E42D6A"/>
    <w:rsid w:val="00E47D5A"/>
    <w:rsid w:val="00E51BA3"/>
    <w:rsid w:val="00E94CC3"/>
    <w:rsid w:val="00EC15F8"/>
    <w:rsid w:val="00EF00C8"/>
    <w:rsid w:val="00F10C97"/>
    <w:rsid w:val="00FC30CA"/>
    <w:rsid w:val="00FE0095"/>
    <w:rsid w:val="00FF4FB5"/>
    <w:rsid w:val="0E314362"/>
    <w:rsid w:val="431040E0"/>
    <w:rsid w:val="78B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4361CB"/>
  <w15:docId w15:val="{2AE8863B-5F12-4A8F-AFBC-E52FD10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687A"/>
    <w:pPr>
      <w:suppressAutoHyphens/>
      <w:spacing w:after="200" w:line="276" w:lineRule="auto"/>
    </w:pPr>
    <w:rPr>
      <w:rFonts w:ascii="Calibri" w:eastAsia="Droid Sans Fallback" w:hAnsi="Calibri" w:cs="Calibri"/>
      <w:kern w:val="2"/>
      <w:sz w:val="22"/>
      <w:szCs w:val="22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627E1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52D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00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6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69B0"/>
    <w:pPr>
      <w:suppressAutoHyphens w:val="0"/>
      <w:spacing w:after="16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69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6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69B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9B0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4E6F9F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sz w:val="22"/>
      <w:szCs w:val="22"/>
      <w:lang w:eastAsia="ar-SA"/>
    </w:rPr>
  </w:style>
  <w:style w:type="character" w:customStyle="1" w:styleId="Internetlink">
    <w:name w:val="Internet link"/>
    <w:basedOn w:val="Domylnaczcionkaakapitu"/>
    <w:rsid w:val="004E6F9F"/>
    <w:rPr>
      <w:color w:val="0563C1"/>
      <w:u w:val="single"/>
    </w:rPr>
  </w:style>
  <w:style w:type="character" w:customStyle="1" w:styleId="WW8Num1z0">
    <w:name w:val="WW8Num1z0"/>
    <w:rsid w:val="004E6F9F"/>
  </w:style>
  <w:style w:type="character" w:customStyle="1" w:styleId="WW8Num1z1">
    <w:name w:val="WW8Num1z1"/>
    <w:rsid w:val="004E6F9F"/>
  </w:style>
  <w:style w:type="character" w:styleId="Pogrubienie">
    <w:name w:val="Strong"/>
    <w:rsid w:val="004E6F9F"/>
    <w:rPr>
      <w:b/>
      <w:bCs/>
    </w:rPr>
  </w:style>
  <w:style w:type="numbering" w:customStyle="1" w:styleId="WWNum4">
    <w:name w:val="WWNum4"/>
    <w:basedOn w:val="Bezlisty"/>
    <w:rsid w:val="004E6F9F"/>
    <w:pPr>
      <w:numPr>
        <w:numId w:val="2"/>
      </w:numPr>
    </w:pPr>
  </w:style>
  <w:style w:type="numbering" w:customStyle="1" w:styleId="WWNum5">
    <w:name w:val="WWNum5"/>
    <w:basedOn w:val="Bezlisty"/>
    <w:rsid w:val="004E6F9F"/>
    <w:pPr>
      <w:numPr>
        <w:numId w:val="3"/>
      </w:numPr>
    </w:pPr>
  </w:style>
  <w:style w:type="numbering" w:customStyle="1" w:styleId="WWNum6">
    <w:name w:val="WWNum6"/>
    <w:basedOn w:val="Bezlisty"/>
    <w:rsid w:val="004E6F9F"/>
    <w:pPr>
      <w:numPr>
        <w:numId w:val="4"/>
      </w:numPr>
    </w:pPr>
  </w:style>
  <w:style w:type="numbering" w:customStyle="1" w:styleId="WWNum7">
    <w:name w:val="WWNum7"/>
    <w:basedOn w:val="Bezlisty"/>
    <w:rsid w:val="004E6F9F"/>
    <w:pPr>
      <w:numPr>
        <w:numId w:val="5"/>
      </w:numPr>
    </w:pPr>
  </w:style>
  <w:style w:type="character" w:customStyle="1" w:styleId="3l3x">
    <w:name w:val="_3l3x"/>
    <w:rsid w:val="0058687A"/>
  </w:style>
  <w:style w:type="paragraph" w:styleId="Akapitzlist">
    <w:name w:val="List Paragraph"/>
    <w:basedOn w:val="Normalny"/>
    <w:uiPriority w:val="34"/>
    <w:qFormat/>
    <w:rsid w:val="00970F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627E18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627E18"/>
    <w:pPr>
      <w:spacing w:after="120"/>
    </w:pPr>
    <w:rPr>
      <w:rFonts w:eastAsia="SimSun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627E18"/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Zwykytekst1">
    <w:name w:val="Zwykły tekst1"/>
    <w:basedOn w:val="Normalny"/>
    <w:rsid w:val="00627E18"/>
    <w:pPr>
      <w:spacing w:after="0" w:line="100" w:lineRule="atLeast"/>
    </w:pPr>
    <w:rPr>
      <w:rFonts w:ascii="Consolas" w:eastAsia="Calibri" w:hAnsi="Consolas" w:cs="Times New Roman"/>
      <w:kern w:val="1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52D2"/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eastAsia="ar-SA"/>
    </w:rPr>
  </w:style>
  <w:style w:type="character" w:styleId="Odwoanieprzypisudolnego">
    <w:name w:val="footnote reference"/>
    <w:uiPriority w:val="99"/>
    <w:rsid w:val="00E352D2"/>
    <w:rPr>
      <w:vertAlign w:val="superscript"/>
    </w:rPr>
  </w:style>
  <w:style w:type="paragraph" w:styleId="Tekstprzypisudolnego">
    <w:name w:val="footnote text"/>
    <w:aliases w:val="Footnote Text Char Znak Znak,Footnote Text Char Znak Znak Znak"/>
    <w:basedOn w:val="Normalny"/>
    <w:link w:val="TekstprzypisudolnegoZnak"/>
    <w:rsid w:val="00E352D2"/>
    <w:rPr>
      <w:kern w:val="1"/>
      <w:sz w:val="20"/>
      <w:szCs w:val="20"/>
    </w:rPr>
  </w:style>
  <w:style w:type="character" w:customStyle="1" w:styleId="TekstprzypisudolnegoZnak">
    <w:name w:val="Tekst przypisu dolnego Znak"/>
    <w:aliases w:val="Footnote Text Char Znak Znak Znak1,Footnote Text Char Znak Znak Znak Znak"/>
    <w:basedOn w:val="Domylnaczcionkaakapitu"/>
    <w:link w:val="Tekstprzypisudolnego"/>
    <w:rsid w:val="00E352D2"/>
    <w:rPr>
      <w:rFonts w:ascii="Calibri" w:eastAsia="Droid Sans Fallback" w:hAnsi="Calibri" w:cs="Calibri"/>
      <w:kern w:val="1"/>
      <w:lang w:eastAsia="ar-SA"/>
    </w:rPr>
  </w:style>
  <w:style w:type="paragraph" w:customStyle="1" w:styleId="Tekstpodstawowy22">
    <w:name w:val="Tekst podstawowy 22"/>
    <w:basedOn w:val="Normalny"/>
    <w:rsid w:val="00E352D2"/>
    <w:pPr>
      <w:spacing w:after="120" w:line="480" w:lineRule="auto"/>
    </w:pPr>
    <w:rPr>
      <w:kern w:val="1"/>
    </w:rPr>
  </w:style>
  <w:style w:type="character" w:customStyle="1" w:styleId="fontstyle01">
    <w:name w:val="fontstyle01"/>
    <w:basedOn w:val="Domylnaczcionkaakapitu"/>
    <w:rsid w:val="00E352D2"/>
    <w:rPr>
      <w:rFonts w:ascii="Carlito-Italic" w:hAnsi="Carlito-Italic" w:hint="default"/>
      <w:b w:val="0"/>
      <w:bCs w:val="0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E352D2"/>
    <w:rPr>
      <w:rFonts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1"/>
    <w:uiPriority w:val="99"/>
    <w:locked/>
    <w:rsid w:val="00E352D2"/>
    <w:rPr>
      <w:rFonts w:cs="Times New Roman"/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352D2"/>
    <w:pPr>
      <w:widowControl w:val="0"/>
      <w:shd w:val="clear" w:color="auto" w:fill="FFFFFF"/>
      <w:suppressAutoHyphens w:val="0"/>
      <w:spacing w:after="0" w:line="226" w:lineRule="exact"/>
    </w:pPr>
    <w:rPr>
      <w:rFonts w:asciiTheme="minorHAnsi" w:eastAsiaTheme="minorHAnsi" w:hAnsiTheme="minorHAnsi" w:cs="Times New Roman"/>
      <w:kern w:val="0"/>
      <w:sz w:val="19"/>
      <w:szCs w:val="19"/>
      <w:lang w:eastAsia="pl-PL"/>
    </w:rPr>
  </w:style>
  <w:style w:type="paragraph" w:customStyle="1" w:styleId="Teksttreci51">
    <w:name w:val="Tekst treści (5)1"/>
    <w:basedOn w:val="Normalny"/>
    <w:link w:val="Teksttreci5"/>
    <w:uiPriority w:val="99"/>
    <w:rsid w:val="00E352D2"/>
    <w:pPr>
      <w:widowControl w:val="0"/>
      <w:shd w:val="clear" w:color="auto" w:fill="FFFFFF"/>
      <w:suppressAutoHyphens w:val="0"/>
      <w:spacing w:after="0" w:line="269" w:lineRule="exact"/>
      <w:jc w:val="both"/>
    </w:pPr>
    <w:rPr>
      <w:rFonts w:asciiTheme="minorHAnsi" w:eastAsiaTheme="minorHAnsi" w:hAnsiTheme="minorHAnsi" w:cs="Times New Roman"/>
      <w:b/>
      <w:bCs/>
      <w:kern w:val="0"/>
      <w:sz w:val="20"/>
      <w:szCs w:val="20"/>
      <w:lang w:eastAsia="pl-PL"/>
    </w:rPr>
  </w:style>
  <w:style w:type="character" w:customStyle="1" w:styleId="FontStyle63">
    <w:name w:val="Font Style63"/>
    <w:uiPriority w:val="99"/>
    <w:qFormat/>
    <w:rsid w:val="00E352D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A701F5-8C1A-409D-8677-9F4C88A0E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891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Kondraciuk</dc:creator>
  <cp:lastModifiedBy>Magda Cz.</cp:lastModifiedBy>
  <cp:revision>12</cp:revision>
  <cp:lastPrinted>2023-11-27T08:33:00Z</cp:lastPrinted>
  <dcterms:created xsi:type="dcterms:W3CDTF">2023-10-12T18:18:00Z</dcterms:created>
  <dcterms:modified xsi:type="dcterms:W3CDTF">2024-12-11T12:08:00Z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